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063DE2"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461F21" w:rsidP="00B8359D">
          <w:pPr>
            <w:suppressAutoHyphens/>
            <w:ind w:left="567"/>
            <w:jc w:val="both"/>
            <w:rPr>
              <w:sz w:val="22"/>
              <w:szCs w:val="22"/>
            </w:rPr>
          </w:pPr>
          <w:r>
            <w:rPr>
              <w:sz w:val="22"/>
              <w:szCs w:val="22"/>
            </w:rPr>
            <w:t>в соответствии с заданием на проектирование №ОГЭ-1</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w:t>
      </w:r>
      <w:sdt>
        <w:sdtPr>
          <w:rPr>
            <w:sz w:val="22"/>
            <w:szCs w:val="22"/>
          </w:rPr>
          <w:id w:val="-328683691"/>
          <w:placeholder>
            <w:docPart w:val="DefaultPlaceholder_1082065158"/>
          </w:placeholder>
        </w:sdtPr>
        <w:sdtEndPr/>
        <w:sdtContent>
          <w:r w:rsidR="004F2C31" w:rsidRPr="009C5702">
            <w:rPr>
              <w:sz w:val="22"/>
              <w:szCs w:val="22"/>
            </w:rPr>
            <w:t>№</w:t>
          </w:r>
          <w:r w:rsidR="00461F21">
            <w:rPr>
              <w:sz w:val="22"/>
              <w:szCs w:val="22"/>
            </w:rPr>
            <w:t>7</w:t>
          </w:r>
        </w:sdtContent>
      </w:sdt>
      <w:r w:rsidR="004F2C31" w:rsidRPr="009C5702">
        <w:rPr>
          <w:sz w:val="22"/>
          <w:szCs w:val="22"/>
        </w:rPr>
        <w:t xml:space="preserve">),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 xml:space="preserve">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«Славнефть-ЯНОС»,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«Славнефть-ЯНОС» (утв</w:t>
          </w:r>
          <w:proofErr w:type="gramEnd"/>
          <w:r w:rsidRPr="00905D3B">
            <w:rPr>
              <w:sz w:val="22"/>
              <w:szCs w:val="22"/>
            </w:rPr>
            <w:t xml:space="preserve">.27.10.2015). Состав и содержание раздела рабочего проекта по автоматизации должны соответствовать Приложению </w:t>
          </w:r>
          <w:sdt>
            <w:sdtPr>
              <w:rPr>
                <w:sz w:val="22"/>
                <w:szCs w:val="22"/>
              </w:rPr>
              <w:id w:val="1296184333"/>
              <w:placeholder>
                <w:docPart w:val="DefaultPlaceholder_1082065158"/>
              </w:placeholder>
            </w:sdtPr>
            <w:sdtEndPr/>
            <w:sdtContent>
              <w:r w:rsidRPr="00905D3B">
                <w:rPr>
                  <w:sz w:val="22"/>
                  <w:szCs w:val="22"/>
                </w:rPr>
                <w:t>№</w:t>
              </w:r>
              <w:r w:rsidR="002773FE">
                <w:rPr>
                  <w:sz w:val="22"/>
                  <w:szCs w:val="22"/>
                </w:rPr>
                <w:t>3</w:t>
              </w:r>
            </w:sdtContent>
          </w:sdt>
          <w:r w:rsidR="005F6799" w:rsidRPr="00905D3B">
            <w:rPr>
              <w:sz w:val="22"/>
              <w:szCs w:val="22"/>
            </w:rPr>
            <w:t>.</w:t>
          </w:r>
        </w:p>
        <w:p w:rsidR="005F6799"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Default="006D3751" w:rsidP="00B8359D">
      <w:pPr>
        <w:numPr>
          <w:ilvl w:val="1"/>
          <w:numId w:val="1"/>
        </w:numPr>
        <w:suppressAutoHyphens/>
        <w:jc w:val="both"/>
        <w:rPr>
          <w:color w:val="000000"/>
          <w:sz w:val="22"/>
          <w:szCs w:val="22"/>
        </w:rPr>
      </w:pPr>
      <w:r w:rsidRPr="00905D3B">
        <w:rPr>
          <w:sz w:val="22"/>
          <w:szCs w:val="22"/>
        </w:rPr>
        <w:lastRenderedPageBreak/>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5A720D" w:rsidRPr="009C5702" w:rsidRDefault="005A720D" w:rsidP="005A720D">
      <w:pPr>
        <w:suppressAutoHyphens/>
        <w:ind w:left="456"/>
        <w:jc w:val="both"/>
        <w:rPr>
          <w:color w:val="000000"/>
          <w:sz w:val="22"/>
          <w:szCs w:val="22"/>
        </w:rPr>
      </w:pPr>
      <w:r>
        <w:rPr>
          <w:color w:val="000000"/>
          <w:sz w:val="22"/>
          <w:szCs w:val="22"/>
        </w:rPr>
        <w:t>Конкретные</w:t>
      </w:r>
      <w:r w:rsidRPr="005A720D">
        <w:rPr>
          <w:color w:val="000000"/>
          <w:sz w:val="22"/>
          <w:szCs w:val="22"/>
        </w:rPr>
        <w:t xml:space="preserve"> работ</w:t>
      </w:r>
      <w:r>
        <w:rPr>
          <w:color w:val="000000"/>
          <w:sz w:val="22"/>
          <w:szCs w:val="22"/>
        </w:rPr>
        <w:t>ы, объемы</w:t>
      </w:r>
      <w:r w:rsidRPr="005A720D">
        <w:rPr>
          <w:color w:val="000000"/>
          <w:sz w:val="22"/>
          <w:szCs w:val="22"/>
        </w:rPr>
        <w:t xml:space="preserve"> и сроки их выполнения определяются Дополнительными соглашениями к настоящему Договору, </w:t>
      </w:r>
      <w:r>
        <w:rPr>
          <w:color w:val="000000"/>
          <w:sz w:val="22"/>
          <w:szCs w:val="22"/>
        </w:rPr>
        <w:t>заключаемыми</w:t>
      </w:r>
      <w:r w:rsidRPr="005A720D">
        <w:rPr>
          <w:color w:val="000000"/>
          <w:sz w:val="22"/>
          <w:szCs w:val="22"/>
        </w:rPr>
        <w:t xml:space="preserve"> Сторонами на основании Задания</w:t>
      </w:r>
      <w:r>
        <w:rPr>
          <w:color w:val="000000"/>
          <w:sz w:val="22"/>
          <w:szCs w:val="22"/>
        </w:rPr>
        <w:t xml:space="preserve"> на проектирование, прилагаемого к настоящему Договору</w:t>
      </w:r>
      <w:r w:rsidRPr="005A720D">
        <w:rPr>
          <w:color w:val="000000"/>
          <w:sz w:val="22"/>
          <w:szCs w:val="22"/>
        </w:rPr>
        <w:t xml:space="preserve">. </w:t>
      </w:r>
      <w:r>
        <w:rPr>
          <w:color w:val="000000"/>
          <w:sz w:val="22"/>
          <w:szCs w:val="22"/>
        </w:rPr>
        <w:t xml:space="preserve">При заключении дополнительных соглашений Заказчик передаёт Подрядчику соответствующее </w:t>
      </w:r>
      <w:r w:rsidRPr="005A720D">
        <w:rPr>
          <w:color w:val="000000"/>
          <w:sz w:val="22"/>
          <w:szCs w:val="22"/>
        </w:rPr>
        <w:t xml:space="preserve">Задание на </w:t>
      </w:r>
      <w:r>
        <w:rPr>
          <w:color w:val="000000"/>
          <w:sz w:val="22"/>
          <w:szCs w:val="22"/>
        </w:rPr>
        <w:t>проектирование</w:t>
      </w:r>
      <w:r w:rsidRPr="005A720D">
        <w:rPr>
          <w:color w:val="000000"/>
          <w:sz w:val="22"/>
          <w:szCs w:val="22"/>
        </w:rPr>
        <w:t xml:space="preserve"> </w:t>
      </w:r>
      <w:r>
        <w:rPr>
          <w:color w:val="000000"/>
          <w:sz w:val="22"/>
          <w:szCs w:val="22"/>
        </w:rPr>
        <w:t>к Дополнительному соглашению.</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461F21">
                <w:rPr>
                  <w:sz w:val="22"/>
                  <w:szCs w:val="22"/>
                </w:rPr>
                <w:t>01.02.2016</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r w:rsidR="00461F21">
            <w:rPr>
              <w:sz w:val="22"/>
              <w:szCs w:val="22"/>
            </w:rPr>
            <w:t>31.12.2019</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r w:rsidR="00461F21">
                <w:rPr>
                  <w:sz w:val="22"/>
                  <w:szCs w:val="22"/>
                </w:rPr>
                <w:t>01.02.2016</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r w:rsidR="00461F21">
            <w:rPr>
              <w:sz w:val="22"/>
              <w:szCs w:val="22"/>
            </w:rPr>
            <w:t>31.12.2019</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005A720D">
        <w:rPr>
          <w:sz w:val="22"/>
          <w:szCs w:val="22"/>
        </w:rPr>
        <w:t>платежей</w:t>
      </w:r>
      <w:r w:rsidRPr="009C5702">
        <w:rPr>
          <w:sz w:val="22"/>
          <w:szCs w:val="22"/>
        </w:rPr>
        <w:t xml:space="preserve"> определ</w:t>
      </w:r>
      <w:r w:rsidR="005A720D">
        <w:rPr>
          <w:sz w:val="22"/>
          <w:szCs w:val="22"/>
        </w:rPr>
        <w:t>яются</w:t>
      </w:r>
      <w:r w:rsidRPr="009C5702">
        <w:rPr>
          <w:sz w:val="22"/>
          <w:szCs w:val="22"/>
        </w:rPr>
        <w:t xml:space="preserve"> </w:t>
      </w:r>
      <w:r w:rsidR="005A720D">
        <w:rPr>
          <w:sz w:val="22"/>
          <w:szCs w:val="22"/>
        </w:rPr>
        <w:t>дополнительными соглашениями к настоящему Договору</w:t>
      </w:r>
      <w:r w:rsidR="006371BE" w:rsidRPr="009C5702">
        <w:rPr>
          <w:sz w:val="22"/>
          <w:szCs w:val="22"/>
        </w:rPr>
        <w:t>.</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6860EA" w:rsidRPr="009C5702" w:rsidRDefault="00635416" w:rsidP="00461F21">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461F21" w:rsidRDefault="00461F21" w:rsidP="00461F21">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A720D" w:rsidRPr="005A720D" w:rsidRDefault="005A720D" w:rsidP="005A720D">
      <w:pPr>
        <w:numPr>
          <w:ilvl w:val="1"/>
          <w:numId w:val="1"/>
        </w:numPr>
        <w:suppressAutoHyphens/>
        <w:jc w:val="both"/>
        <w:rPr>
          <w:sz w:val="22"/>
          <w:szCs w:val="22"/>
        </w:rPr>
      </w:pPr>
      <w:r w:rsidRPr="005A720D">
        <w:rPr>
          <w:sz w:val="22"/>
          <w:szCs w:val="22"/>
        </w:rPr>
        <w:t xml:space="preserve">Стоимость </w:t>
      </w:r>
      <w:r>
        <w:rPr>
          <w:sz w:val="22"/>
          <w:szCs w:val="22"/>
        </w:rPr>
        <w:t>работ определяется</w:t>
      </w:r>
      <w:r w:rsidRPr="005A720D">
        <w:rPr>
          <w:sz w:val="22"/>
          <w:szCs w:val="22"/>
        </w:rPr>
        <w:t xml:space="preserve"> </w:t>
      </w:r>
      <w:r>
        <w:rPr>
          <w:sz w:val="22"/>
          <w:szCs w:val="22"/>
        </w:rPr>
        <w:t xml:space="preserve">согласно </w:t>
      </w:r>
      <w:sdt>
        <w:sdtPr>
          <w:rPr>
            <w:sz w:val="22"/>
            <w:szCs w:val="22"/>
          </w:rPr>
          <w:id w:val="1395390590"/>
          <w:placeholder>
            <w:docPart w:val="DefaultPlaceholder_1082065158"/>
          </w:placeholder>
        </w:sdtPr>
        <w:sdtEndPr/>
        <w:sdtContent>
          <w:r>
            <w:rPr>
              <w:sz w:val="22"/>
              <w:szCs w:val="22"/>
            </w:rPr>
            <w:t>"Тарифно</w:t>
          </w:r>
          <w:r w:rsidR="00461F21">
            <w:rPr>
              <w:sz w:val="22"/>
              <w:szCs w:val="22"/>
            </w:rPr>
            <w:t>му</w:t>
          </w:r>
          <w:r>
            <w:rPr>
              <w:sz w:val="22"/>
              <w:szCs w:val="22"/>
            </w:rPr>
            <w:t xml:space="preserve"> предложени</w:t>
          </w:r>
          <w:r w:rsidR="00461F21">
            <w:rPr>
              <w:sz w:val="22"/>
              <w:szCs w:val="22"/>
            </w:rPr>
            <w:t>ю</w:t>
          </w:r>
          <w:r w:rsidRPr="005A720D">
            <w:rPr>
              <w:sz w:val="22"/>
              <w:szCs w:val="22"/>
            </w:rPr>
            <w:t xml:space="preserve"> на услуги по </w:t>
          </w:r>
          <w:r w:rsidR="00461F21">
            <w:rPr>
              <w:sz w:val="22"/>
              <w:szCs w:val="22"/>
            </w:rPr>
            <w:t>проектированию сетей электроснабжения" (Приложение 1)</w:t>
          </w:r>
          <w:r w:rsidRPr="005A720D">
            <w:rPr>
              <w:sz w:val="22"/>
              <w:szCs w:val="22"/>
            </w:rPr>
            <w:t>, являющ</w:t>
          </w:r>
          <w:r w:rsidR="00461F21">
            <w:rPr>
              <w:sz w:val="22"/>
              <w:szCs w:val="22"/>
            </w:rPr>
            <w:t>его</w:t>
          </w:r>
          <w:r w:rsidRPr="005A720D">
            <w:rPr>
              <w:sz w:val="22"/>
              <w:szCs w:val="22"/>
            </w:rPr>
            <w:t>ся неотъемлемой частью настоящего Договора.</w:t>
          </w:r>
        </w:sdtContent>
      </w:sdt>
      <w:r w:rsidRPr="005A720D">
        <w:rPr>
          <w:sz w:val="22"/>
          <w:szCs w:val="22"/>
        </w:rPr>
        <w:t xml:space="preserve"> </w:t>
      </w:r>
      <w:r w:rsidR="00AF26F5">
        <w:rPr>
          <w:sz w:val="22"/>
          <w:szCs w:val="22"/>
        </w:rPr>
        <w:t>Указанные расценки</w:t>
      </w:r>
      <w:r w:rsidRPr="005A720D">
        <w:rPr>
          <w:sz w:val="22"/>
          <w:szCs w:val="22"/>
        </w:rPr>
        <w:t xml:space="preserve"> явля</w:t>
      </w:r>
      <w:r w:rsidR="00AF26F5">
        <w:rPr>
          <w:sz w:val="22"/>
          <w:szCs w:val="22"/>
        </w:rPr>
        <w:t>ю</w:t>
      </w:r>
      <w:r w:rsidRPr="005A720D">
        <w:rPr>
          <w:sz w:val="22"/>
          <w:szCs w:val="22"/>
        </w:rPr>
        <w:t>тся тверд</w:t>
      </w:r>
      <w:r w:rsidR="00AF26F5">
        <w:rPr>
          <w:sz w:val="22"/>
          <w:szCs w:val="22"/>
        </w:rPr>
        <w:t>ыми</w:t>
      </w:r>
      <w:r w:rsidRPr="005A720D">
        <w:rPr>
          <w:sz w:val="22"/>
          <w:szCs w:val="22"/>
        </w:rPr>
        <w:t xml:space="preserve"> и не подлеж</w:t>
      </w:r>
      <w:r w:rsidR="00AF26F5">
        <w:rPr>
          <w:sz w:val="22"/>
          <w:szCs w:val="22"/>
        </w:rPr>
        <w:t>а</w:t>
      </w:r>
      <w:r w:rsidRPr="005A720D">
        <w:rPr>
          <w:sz w:val="22"/>
          <w:szCs w:val="22"/>
        </w:rPr>
        <w:t>т изменению в ходе выполнения работ</w:t>
      </w:r>
      <w:r w:rsidR="00AF26F5">
        <w:rPr>
          <w:sz w:val="22"/>
          <w:szCs w:val="22"/>
        </w:rPr>
        <w:t xml:space="preserve"> по настоящему Договору</w:t>
      </w:r>
      <w:r w:rsidRPr="005A720D">
        <w:rPr>
          <w:sz w:val="22"/>
          <w:szCs w:val="22"/>
        </w:rPr>
        <w:t xml:space="preserve">. </w:t>
      </w:r>
    </w:p>
    <w:sdt>
      <w:sdtPr>
        <w:rPr>
          <w:sz w:val="22"/>
          <w:szCs w:val="22"/>
        </w:rPr>
        <w:id w:val="635682854"/>
        <w:placeholder>
          <w:docPart w:val="DefaultPlaceholder_1082065158"/>
        </w:placeholder>
      </w:sdtPr>
      <w:sdtEndPr/>
      <w:sdtContent>
        <w:p w:rsidR="00555B7D" w:rsidRPr="009C5702" w:rsidRDefault="00AF26F5" w:rsidP="005A720D">
          <w:pPr>
            <w:suppressAutoHyphens/>
            <w:ind w:left="456"/>
            <w:jc w:val="both"/>
            <w:rPr>
              <w:b/>
              <w:bCs/>
              <w:sz w:val="22"/>
              <w:szCs w:val="22"/>
            </w:rPr>
          </w:pPr>
          <w:r>
            <w:rPr>
              <w:sz w:val="22"/>
              <w:szCs w:val="22"/>
            </w:rPr>
            <w:t xml:space="preserve">Максимальная </w:t>
          </w:r>
          <w:r w:rsidR="005A720D" w:rsidRPr="005A720D">
            <w:rPr>
              <w:sz w:val="22"/>
              <w:szCs w:val="22"/>
            </w:rPr>
            <w:t xml:space="preserve">стоимость </w:t>
          </w:r>
          <w:r>
            <w:rPr>
              <w:sz w:val="22"/>
              <w:szCs w:val="22"/>
            </w:rPr>
            <w:t>работ по договору</w:t>
          </w:r>
          <w:r w:rsidR="005A720D" w:rsidRPr="005A720D">
            <w:rPr>
              <w:sz w:val="22"/>
              <w:szCs w:val="22"/>
            </w:rPr>
            <w:t xml:space="preserve"> не </w:t>
          </w:r>
          <w:r>
            <w:rPr>
              <w:sz w:val="22"/>
              <w:szCs w:val="22"/>
            </w:rPr>
            <w:t>будет</w:t>
          </w:r>
          <w:r w:rsidR="005A720D" w:rsidRPr="005A720D">
            <w:rPr>
              <w:sz w:val="22"/>
              <w:szCs w:val="22"/>
            </w:rPr>
            <w:t xml:space="preserve"> превышать </w:t>
          </w:r>
          <w:r>
            <w:rPr>
              <w:sz w:val="22"/>
              <w:szCs w:val="22"/>
            </w:rPr>
            <w:t xml:space="preserve">_____ </w:t>
          </w:r>
          <w:r w:rsidR="005A720D" w:rsidRPr="005A720D">
            <w:rPr>
              <w:sz w:val="22"/>
              <w:szCs w:val="22"/>
            </w:rPr>
            <w:t xml:space="preserve">руб. </w:t>
          </w:r>
          <w:r>
            <w:rPr>
              <w:sz w:val="22"/>
              <w:szCs w:val="22"/>
            </w:rPr>
            <w:t>с</w:t>
          </w:r>
          <w:r w:rsidR="005A720D" w:rsidRPr="005A720D">
            <w:rPr>
              <w:sz w:val="22"/>
              <w:szCs w:val="22"/>
            </w:rPr>
            <w:t xml:space="preserve"> НДС 18%.</w:t>
          </w:r>
          <w:r>
            <w:rPr>
              <w:sz w:val="22"/>
              <w:szCs w:val="22"/>
            </w:rPr>
            <w:t xml:space="preserve">  </w:t>
          </w:r>
        </w:p>
      </w:sdtContent>
    </w:sdt>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lastRenderedPageBreak/>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w:t>
      </w:r>
      <w:proofErr w:type="gramStart"/>
      <w:r w:rsidRPr="00905D3B">
        <w:rPr>
          <w:sz w:val="22"/>
          <w:szCs w:val="22"/>
        </w:rPr>
        <w:t>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w:t>
      </w:r>
      <w:sdt>
        <w:sdtPr>
          <w:rPr>
            <w:sz w:val="22"/>
            <w:szCs w:val="22"/>
          </w:rPr>
          <w:id w:val="733281013"/>
          <w:placeholder>
            <w:docPart w:val="DefaultPlaceholder_1082065158"/>
          </w:placeholder>
        </w:sdtPr>
        <w:sdtEndPr/>
        <w:sdtContent>
          <w:r w:rsidR="00461F21">
            <w:rPr>
              <w:sz w:val="22"/>
              <w:szCs w:val="22"/>
            </w:rPr>
            <w:t>№4</w:t>
          </w:r>
        </w:sdtContent>
      </w:sdt>
      <w:r w:rsidRPr="00905D3B">
        <w:rPr>
          <w:sz w:val="22"/>
          <w:szCs w:val="22"/>
        </w:rPr>
        <w:t xml:space="preserve">.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roofErr w:type="gramEnd"/>
    </w:p>
    <w:p w:rsidR="00635416" w:rsidRPr="00905D3B" w:rsidRDefault="00635416" w:rsidP="00635416">
      <w:pPr>
        <w:suppressAutoHyphens/>
        <w:ind w:left="426"/>
        <w:jc w:val="both"/>
        <w:rPr>
          <w:sz w:val="22"/>
          <w:szCs w:val="22"/>
        </w:rPr>
      </w:pPr>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544216229"/>
              <w:placeholder>
                <w:docPart w:val="98F5339EF5D34943A76AF22B56914028"/>
              </w:placeholder>
            </w:sdtPr>
            <w:sdtEndPr/>
            <w:sdtContent>
              <w:sdt>
                <w:sdtPr>
                  <w:rPr>
                    <w:sz w:val="22"/>
                    <w:szCs w:val="22"/>
                  </w:rPr>
                  <w:id w:val="-615529483"/>
                  <w:placeholder>
                    <w:docPart w:val="BB8D1D55850047AAAE608C51D3A5F46D"/>
                  </w:placeholder>
                </w:sdtPr>
                <w:sdtEndPr/>
                <w:sdtContent>
                  <w:sdt>
                    <w:sdtPr>
                      <w:rPr>
                        <w:sz w:val="22"/>
                        <w:szCs w:val="22"/>
                      </w:rPr>
                      <w:id w:val="-420253151"/>
                      <w:placeholder>
                        <w:docPart w:val="F075850939C94EC2BCD646D508C968E2"/>
                      </w:placeholder>
                    </w:sdtPr>
                    <w:sdtEndPr/>
                    <w:sdtContent>
                      <w:sdt>
                        <w:sdtPr>
                          <w:rPr>
                            <w:color w:val="FF0000"/>
                            <w:sz w:val="22"/>
                            <w:szCs w:val="22"/>
                          </w:rPr>
                          <w:id w:val="1858387432"/>
                          <w:placeholder>
                            <w:docPart w:val="3B803BC0026F455DAAF3C91DEAAE1A02"/>
                          </w:placeholder>
                        </w:sdtPr>
                        <w:sdtEndPr/>
                        <w:sdtContent>
                          <w:hyperlink r:id="rId9" w:history="1">
                            <w:r w:rsidR="00E32866" w:rsidRPr="00C36BBE">
                              <w:rPr>
                                <w:rStyle w:val="ad"/>
                                <w:sz w:val="22"/>
                                <w:szCs w:val="22"/>
                              </w:rPr>
                              <w:t>MikhailovKA@yanos.slavneft.ru</w:t>
                            </w:r>
                          </w:hyperlink>
                          <w:r w:rsidR="00E32866">
                            <w:rPr>
                              <w:color w:val="003399"/>
                              <w:sz w:val="22"/>
                              <w:szCs w:val="22"/>
                              <w:u w:val="single"/>
                            </w:rPr>
                            <w:t xml:space="preserve">   </w:t>
                          </w:r>
                          <w:hyperlink r:id="rId10" w:history="1">
                            <w:r w:rsidR="00E32866" w:rsidRPr="00C20DAF">
                              <w:rPr>
                                <w:color w:val="003399"/>
                                <w:sz w:val="22"/>
                                <w:szCs w:val="22"/>
                                <w:u w:val="single"/>
                              </w:rPr>
                              <w:t>PosnovAV@yanos.slavneft.ru</w:t>
                            </w:r>
                          </w:hyperlink>
                          <w:proofErr w:type="gramStart"/>
                          <w:r w:rsidR="00E32866">
                            <w:rPr>
                              <w:sz w:val="22"/>
                              <w:szCs w:val="22"/>
                            </w:rPr>
                            <w:t xml:space="preserve"> )</w:t>
                          </w:r>
                          <w:proofErr w:type="gramEnd"/>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w:t>
      </w:r>
      <w:sdt>
        <w:sdtPr>
          <w:rPr>
            <w:sz w:val="22"/>
            <w:szCs w:val="22"/>
          </w:rPr>
          <w:id w:val="639688975"/>
          <w:placeholder>
            <w:docPart w:val="DefaultPlaceholder_1082065158"/>
          </w:placeholder>
        </w:sdtPr>
        <w:sdtEndPr/>
        <w:sdtContent>
          <w:r w:rsidRPr="009C5702">
            <w:rPr>
              <w:sz w:val="22"/>
              <w:szCs w:val="22"/>
            </w:rPr>
            <w:t xml:space="preserve">№ </w:t>
          </w:r>
          <w:r w:rsidR="00E32866">
            <w:rPr>
              <w:sz w:val="22"/>
              <w:szCs w:val="22"/>
            </w:rPr>
            <w:t>4</w:t>
          </w:r>
        </w:sdtContent>
      </w:sdt>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 xml:space="preserve">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w:t>
      </w:r>
      <w:sdt>
        <w:sdtPr>
          <w:rPr>
            <w:sz w:val="22"/>
            <w:szCs w:val="22"/>
          </w:rPr>
          <w:id w:val="-1839528023"/>
          <w:placeholder>
            <w:docPart w:val="DefaultPlaceholder_1082065158"/>
          </w:placeholder>
        </w:sdtPr>
        <w:sdtEndPr/>
        <w:sdtContent>
          <w:r w:rsidRPr="00905D3B">
            <w:rPr>
              <w:sz w:val="22"/>
              <w:szCs w:val="22"/>
            </w:rPr>
            <w:t xml:space="preserve">№ </w:t>
          </w:r>
          <w:r w:rsidR="00E32866">
            <w:rPr>
              <w:sz w:val="22"/>
              <w:szCs w:val="22"/>
            </w:rPr>
            <w:t>4</w:t>
          </w:r>
        </w:sdtContent>
      </w:sdt>
      <w:r w:rsidRPr="00905D3B">
        <w:rPr>
          <w:sz w:val="22"/>
          <w:szCs w:val="22"/>
        </w:rPr>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lastRenderedPageBreak/>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w:t>
      </w:r>
      <w:r w:rsidRPr="009C5702">
        <w:rPr>
          <w:sz w:val="22"/>
          <w:szCs w:val="22"/>
        </w:rPr>
        <w:lastRenderedPageBreak/>
        <w:t xml:space="preserve">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E32866" w:rsidRDefault="003D0066" w:rsidP="00E32866">
          <w:pPr>
            <w:numPr>
              <w:ilvl w:val="2"/>
              <w:numId w:val="1"/>
            </w:numPr>
            <w:suppressAutoHyphens/>
            <w:ind w:hanging="862"/>
            <w:jc w:val="both"/>
            <w:rPr>
              <w:sz w:val="22"/>
              <w:szCs w:val="22"/>
            </w:rPr>
          </w:pPr>
          <w:r w:rsidRPr="00E32866">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w:t>
      </w:r>
      <w:sdt>
        <w:sdtPr>
          <w:rPr>
            <w:sz w:val="22"/>
            <w:szCs w:val="22"/>
          </w:rPr>
          <w:id w:val="542176599"/>
          <w:placeholder>
            <w:docPart w:val="DefaultPlaceholder_1082065158"/>
          </w:placeholder>
        </w:sdtPr>
        <w:sdtEndPr/>
        <w:sdtContent>
          <w:r w:rsidRPr="00905D3B">
            <w:rPr>
              <w:sz w:val="22"/>
              <w:szCs w:val="22"/>
            </w:rPr>
            <w:t xml:space="preserve">№ </w:t>
          </w:r>
          <w:r w:rsidR="00E32866">
            <w:rPr>
              <w:sz w:val="22"/>
              <w:szCs w:val="22"/>
            </w:rPr>
            <w:t>6</w:t>
          </w:r>
        </w:sdtContent>
      </w:sdt>
      <w:r w:rsidRPr="00905D3B">
        <w:rPr>
          <w:sz w:val="22"/>
          <w:szCs w:val="22"/>
        </w:rPr>
        <w:t>.</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lastRenderedPageBreak/>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063DE2"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114067285"/>
              <w:placeholder>
                <w:docPart w:val="E283996434624D959FEC7305A40FD326"/>
              </w:placeholder>
            </w:sdtPr>
            <w:sdtEndPr/>
            <w:sdtContent>
              <w:r w:rsidR="00E32866" w:rsidRPr="00905D3B">
                <w:rPr>
                  <w:sz w:val="22"/>
                  <w:szCs w:val="22"/>
                </w:rPr>
                <w:t>Сметы должны быть разработаны в программном комплексе «</w:t>
              </w:r>
              <w:proofErr w:type="spellStart"/>
              <w:r w:rsidR="00E32866" w:rsidRPr="00905D3B">
                <w:rPr>
                  <w:sz w:val="22"/>
                  <w:szCs w:val="22"/>
                </w:rPr>
                <w:t>Багира</w:t>
              </w:r>
              <w:proofErr w:type="spellEnd"/>
              <w:r w:rsidR="00E32866" w:rsidRPr="00905D3B">
                <w:rPr>
                  <w:sz w:val="22"/>
                  <w:szCs w:val="22"/>
                </w:rPr>
                <w:t>»</w:t>
              </w:r>
              <w:r w:rsidR="00E32866">
                <w:rPr>
                  <w:sz w:val="22"/>
                  <w:szCs w:val="22"/>
                </w:rPr>
                <w:t xml:space="preserve"> с учетом выходящих обновлений базы ГЭСН, ФЭР 2001 г. и программного комплекса</w:t>
              </w:r>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 xml:space="preserve">предусмотренной Приложением </w:t>
      </w:r>
      <w:sdt>
        <w:sdtPr>
          <w:rPr>
            <w:sz w:val="22"/>
            <w:szCs w:val="22"/>
          </w:rPr>
          <w:id w:val="-1492635156"/>
          <w:placeholder>
            <w:docPart w:val="DefaultPlaceholder_1082065158"/>
          </w:placeholder>
        </w:sdtPr>
        <w:sdtEndPr/>
        <w:sdtContent>
          <w:r w:rsidRPr="00905D3B">
            <w:rPr>
              <w:sz w:val="22"/>
              <w:szCs w:val="22"/>
            </w:rPr>
            <w:t xml:space="preserve">№ </w:t>
          </w:r>
          <w:r w:rsidR="00E32866">
            <w:rPr>
              <w:sz w:val="22"/>
              <w:szCs w:val="22"/>
            </w:rPr>
            <w:t>2</w:t>
          </w:r>
        </w:sdtContent>
      </w:sdt>
      <w:r w:rsidRPr="00905D3B">
        <w:rPr>
          <w:sz w:val="22"/>
          <w:szCs w:val="22"/>
        </w:rPr>
        <w:t xml:space="preserve">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w:t>
      </w:r>
      <w:sdt>
        <w:sdtPr>
          <w:rPr>
            <w:sz w:val="22"/>
            <w:szCs w:val="22"/>
          </w:rPr>
          <w:id w:val="558989030"/>
          <w:placeholder>
            <w:docPart w:val="DefaultPlaceholder_1082065158"/>
          </w:placeholder>
        </w:sdtPr>
        <w:sdtEndPr/>
        <w:sdtContent>
          <w:r w:rsidRPr="00905D3B">
            <w:rPr>
              <w:sz w:val="22"/>
              <w:szCs w:val="22"/>
            </w:rPr>
            <w:t xml:space="preserve">№ </w:t>
          </w:r>
          <w:r w:rsidR="00E32866">
            <w:rPr>
              <w:sz w:val="22"/>
              <w:szCs w:val="22"/>
            </w:rPr>
            <w:t>5</w:t>
          </w:r>
        </w:sdtContent>
      </w:sdt>
      <w:r w:rsidRPr="00905D3B">
        <w:rPr>
          <w:sz w:val="22"/>
          <w:szCs w:val="22"/>
        </w:rPr>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lastRenderedPageBreak/>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w:t>
      </w:r>
      <w:r w:rsidRPr="00D14E99">
        <w:rPr>
          <w:sz w:val="22"/>
          <w:szCs w:val="22"/>
        </w:rPr>
        <w:lastRenderedPageBreak/>
        <w:t xml:space="preserve">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lastRenderedPageBreak/>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w:t>
      </w:r>
      <w:r w:rsidR="00FC62B9" w:rsidRPr="009C5702">
        <w:rPr>
          <w:sz w:val="22"/>
          <w:szCs w:val="22"/>
        </w:rPr>
        <w:lastRenderedPageBreak/>
        <w:t>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 xml:space="preserve">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w:t>
      </w:r>
      <w:r w:rsidRPr="00905D3B">
        <w:rPr>
          <w:sz w:val="22"/>
          <w:szCs w:val="22"/>
        </w:rPr>
        <w:lastRenderedPageBreak/>
        <w:t>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w:t>
      </w:r>
      <w:r w:rsidR="00876CFA" w:rsidRPr="009C5702">
        <w:rPr>
          <w:sz w:val="22"/>
          <w:szCs w:val="22"/>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sdt>
          <w:sdtPr>
            <w:rPr>
              <w:sz w:val="22"/>
              <w:szCs w:val="22"/>
            </w:rPr>
            <w:id w:val="503787644"/>
            <w:placeholder>
              <w:docPart w:val="8E35283F93AA434C8CC0C62737872BB5"/>
            </w:placeholder>
          </w:sdtPr>
          <w:sdtEndPr/>
          <w:sdtContent>
            <w:p w:rsidR="00E32866" w:rsidRDefault="00E32866" w:rsidP="00E32866">
              <w:pPr>
                <w:suppressAutoHyphens/>
                <w:jc w:val="both"/>
                <w:rPr>
                  <w:sz w:val="22"/>
                  <w:szCs w:val="22"/>
                </w:rPr>
              </w:pPr>
            </w:p>
            <w:p w:rsidR="00E32866" w:rsidRPr="00E32866" w:rsidRDefault="00461F21" w:rsidP="00E32866">
              <w:pPr>
                <w:numPr>
                  <w:ilvl w:val="1"/>
                  <w:numId w:val="5"/>
                </w:numPr>
                <w:tabs>
                  <w:tab w:val="num" w:pos="240"/>
                </w:tabs>
                <w:suppressAutoHyphens/>
                <w:jc w:val="both"/>
                <w:rPr>
                  <w:sz w:val="22"/>
                  <w:szCs w:val="22"/>
                </w:rPr>
              </w:pPr>
              <w:r>
                <w:rPr>
                  <w:sz w:val="22"/>
                  <w:szCs w:val="22"/>
                </w:rPr>
                <w:t xml:space="preserve">Тарифное предложение на услуги </w:t>
              </w:r>
              <w:r w:rsidR="00E32866" w:rsidRPr="005A720D">
                <w:rPr>
                  <w:sz w:val="22"/>
                  <w:szCs w:val="22"/>
                </w:rPr>
                <w:t xml:space="preserve">по </w:t>
              </w:r>
              <w:r w:rsidR="00E32866">
                <w:rPr>
                  <w:sz w:val="22"/>
                  <w:szCs w:val="22"/>
                </w:rPr>
                <w:t>проектированию сетей электроснабжения</w:t>
              </w:r>
              <w:r w:rsidRPr="00905D3B">
                <w:rPr>
                  <w:sz w:val="22"/>
                  <w:szCs w:val="22"/>
                </w:rPr>
                <w:t xml:space="preserve">. </w:t>
              </w:r>
            </w:p>
            <w:p w:rsidR="00461F21" w:rsidRPr="00905D3B" w:rsidRDefault="00461F21" w:rsidP="00461F21">
              <w:pPr>
                <w:numPr>
                  <w:ilvl w:val="1"/>
                  <w:numId w:val="5"/>
                </w:numPr>
                <w:suppressAutoHyphens/>
                <w:jc w:val="both"/>
                <w:rPr>
                  <w:sz w:val="22"/>
                  <w:szCs w:val="22"/>
                </w:rPr>
              </w:pPr>
              <w:r w:rsidRPr="00905D3B">
                <w:rPr>
                  <w:sz w:val="22"/>
                  <w:szCs w:val="22"/>
                </w:rPr>
                <w:t xml:space="preserve">Форма отчета о </w:t>
              </w:r>
              <w:r w:rsidR="00E32866">
                <w:rPr>
                  <w:sz w:val="22"/>
                  <w:szCs w:val="22"/>
                </w:rPr>
                <w:t>ходе выполнения проектных работ.</w:t>
              </w:r>
            </w:p>
            <w:p w:rsidR="00461F21" w:rsidRPr="00905D3B" w:rsidRDefault="00461F21" w:rsidP="00461F21">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461F21" w:rsidRPr="00905D3B" w:rsidRDefault="00461F21" w:rsidP="00461F21">
              <w:pPr>
                <w:numPr>
                  <w:ilvl w:val="1"/>
                  <w:numId w:val="5"/>
                </w:numPr>
                <w:suppressAutoHyphens/>
                <w:jc w:val="both"/>
                <w:rPr>
                  <w:sz w:val="22"/>
                  <w:szCs w:val="22"/>
                </w:rPr>
              </w:pPr>
              <w:r w:rsidRPr="00905D3B">
                <w:rPr>
                  <w:sz w:val="22"/>
                  <w:szCs w:val="22"/>
                </w:rPr>
                <w:t>Требования к передаче документации.</w:t>
              </w:r>
            </w:p>
            <w:p w:rsidR="00461F21" w:rsidRPr="00905D3B" w:rsidRDefault="00461F21" w:rsidP="00461F21">
              <w:pPr>
                <w:numPr>
                  <w:ilvl w:val="1"/>
                  <w:numId w:val="5"/>
                </w:numPr>
                <w:suppressAutoHyphens/>
                <w:jc w:val="both"/>
                <w:rPr>
                  <w:sz w:val="22"/>
                  <w:szCs w:val="22"/>
                </w:rPr>
              </w:pPr>
              <w:r w:rsidRPr="00905D3B">
                <w:rPr>
                  <w:sz w:val="22"/>
                  <w:szCs w:val="22"/>
                </w:rPr>
                <w:t>Форма отчёта о внесённых в проекты изменениях.</w:t>
              </w:r>
            </w:p>
            <w:p w:rsidR="00461F21" w:rsidRDefault="00461F21" w:rsidP="00461F21">
              <w:pPr>
                <w:numPr>
                  <w:ilvl w:val="1"/>
                  <w:numId w:val="5"/>
                </w:numPr>
                <w:suppressAutoHyphens/>
                <w:jc w:val="both"/>
                <w:rPr>
                  <w:sz w:val="22"/>
                  <w:szCs w:val="22"/>
                </w:rPr>
              </w:pPr>
              <w:r w:rsidRPr="00905D3B">
                <w:rPr>
                  <w:sz w:val="22"/>
                  <w:szCs w:val="22"/>
                </w:rPr>
                <w:t>Форма спецификации.</w:t>
              </w:r>
            </w:p>
            <w:p w:rsidR="00461F21" w:rsidRDefault="00461F21" w:rsidP="00461F21">
              <w:pPr>
                <w:numPr>
                  <w:ilvl w:val="1"/>
                  <w:numId w:val="5"/>
                </w:numPr>
                <w:suppressAutoHyphens/>
                <w:jc w:val="both"/>
                <w:rPr>
                  <w:sz w:val="22"/>
                  <w:szCs w:val="22"/>
                </w:rPr>
              </w:pPr>
              <w:r>
                <w:rPr>
                  <w:sz w:val="22"/>
                  <w:szCs w:val="22"/>
                </w:rPr>
                <w:t>Задание на проектирование № ОГЭ-1.</w:t>
              </w:r>
            </w:p>
            <w:p w:rsidR="00E32866" w:rsidRDefault="00E32866" w:rsidP="00C80725">
              <w:pPr>
                <w:suppressAutoHyphens/>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E32866" w:rsidRDefault="00E32866" w:rsidP="00E32866">
              <w:pPr>
                <w:suppressAutoHyphens/>
                <w:ind w:left="840"/>
                <w:jc w:val="both"/>
                <w:rPr>
                  <w:sz w:val="22"/>
                  <w:szCs w:val="22"/>
                </w:rPr>
              </w:pPr>
            </w:p>
            <w:p w:rsidR="005C3727" w:rsidRPr="00461F21" w:rsidRDefault="00063DE2" w:rsidP="00E32866">
              <w:pPr>
                <w:suppressAutoHyphens/>
                <w:ind w:left="840"/>
                <w:jc w:val="both"/>
                <w:rPr>
                  <w:sz w:val="22"/>
                  <w:szCs w:val="22"/>
                </w:rPr>
              </w:pPr>
            </w:p>
          </w:sdtContent>
        </w:sd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bookmarkStart w:id="38" w:name="_GoBack" w:displacedByCustomXml="prev"/>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bookmarkEnd w:id="38" w:displacedByCustomXml="next"/>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sdt>
            <w:sdtPr>
              <w:rPr>
                <w:bCs/>
                <w:sz w:val="22"/>
                <w:szCs w:val="22"/>
              </w:rPr>
              <w:id w:val="-889878988"/>
              <w:placeholder>
                <w:docPart w:val="DefaultPlaceholder_1082065158"/>
              </w:placeholder>
            </w:sdtPr>
            <w:sdtEndPr/>
            <w:sdtContent>
              <w:p w:rsidR="00CE4FB6" w:rsidRPr="009C5702" w:rsidRDefault="00CE4FB6" w:rsidP="00B8359D">
                <w:pPr>
                  <w:suppressAutoHyphens/>
                  <w:rPr>
                    <w:bCs/>
                    <w:sz w:val="22"/>
                    <w:szCs w:val="22"/>
                    <w:u w:val="single"/>
                  </w:rPr>
                </w:pPr>
                <w:r w:rsidRPr="009C5702">
                  <w:rPr>
                    <w:bCs/>
                    <w:sz w:val="22"/>
                    <w:szCs w:val="22"/>
                  </w:rPr>
                  <w:t>____________________ А.А.Никитин</w:t>
                </w:r>
              </w:p>
            </w:sdtContent>
          </w:sdt>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DE2" w:rsidRDefault="00063DE2">
      <w:r>
        <w:separator/>
      </w:r>
    </w:p>
  </w:endnote>
  <w:endnote w:type="continuationSeparator" w:id="0">
    <w:p w:rsidR="00063DE2" w:rsidRDefault="0006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C80725">
      <w:rPr>
        <w:rStyle w:val="a8"/>
        <w:noProof/>
      </w:rPr>
      <w:t>15</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DE2" w:rsidRDefault="00063DE2">
      <w:r>
        <w:separator/>
      </w:r>
    </w:p>
  </w:footnote>
  <w:footnote w:type="continuationSeparator" w:id="0">
    <w:p w:rsidR="00063DE2" w:rsidRDefault="00063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EF0150" w:rsidRDefault="00AF26F5" w:rsidP="00A22313">
    <w:pPr>
      <w:pStyle w:val="a6"/>
      <w:tabs>
        <w:tab w:val="clear" w:pos="9355"/>
        <w:tab w:val="right" w:pos="9639"/>
      </w:tabs>
      <w:ind w:right="-87"/>
    </w:pPr>
    <w:r>
      <w:rPr>
        <w:color w:val="808080"/>
        <w:sz w:val="20"/>
        <w:szCs w:val="20"/>
      </w:rPr>
      <w:t xml:space="preserve">Рамочный. </w:t>
    </w:r>
    <w:r w:rsidR="00C803D6">
      <w:rPr>
        <w:color w:val="808080"/>
        <w:sz w:val="20"/>
        <w:szCs w:val="20"/>
      </w:rPr>
      <w:t>На основе типового</w:t>
    </w:r>
    <w:r w:rsidR="00A22313" w:rsidRPr="00526F84">
      <w:rPr>
        <w:color w:val="808080"/>
        <w:sz w:val="20"/>
        <w:szCs w:val="20"/>
      </w:rPr>
      <w:t xml:space="preserve"> договор</w:t>
    </w:r>
    <w:r w:rsidR="00C803D6">
      <w:rPr>
        <w:color w:val="808080"/>
        <w:sz w:val="20"/>
        <w:szCs w:val="20"/>
      </w:rPr>
      <w:t>а</w:t>
    </w:r>
    <w:r w:rsidR="00A22313" w:rsidRPr="00526F84">
      <w:rPr>
        <w:color w:val="808080"/>
        <w:sz w:val="20"/>
        <w:szCs w:val="20"/>
      </w:rPr>
      <w:t xml:space="preserve">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r w:rsidR="00C803D6">
      <w:rPr>
        <w:color w:val="808080"/>
        <w:sz w:val="20"/>
        <w:szCs w:val="20"/>
      </w:rPr>
      <w:t xml:space="preserve"> </w:t>
    </w:r>
    <w:r w:rsidR="00A22313" w:rsidRPr="00526F84">
      <w:rPr>
        <w:color w:val="808080"/>
        <w:sz w:val="20"/>
        <w:szCs w:val="20"/>
      </w:rPr>
      <w:t>№ 04-ПРО</w:t>
    </w:r>
    <w:r w:rsidR="00A22313">
      <w:rPr>
        <w:color w:val="808080"/>
        <w:sz w:val="20"/>
        <w:szCs w:val="20"/>
      </w:rPr>
      <w:t xml:space="preserve"> и АН</w:t>
    </w:r>
  </w:p>
  <w:p w:rsidR="00433629" w:rsidRDefault="0043362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3D6" w:rsidRDefault="00C803D6">
    <w:pPr>
      <w:pStyle w:val="a6"/>
    </w:pPr>
  </w:p>
  <w:p w:rsidR="00C803D6" w:rsidRDefault="00AF26F5" w:rsidP="00C803D6">
    <w:pPr>
      <w:pStyle w:val="a6"/>
      <w:tabs>
        <w:tab w:val="clear" w:pos="9355"/>
        <w:tab w:val="right" w:pos="9639"/>
      </w:tabs>
      <w:ind w:right="-87"/>
    </w:pPr>
    <w:r>
      <w:rPr>
        <w:color w:val="808080"/>
        <w:sz w:val="20"/>
        <w:szCs w:val="20"/>
      </w:rPr>
      <w:t xml:space="preserve">Рамочный. </w:t>
    </w:r>
    <w:r w:rsidR="00C803D6">
      <w:rPr>
        <w:color w:val="808080"/>
        <w:sz w:val="20"/>
        <w:szCs w:val="20"/>
      </w:rPr>
      <w:t>На основе типового</w:t>
    </w:r>
    <w:r w:rsidR="00C803D6" w:rsidRPr="00526F84">
      <w:rPr>
        <w:color w:val="808080"/>
        <w:sz w:val="20"/>
        <w:szCs w:val="20"/>
      </w:rPr>
      <w:t xml:space="preserve"> договор</w:t>
    </w:r>
    <w:r w:rsidR="00C803D6">
      <w:rPr>
        <w:color w:val="808080"/>
        <w:sz w:val="20"/>
        <w:szCs w:val="20"/>
      </w:rPr>
      <w:t>а</w:t>
    </w:r>
    <w:r w:rsidR="00C803D6" w:rsidRPr="00526F84">
      <w:rPr>
        <w:color w:val="808080"/>
        <w:sz w:val="20"/>
        <w:szCs w:val="20"/>
      </w:rPr>
      <w:t xml:space="preserve"> ОАО «Славнефть-ЯНОС»</w:t>
    </w:r>
    <w:r w:rsidR="00C803D6">
      <w:rPr>
        <w:color w:val="808080"/>
        <w:sz w:val="20"/>
        <w:szCs w:val="20"/>
      </w:rPr>
      <w:t xml:space="preserve"> (утв.08.12.2015) </w:t>
    </w:r>
    <w:r w:rsidR="00C803D6" w:rsidRPr="00526F84">
      <w:rPr>
        <w:color w:val="808080"/>
        <w:sz w:val="20"/>
        <w:szCs w:val="20"/>
      </w:rPr>
      <w:t>№ 04-ПРО</w:t>
    </w:r>
    <w:r w:rsidR="00C803D6">
      <w:rPr>
        <w:color w:val="808080"/>
        <w:sz w:val="20"/>
        <w:szCs w:val="20"/>
      </w:rPr>
      <w:t xml:space="preserve"> и АН</w:t>
    </w:r>
  </w:p>
  <w:p w:rsidR="000134D9" w:rsidRPr="00526F84" w:rsidRDefault="000134D9" w:rsidP="00C803D6">
    <w:pPr>
      <w:pStyle w:val="a6"/>
      <w:tabs>
        <w:tab w:val="clear" w:pos="9355"/>
        <w:tab w:val="right" w:pos="9639"/>
      </w:tabs>
      <w:ind w:right="-87"/>
      <w:rPr>
        <w:color w:val="80808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FWGDbCD0/JOaMDREYd4rPJ4yizY=" w:salt="BKOMXFvA41OFOiftiW599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3DE2"/>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5783"/>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3F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629"/>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1F21"/>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379"/>
    <w:rsid w:val="0059083E"/>
    <w:rsid w:val="00590C86"/>
    <w:rsid w:val="00592212"/>
    <w:rsid w:val="00592F9F"/>
    <w:rsid w:val="005966F6"/>
    <w:rsid w:val="005976BE"/>
    <w:rsid w:val="005A1BE2"/>
    <w:rsid w:val="005A217B"/>
    <w:rsid w:val="005A499D"/>
    <w:rsid w:val="005A4F8C"/>
    <w:rsid w:val="005A5D48"/>
    <w:rsid w:val="005A61E1"/>
    <w:rsid w:val="005A720D"/>
    <w:rsid w:val="005B0735"/>
    <w:rsid w:val="005B1630"/>
    <w:rsid w:val="005B1F6D"/>
    <w:rsid w:val="005B25FF"/>
    <w:rsid w:val="005B2C32"/>
    <w:rsid w:val="005B3911"/>
    <w:rsid w:val="005B3E9C"/>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6F5"/>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03D6"/>
    <w:rsid w:val="00C80725"/>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866"/>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2C5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8E35283F93AA434C8CC0C62737872BB5"/>
        <w:category>
          <w:name w:val="Общие"/>
          <w:gallery w:val="placeholder"/>
        </w:category>
        <w:types>
          <w:type w:val="bbPlcHdr"/>
        </w:types>
        <w:behaviors>
          <w:behavior w:val="content"/>
        </w:behaviors>
        <w:guid w:val="{6A0186E7-50B1-4DD9-BB2F-6F5D825457C4}"/>
      </w:docPartPr>
      <w:docPartBody>
        <w:p w:rsidR="00A51748" w:rsidRDefault="006131F4" w:rsidP="006131F4">
          <w:pPr>
            <w:pStyle w:val="8E35283F93AA434C8CC0C62737872BB5"/>
          </w:pPr>
          <w:r w:rsidRPr="003F5D4B">
            <w:rPr>
              <w:rStyle w:val="a3"/>
            </w:rPr>
            <w:t>Место для ввода текста.</w:t>
          </w:r>
        </w:p>
      </w:docPartBody>
    </w:docPart>
    <w:docPart>
      <w:docPartPr>
        <w:name w:val="98F5339EF5D34943A76AF22B56914028"/>
        <w:category>
          <w:name w:val="Общие"/>
          <w:gallery w:val="placeholder"/>
        </w:category>
        <w:types>
          <w:type w:val="bbPlcHdr"/>
        </w:types>
        <w:behaviors>
          <w:behavior w:val="content"/>
        </w:behaviors>
        <w:guid w:val="{E257EDF4-2EB5-4678-A5B9-0FB15E56ABB4}"/>
      </w:docPartPr>
      <w:docPartBody>
        <w:p w:rsidR="00A51748" w:rsidRDefault="006131F4" w:rsidP="006131F4">
          <w:pPr>
            <w:pStyle w:val="98F5339EF5D34943A76AF22B56914028"/>
          </w:pPr>
          <w:r w:rsidRPr="003F5D4B">
            <w:rPr>
              <w:rStyle w:val="a3"/>
            </w:rPr>
            <w:t>Место для ввода текста.</w:t>
          </w:r>
        </w:p>
      </w:docPartBody>
    </w:docPart>
    <w:docPart>
      <w:docPartPr>
        <w:name w:val="BB8D1D55850047AAAE608C51D3A5F46D"/>
        <w:category>
          <w:name w:val="Общие"/>
          <w:gallery w:val="placeholder"/>
        </w:category>
        <w:types>
          <w:type w:val="bbPlcHdr"/>
        </w:types>
        <w:behaviors>
          <w:behavior w:val="content"/>
        </w:behaviors>
        <w:guid w:val="{C9777E0B-FB38-4BD9-B59C-0C89B3956FA8}"/>
      </w:docPartPr>
      <w:docPartBody>
        <w:p w:rsidR="00A51748" w:rsidRDefault="006131F4" w:rsidP="006131F4">
          <w:pPr>
            <w:pStyle w:val="BB8D1D55850047AAAE608C51D3A5F46D"/>
          </w:pPr>
          <w:r w:rsidRPr="003F5D4B">
            <w:rPr>
              <w:rStyle w:val="a3"/>
            </w:rPr>
            <w:t>Место для ввода текста.</w:t>
          </w:r>
        </w:p>
      </w:docPartBody>
    </w:docPart>
    <w:docPart>
      <w:docPartPr>
        <w:name w:val="F075850939C94EC2BCD646D508C968E2"/>
        <w:category>
          <w:name w:val="Общие"/>
          <w:gallery w:val="placeholder"/>
        </w:category>
        <w:types>
          <w:type w:val="bbPlcHdr"/>
        </w:types>
        <w:behaviors>
          <w:behavior w:val="content"/>
        </w:behaviors>
        <w:guid w:val="{08BD3444-3C34-4829-BFDC-F71801134F41}"/>
      </w:docPartPr>
      <w:docPartBody>
        <w:p w:rsidR="00A51748" w:rsidRDefault="006131F4" w:rsidP="006131F4">
          <w:pPr>
            <w:pStyle w:val="F075850939C94EC2BCD646D508C968E2"/>
          </w:pPr>
          <w:r w:rsidRPr="003F5D4B">
            <w:rPr>
              <w:rStyle w:val="a3"/>
            </w:rPr>
            <w:t>Место для ввода текста.</w:t>
          </w:r>
        </w:p>
      </w:docPartBody>
    </w:docPart>
    <w:docPart>
      <w:docPartPr>
        <w:name w:val="3B803BC0026F455DAAF3C91DEAAE1A02"/>
        <w:category>
          <w:name w:val="Общие"/>
          <w:gallery w:val="placeholder"/>
        </w:category>
        <w:types>
          <w:type w:val="bbPlcHdr"/>
        </w:types>
        <w:behaviors>
          <w:behavior w:val="content"/>
        </w:behaviors>
        <w:guid w:val="{8A829E02-12D5-4966-A742-987B4E879351}"/>
      </w:docPartPr>
      <w:docPartBody>
        <w:p w:rsidR="00A51748" w:rsidRDefault="006131F4" w:rsidP="006131F4">
          <w:pPr>
            <w:pStyle w:val="3B803BC0026F455DAAF3C91DEAAE1A02"/>
          </w:pPr>
          <w:r w:rsidRPr="003F5D4B">
            <w:rPr>
              <w:rStyle w:val="a3"/>
            </w:rPr>
            <w:t>Место для ввода текста.</w:t>
          </w:r>
        </w:p>
      </w:docPartBody>
    </w:docPart>
    <w:docPart>
      <w:docPartPr>
        <w:name w:val="E283996434624D959FEC7305A40FD326"/>
        <w:category>
          <w:name w:val="Общие"/>
          <w:gallery w:val="placeholder"/>
        </w:category>
        <w:types>
          <w:type w:val="bbPlcHdr"/>
        </w:types>
        <w:behaviors>
          <w:behavior w:val="content"/>
        </w:behaviors>
        <w:guid w:val="{A66DF511-B2E3-4FDC-959A-08BD49DF153E}"/>
      </w:docPartPr>
      <w:docPartBody>
        <w:p w:rsidR="00A51748" w:rsidRDefault="006131F4" w:rsidP="006131F4">
          <w:pPr>
            <w:pStyle w:val="E283996434624D959FEC7305A40FD326"/>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2D6A39"/>
    <w:rsid w:val="00317A5A"/>
    <w:rsid w:val="00324E1B"/>
    <w:rsid w:val="003B1CA4"/>
    <w:rsid w:val="004874ED"/>
    <w:rsid w:val="00494D4C"/>
    <w:rsid w:val="00523226"/>
    <w:rsid w:val="005C7856"/>
    <w:rsid w:val="00606BB4"/>
    <w:rsid w:val="006131F4"/>
    <w:rsid w:val="00725E85"/>
    <w:rsid w:val="007823A6"/>
    <w:rsid w:val="007B2F9A"/>
    <w:rsid w:val="007B44F9"/>
    <w:rsid w:val="007F04A8"/>
    <w:rsid w:val="008620C6"/>
    <w:rsid w:val="0087658E"/>
    <w:rsid w:val="008904C2"/>
    <w:rsid w:val="008B0C3A"/>
    <w:rsid w:val="00934BE3"/>
    <w:rsid w:val="009669A5"/>
    <w:rsid w:val="009C7762"/>
    <w:rsid w:val="009E55AA"/>
    <w:rsid w:val="00A003D3"/>
    <w:rsid w:val="00A51748"/>
    <w:rsid w:val="00A648C7"/>
    <w:rsid w:val="00A72577"/>
    <w:rsid w:val="00B40AB1"/>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918D5"/>
    <w:rsid w:val="00FD26AB"/>
    <w:rsid w:val="00FF4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131F4"/>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8E35283F93AA434C8CC0C62737872BB5">
    <w:name w:val="8E35283F93AA434C8CC0C62737872BB5"/>
    <w:rsid w:val="006131F4"/>
  </w:style>
  <w:style w:type="paragraph" w:customStyle="1" w:styleId="98F5339EF5D34943A76AF22B56914028">
    <w:name w:val="98F5339EF5D34943A76AF22B56914028"/>
    <w:rsid w:val="006131F4"/>
  </w:style>
  <w:style w:type="paragraph" w:customStyle="1" w:styleId="BB8D1D55850047AAAE608C51D3A5F46D">
    <w:name w:val="BB8D1D55850047AAAE608C51D3A5F46D"/>
    <w:rsid w:val="006131F4"/>
  </w:style>
  <w:style w:type="paragraph" w:customStyle="1" w:styleId="F075850939C94EC2BCD646D508C968E2">
    <w:name w:val="F075850939C94EC2BCD646D508C968E2"/>
    <w:rsid w:val="006131F4"/>
  </w:style>
  <w:style w:type="paragraph" w:customStyle="1" w:styleId="3B803BC0026F455DAAF3C91DEAAE1A02">
    <w:name w:val="3B803BC0026F455DAAF3C91DEAAE1A02"/>
    <w:rsid w:val="006131F4"/>
  </w:style>
  <w:style w:type="paragraph" w:customStyle="1" w:styleId="E283996434624D959FEC7305A40FD326">
    <w:name w:val="E283996434624D959FEC7305A40FD326"/>
    <w:rsid w:val="006131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131F4"/>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8E35283F93AA434C8CC0C62737872BB5">
    <w:name w:val="8E35283F93AA434C8CC0C62737872BB5"/>
    <w:rsid w:val="006131F4"/>
  </w:style>
  <w:style w:type="paragraph" w:customStyle="1" w:styleId="98F5339EF5D34943A76AF22B56914028">
    <w:name w:val="98F5339EF5D34943A76AF22B56914028"/>
    <w:rsid w:val="006131F4"/>
  </w:style>
  <w:style w:type="paragraph" w:customStyle="1" w:styleId="BB8D1D55850047AAAE608C51D3A5F46D">
    <w:name w:val="BB8D1D55850047AAAE608C51D3A5F46D"/>
    <w:rsid w:val="006131F4"/>
  </w:style>
  <w:style w:type="paragraph" w:customStyle="1" w:styleId="F075850939C94EC2BCD646D508C968E2">
    <w:name w:val="F075850939C94EC2BCD646D508C968E2"/>
    <w:rsid w:val="006131F4"/>
  </w:style>
  <w:style w:type="paragraph" w:customStyle="1" w:styleId="3B803BC0026F455DAAF3C91DEAAE1A02">
    <w:name w:val="3B803BC0026F455DAAF3C91DEAAE1A02"/>
    <w:rsid w:val="006131F4"/>
  </w:style>
  <w:style w:type="paragraph" w:customStyle="1" w:styleId="E283996434624D959FEC7305A40FD326">
    <w:name w:val="E283996434624D959FEC7305A40FD326"/>
    <w:rsid w:val="006131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938E5-EEFC-468C-B543-BFB45C48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9051</Words>
  <Characters>51596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Осокин Максим Юрьевич</cp:lastModifiedBy>
  <cp:revision>11</cp:revision>
  <cp:lastPrinted>2016-04-26T06:29:00Z</cp:lastPrinted>
  <dcterms:created xsi:type="dcterms:W3CDTF">2016-04-26T06:50:00Z</dcterms:created>
  <dcterms:modified xsi:type="dcterms:W3CDTF">2016-11-11T11:23:00Z</dcterms:modified>
</cp:coreProperties>
</file>