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311D3">
            <w:pPr>
              <w:jc w:val="right"/>
              <w:rPr>
                <w:rFonts w:cs="Arial"/>
              </w:rPr>
            </w:pPr>
            <w:r w:rsidRPr="002E571A">
              <w:rPr>
                <w:rFonts w:cs="Arial"/>
                <w:szCs w:val="22"/>
              </w:rPr>
              <w:t xml:space="preserve">Протокол № </w:t>
            </w:r>
            <w:r w:rsidR="005C1B04">
              <w:rPr>
                <w:rFonts w:cs="Arial"/>
                <w:szCs w:val="22"/>
              </w:rPr>
              <w:t>230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C1B04">
            <w:pPr>
              <w:jc w:val="right"/>
              <w:rPr>
                <w:rFonts w:cs="Arial"/>
              </w:rPr>
            </w:pPr>
            <w:r w:rsidRPr="002E571A">
              <w:rPr>
                <w:rFonts w:cs="Arial"/>
                <w:szCs w:val="22"/>
              </w:rPr>
              <w:t>«</w:t>
            </w:r>
            <w:r w:rsidR="005C1B04">
              <w:rPr>
                <w:rFonts w:cs="Arial"/>
                <w:szCs w:val="22"/>
              </w:rPr>
              <w:t>29</w:t>
            </w:r>
            <w:r w:rsidRPr="002E571A">
              <w:rPr>
                <w:rFonts w:cs="Arial"/>
                <w:szCs w:val="22"/>
              </w:rPr>
              <w:t xml:space="preserve">» </w:t>
            </w:r>
            <w:r w:rsidR="005C1B04">
              <w:rPr>
                <w:rFonts w:cs="Arial"/>
                <w:szCs w:val="22"/>
              </w:rPr>
              <w:t>декабря</w:t>
            </w:r>
            <w:r w:rsidRPr="002E571A">
              <w:rPr>
                <w:rFonts w:cs="Arial"/>
                <w:szCs w:val="22"/>
              </w:rPr>
              <w:t xml:space="preserve"> </w:t>
            </w:r>
            <w:r w:rsidR="005C1B04">
              <w:rPr>
                <w:rFonts w:cs="Arial"/>
                <w:szCs w:val="22"/>
              </w:rPr>
              <w:t>2016</w:t>
            </w:r>
            <w:r w:rsidRPr="002E571A">
              <w:rPr>
                <w:rFonts w:cs="Arial"/>
                <w:szCs w:val="22"/>
              </w:rPr>
              <w:t>г.</w:t>
            </w:r>
          </w:p>
        </w:tc>
      </w:tr>
    </w:tbl>
    <w:p w:rsidR="00DE7BED" w:rsidRPr="005C1B04" w:rsidRDefault="00DE7BED" w:rsidP="00DE7BED">
      <w:pPr>
        <w:rPr>
          <w:rFonts w:cs="Arial"/>
          <w:b/>
          <w:vanish/>
          <w:szCs w:val="22"/>
        </w:rPr>
      </w:pPr>
    </w:p>
    <w:p w:rsidR="00DE7BED" w:rsidRPr="005C1B04" w:rsidRDefault="00A03AA2" w:rsidP="00DE7BED">
      <w:pPr>
        <w:rPr>
          <w:rFonts w:cs="Arial"/>
          <w:b/>
          <w:szCs w:val="22"/>
        </w:rPr>
      </w:pPr>
      <w:r w:rsidRPr="005C1B04">
        <w:rPr>
          <w:rFonts w:cs="Arial"/>
          <w:b/>
          <w:szCs w:val="22"/>
        </w:rPr>
        <w:t>ПДО №</w:t>
      </w:r>
      <w:r w:rsidR="00E91D9D" w:rsidRPr="005C1B04">
        <w:rPr>
          <w:rFonts w:cs="Arial"/>
          <w:b/>
          <w:szCs w:val="22"/>
        </w:rPr>
        <w:t>509</w:t>
      </w:r>
      <w:r w:rsidRPr="005C1B04">
        <w:rPr>
          <w:rFonts w:cs="Arial"/>
          <w:b/>
          <w:szCs w:val="22"/>
        </w:rPr>
        <w:t>-КР-201</w:t>
      </w:r>
      <w:r w:rsidR="00AD52B4" w:rsidRPr="005C1B04">
        <w:rPr>
          <w:rFonts w:cs="Arial"/>
          <w:b/>
          <w:szCs w:val="22"/>
        </w:rPr>
        <w:t>6</w:t>
      </w:r>
      <w:r w:rsidRPr="005C1B04">
        <w:rPr>
          <w:rFonts w:cs="Arial"/>
          <w:b/>
          <w:szCs w:val="22"/>
        </w:rPr>
        <w:t xml:space="preserve"> от </w:t>
      </w:r>
      <w:r w:rsidR="005C1B04" w:rsidRPr="005C1B04">
        <w:rPr>
          <w:rFonts w:cs="Arial"/>
          <w:b/>
          <w:szCs w:val="22"/>
        </w:rPr>
        <w:t>29.12.2016г.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B849AF" w:rsidRPr="00B849AF">
        <w:rPr>
          <w:rFonts w:cs="Arial"/>
          <w:b/>
          <w:szCs w:val="22"/>
        </w:rPr>
        <w:t>реагентной очистке наружных п</w:t>
      </w:r>
      <w:bookmarkStart w:id="0" w:name="_GoBack"/>
      <w:bookmarkEnd w:id="0"/>
      <w:r w:rsidR="00B849AF" w:rsidRPr="00B849AF">
        <w:rPr>
          <w:rFonts w:cs="Arial"/>
          <w:b/>
          <w:szCs w:val="22"/>
        </w:rPr>
        <w:t>оверхностей</w:t>
      </w:r>
      <w:r w:rsidR="00B849AF">
        <w:rPr>
          <w:rFonts w:cs="Arial"/>
          <w:b/>
          <w:szCs w:val="22"/>
        </w:rPr>
        <w:t xml:space="preserve"> оборудования ОАО «Славнефть-ЯНОС»</w:t>
      </w:r>
      <w:r w:rsidR="00F125F1" w:rsidRPr="008F1AC0">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525A4F">
        <w:rPr>
          <w:rFonts w:cs="Arial"/>
          <w:b/>
          <w:szCs w:val="22"/>
        </w:rPr>
        <w:t>15</w:t>
      </w:r>
      <w:r w:rsidR="00230908" w:rsidRPr="0060733A">
        <w:rPr>
          <w:rFonts w:cs="Arial"/>
          <w:b/>
          <w:szCs w:val="22"/>
        </w:rPr>
        <w:t xml:space="preserve"> </w:t>
      </w:r>
      <w:r w:rsidR="00525A4F">
        <w:rPr>
          <w:rFonts w:cs="Arial"/>
          <w:b/>
          <w:szCs w:val="22"/>
        </w:rPr>
        <w:t>марта</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C273BD" w:rsidRDefault="003F4095"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Подписанный проект договора</w:t>
      </w:r>
      <w:r w:rsidR="00B60C9D" w:rsidRPr="00C273BD">
        <w:rPr>
          <w:rFonts w:cs="Arial"/>
          <w:szCs w:val="22"/>
        </w:rPr>
        <w:t xml:space="preserve"> (для каждого лота отдельно)</w:t>
      </w:r>
      <w:r w:rsidRPr="00C273BD">
        <w:rPr>
          <w:rFonts w:cs="Arial"/>
          <w:szCs w:val="22"/>
        </w:rPr>
        <w:t xml:space="preserve">, без указания информации о стоимости в п.3.1.,  предоставления </w:t>
      </w:r>
      <w:r w:rsidR="00F95A9D" w:rsidRPr="00C273BD">
        <w:rPr>
          <w:rFonts w:cs="Arial"/>
          <w:szCs w:val="22"/>
        </w:rPr>
        <w:t>расчета стоимости выполнения работ</w:t>
      </w:r>
      <w:r w:rsidRPr="00C273BD">
        <w:rPr>
          <w:rFonts w:cs="Arial"/>
          <w:szCs w:val="22"/>
        </w:rPr>
        <w:t>;</w:t>
      </w:r>
    </w:p>
    <w:p w:rsidR="003F4095" w:rsidRPr="00C273BD" w:rsidRDefault="003F4095"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C273BD" w:rsidRDefault="003F4095"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Справка об опыте работы в 201</w:t>
      </w:r>
      <w:r w:rsidR="00274745" w:rsidRPr="00C273BD">
        <w:rPr>
          <w:rFonts w:cs="Arial"/>
          <w:szCs w:val="22"/>
        </w:rPr>
        <w:t>4</w:t>
      </w:r>
      <w:r w:rsidRPr="00C273BD">
        <w:rPr>
          <w:rFonts w:cs="Arial"/>
          <w:szCs w:val="22"/>
        </w:rPr>
        <w:t>, 201</w:t>
      </w:r>
      <w:r w:rsidR="00274745" w:rsidRPr="00C273BD">
        <w:rPr>
          <w:rFonts w:cs="Arial"/>
          <w:szCs w:val="22"/>
        </w:rPr>
        <w:t>5</w:t>
      </w:r>
      <w:r w:rsidRPr="00C273BD">
        <w:rPr>
          <w:rFonts w:cs="Arial"/>
          <w:szCs w:val="22"/>
        </w:rPr>
        <w:t>, 201</w:t>
      </w:r>
      <w:r w:rsidR="00274745" w:rsidRPr="00C273BD">
        <w:rPr>
          <w:rFonts w:cs="Arial"/>
          <w:szCs w:val="22"/>
        </w:rPr>
        <w:t>6</w:t>
      </w:r>
      <w:r w:rsidRPr="00C273BD">
        <w:rPr>
          <w:rFonts w:cs="Arial"/>
          <w:szCs w:val="22"/>
        </w:rPr>
        <w:t xml:space="preserve"> г.г., за подписью руководителя организации (Форма 7), референц-лист</w:t>
      </w:r>
      <w:r w:rsidR="009623FB" w:rsidRPr="00C273BD">
        <w:rPr>
          <w:rFonts w:cs="Arial"/>
          <w:szCs w:val="22"/>
        </w:rPr>
        <w:t>.</w:t>
      </w:r>
      <w:r w:rsidR="009623FB" w:rsidRPr="00C273BD">
        <w:rPr>
          <w:rFonts w:cs="Arial"/>
          <w:b/>
          <w:szCs w:val="22"/>
        </w:rPr>
        <w:t xml:space="preserve"> Документ предоставляются контрагентом </w:t>
      </w:r>
      <w:r w:rsidR="009623FB" w:rsidRPr="00C273BD">
        <w:rPr>
          <w:rFonts w:cs="Arial"/>
          <w:b/>
          <w:szCs w:val="22"/>
          <w:u w:val="single"/>
        </w:rPr>
        <w:t>в только электронном виде</w:t>
      </w:r>
      <w:r w:rsidR="009623FB" w:rsidRPr="00C273BD">
        <w:rPr>
          <w:rFonts w:cs="Arial"/>
          <w:b/>
          <w:szCs w:val="22"/>
        </w:rPr>
        <w:t xml:space="preserve"> на электронном носителе;</w:t>
      </w:r>
    </w:p>
    <w:p w:rsidR="00274745" w:rsidRPr="00C273BD" w:rsidRDefault="00274745" w:rsidP="00274745">
      <w:pPr>
        <w:pStyle w:val="ac"/>
        <w:numPr>
          <w:ilvl w:val="0"/>
          <w:numId w:val="2"/>
        </w:numPr>
        <w:tabs>
          <w:tab w:val="left" w:pos="1418"/>
        </w:tabs>
        <w:ind w:left="1418" w:hanging="341"/>
        <w:contextualSpacing w:val="0"/>
        <w:jc w:val="both"/>
        <w:rPr>
          <w:rFonts w:cs="Arial"/>
          <w:szCs w:val="22"/>
        </w:rPr>
      </w:pPr>
      <w:r w:rsidRPr="00C273BD">
        <w:rPr>
          <w:szCs w:val="22"/>
        </w:rPr>
        <w:t>Техническое решение, разработанное в соответствии в требованиями Технического задания.</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5F4E19" w:rsidRPr="00C273BD" w:rsidRDefault="005F4E19" w:rsidP="005F4E19">
      <w:pPr>
        <w:pStyle w:val="ac"/>
        <w:numPr>
          <w:ilvl w:val="0"/>
          <w:numId w:val="2"/>
        </w:numPr>
        <w:tabs>
          <w:tab w:val="left" w:pos="1418"/>
        </w:tabs>
        <w:ind w:left="1418" w:hanging="341"/>
        <w:contextualSpacing w:val="0"/>
        <w:jc w:val="both"/>
        <w:rPr>
          <w:rFonts w:cs="Arial"/>
          <w:szCs w:val="22"/>
        </w:rPr>
      </w:pPr>
      <w:r w:rsidRPr="00C273BD">
        <w:rPr>
          <w:szCs w:val="22"/>
        </w:rPr>
        <w:t xml:space="preserve">Почасовой график выполнения работ за подписью руководителя организации. </w:t>
      </w:r>
      <w:r w:rsidRPr="00C273BD">
        <w:rPr>
          <w:rFonts w:cs="Arial"/>
          <w:b/>
          <w:szCs w:val="22"/>
        </w:rPr>
        <w:t xml:space="preserve">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3F4095" w:rsidRPr="00C273BD" w:rsidRDefault="003F4095" w:rsidP="003F4095">
      <w:pPr>
        <w:pStyle w:val="ac"/>
        <w:numPr>
          <w:ilvl w:val="0"/>
          <w:numId w:val="2"/>
        </w:numPr>
        <w:tabs>
          <w:tab w:val="left" w:pos="1418"/>
        </w:tabs>
        <w:ind w:left="1418" w:hanging="341"/>
        <w:contextualSpacing w:val="0"/>
        <w:jc w:val="both"/>
        <w:rPr>
          <w:rFonts w:cs="Arial"/>
          <w:szCs w:val="22"/>
        </w:rPr>
      </w:pPr>
      <w:r w:rsidRPr="00C273BD">
        <w:rPr>
          <w:szCs w:val="22"/>
        </w:rPr>
        <w:t>Копия Свидетельства о допуске к определенным видам работ, выданного участнику закупки (гарантийное письмо, при необходимости);</w:t>
      </w:r>
      <w:r w:rsidRPr="00C273BD">
        <w:rPr>
          <w:rFonts w:cs="Arial"/>
          <w:szCs w:val="22"/>
        </w:rPr>
        <w:t xml:space="preserve"> </w:t>
      </w:r>
    </w:p>
    <w:p w:rsidR="00D76E35" w:rsidRPr="00C273BD" w:rsidRDefault="00D76E35" w:rsidP="00D76E35">
      <w:pPr>
        <w:pStyle w:val="ac"/>
        <w:numPr>
          <w:ilvl w:val="0"/>
          <w:numId w:val="2"/>
        </w:numPr>
        <w:tabs>
          <w:tab w:val="left" w:pos="1418"/>
        </w:tabs>
        <w:ind w:left="1418" w:hanging="341"/>
        <w:contextualSpacing w:val="0"/>
        <w:jc w:val="both"/>
        <w:rPr>
          <w:rFonts w:cs="Arial"/>
          <w:szCs w:val="22"/>
        </w:rPr>
      </w:pPr>
      <w:r w:rsidRPr="00C273BD">
        <w:rPr>
          <w:rFonts w:cs="Arial"/>
          <w:szCs w:val="22"/>
        </w:rPr>
        <w:t xml:space="preserve">Копии отчетов о прохождении работниками обучения </w:t>
      </w:r>
      <w:r w:rsidRPr="00C273BD">
        <w:rPr>
          <w:szCs w:val="22"/>
        </w:rPr>
        <w:t>по реагентной чистке наружных и внутренних поверхностей различного оборудования, прошедшего обучение безопасным методам и приемам выполнения работ на высоте - 1, 2, 3 групп по безопасности</w:t>
      </w:r>
      <w:r w:rsidRPr="00C273BD">
        <w:rPr>
          <w:rFonts w:cs="Arial"/>
          <w:szCs w:val="22"/>
        </w:rPr>
        <w:t xml:space="preserve"> по применению инструментов и оснастки отечественного и импортного производства (компрессорного, ручных, пневмо-гидравлических, электрических, контрольно-измерительных инструментов, средств малой механизации).</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D76E35" w:rsidRPr="00C273BD" w:rsidRDefault="00D76E35" w:rsidP="00D76E35">
      <w:pPr>
        <w:pStyle w:val="ac"/>
        <w:numPr>
          <w:ilvl w:val="0"/>
          <w:numId w:val="2"/>
        </w:numPr>
        <w:tabs>
          <w:tab w:val="left" w:pos="1418"/>
        </w:tabs>
        <w:ind w:left="1418" w:hanging="341"/>
        <w:contextualSpacing w:val="0"/>
        <w:jc w:val="both"/>
        <w:rPr>
          <w:rFonts w:cs="Arial"/>
          <w:szCs w:val="22"/>
        </w:rPr>
      </w:pPr>
      <w:r w:rsidRPr="00C273BD">
        <w:rPr>
          <w:rFonts w:cs="Arial"/>
          <w:szCs w:val="22"/>
        </w:rPr>
        <w:t xml:space="preserve">Гарантийное письмо об обучении персонала до момента подписания договора по </w:t>
      </w:r>
      <w:r w:rsidRPr="00C273BD">
        <w:rPr>
          <w:szCs w:val="22"/>
        </w:rPr>
        <w:t xml:space="preserve">реагентной чистке наружных и внутренних поверхностей различного оборудования, прошедшего обучение безопасным методам и приемам выполнения работ на высоте - 1, 2, 3 </w:t>
      </w:r>
      <w:r w:rsidRPr="00C273BD">
        <w:rPr>
          <w:rFonts w:cs="Arial"/>
          <w:szCs w:val="22"/>
        </w:rPr>
        <w:t>групп по безопасности, применении инструментов и оснастки отечественного и импортного производства (компрессорного, ручных, пневмо-гидравлических, электрических, контрольно-измерительных инструментов, средств малой механизации) (при необходимости);</w:t>
      </w:r>
    </w:p>
    <w:p w:rsidR="00D76E35" w:rsidRPr="00C273BD" w:rsidRDefault="003268D8"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Письмо о возможности  закупки материалов и запчастей в кратчайшие сроки, необходимых для производства работ, на собственные оборотные средства за подписью руководителя организации;</w:t>
      </w:r>
    </w:p>
    <w:p w:rsidR="009623FB" w:rsidRPr="00C273BD" w:rsidRDefault="009623FB" w:rsidP="009623FB">
      <w:pPr>
        <w:pStyle w:val="ac"/>
        <w:numPr>
          <w:ilvl w:val="0"/>
          <w:numId w:val="2"/>
        </w:numPr>
        <w:tabs>
          <w:tab w:val="left" w:pos="1418"/>
        </w:tabs>
        <w:ind w:left="1418" w:hanging="341"/>
        <w:contextualSpacing w:val="0"/>
        <w:jc w:val="both"/>
        <w:rPr>
          <w:szCs w:val="22"/>
        </w:rPr>
      </w:pPr>
      <w:r w:rsidRPr="00C273BD">
        <w:rPr>
          <w:szCs w:val="22"/>
        </w:rPr>
        <w:t>Копии свидетельств или протоколов комиссий об аттестации в области промышленной безопасности.</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szCs w:val="22"/>
        </w:rPr>
      </w:pPr>
      <w:r w:rsidRPr="00C273BD">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szCs w:val="22"/>
        </w:rPr>
        <w:t>Справка о наличии производственных мощностей (Форма</w:t>
      </w:r>
      <w:r w:rsidRPr="00C273BD">
        <w:rPr>
          <w:rFonts w:cs="Arial"/>
          <w:szCs w:val="22"/>
        </w:rPr>
        <w:t xml:space="preserve"> 9).</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Копия документа, подтверждающего наличие Политики в области ПБ, ОТ и ОС.</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r w:rsidRPr="00C273BD">
        <w:rPr>
          <w:rFonts w:cs="Arial"/>
          <w:sz w:val="20"/>
          <w:szCs w:val="20"/>
        </w:rPr>
        <w:t xml:space="preserve"> </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 xml:space="preserve">Копия документов, подтверждающих наличие инструкций по профессиям и каждому виду выполняемых работ. </w:t>
      </w:r>
      <w:r w:rsidRPr="00C273BD">
        <w:rPr>
          <w:rFonts w:cs="Arial"/>
          <w:b/>
          <w:szCs w:val="22"/>
        </w:rPr>
        <w:t xml:space="preserve">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r w:rsidRPr="00C273BD">
        <w:rPr>
          <w:rFonts w:cs="Arial"/>
          <w:szCs w:val="22"/>
        </w:rPr>
        <w:t xml:space="preserve"> </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Перечень субподрядных организаций, привлекаемых для данного вида деятельности (с указанием % субподряда).</w:t>
      </w:r>
      <w:r w:rsidRPr="00C273BD">
        <w:rPr>
          <w:rFonts w:cs="Arial"/>
          <w:b/>
          <w:szCs w:val="22"/>
        </w:rPr>
        <w:t xml:space="preserve"> 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C273BD" w:rsidRDefault="006169CB" w:rsidP="006169CB">
      <w:pPr>
        <w:pStyle w:val="ac"/>
        <w:numPr>
          <w:ilvl w:val="0"/>
          <w:numId w:val="2"/>
        </w:numPr>
        <w:tabs>
          <w:tab w:val="left" w:pos="1418"/>
        </w:tabs>
        <w:ind w:left="1418" w:hanging="341"/>
        <w:contextualSpacing w:val="0"/>
        <w:jc w:val="both"/>
        <w:rPr>
          <w:rFonts w:cs="Arial"/>
          <w:szCs w:val="22"/>
        </w:rPr>
      </w:pPr>
      <w:r w:rsidRPr="00C273BD">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EF07EA" w:rsidRPr="00C273BD" w:rsidRDefault="00EF07EA" w:rsidP="00EF07EA">
      <w:pPr>
        <w:pStyle w:val="ac"/>
        <w:numPr>
          <w:ilvl w:val="0"/>
          <w:numId w:val="2"/>
        </w:numPr>
        <w:tabs>
          <w:tab w:val="left" w:pos="1418"/>
        </w:tabs>
        <w:ind w:left="1418" w:hanging="341"/>
        <w:contextualSpacing w:val="0"/>
        <w:jc w:val="both"/>
        <w:rPr>
          <w:rFonts w:cs="Arial"/>
          <w:szCs w:val="22"/>
        </w:rPr>
      </w:pPr>
      <w:r w:rsidRPr="00C273BD">
        <w:rPr>
          <w:rFonts w:cs="Arial"/>
          <w:szCs w:val="22"/>
        </w:rPr>
        <w:t xml:space="preserve">Заверенная копия свидетельства системы менеджмента качества ISO 9001, ИСО 9001. </w:t>
      </w:r>
      <w:r w:rsidRPr="00C273BD">
        <w:rPr>
          <w:rFonts w:cs="Arial"/>
          <w:b/>
          <w:szCs w:val="22"/>
        </w:rPr>
        <w:t xml:space="preserve">Документ предоставляются контрагентом </w:t>
      </w:r>
      <w:r w:rsidRPr="00C273BD">
        <w:rPr>
          <w:rFonts w:cs="Arial"/>
          <w:b/>
          <w:szCs w:val="22"/>
          <w:u w:val="single"/>
        </w:rPr>
        <w:t>в только электронном виде</w:t>
      </w:r>
      <w:r w:rsidRPr="00C273BD">
        <w:rPr>
          <w:rFonts w:cs="Arial"/>
          <w:b/>
          <w:szCs w:val="22"/>
        </w:rPr>
        <w:t xml:space="preserve"> на электронном носителе;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C273BD" w:rsidRDefault="009623FB" w:rsidP="009623FB">
      <w:pPr>
        <w:pStyle w:val="ac"/>
        <w:numPr>
          <w:ilvl w:val="0"/>
          <w:numId w:val="2"/>
        </w:numPr>
        <w:tabs>
          <w:tab w:val="left" w:pos="1418"/>
        </w:tabs>
        <w:ind w:left="1418" w:hanging="341"/>
        <w:contextualSpacing w:val="0"/>
        <w:jc w:val="both"/>
        <w:rPr>
          <w:rFonts w:cs="Arial"/>
          <w:szCs w:val="22"/>
        </w:rPr>
      </w:pPr>
      <w:r w:rsidRPr="00C273BD">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C273BD" w:rsidRDefault="003F4095"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 xml:space="preserve">Договор подряда </w:t>
      </w:r>
      <w:r w:rsidR="00C273BD" w:rsidRPr="00C273BD">
        <w:rPr>
          <w:rFonts w:cs="Arial"/>
          <w:szCs w:val="22"/>
        </w:rPr>
        <w:t xml:space="preserve">(для каждого лота отдельно) </w:t>
      </w:r>
      <w:r w:rsidRPr="00C273BD">
        <w:rPr>
          <w:rFonts w:cs="Arial"/>
          <w:szCs w:val="22"/>
        </w:rPr>
        <w:t>с Приложениями к нему, подписанные и скрепленные печатью организации в редакции Заказчика, в 2-х экземплярах (Форма 3);</w:t>
      </w:r>
    </w:p>
    <w:p w:rsidR="003F4095" w:rsidRPr="00C273BD" w:rsidRDefault="00F95A9D" w:rsidP="003F4095">
      <w:pPr>
        <w:pStyle w:val="ac"/>
        <w:numPr>
          <w:ilvl w:val="0"/>
          <w:numId w:val="2"/>
        </w:numPr>
        <w:tabs>
          <w:tab w:val="left" w:pos="1418"/>
        </w:tabs>
        <w:ind w:left="1418" w:hanging="341"/>
        <w:contextualSpacing w:val="0"/>
        <w:jc w:val="both"/>
        <w:rPr>
          <w:rFonts w:cs="Arial"/>
          <w:szCs w:val="22"/>
        </w:rPr>
      </w:pPr>
      <w:r w:rsidRPr="00C273BD">
        <w:rPr>
          <w:rFonts w:cs="Arial"/>
          <w:szCs w:val="22"/>
        </w:rPr>
        <w:t>Расчет стоимости выполнения работ</w:t>
      </w:r>
      <w:r w:rsidR="00C273BD" w:rsidRPr="00C273BD">
        <w:rPr>
          <w:rFonts w:cs="Arial"/>
          <w:szCs w:val="22"/>
        </w:rPr>
        <w:t xml:space="preserve"> (для каждого лота отдельно)</w:t>
      </w:r>
      <w:r w:rsidRPr="00C273BD">
        <w:rPr>
          <w:rFonts w:cs="Arial"/>
          <w:szCs w:val="22"/>
        </w:rPr>
        <w:t>, составленный на основании Приложения №1 к Договору</w:t>
      </w:r>
      <w:r w:rsidR="003F4095" w:rsidRPr="00C273BD">
        <w:rPr>
          <w:rFonts w:cs="Arial"/>
          <w:szCs w:val="22"/>
        </w:rPr>
        <w:t>;</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85D55">
        <w:rPr>
          <w:rFonts w:cs="Arial"/>
          <w:szCs w:val="22"/>
        </w:rPr>
        <w:t xml:space="preserve">на </w:t>
      </w:r>
      <w:r w:rsidRPr="00E91D9D">
        <w:rPr>
          <w:rFonts w:cs="Arial"/>
          <w:szCs w:val="22"/>
        </w:rPr>
        <w:t xml:space="preserve">ПДО </w:t>
      </w:r>
      <w:r w:rsidR="003523B8" w:rsidRPr="00E91D9D">
        <w:rPr>
          <w:rFonts w:cs="Arial"/>
          <w:szCs w:val="22"/>
        </w:rPr>
        <w:t>№</w:t>
      </w:r>
      <w:r w:rsidR="00E91D9D" w:rsidRPr="00E91D9D">
        <w:rPr>
          <w:rFonts w:cs="Arial"/>
          <w:szCs w:val="22"/>
        </w:rPr>
        <w:t>509</w:t>
      </w:r>
      <w:r w:rsidR="003523B8" w:rsidRPr="00E91D9D">
        <w:rPr>
          <w:rFonts w:cs="Arial"/>
          <w:szCs w:val="22"/>
        </w:rPr>
        <w:t>-КР</w:t>
      </w:r>
      <w:r w:rsidR="003523B8" w:rsidRPr="002E6B39">
        <w:rPr>
          <w:rFonts w:cs="Arial"/>
          <w:szCs w:val="22"/>
        </w:rPr>
        <w:t>-</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C1B04">
        <w:rPr>
          <w:rFonts w:cs="Arial"/>
          <w:szCs w:val="22"/>
        </w:rPr>
        <w:t>29.12.2016г.»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C1B04">
        <w:rPr>
          <w:rFonts w:cs="Arial"/>
          <w:b/>
          <w:szCs w:val="22"/>
        </w:rPr>
        <w:t>29</w:t>
      </w:r>
      <w:r w:rsidRPr="002E571A">
        <w:rPr>
          <w:rFonts w:cs="Arial"/>
          <w:b/>
          <w:szCs w:val="22"/>
        </w:rPr>
        <w:t xml:space="preserve">» </w:t>
      </w:r>
      <w:r w:rsidR="005C1B04">
        <w:rPr>
          <w:rFonts w:cs="Arial"/>
          <w:b/>
          <w:szCs w:val="22"/>
        </w:rPr>
        <w:t>декабря</w:t>
      </w:r>
      <w:r w:rsidRPr="002E571A">
        <w:rPr>
          <w:rFonts w:cs="Arial"/>
          <w:b/>
          <w:szCs w:val="22"/>
        </w:rPr>
        <w:t xml:space="preserve"> </w:t>
      </w:r>
      <w:r w:rsidR="005C1B0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5C1B04">
        <w:rPr>
          <w:rFonts w:cs="Arial"/>
          <w:b/>
          <w:szCs w:val="22"/>
        </w:rPr>
        <w:t>16</w:t>
      </w:r>
      <w:r w:rsidRPr="002E571A">
        <w:rPr>
          <w:rFonts w:cs="Arial"/>
          <w:b/>
          <w:szCs w:val="22"/>
        </w:rPr>
        <w:t>:</w:t>
      </w:r>
      <w:r w:rsidR="005C1B04">
        <w:rPr>
          <w:rFonts w:cs="Arial"/>
          <w:b/>
          <w:szCs w:val="22"/>
        </w:rPr>
        <w:t>00</w:t>
      </w:r>
      <w:r w:rsidRPr="002E571A">
        <w:rPr>
          <w:rFonts w:cs="Arial"/>
          <w:b/>
          <w:szCs w:val="22"/>
        </w:rPr>
        <w:t xml:space="preserve"> «</w:t>
      </w:r>
      <w:r w:rsidR="005C1B04">
        <w:rPr>
          <w:rFonts w:cs="Arial"/>
          <w:b/>
          <w:szCs w:val="22"/>
        </w:rPr>
        <w:t>19</w:t>
      </w:r>
      <w:r w:rsidRPr="002E571A">
        <w:rPr>
          <w:rFonts w:cs="Arial"/>
          <w:b/>
          <w:szCs w:val="22"/>
        </w:rPr>
        <w:t xml:space="preserve">» </w:t>
      </w:r>
      <w:r w:rsidR="005C1B04">
        <w:rPr>
          <w:rFonts w:cs="Arial"/>
          <w:b/>
          <w:szCs w:val="22"/>
        </w:rPr>
        <w:t>января</w:t>
      </w:r>
      <w:r w:rsidRPr="002E571A">
        <w:rPr>
          <w:rFonts w:cs="Arial"/>
          <w:b/>
          <w:szCs w:val="22"/>
        </w:rPr>
        <w:t xml:space="preserve"> </w:t>
      </w:r>
      <w:r w:rsidR="005C1B04">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C1B04">
        <w:rPr>
          <w:rFonts w:cs="Arial"/>
          <w:b/>
          <w:szCs w:val="22"/>
        </w:rPr>
        <w:t>15</w:t>
      </w:r>
      <w:r w:rsidRPr="002E571A">
        <w:rPr>
          <w:rFonts w:cs="Arial"/>
          <w:b/>
          <w:szCs w:val="22"/>
        </w:rPr>
        <w:t xml:space="preserve">» </w:t>
      </w:r>
      <w:r w:rsidR="005C1B04">
        <w:rPr>
          <w:rFonts w:cs="Arial"/>
          <w:b/>
          <w:szCs w:val="22"/>
        </w:rPr>
        <w:t>марта</w:t>
      </w:r>
      <w:r w:rsidRPr="002E571A">
        <w:rPr>
          <w:rFonts w:cs="Arial"/>
          <w:b/>
          <w:szCs w:val="22"/>
        </w:rPr>
        <w:t xml:space="preserve"> </w:t>
      </w:r>
      <w:r w:rsidR="005C1B04">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C1B04">
        <w:rPr>
          <w:rFonts w:cs="Arial"/>
          <w:szCs w:val="22"/>
        </w:rPr>
        <w:t>16</w:t>
      </w:r>
      <w:r w:rsidRPr="002E571A">
        <w:rPr>
          <w:rFonts w:cs="Arial"/>
          <w:szCs w:val="22"/>
        </w:rPr>
        <w:t xml:space="preserve">» </w:t>
      </w:r>
      <w:r w:rsidR="005C1B04">
        <w:rPr>
          <w:rFonts w:cs="Arial"/>
          <w:szCs w:val="22"/>
        </w:rPr>
        <w:t>января</w:t>
      </w:r>
      <w:r w:rsidRPr="002E571A">
        <w:rPr>
          <w:rFonts w:cs="Arial"/>
          <w:szCs w:val="22"/>
        </w:rPr>
        <w:t xml:space="preserve"> </w:t>
      </w:r>
      <w:r w:rsidR="005C1B04">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C1B04" w:rsidRPr="006A4730" w:rsidRDefault="005C1B04" w:rsidP="005C1B04">
      <w:pPr>
        <w:jc w:val="both"/>
        <w:rPr>
          <w:rFonts w:cs="Arial"/>
          <w:b/>
          <w:szCs w:val="22"/>
          <w:u w:val="single"/>
        </w:rPr>
      </w:pPr>
      <w:r w:rsidRPr="006A4730">
        <w:rPr>
          <w:rFonts w:cs="Arial"/>
          <w:b/>
          <w:szCs w:val="22"/>
          <w:u w:val="single"/>
        </w:rPr>
        <w:t>По вопросам технического характера обращаться:</w:t>
      </w:r>
    </w:p>
    <w:p w:rsidR="005C1B04" w:rsidRPr="006A4730" w:rsidRDefault="005C1B04" w:rsidP="005C1B04">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C1B04" w:rsidRPr="006A4730" w:rsidRDefault="005C1B04" w:rsidP="005C1B04">
      <w:pPr>
        <w:spacing w:before="0"/>
        <w:jc w:val="both"/>
        <w:rPr>
          <w:rFonts w:cs="Arial"/>
          <w:szCs w:val="22"/>
        </w:rPr>
      </w:pPr>
      <w:r w:rsidRPr="006A4730">
        <w:rPr>
          <w:rFonts w:cs="Arial"/>
          <w:szCs w:val="22"/>
        </w:rPr>
        <w:t>Бедарев Владимир Александрович.</w:t>
      </w:r>
    </w:p>
    <w:p w:rsidR="005C1B04" w:rsidRPr="006A4730" w:rsidRDefault="005C1B04" w:rsidP="005C1B04">
      <w:pPr>
        <w:spacing w:before="0"/>
        <w:jc w:val="both"/>
        <w:rPr>
          <w:rFonts w:cs="Arial"/>
          <w:szCs w:val="22"/>
        </w:rPr>
      </w:pPr>
      <w:r w:rsidRPr="006A4730">
        <w:rPr>
          <w:rFonts w:cs="Arial"/>
          <w:szCs w:val="22"/>
        </w:rPr>
        <w:t xml:space="preserve">Контактные данные: телефон: (4852) 49-87-31, факс (4852) 49-93-02, </w:t>
      </w:r>
    </w:p>
    <w:p w:rsidR="005C1B04" w:rsidRPr="006A4730" w:rsidRDefault="005C1B04" w:rsidP="005C1B04">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5C1B04" w:rsidRPr="006A4730" w:rsidRDefault="005C1B04" w:rsidP="005C1B04">
      <w:pPr>
        <w:jc w:val="both"/>
        <w:rPr>
          <w:rFonts w:cs="Arial"/>
          <w:b/>
          <w:szCs w:val="22"/>
          <w:u w:val="single"/>
        </w:rPr>
      </w:pPr>
      <w:r w:rsidRPr="006A4730">
        <w:rPr>
          <w:rFonts w:cs="Arial"/>
          <w:b/>
          <w:szCs w:val="22"/>
          <w:u w:val="single"/>
        </w:rPr>
        <w:t>По вопросам организационного характера обращаться:</w:t>
      </w:r>
    </w:p>
    <w:p w:rsidR="005C1B04" w:rsidRPr="006A4730" w:rsidRDefault="005C1B04" w:rsidP="005C1B04">
      <w:pPr>
        <w:spacing w:before="0"/>
        <w:jc w:val="both"/>
        <w:rPr>
          <w:rFonts w:cs="Arial"/>
          <w:szCs w:val="22"/>
        </w:rPr>
      </w:pPr>
      <w:r w:rsidRPr="006A4730">
        <w:rPr>
          <w:rFonts w:cs="Arial"/>
          <w:szCs w:val="22"/>
        </w:rPr>
        <w:t>Ведущий специалист Тендерного комитета ОАО «Славнефть-ЯНОС»</w:t>
      </w:r>
    </w:p>
    <w:p w:rsidR="005C1B04" w:rsidRPr="006A4730" w:rsidRDefault="005C1B04" w:rsidP="005C1B04">
      <w:pPr>
        <w:spacing w:before="0"/>
        <w:jc w:val="both"/>
        <w:rPr>
          <w:rFonts w:cs="Arial"/>
          <w:szCs w:val="22"/>
        </w:rPr>
      </w:pPr>
      <w:r w:rsidRPr="006A4730">
        <w:rPr>
          <w:rFonts w:cs="Arial"/>
          <w:szCs w:val="22"/>
        </w:rPr>
        <w:t>Кузьменков Сергей Викторович.</w:t>
      </w:r>
    </w:p>
    <w:p w:rsidR="005C1B04" w:rsidRPr="006A4730" w:rsidRDefault="005C1B04" w:rsidP="005C1B04">
      <w:pPr>
        <w:spacing w:before="0"/>
        <w:jc w:val="both"/>
        <w:rPr>
          <w:rFonts w:cs="Arial"/>
          <w:szCs w:val="22"/>
        </w:rPr>
      </w:pPr>
      <w:r w:rsidRPr="006A4730">
        <w:rPr>
          <w:rFonts w:cs="Arial"/>
          <w:szCs w:val="22"/>
        </w:rPr>
        <w:t xml:space="preserve">Контактные данные: телефон: (4852) 49-81-14, факс: (4852) 49-93-00, </w:t>
      </w:r>
    </w:p>
    <w:p w:rsidR="005C1B04" w:rsidRPr="006A4730" w:rsidRDefault="005C1B04" w:rsidP="005C1B04">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C1B04">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C1B04">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C1B04">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FD2529">
        <w:rPr>
          <w:rFonts w:cs="Arial"/>
          <w:szCs w:val="22"/>
        </w:rPr>
        <w:t xml:space="preserve">почта </w:t>
      </w:r>
      <w:hyperlink r:id="rId9" w:history="1">
        <w:r w:rsidR="00FD2529" w:rsidRPr="006301DA">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C44192">
        <w:t>оферты №</w:t>
      </w:r>
      <w:r w:rsidR="00C44192" w:rsidRPr="00C44192">
        <w:t>509</w:t>
      </w:r>
      <w:r w:rsidR="00E85DE8" w:rsidRPr="00C44192">
        <w:t>-КР-201</w:t>
      </w:r>
      <w:r w:rsidR="00D87DD5" w:rsidRPr="00C44192">
        <w:t>6</w:t>
      </w:r>
      <w:r w:rsidRPr="00B445D7">
        <w:t xml:space="preserve"> от </w:t>
      </w:r>
      <w:r w:rsidR="005C1B04">
        <w:t>29.12.2016г.: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DE2054">
        <w:rPr>
          <w:rFonts w:cs="Arial"/>
          <w:szCs w:val="22"/>
        </w:rPr>
        <w:t>4</w:t>
      </w:r>
      <w:r w:rsidR="003F4095" w:rsidRPr="003F4095">
        <w:rPr>
          <w:rFonts w:cs="Arial"/>
          <w:szCs w:val="22"/>
        </w:rPr>
        <w:t>, 201</w:t>
      </w:r>
      <w:r w:rsidR="00DE2054">
        <w:rPr>
          <w:rFonts w:cs="Arial"/>
          <w:szCs w:val="22"/>
        </w:rPr>
        <w:t>5</w:t>
      </w:r>
      <w:r w:rsidR="003F4095" w:rsidRPr="003F4095">
        <w:rPr>
          <w:rFonts w:cs="Arial"/>
          <w:szCs w:val="22"/>
        </w:rPr>
        <w:t>, 201</w:t>
      </w:r>
      <w:r w:rsidR="00DE2054">
        <w:rPr>
          <w:rFonts w:cs="Arial"/>
          <w:szCs w:val="22"/>
        </w:rPr>
        <w:t>6</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C116B2">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B04" w:rsidRDefault="005C1B04" w:rsidP="00FB07D9">
      <w:pPr>
        <w:spacing w:before="0"/>
      </w:pPr>
      <w:r>
        <w:separator/>
      </w:r>
    </w:p>
  </w:endnote>
  <w:endnote w:type="continuationSeparator" w:id="0">
    <w:p w:rsidR="005C1B04" w:rsidRDefault="005C1B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B04" w:rsidRDefault="005C1B04" w:rsidP="00FB07D9">
      <w:pPr>
        <w:spacing w:before="0"/>
      </w:pPr>
      <w:r>
        <w:separator/>
      </w:r>
    </w:p>
  </w:footnote>
  <w:footnote w:type="continuationSeparator" w:id="0">
    <w:p w:rsidR="005C1B04" w:rsidRDefault="005C1B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1E16"/>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68E"/>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745"/>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3F6"/>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4F8"/>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8D8"/>
    <w:rsid w:val="00326E9E"/>
    <w:rsid w:val="00326EB9"/>
    <w:rsid w:val="003274E7"/>
    <w:rsid w:val="003275AD"/>
    <w:rsid w:val="00330531"/>
    <w:rsid w:val="00330548"/>
    <w:rsid w:val="003306A2"/>
    <w:rsid w:val="00330726"/>
    <w:rsid w:val="00330ADE"/>
    <w:rsid w:val="003311D3"/>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BE"/>
    <w:rsid w:val="00382FEA"/>
    <w:rsid w:val="00383B0B"/>
    <w:rsid w:val="00383E41"/>
    <w:rsid w:val="00384329"/>
    <w:rsid w:val="00385038"/>
    <w:rsid w:val="00385688"/>
    <w:rsid w:val="00385A8B"/>
    <w:rsid w:val="00385B37"/>
    <w:rsid w:val="00385BAF"/>
    <w:rsid w:val="00385D55"/>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35D"/>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4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1E6A"/>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04"/>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1D1"/>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19"/>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9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5E1E"/>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6E05"/>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6FD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5B57"/>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E56"/>
    <w:rsid w:val="007E5F33"/>
    <w:rsid w:val="007E6330"/>
    <w:rsid w:val="007E66B4"/>
    <w:rsid w:val="007E6923"/>
    <w:rsid w:val="007E71FC"/>
    <w:rsid w:val="007E7CB9"/>
    <w:rsid w:val="007F038E"/>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1CE"/>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AC0"/>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08E"/>
    <w:rsid w:val="00900095"/>
    <w:rsid w:val="00900E03"/>
    <w:rsid w:val="00901345"/>
    <w:rsid w:val="009015DE"/>
    <w:rsid w:val="009019C8"/>
    <w:rsid w:val="009019EC"/>
    <w:rsid w:val="00901F06"/>
    <w:rsid w:val="00902153"/>
    <w:rsid w:val="00902972"/>
    <w:rsid w:val="00902F03"/>
    <w:rsid w:val="009034EE"/>
    <w:rsid w:val="0090438F"/>
    <w:rsid w:val="00904765"/>
    <w:rsid w:val="009049B2"/>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4F7C"/>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572"/>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4C47"/>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559"/>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94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0C9D"/>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8B"/>
    <w:rsid w:val="00B83DA6"/>
    <w:rsid w:val="00B84672"/>
    <w:rsid w:val="00B846F0"/>
    <w:rsid w:val="00B8475A"/>
    <w:rsid w:val="00B849AF"/>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6B2"/>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3BD"/>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192"/>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67BEE"/>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10"/>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1FE"/>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E35"/>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054"/>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39C"/>
    <w:rsid w:val="00DF7B12"/>
    <w:rsid w:val="00DF7D57"/>
    <w:rsid w:val="00DF7E51"/>
    <w:rsid w:val="00DF7E5D"/>
    <w:rsid w:val="00E003D3"/>
    <w:rsid w:val="00E00A56"/>
    <w:rsid w:val="00E00B8E"/>
    <w:rsid w:val="00E00C08"/>
    <w:rsid w:val="00E01164"/>
    <w:rsid w:val="00E01496"/>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1D9D"/>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1EC8"/>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25E6"/>
    <w:rsid w:val="00F43130"/>
    <w:rsid w:val="00F4318E"/>
    <w:rsid w:val="00F4330E"/>
    <w:rsid w:val="00F439BE"/>
    <w:rsid w:val="00F43BB1"/>
    <w:rsid w:val="00F44B0D"/>
    <w:rsid w:val="00F45057"/>
    <w:rsid w:val="00F4549A"/>
    <w:rsid w:val="00F456C3"/>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1F4"/>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7F0"/>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A82"/>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9D"/>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A74AA"/>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29"/>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92E"/>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5B553-D209-4A39-BD72-D139307D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3130</Words>
  <Characters>17844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cp:revision>
  <cp:lastPrinted>2016-12-29T11:51:00Z</cp:lastPrinted>
  <dcterms:created xsi:type="dcterms:W3CDTF">2016-12-29T11:55:00Z</dcterms:created>
  <dcterms:modified xsi:type="dcterms:W3CDTF">2016-12-29T11:57:00Z</dcterms:modified>
</cp:coreProperties>
</file>