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E557B1">
            <w:pPr>
              <w:jc w:val="right"/>
              <w:rPr>
                <w:rFonts w:cs="Arial"/>
              </w:rPr>
            </w:pPr>
            <w:r w:rsidRPr="002E571A">
              <w:rPr>
                <w:rFonts w:cs="Arial"/>
                <w:szCs w:val="22"/>
              </w:rPr>
              <w:t>Протокол</w:t>
            </w:r>
            <w:bookmarkStart w:id="0" w:name="_GoBack"/>
            <w:bookmarkEnd w:id="0"/>
            <w:r w:rsidRPr="002E571A">
              <w:rPr>
                <w:rFonts w:cs="Arial"/>
                <w:szCs w:val="22"/>
              </w:rPr>
              <w:t xml:space="preserve"> № </w:t>
            </w:r>
            <w:r w:rsidR="00C16F74">
              <w:rPr>
                <w:rFonts w:cs="Arial"/>
                <w:szCs w:val="22"/>
              </w:rPr>
              <w:t>230</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C16F74">
            <w:pPr>
              <w:jc w:val="right"/>
              <w:rPr>
                <w:rFonts w:cs="Arial"/>
              </w:rPr>
            </w:pPr>
            <w:r w:rsidRPr="002E571A">
              <w:rPr>
                <w:rFonts w:cs="Arial"/>
                <w:szCs w:val="22"/>
              </w:rPr>
              <w:t>«</w:t>
            </w:r>
            <w:r w:rsidR="00C16F74">
              <w:rPr>
                <w:rFonts w:cs="Arial"/>
                <w:szCs w:val="22"/>
              </w:rPr>
              <w:t>29</w:t>
            </w:r>
            <w:r w:rsidRPr="002E571A">
              <w:rPr>
                <w:rFonts w:cs="Arial"/>
                <w:szCs w:val="22"/>
              </w:rPr>
              <w:t xml:space="preserve">» </w:t>
            </w:r>
            <w:r w:rsidR="00C16F74">
              <w:rPr>
                <w:rFonts w:cs="Arial"/>
                <w:szCs w:val="22"/>
              </w:rPr>
              <w:t>декабря 2016</w:t>
            </w:r>
            <w:r w:rsidRPr="002E571A">
              <w:rPr>
                <w:rFonts w:cs="Arial"/>
                <w:szCs w:val="22"/>
              </w:rPr>
              <w:t>г.</w:t>
            </w:r>
          </w:p>
        </w:tc>
      </w:tr>
    </w:tbl>
    <w:p w:rsidR="00DE7BED" w:rsidRPr="00C16F74" w:rsidRDefault="00DE7BED" w:rsidP="00DE7BED">
      <w:pPr>
        <w:rPr>
          <w:rFonts w:cs="Arial"/>
          <w:b/>
          <w:vanish/>
          <w:szCs w:val="22"/>
        </w:rPr>
      </w:pPr>
    </w:p>
    <w:p w:rsidR="00DE7BED" w:rsidRPr="00C16F74" w:rsidRDefault="00A03AA2" w:rsidP="00DE7BED">
      <w:pPr>
        <w:rPr>
          <w:rFonts w:cs="Arial"/>
          <w:b/>
          <w:szCs w:val="22"/>
        </w:rPr>
      </w:pPr>
      <w:r w:rsidRPr="00C16F74">
        <w:rPr>
          <w:rFonts w:cs="Arial"/>
          <w:b/>
          <w:szCs w:val="22"/>
        </w:rPr>
        <w:t>ПДО №</w:t>
      </w:r>
      <w:r w:rsidR="004B6C7E" w:rsidRPr="00C16F74">
        <w:rPr>
          <w:rFonts w:cs="Arial"/>
          <w:b/>
          <w:szCs w:val="22"/>
        </w:rPr>
        <w:t>519</w:t>
      </w:r>
      <w:r w:rsidRPr="00C16F74">
        <w:rPr>
          <w:rFonts w:cs="Arial"/>
          <w:b/>
          <w:szCs w:val="22"/>
        </w:rPr>
        <w:t>-КР-201</w:t>
      </w:r>
      <w:r w:rsidR="00AD52B4" w:rsidRPr="00C16F74">
        <w:rPr>
          <w:rFonts w:cs="Arial"/>
          <w:b/>
          <w:szCs w:val="22"/>
        </w:rPr>
        <w:t>6</w:t>
      </w:r>
      <w:r w:rsidRPr="00C16F74">
        <w:rPr>
          <w:rFonts w:cs="Arial"/>
          <w:b/>
          <w:szCs w:val="22"/>
        </w:rPr>
        <w:t xml:space="preserve"> от </w:t>
      </w:r>
      <w:r w:rsidR="00C16F74" w:rsidRPr="00C16F74">
        <w:rPr>
          <w:rFonts w:cs="Arial"/>
          <w:b/>
          <w:szCs w:val="22"/>
        </w:rPr>
        <w:t>29.12.2016г.</w:t>
      </w:r>
    </w:p>
    <w:p w:rsidR="00DE7BED" w:rsidRDefault="00DE7BED"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w:t>
      </w:r>
      <w:r w:rsidR="00111525" w:rsidRPr="00111525">
        <w:rPr>
          <w:rFonts w:cs="Arial"/>
          <w:b/>
          <w:szCs w:val="22"/>
        </w:rPr>
        <w:t>работ по калибровке геометрическим методом вертикальных, горизонтальных цилиндрических резервуаров на объектах ОАО «Славнефть-ЯНОС», измерение базовых высот резервуаров</w:t>
      </w:r>
      <w:r w:rsidR="00F125F1" w:rsidRPr="00111525">
        <w:rPr>
          <w:rFonts w:cs="Arial"/>
          <w:b/>
          <w:szCs w:val="22"/>
        </w:rPr>
        <w:t>.</w:t>
      </w:r>
    </w:p>
    <w:p w:rsidR="007D6C8C" w:rsidRPr="00A6032B"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 xml:space="preserve">наименьшая стоимость </w:t>
      </w:r>
      <w:r w:rsidR="00E81D5F" w:rsidRPr="00A6032B">
        <w:rPr>
          <w:rFonts w:cs="Arial"/>
          <w:szCs w:val="22"/>
        </w:rPr>
        <w:t>предложения</w:t>
      </w:r>
      <w:r w:rsidR="007D6C8C" w:rsidRPr="00A6032B">
        <w:rPr>
          <w:rFonts w:cs="Arial"/>
          <w:szCs w:val="22"/>
        </w:rPr>
        <w:t>, рассчитанн</w:t>
      </w:r>
      <w:r w:rsidR="00111525" w:rsidRPr="00A6032B">
        <w:rPr>
          <w:rFonts w:cs="Arial"/>
          <w:szCs w:val="22"/>
        </w:rPr>
        <w:t>ая</w:t>
      </w:r>
      <w:r w:rsidR="007D6C8C" w:rsidRPr="00A6032B">
        <w:rPr>
          <w:rFonts w:cs="Arial"/>
          <w:szCs w:val="22"/>
        </w:rPr>
        <w:t xml:space="preserve"> по </w:t>
      </w:r>
      <w:r w:rsidR="007D6C8C" w:rsidRPr="00A6032B">
        <w:rPr>
          <w:szCs w:val="22"/>
        </w:rPr>
        <w:t>Методике оценки стоимости работ</w:t>
      </w:r>
      <w:r w:rsidR="007D6C8C" w:rsidRPr="00A6032B">
        <w:rPr>
          <w:rFonts w:cs="Arial"/>
          <w:szCs w:val="22"/>
        </w:rPr>
        <w:t xml:space="preserve"> (Форма 10).</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111525">
        <w:rPr>
          <w:rFonts w:cs="Arial"/>
          <w:b/>
          <w:szCs w:val="22"/>
        </w:rPr>
        <w:t>20</w:t>
      </w:r>
      <w:r w:rsidR="00230908" w:rsidRPr="0060733A">
        <w:rPr>
          <w:rFonts w:cs="Arial"/>
          <w:b/>
          <w:szCs w:val="22"/>
        </w:rPr>
        <w:t xml:space="preserve"> </w:t>
      </w:r>
      <w:r w:rsidR="00111525">
        <w:rPr>
          <w:rFonts w:cs="Arial"/>
          <w:b/>
          <w:szCs w:val="22"/>
        </w:rPr>
        <w:t>марта</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B4766C" w:rsidRDefault="003F4095" w:rsidP="003F4095">
      <w:pPr>
        <w:pStyle w:val="ac"/>
        <w:numPr>
          <w:ilvl w:val="0"/>
          <w:numId w:val="2"/>
        </w:numPr>
        <w:tabs>
          <w:tab w:val="left" w:pos="1418"/>
        </w:tabs>
        <w:ind w:left="1418" w:hanging="341"/>
        <w:contextualSpacing w:val="0"/>
        <w:jc w:val="both"/>
        <w:rPr>
          <w:rFonts w:cs="Arial"/>
          <w:szCs w:val="22"/>
        </w:rPr>
      </w:pPr>
      <w:r w:rsidRPr="00B4766C">
        <w:rPr>
          <w:rFonts w:cs="Arial"/>
          <w:szCs w:val="22"/>
        </w:rPr>
        <w:t xml:space="preserve">Подписанный проект договора, без указания информации о стоимости в </w:t>
      </w:r>
      <w:r w:rsidR="00B4766C" w:rsidRPr="00B4766C">
        <w:rPr>
          <w:rFonts w:cs="Arial"/>
          <w:szCs w:val="22"/>
        </w:rPr>
        <w:t>Приложении №1</w:t>
      </w:r>
      <w:r w:rsidRPr="00B4766C">
        <w:rPr>
          <w:rFonts w:cs="Arial"/>
          <w:szCs w:val="22"/>
        </w:rPr>
        <w:t>;</w:t>
      </w:r>
    </w:p>
    <w:p w:rsidR="003F4095" w:rsidRDefault="003F4095" w:rsidP="003F4095">
      <w:pPr>
        <w:pStyle w:val="ac"/>
        <w:numPr>
          <w:ilvl w:val="0"/>
          <w:numId w:val="2"/>
        </w:numPr>
        <w:tabs>
          <w:tab w:val="left" w:pos="1418"/>
        </w:tabs>
        <w:ind w:left="1418" w:hanging="341"/>
        <w:contextualSpacing w:val="0"/>
        <w:jc w:val="both"/>
        <w:rPr>
          <w:rFonts w:cs="Arial"/>
          <w:szCs w:val="22"/>
        </w:rPr>
      </w:pPr>
      <w:r w:rsidRPr="00EC5A8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7A515C" w:rsidRPr="007A515C" w:rsidRDefault="007A515C" w:rsidP="007A515C">
      <w:pPr>
        <w:pStyle w:val="ac"/>
        <w:numPr>
          <w:ilvl w:val="0"/>
          <w:numId w:val="2"/>
        </w:numPr>
        <w:tabs>
          <w:tab w:val="left" w:pos="1418"/>
        </w:tabs>
        <w:ind w:left="1418" w:hanging="341"/>
        <w:contextualSpacing w:val="0"/>
        <w:jc w:val="both"/>
        <w:rPr>
          <w:rFonts w:cs="Arial"/>
          <w:b/>
          <w:szCs w:val="22"/>
        </w:rPr>
      </w:pPr>
      <w:r w:rsidRPr="007A515C">
        <w:rPr>
          <w:rFonts w:cs="Arial"/>
          <w:szCs w:val="22"/>
        </w:rPr>
        <w:t xml:space="preserve">Аттестат аккредитации в области обеспечения единства измерений с приложением области аккредитации. </w:t>
      </w:r>
      <w:r w:rsidRPr="007A515C">
        <w:rPr>
          <w:rFonts w:cs="Arial"/>
          <w:b/>
          <w:szCs w:val="22"/>
        </w:rPr>
        <w:t>Документ предоставляются контрагентом в только электронном виде на электронном носителе;</w:t>
      </w:r>
    </w:p>
    <w:p w:rsidR="007A515C" w:rsidRPr="00272052" w:rsidRDefault="007A515C" w:rsidP="003F4095">
      <w:pPr>
        <w:pStyle w:val="ac"/>
        <w:numPr>
          <w:ilvl w:val="0"/>
          <w:numId w:val="2"/>
        </w:numPr>
        <w:tabs>
          <w:tab w:val="left" w:pos="1418"/>
        </w:tabs>
        <w:ind w:left="1418" w:hanging="341"/>
        <w:contextualSpacing w:val="0"/>
        <w:jc w:val="both"/>
        <w:rPr>
          <w:rFonts w:cs="Arial"/>
          <w:szCs w:val="22"/>
        </w:rPr>
      </w:pPr>
      <w:r w:rsidRPr="007A515C">
        <w:rPr>
          <w:rFonts w:cs="Arial"/>
          <w:szCs w:val="22"/>
        </w:rPr>
        <w:t>Действующие свидетельства о поверке на рабочие эталоны, оформленные в установленном порядке.</w:t>
      </w:r>
      <w:r w:rsidRPr="007A515C">
        <w:rPr>
          <w:rFonts w:cs="Arial"/>
          <w:b/>
          <w:szCs w:val="22"/>
        </w:rPr>
        <w:t xml:space="preserve"> Документ предоставляются контрагентом в только электронном виде на электронном носителе;</w:t>
      </w:r>
    </w:p>
    <w:p w:rsidR="00272052" w:rsidRPr="00EC5A89" w:rsidRDefault="00272052" w:rsidP="003F4095">
      <w:pPr>
        <w:pStyle w:val="ac"/>
        <w:numPr>
          <w:ilvl w:val="0"/>
          <w:numId w:val="2"/>
        </w:numPr>
        <w:tabs>
          <w:tab w:val="left" w:pos="1418"/>
        </w:tabs>
        <w:ind w:left="1418" w:hanging="341"/>
        <w:contextualSpacing w:val="0"/>
        <w:jc w:val="both"/>
        <w:rPr>
          <w:rFonts w:cs="Arial"/>
          <w:szCs w:val="22"/>
        </w:rPr>
      </w:pPr>
      <w:r w:rsidRPr="00272052">
        <w:rPr>
          <w:rFonts w:cs="Arial"/>
          <w:szCs w:val="22"/>
        </w:rPr>
        <w:t xml:space="preserve">Свидетельство о метрологической аттестации программного обеспечения (программы). Программа </w:t>
      </w:r>
      <w:proofErr w:type="spellStart"/>
      <w:r w:rsidRPr="00272052">
        <w:rPr>
          <w:rFonts w:cs="Arial"/>
          <w:szCs w:val="22"/>
        </w:rPr>
        <w:t>расчета</w:t>
      </w:r>
      <w:proofErr w:type="spellEnd"/>
      <w:r w:rsidRPr="00272052">
        <w:rPr>
          <w:rFonts w:cs="Arial"/>
          <w:szCs w:val="22"/>
        </w:rPr>
        <w:t xml:space="preserve"> </w:t>
      </w:r>
      <w:proofErr w:type="spellStart"/>
      <w:r w:rsidRPr="00272052">
        <w:rPr>
          <w:rFonts w:cs="Arial"/>
          <w:szCs w:val="22"/>
        </w:rPr>
        <w:t>градуировочных</w:t>
      </w:r>
      <w:proofErr w:type="spellEnd"/>
      <w:r w:rsidRPr="00272052">
        <w:rPr>
          <w:rFonts w:cs="Arial"/>
          <w:szCs w:val="22"/>
        </w:rPr>
        <w:t xml:space="preserve"> таблиц для стальных вертикальных и горизонтальных цилиндрических резервуаров геометрическим методом (ГОСТ 8.570-2000 с Изм. 1, 2 и ГОСТ 8.346-2000 с Изм. 1).</w:t>
      </w:r>
      <w:r>
        <w:rPr>
          <w:bCs/>
          <w:sz w:val="20"/>
          <w:szCs w:val="20"/>
        </w:rPr>
        <w:t xml:space="preserve"> </w:t>
      </w:r>
      <w:r w:rsidRPr="007A515C">
        <w:rPr>
          <w:rFonts w:cs="Arial"/>
          <w:b/>
          <w:szCs w:val="22"/>
        </w:rPr>
        <w:t>Документ предоставляются контрагентом в только электронном виде на электронном носителе;</w:t>
      </w:r>
    </w:p>
    <w:p w:rsidR="003F4095" w:rsidRPr="00305349" w:rsidRDefault="003F4095" w:rsidP="003F4095">
      <w:pPr>
        <w:pStyle w:val="ac"/>
        <w:numPr>
          <w:ilvl w:val="0"/>
          <w:numId w:val="2"/>
        </w:numPr>
        <w:tabs>
          <w:tab w:val="left" w:pos="1418"/>
        </w:tabs>
        <w:ind w:left="1418" w:hanging="341"/>
        <w:contextualSpacing w:val="0"/>
        <w:jc w:val="both"/>
        <w:rPr>
          <w:rFonts w:cs="Arial"/>
          <w:szCs w:val="22"/>
        </w:rPr>
      </w:pPr>
      <w:r w:rsidRPr="00305349">
        <w:rPr>
          <w:rFonts w:cs="Arial"/>
          <w:szCs w:val="22"/>
        </w:rPr>
        <w:t>Справка об опыте работы в 201</w:t>
      </w:r>
      <w:r w:rsidR="00111525" w:rsidRPr="00305349">
        <w:rPr>
          <w:rFonts w:cs="Arial"/>
          <w:szCs w:val="22"/>
        </w:rPr>
        <w:t>3-20</w:t>
      </w:r>
      <w:r w:rsidRPr="00305349">
        <w:rPr>
          <w:rFonts w:cs="Arial"/>
          <w:szCs w:val="22"/>
        </w:rPr>
        <w:t>1</w:t>
      </w:r>
      <w:r w:rsidR="00111525" w:rsidRPr="00305349">
        <w:rPr>
          <w:rFonts w:cs="Arial"/>
          <w:szCs w:val="22"/>
        </w:rPr>
        <w:t>6</w:t>
      </w:r>
      <w:r w:rsidRPr="00305349">
        <w:rPr>
          <w:rFonts w:cs="Arial"/>
          <w:szCs w:val="22"/>
        </w:rPr>
        <w:t xml:space="preserve"> г.г., за подписью руководителя организации (Форма 7)</w:t>
      </w:r>
      <w:r w:rsidR="009623FB" w:rsidRPr="00305349">
        <w:rPr>
          <w:rFonts w:cs="Arial"/>
          <w:szCs w:val="22"/>
        </w:rPr>
        <w:t>.</w:t>
      </w:r>
      <w:r w:rsidR="009623FB" w:rsidRPr="00305349">
        <w:rPr>
          <w:rFonts w:cs="Arial"/>
          <w:b/>
          <w:szCs w:val="22"/>
        </w:rPr>
        <w:t xml:space="preserve"> Документ предоставляются контрагентом </w:t>
      </w:r>
      <w:r w:rsidR="009623FB" w:rsidRPr="00305349">
        <w:rPr>
          <w:rFonts w:cs="Arial"/>
          <w:b/>
          <w:szCs w:val="22"/>
          <w:u w:val="single"/>
        </w:rPr>
        <w:t>в только электронном виде</w:t>
      </w:r>
      <w:r w:rsidR="009623FB" w:rsidRPr="00305349">
        <w:rPr>
          <w:rFonts w:cs="Arial"/>
          <w:b/>
          <w:szCs w:val="22"/>
        </w:rPr>
        <w:t xml:space="preserve"> на электронном носителе;</w:t>
      </w:r>
    </w:p>
    <w:p w:rsidR="00305349" w:rsidRPr="00305349" w:rsidRDefault="00305349" w:rsidP="00305349">
      <w:pPr>
        <w:pStyle w:val="ac"/>
        <w:numPr>
          <w:ilvl w:val="0"/>
          <w:numId w:val="2"/>
        </w:numPr>
        <w:tabs>
          <w:tab w:val="left" w:pos="1418"/>
        </w:tabs>
        <w:ind w:left="1418" w:hanging="341"/>
        <w:contextualSpacing w:val="0"/>
        <w:jc w:val="both"/>
        <w:rPr>
          <w:rFonts w:cs="Arial"/>
          <w:szCs w:val="22"/>
        </w:rPr>
      </w:pPr>
      <w:r w:rsidRPr="00305349">
        <w:rPr>
          <w:rFonts w:cs="Arial"/>
          <w:szCs w:val="22"/>
        </w:rPr>
        <w:t>Свидетельства о повышении квалификации по программе поверки и калибровки  резервуаров (не старше 5 лет)</w:t>
      </w:r>
      <w:r>
        <w:rPr>
          <w:rFonts w:cs="Arial"/>
          <w:szCs w:val="22"/>
        </w:rPr>
        <w:t>.</w:t>
      </w:r>
      <w:r w:rsidRPr="00305349">
        <w:rPr>
          <w:rFonts w:cs="Arial"/>
          <w:b/>
          <w:szCs w:val="22"/>
        </w:rPr>
        <w:t xml:space="preserve"> Документ предоставляются контрагентом </w:t>
      </w:r>
      <w:r w:rsidRPr="00305349">
        <w:rPr>
          <w:rFonts w:cs="Arial"/>
          <w:b/>
          <w:szCs w:val="22"/>
          <w:u w:val="single"/>
        </w:rPr>
        <w:t>в только электронном виде</w:t>
      </w:r>
      <w:r w:rsidRPr="00305349">
        <w:rPr>
          <w:rFonts w:cs="Arial"/>
          <w:b/>
          <w:szCs w:val="22"/>
        </w:rPr>
        <w:t xml:space="preserve"> на электронном носителе;</w:t>
      </w:r>
    </w:p>
    <w:p w:rsidR="009623FB" w:rsidRPr="00B4766C" w:rsidRDefault="009623FB" w:rsidP="009623FB">
      <w:pPr>
        <w:pStyle w:val="ac"/>
        <w:numPr>
          <w:ilvl w:val="0"/>
          <w:numId w:val="2"/>
        </w:numPr>
        <w:tabs>
          <w:tab w:val="left" w:pos="1418"/>
        </w:tabs>
        <w:ind w:left="1418" w:hanging="341"/>
        <w:contextualSpacing w:val="0"/>
        <w:jc w:val="both"/>
        <w:rPr>
          <w:szCs w:val="22"/>
        </w:rPr>
      </w:pPr>
      <w:r w:rsidRPr="00B4766C">
        <w:rPr>
          <w:szCs w:val="22"/>
        </w:rPr>
        <w:t>Копии свидетельств или протоколов комиссий об аттестации в области промышленной безопасности.</w:t>
      </w:r>
      <w:r w:rsidRPr="00B4766C">
        <w:rPr>
          <w:rFonts w:cs="Arial"/>
          <w:b/>
          <w:szCs w:val="22"/>
        </w:rPr>
        <w:t xml:space="preserve"> Документ предоставляются контрагентом </w:t>
      </w:r>
      <w:r w:rsidRPr="00B4766C">
        <w:rPr>
          <w:rFonts w:cs="Arial"/>
          <w:b/>
          <w:szCs w:val="22"/>
          <w:u w:val="single"/>
        </w:rPr>
        <w:t>в только электронном виде</w:t>
      </w:r>
      <w:r w:rsidRPr="00B4766C">
        <w:rPr>
          <w:rFonts w:cs="Arial"/>
          <w:b/>
          <w:szCs w:val="22"/>
        </w:rPr>
        <w:t xml:space="preserve"> на электронном носителе;</w:t>
      </w:r>
    </w:p>
    <w:p w:rsidR="009623FB" w:rsidRPr="00B4766C" w:rsidRDefault="009623FB" w:rsidP="009623FB">
      <w:pPr>
        <w:pStyle w:val="ac"/>
        <w:numPr>
          <w:ilvl w:val="0"/>
          <w:numId w:val="2"/>
        </w:numPr>
        <w:tabs>
          <w:tab w:val="left" w:pos="1418"/>
        </w:tabs>
        <w:ind w:left="1418" w:hanging="341"/>
        <w:contextualSpacing w:val="0"/>
        <w:jc w:val="both"/>
        <w:rPr>
          <w:szCs w:val="22"/>
        </w:rPr>
      </w:pPr>
      <w:r w:rsidRPr="00B4766C">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w:t>
      </w:r>
      <w:r w:rsidRPr="00B4766C">
        <w:rPr>
          <w:rFonts w:cs="Arial"/>
          <w:b/>
          <w:szCs w:val="22"/>
        </w:rPr>
        <w:t xml:space="preserve"> Документ предоставляются контрагентом </w:t>
      </w:r>
      <w:r w:rsidRPr="00B4766C">
        <w:rPr>
          <w:rFonts w:cs="Arial"/>
          <w:b/>
          <w:szCs w:val="22"/>
          <w:u w:val="single"/>
        </w:rPr>
        <w:t>в только электронном виде</w:t>
      </w:r>
      <w:r w:rsidRPr="00B4766C">
        <w:rPr>
          <w:rFonts w:cs="Arial"/>
          <w:b/>
          <w:szCs w:val="22"/>
        </w:rPr>
        <w:t xml:space="preserve"> на электронном носителе;</w:t>
      </w:r>
    </w:p>
    <w:p w:rsidR="009623FB" w:rsidRPr="00B4766C" w:rsidRDefault="009623FB" w:rsidP="009623FB">
      <w:pPr>
        <w:pStyle w:val="ac"/>
        <w:numPr>
          <w:ilvl w:val="0"/>
          <w:numId w:val="2"/>
        </w:numPr>
        <w:tabs>
          <w:tab w:val="left" w:pos="1418"/>
        </w:tabs>
        <w:ind w:left="1418" w:hanging="341"/>
        <w:contextualSpacing w:val="0"/>
        <w:jc w:val="both"/>
        <w:rPr>
          <w:rFonts w:cs="Arial"/>
          <w:szCs w:val="22"/>
        </w:rPr>
      </w:pPr>
      <w:r w:rsidRPr="00305349">
        <w:rPr>
          <w:szCs w:val="22"/>
        </w:rPr>
        <w:t>Справка о наличии производственных мощностей (Форма</w:t>
      </w:r>
      <w:r w:rsidRPr="00305349">
        <w:rPr>
          <w:rFonts w:cs="Arial"/>
          <w:szCs w:val="22"/>
        </w:rPr>
        <w:t xml:space="preserve"> 9).</w:t>
      </w:r>
      <w:r w:rsidRPr="00305349">
        <w:rPr>
          <w:rFonts w:cs="Arial"/>
          <w:b/>
          <w:szCs w:val="22"/>
        </w:rPr>
        <w:t xml:space="preserve"> Документ предоставляются контрагентом </w:t>
      </w:r>
      <w:r w:rsidRPr="00305349">
        <w:rPr>
          <w:rFonts w:cs="Arial"/>
          <w:b/>
          <w:szCs w:val="22"/>
          <w:u w:val="single"/>
        </w:rPr>
        <w:t>в только электронном виде</w:t>
      </w:r>
      <w:r w:rsidRPr="00305349">
        <w:rPr>
          <w:rFonts w:cs="Arial"/>
          <w:b/>
          <w:szCs w:val="22"/>
        </w:rPr>
        <w:t xml:space="preserve"> на электронном носителе;</w:t>
      </w:r>
    </w:p>
    <w:p w:rsidR="00B4766C" w:rsidRPr="00B4766C" w:rsidRDefault="00B4766C" w:rsidP="00B4766C">
      <w:pPr>
        <w:pStyle w:val="ac"/>
        <w:numPr>
          <w:ilvl w:val="0"/>
          <w:numId w:val="2"/>
        </w:numPr>
        <w:tabs>
          <w:tab w:val="left" w:pos="1418"/>
        </w:tabs>
        <w:ind w:left="1418" w:hanging="341"/>
        <w:contextualSpacing w:val="0"/>
        <w:jc w:val="both"/>
        <w:rPr>
          <w:rFonts w:cs="Arial"/>
          <w:szCs w:val="22"/>
        </w:rPr>
      </w:pPr>
      <w:r>
        <w:rPr>
          <w:szCs w:val="22"/>
        </w:rPr>
        <w:t>Копия п</w:t>
      </w:r>
      <w:r w:rsidRPr="00B4766C">
        <w:rPr>
          <w:szCs w:val="22"/>
        </w:rPr>
        <w:t>ротокол</w:t>
      </w:r>
      <w:r>
        <w:rPr>
          <w:szCs w:val="22"/>
        </w:rPr>
        <w:t>а</w:t>
      </w:r>
      <w:r w:rsidRPr="00B4766C">
        <w:rPr>
          <w:szCs w:val="22"/>
        </w:rPr>
        <w:t xml:space="preserve"> заседания квалификационной комиссии по аттестации «Безопасность при выполнении работ на высоте».</w:t>
      </w:r>
      <w:r w:rsidRPr="00B4766C">
        <w:rPr>
          <w:rFonts w:cs="Arial"/>
          <w:b/>
          <w:szCs w:val="22"/>
        </w:rPr>
        <w:t xml:space="preserve"> </w:t>
      </w:r>
      <w:r w:rsidRPr="00305349">
        <w:rPr>
          <w:rFonts w:cs="Arial"/>
          <w:b/>
          <w:szCs w:val="22"/>
        </w:rPr>
        <w:t xml:space="preserve">Документ предоставляются контрагентом </w:t>
      </w:r>
      <w:r w:rsidRPr="00305349">
        <w:rPr>
          <w:rFonts w:cs="Arial"/>
          <w:b/>
          <w:szCs w:val="22"/>
          <w:u w:val="single"/>
        </w:rPr>
        <w:t>в только электронном виде</w:t>
      </w:r>
      <w:r w:rsidRPr="00305349">
        <w:rPr>
          <w:rFonts w:cs="Arial"/>
          <w:b/>
          <w:szCs w:val="22"/>
        </w:rPr>
        <w:t xml:space="preserve"> на электронном носителе;</w:t>
      </w:r>
    </w:p>
    <w:p w:rsidR="00B4766C" w:rsidRPr="00305349" w:rsidRDefault="00B4766C" w:rsidP="009623FB">
      <w:pPr>
        <w:pStyle w:val="ac"/>
        <w:numPr>
          <w:ilvl w:val="0"/>
          <w:numId w:val="2"/>
        </w:numPr>
        <w:tabs>
          <w:tab w:val="left" w:pos="1418"/>
        </w:tabs>
        <w:ind w:left="1418" w:hanging="341"/>
        <w:contextualSpacing w:val="0"/>
        <w:jc w:val="both"/>
        <w:rPr>
          <w:rFonts w:cs="Arial"/>
          <w:szCs w:val="22"/>
        </w:rPr>
      </w:pPr>
      <w:r w:rsidRPr="00B4766C">
        <w:rPr>
          <w:szCs w:val="22"/>
        </w:rPr>
        <w:t>Удостоверение о прохождении подготовки по программе пожарно-технического минимума.</w:t>
      </w:r>
      <w:r w:rsidRPr="00B4766C">
        <w:rPr>
          <w:sz w:val="20"/>
          <w:szCs w:val="20"/>
        </w:rPr>
        <w:t xml:space="preserve"> </w:t>
      </w:r>
      <w:r w:rsidRPr="00B4766C">
        <w:rPr>
          <w:rFonts w:cs="Arial"/>
          <w:b/>
          <w:szCs w:val="22"/>
        </w:rPr>
        <w:t xml:space="preserve"> Документ предоставляются контрагентом </w:t>
      </w:r>
      <w:r w:rsidRPr="00B4766C">
        <w:rPr>
          <w:rFonts w:cs="Arial"/>
          <w:b/>
          <w:szCs w:val="22"/>
          <w:u w:val="single"/>
        </w:rPr>
        <w:t>в только электронном виде</w:t>
      </w:r>
      <w:r w:rsidRPr="00B4766C">
        <w:rPr>
          <w:rFonts w:cs="Arial"/>
          <w:b/>
          <w:szCs w:val="22"/>
        </w:rPr>
        <w:t xml:space="preserve"> на электронном носителе;</w:t>
      </w:r>
    </w:p>
    <w:p w:rsidR="00EF07EA" w:rsidRPr="00B4766C" w:rsidRDefault="00B4766C" w:rsidP="00EF07EA">
      <w:pPr>
        <w:pStyle w:val="ac"/>
        <w:numPr>
          <w:ilvl w:val="0"/>
          <w:numId w:val="2"/>
        </w:numPr>
        <w:tabs>
          <w:tab w:val="left" w:pos="1418"/>
        </w:tabs>
        <w:ind w:left="1418" w:hanging="341"/>
        <w:contextualSpacing w:val="0"/>
        <w:jc w:val="both"/>
        <w:rPr>
          <w:rFonts w:cs="Arial"/>
          <w:szCs w:val="22"/>
        </w:rPr>
      </w:pPr>
      <w:r w:rsidRPr="00B4766C">
        <w:rPr>
          <w:rFonts w:cs="Arial"/>
          <w:szCs w:val="22"/>
        </w:rPr>
        <w:t>К</w:t>
      </w:r>
      <w:r w:rsidR="00EF07EA" w:rsidRPr="00B4766C">
        <w:rPr>
          <w:rFonts w:cs="Arial"/>
          <w:szCs w:val="22"/>
        </w:rPr>
        <w:t xml:space="preserve">опия свидетельства системы менеджмента качества ISO 9001, ИСО 9001. </w:t>
      </w:r>
      <w:r w:rsidR="00EF07EA" w:rsidRPr="00B4766C">
        <w:rPr>
          <w:rFonts w:cs="Arial"/>
          <w:b/>
          <w:szCs w:val="22"/>
        </w:rPr>
        <w:t xml:space="preserve">Документ предоставляются контрагентом </w:t>
      </w:r>
      <w:r w:rsidR="00EF07EA" w:rsidRPr="00B4766C">
        <w:rPr>
          <w:rFonts w:cs="Arial"/>
          <w:b/>
          <w:szCs w:val="22"/>
          <w:u w:val="single"/>
        </w:rPr>
        <w:t>в только электронном виде</w:t>
      </w:r>
      <w:r w:rsidR="00EF07EA" w:rsidRPr="00B4766C">
        <w:rPr>
          <w:rFonts w:cs="Arial"/>
          <w:b/>
          <w:szCs w:val="22"/>
        </w:rPr>
        <w:t xml:space="preserve"> на электронном носителе;</w:t>
      </w:r>
    </w:p>
    <w:p w:rsidR="009623FB" w:rsidRPr="00B4766C" w:rsidRDefault="009623FB" w:rsidP="009623FB">
      <w:pPr>
        <w:pStyle w:val="ac"/>
        <w:numPr>
          <w:ilvl w:val="0"/>
          <w:numId w:val="2"/>
        </w:numPr>
        <w:tabs>
          <w:tab w:val="left" w:pos="1418"/>
        </w:tabs>
        <w:ind w:left="1418" w:hanging="341"/>
        <w:contextualSpacing w:val="0"/>
        <w:jc w:val="both"/>
        <w:rPr>
          <w:rFonts w:cs="Arial"/>
          <w:szCs w:val="22"/>
        </w:rPr>
      </w:pPr>
      <w:r w:rsidRPr="00B4766C">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B4766C" w:rsidRDefault="009623FB" w:rsidP="009623FB">
      <w:pPr>
        <w:pStyle w:val="ac"/>
        <w:numPr>
          <w:ilvl w:val="0"/>
          <w:numId w:val="2"/>
        </w:numPr>
        <w:tabs>
          <w:tab w:val="left" w:pos="1418"/>
        </w:tabs>
        <w:ind w:left="1418" w:hanging="341"/>
        <w:contextualSpacing w:val="0"/>
        <w:jc w:val="both"/>
        <w:rPr>
          <w:rFonts w:cs="Arial"/>
          <w:szCs w:val="22"/>
        </w:rPr>
      </w:pPr>
      <w:r w:rsidRPr="00B4766C">
        <w:rPr>
          <w:rFonts w:cs="Arial"/>
        </w:rPr>
        <w:t xml:space="preserve">Опись документов технической части оферты </w:t>
      </w:r>
      <w:r w:rsidRPr="00B4766C">
        <w:rPr>
          <w:rFonts w:cs="Arial"/>
          <w:szCs w:val="22"/>
        </w:rPr>
        <w:t>(подписанная уполномоченным лицом и заверенная печатью участника закупки)</w:t>
      </w:r>
      <w:r w:rsidRPr="00B4766C">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B4766C" w:rsidRDefault="003F4095" w:rsidP="003F4095">
      <w:pPr>
        <w:pStyle w:val="ac"/>
        <w:numPr>
          <w:ilvl w:val="0"/>
          <w:numId w:val="2"/>
        </w:numPr>
        <w:tabs>
          <w:tab w:val="left" w:pos="1418"/>
        </w:tabs>
        <w:ind w:left="1418" w:hanging="341"/>
        <w:contextualSpacing w:val="0"/>
        <w:jc w:val="both"/>
        <w:rPr>
          <w:rFonts w:cs="Arial"/>
          <w:szCs w:val="22"/>
        </w:rPr>
      </w:pPr>
      <w:r w:rsidRPr="00B4766C">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B4766C" w:rsidRDefault="003F4095" w:rsidP="003F4095">
      <w:pPr>
        <w:pStyle w:val="ac"/>
        <w:numPr>
          <w:ilvl w:val="0"/>
          <w:numId w:val="2"/>
        </w:numPr>
        <w:tabs>
          <w:tab w:val="left" w:pos="1418"/>
        </w:tabs>
        <w:ind w:left="1418" w:hanging="341"/>
        <w:contextualSpacing w:val="0"/>
        <w:jc w:val="both"/>
        <w:rPr>
          <w:rFonts w:cs="Arial"/>
          <w:szCs w:val="22"/>
        </w:rPr>
      </w:pPr>
      <w:r w:rsidRPr="00B4766C">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B4766C">
        <w:rPr>
          <w:rFonts w:cs="Arial"/>
        </w:rPr>
        <w:t xml:space="preserve">Опись документов коммерческой части оферты </w:t>
      </w:r>
      <w:r w:rsidRPr="00B4766C">
        <w:rPr>
          <w:rFonts w:cs="Arial"/>
          <w:szCs w:val="22"/>
        </w:rPr>
        <w:t>(подписанная уполномоченным лицом и заверенная печатью участника закупки</w:t>
      </w:r>
      <w:r w:rsidRPr="00F7798B">
        <w:rPr>
          <w:rFonts w:cs="Arial"/>
          <w:szCs w:val="22"/>
        </w:rPr>
        <w:t>)</w:t>
      </w:r>
      <w:r w:rsidRPr="00F7798B">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4B6C7E">
        <w:rPr>
          <w:rFonts w:cs="Arial"/>
          <w:szCs w:val="22"/>
        </w:rPr>
        <w:t xml:space="preserve">на ПДО </w:t>
      </w:r>
      <w:r w:rsidR="003523B8" w:rsidRPr="004B6C7E">
        <w:rPr>
          <w:rFonts w:cs="Arial"/>
          <w:szCs w:val="22"/>
        </w:rPr>
        <w:t>№</w:t>
      </w:r>
      <w:r w:rsidR="004B6C7E" w:rsidRPr="004B6C7E">
        <w:rPr>
          <w:rFonts w:cs="Arial"/>
          <w:szCs w:val="22"/>
        </w:rPr>
        <w:t>519</w:t>
      </w:r>
      <w:r w:rsidR="003523B8" w:rsidRPr="004B6C7E">
        <w:rPr>
          <w:rFonts w:cs="Arial"/>
          <w:szCs w:val="22"/>
        </w:rPr>
        <w:t>-КР</w:t>
      </w:r>
      <w:r w:rsidR="003523B8" w:rsidRPr="002E6B39">
        <w:rPr>
          <w:rFonts w:cs="Arial"/>
          <w:szCs w:val="22"/>
        </w:rPr>
        <w:t>-</w:t>
      </w:r>
      <w:r w:rsidR="003523B8" w:rsidRPr="00226FB1">
        <w:rPr>
          <w:rFonts w:cs="Arial"/>
          <w:szCs w:val="22"/>
        </w:rPr>
        <w:t>201</w:t>
      </w:r>
      <w:r w:rsidR="00D87DD5" w:rsidRPr="00226FB1">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C16F74">
        <w:rPr>
          <w:rFonts w:cs="Arial"/>
          <w:szCs w:val="22"/>
        </w:rPr>
        <w:t>29.12.2016г.»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C16F74">
      <w:pPr>
        <w:pStyle w:val="ac"/>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C16F74">
      <w:pPr>
        <w:pStyle w:val="ac"/>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C16F74">
      <w:pPr>
        <w:pStyle w:val="ac"/>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C16F74">
      <w:pPr>
        <w:pStyle w:val="ac"/>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proofErr w:type="gramStart"/>
      <w:r w:rsidRPr="000C2E80">
        <w:rPr>
          <w:rStyle w:val="aff7"/>
          <w:lang w:val="en-US"/>
        </w:rPr>
        <w:t>dpi</w:t>
      </w:r>
      <w:r w:rsidRPr="002E571A">
        <w:rPr>
          <w:rFonts w:cs="Arial"/>
          <w:kern w:val="28"/>
        </w:rPr>
        <w:t>.</w:t>
      </w:r>
      <w:r>
        <w:rPr>
          <w:rFonts w:cs="Arial"/>
          <w:kern w:val="28"/>
        </w:rPr>
        <w:t>,</w:t>
      </w:r>
      <w:proofErr w:type="gramEnd"/>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C16F74">
        <w:rPr>
          <w:rFonts w:cs="Arial"/>
          <w:b/>
          <w:szCs w:val="22"/>
        </w:rPr>
        <w:t>29</w:t>
      </w:r>
      <w:r w:rsidRPr="002E571A">
        <w:rPr>
          <w:rFonts w:cs="Arial"/>
          <w:b/>
          <w:szCs w:val="22"/>
        </w:rPr>
        <w:t xml:space="preserve">» </w:t>
      </w:r>
      <w:r w:rsidR="00C16F74">
        <w:rPr>
          <w:rFonts w:cs="Arial"/>
          <w:b/>
          <w:szCs w:val="22"/>
        </w:rPr>
        <w:t>декабря</w:t>
      </w:r>
      <w:r w:rsidRPr="002E571A">
        <w:rPr>
          <w:rFonts w:cs="Arial"/>
          <w:b/>
          <w:szCs w:val="22"/>
        </w:rPr>
        <w:t xml:space="preserve"> </w:t>
      </w:r>
      <w:r w:rsidR="00C16F74">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C16F74">
        <w:rPr>
          <w:rFonts w:cs="Arial"/>
          <w:b/>
          <w:szCs w:val="22"/>
        </w:rPr>
        <w:t>16</w:t>
      </w:r>
      <w:r w:rsidRPr="002E571A">
        <w:rPr>
          <w:rFonts w:cs="Arial"/>
          <w:b/>
          <w:szCs w:val="22"/>
        </w:rPr>
        <w:t>:</w:t>
      </w:r>
      <w:r w:rsidR="00C16F74">
        <w:rPr>
          <w:rFonts w:cs="Arial"/>
          <w:b/>
          <w:szCs w:val="22"/>
        </w:rPr>
        <w:t>00</w:t>
      </w:r>
      <w:r w:rsidRPr="002E571A">
        <w:rPr>
          <w:rFonts w:cs="Arial"/>
          <w:b/>
          <w:szCs w:val="22"/>
        </w:rPr>
        <w:t xml:space="preserve"> </w:t>
      </w:r>
      <w:r w:rsidR="00C16F74">
        <w:rPr>
          <w:rFonts w:cs="Arial"/>
          <w:b/>
          <w:szCs w:val="22"/>
        </w:rPr>
        <w:t>«19»</w:t>
      </w:r>
      <w:r w:rsidRPr="002E571A">
        <w:rPr>
          <w:rFonts w:cs="Arial"/>
          <w:b/>
          <w:szCs w:val="22"/>
        </w:rPr>
        <w:t xml:space="preserve"> </w:t>
      </w:r>
      <w:r w:rsidR="00C16F74">
        <w:rPr>
          <w:rFonts w:cs="Arial"/>
          <w:b/>
          <w:szCs w:val="22"/>
        </w:rPr>
        <w:t>января</w:t>
      </w:r>
      <w:r w:rsidRPr="002E571A">
        <w:rPr>
          <w:rFonts w:cs="Arial"/>
          <w:b/>
          <w:szCs w:val="22"/>
        </w:rPr>
        <w:t xml:space="preserve"> </w:t>
      </w:r>
      <w:r w:rsidR="00C16F74">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C16F74">
        <w:rPr>
          <w:rFonts w:cs="Arial"/>
          <w:b/>
          <w:szCs w:val="22"/>
        </w:rPr>
        <w:t>20</w:t>
      </w:r>
      <w:r w:rsidRPr="002E571A">
        <w:rPr>
          <w:rFonts w:cs="Arial"/>
          <w:b/>
          <w:szCs w:val="22"/>
        </w:rPr>
        <w:t xml:space="preserve">» </w:t>
      </w:r>
      <w:r w:rsidR="00C16F74">
        <w:rPr>
          <w:rFonts w:cs="Arial"/>
          <w:b/>
          <w:szCs w:val="22"/>
        </w:rPr>
        <w:t>марта</w:t>
      </w:r>
      <w:r w:rsidRPr="002E571A">
        <w:rPr>
          <w:rFonts w:cs="Arial"/>
          <w:b/>
          <w:szCs w:val="22"/>
        </w:rPr>
        <w:t xml:space="preserve"> </w:t>
      </w:r>
      <w:r w:rsidR="00C16F74">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C16F74">
        <w:rPr>
          <w:rFonts w:cs="Arial"/>
          <w:szCs w:val="22"/>
        </w:rPr>
        <w:t>16</w:t>
      </w:r>
      <w:r w:rsidRPr="002E571A">
        <w:rPr>
          <w:rFonts w:cs="Arial"/>
          <w:szCs w:val="22"/>
        </w:rPr>
        <w:t xml:space="preserve">» </w:t>
      </w:r>
      <w:r w:rsidR="00C16F74">
        <w:rPr>
          <w:rFonts w:cs="Arial"/>
          <w:szCs w:val="22"/>
        </w:rPr>
        <w:t>января</w:t>
      </w:r>
      <w:r w:rsidRPr="002E571A">
        <w:rPr>
          <w:rFonts w:cs="Arial"/>
          <w:szCs w:val="22"/>
        </w:rPr>
        <w:t xml:space="preserve"> </w:t>
      </w:r>
      <w:r w:rsidR="00C16F74">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16F74" w:rsidRPr="006A4730" w:rsidRDefault="00C16F74" w:rsidP="00C16F74">
      <w:pPr>
        <w:jc w:val="both"/>
        <w:rPr>
          <w:rFonts w:cs="Arial"/>
          <w:b/>
          <w:szCs w:val="22"/>
          <w:u w:val="single"/>
        </w:rPr>
      </w:pPr>
      <w:r w:rsidRPr="006A4730">
        <w:rPr>
          <w:rFonts w:cs="Arial"/>
          <w:b/>
          <w:szCs w:val="22"/>
          <w:u w:val="single"/>
        </w:rPr>
        <w:t>По вопросам технического характера обращаться:</w:t>
      </w:r>
    </w:p>
    <w:p w:rsidR="00C16F74" w:rsidRPr="006A4730" w:rsidRDefault="00C16F74" w:rsidP="00C16F74">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C16F74" w:rsidRPr="006A4730" w:rsidRDefault="00C16F74" w:rsidP="00C16F74">
      <w:pPr>
        <w:spacing w:before="0"/>
        <w:jc w:val="both"/>
        <w:rPr>
          <w:rFonts w:cs="Arial"/>
          <w:szCs w:val="22"/>
        </w:rPr>
      </w:pPr>
      <w:r w:rsidRPr="006A4730">
        <w:rPr>
          <w:rFonts w:cs="Arial"/>
          <w:szCs w:val="22"/>
        </w:rPr>
        <w:t>Бедарев Владимир Александрович.</w:t>
      </w:r>
    </w:p>
    <w:p w:rsidR="00C16F74" w:rsidRPr="006A4730" w:rsidRDefault="00C16F74" w:rsidP="00C16F74">
      <w:pPr>
        <w:spacing w:before="0"/>
        <w:jc w:val="both"/>
        <w:rPr>
          <w:rFonts w:cs="Arial"/>
          <w:szCs w:val="22"/>
        </w:rPr>
      </w:pPr>
      <w:r w:rsidRPr="006A4730">
        <w:rPr>
          <w:rFonts w:cs="Arial"/>
          <w:szCs w:val="22"/>
        </w:rPr>
        <w:t xml:space="preserve">Контактные данные: телефон: (4852) 49-87-31, факс (4852) 49-93-02, </w:t>
      </w:r>
    </w:p>
    <w:p w:rsidR="00C16F74" w:rsidRPr="006A4730" w:rsidRDefault="00C16F74" w:rsidP="00C16F74">
      <w:pPr>
        <w:spacing w:before="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C16F74" w:rsidRPr="006A4730" w:rsidRDefault="00C16F74" w:rsidP="00C16F74">
      <w:pPr>
        <w:jc w:val="both"/>
        <w:rPr>
          <w:rFonts w:cs="Arial"/>
          <w:b/>
          <w:szCs w:val="22"/>
          <w:u w:val="single"/>
        </w:rPr>
      </w:pPr>
      <w:r w:rsidRPr="006A4730">
        <w:rPr>
          <w:rFonts w:cs="Arial"/>
          <w:b/>
          <w:szCs w:val="22"/>
          <w:u w:val="single"/>
        </w:rPr>
        <w:t>По вопросам организационного характера обращаться:</w:t>
      </w:r>
    </w:p>
    <w:p w:rsidR="00C16F74" w:rsidRPr="006A4730" w:rsidRDefault="00C16F74" w:rsidP="00C16F74">
      <w:pPr>
        <w:spacing w:before="0"/>
        <w:jc w:val="both"/>
        <w:rPr>
          <w:rFonts w:cs="Arial"/>
          <w:szCs w:val="22"/>
        </w:rPr>
      </w:pPr>
      <w:r w:rsidRPr="006A4730">
        <w:rPr>
          <w:rFonts w:cs="Arial"/>
          <w:szCs w:val="22"/>
        </w:rPr>
        <w:t>Ведущий специалист Тендерного комитета ОАО «Славнефть-ЯНОС»</w:t>
      </w:r>
    </w:p>
    <w:p w:rsidR="00C16F74" w:rsidRPr="006A4730" w:rsidRDefault="00C16F74" w:rsidP="00C16F74">
      <w:pPr>
        <w:spacing w:before="0"/>
        <w:jc w:val="both"/>
        <w:rPr>
          <w:rFonts w:cs="Arial"/>
          <w:szCs w:val="22"/>
        </w:rPr>
      </w:pPr>
      <w:r>
        <w:rPr>
          <w:rFonts w:cs="Arial"/>
          <w:szCs w:val="22"/>
        </w:rPr>
        <w:t>Кириллова Надежда Владимировна</w:t>
      </w:r>
      <w:r w:rsidRPr="006A4730">
        <w:rPr>
          <w:rFonts w:cs="Arial"/>
          <w:szCs w:val="22"/>
        </w:rPr>
        <w:t>.</w:t>
      </w:r>
    </w:p>
    <w:p w:rsidR="00C16F74" w:rsidRPr="006A4730" w:rsidRDefault="00C16F74" w:rsidP="00C16F74">
      <w:pPr>
        <w:spacing w:before="0"/>
        <w:jc w:val="both"/>
        <w:rPr>
          <w:rFonts w:cs="Arial"/>
          <w:szCs w:val="22"/>
        </w:rPr>
      </w:pPr>
      <w:r w:rsidRPr="006A4730">
        <w:rPr>
          <w:rFonts w:cs="Arial"/>
          <w:szCs w:val="22"/>
        </w:rPr>
        <w:t>Контактные данные: телефон: (4852) 49-</w:t>
      </w:r>
      <w:r>
        <w:rPr>
          <w:rFonts w:cs="Arial"/>
          <w:szCs w:val="22"/>
        </w:rPr>
        <w:t>22-6</w:t>
      </w:r>
      <w:r w:rsidRPr="006A4730">
        <w:rPr>
          <w:rFonts w:cs="Arial"/>
          <w:szCs w:val="22"/>
        </w:rPr>
        <w:t xml:space="preserve">4, факс: (4852) 49-93-00, </w:t>
      </w:r>
    </w:p>
    <w:p w:rsidR="00C16F74" w:rsidRPr="00737C3F" w:rsidRDefault="00C16F74" w:rsidP="00C16F74">
      <w:pPr>
        <w:spacing w:before="0"/>
        <w:jc w:val="both"/>
        <w:rPr>
          <w:rStyle w:val="ae"/>
          <w:rFonts w:cs="Arial"/>
          <w:lang w:val="en-US"/>
        </w:rPr>
      </w:pPr>
      <w:r w:rsidRPr="006A00C8">
        <w:rPr>
          <w:rFonts w:cs="Arial"/>
          <w:szCs w:val="22"/>
          <w:lang w:val="en-US"/>
        </w:rPr>
        <w:t xml:space="preserve">E-mail: </w:t>
      </w:r>
      <w:hyperlink r:id="rId8" w:history="1">
        <w:r w:rsidRPr="00737C3F">
          <w:rPr>
            <w:rStyle w:val="ae"/>
            <w:rFonts w:cs="Arial"/>
            <w:lang w:val="en-US"/>
          </w:rPr>
          <w:t>KirillovaNV@yanos.slavneft.ru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C16F74">
        <w:rPr>
          <w:rFonts w:cs="Arial"/>
          <w:szCs w:val="22"/>
        </w:rPr>
        <w:t xml:space="preserve">почта </w:t>
      </w:r>
      <w:hyperlink r:id="rId9" w:history="1">
        <w:r w:rsidR="00C16F74" w:rsidRPr="005C2C09">
          <w:rPr>
            <w:rStyle w:val="ae"/>
            <w:rFonts w:cs="Arial"/>
            <w:szCs w:val="22"/>
          </w:rPr>
          <w:t>hotline@yanos.slavneft.ru</w:t>
        </w:r>
      </w:hyperlink>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170B63">
        <w:t xml:space="preserve">делать </w:t>
      </w:r>
      <w:r w:rsidR="00E85DE8" w:rsidRPr="004B6C7E">
        <w:t>оферты №</w:t>
      </w:r>
      <w:r w:rsidR="004B6C7E" w:rsidRPr="004B6C7E">
        <w:t>519</w:t>
      </w:r>
      <w:r w:rsidR="00E85DE8" w:rsidRPr="004B6C7E">
        <w:t>-КР-</w:t>
      </w:r>
      <w:r w:rsidR="00E85DE8" w:rsidRPr="005F56FA">
        <w:t>201</w:t>
      </w:r>
      <w:r w:rsidR="00D87DD5" w:rsidRPr="005F56FA">
        <w:t>6</w:t>
      </w:r>
      <w:r w:rsidRPr="00B445D7">
        <w:t xml:space="preserve"> от </w:t>
      </w:r>
      <w:r w:rsidR="00C16F74">
        <w:t>29.12.2016г.: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F4095" w:rsidRDefault="00923CDA" w:rsidP="004910B6">
      <w:pPr>
        <w:spacing w:before="0"/>
      </w:pPr>
      <w:r w:rsidRPr="003F4095">
        <w:t xml:space="preserve">7. </w:t>
      </w:r>
      <w:r w:rsidR="00B25A57" w:rsidRPr="003F4095">
        <w:t>Форма «</w:t>
      </w:r>
      <w:r w:rsidR="003F4095" w:rsidRPr="003F4095">
        <w:rPr>
          <w:rFonts w:cs="Arial"/>
          <w:szCs w:val="22"/>
        </w:rPr>
        <w:t>Справка об опыте работы в 2013</w:t>
      </w:r>
      <w:r w:rsidR="00111525">
        <w:rPr>
          <w:rFonts w:cs="Arial"/>
          <w:szCs w:val="22"/>
        </w:rPr>
        <w:t>-</w:t>
      </w:r>
      <w:r w:rsidR="003F4095" w:rsidRPr="003F4095">
        <w:rPr>
          <w:rFonts w:cs="Arial"/>
          <w:szCs w:val="22"/>
        </w:rPr>
        <w:t>201</w:t>
      </w:r>
      <w:r w:rsidR="00111525">
        <w:rPr>
          <w:rFonts w:cs="Arial"/>
          <w:szCs w:val="22"/>
        </w:rPr>
        <w:t>6</w:t>
      </w:r>
      <w:r w:rsidR="003F4095" w:rsidRPr="003F4095">
        <w:rPr>
          <w:rFonts w:cs="Arial"/>
          <w:szCs w:val="22"/>
        </w:rPr>
        <w:t xml:space="preserve"> г.г.</w:t>
      </w:r>
      <w:r w:rsidR="00B25A57" w:rsidRPr="003F4095">
        <w:t>»</w:t>
      </w:r>
      <w:r w:rsidRPr="003F4095">
        <w:t xml:space="preserve"> в 1 экз.</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4910B6">
      <w:pPr>
        <w:spacing w:before="0"/>
      </w:pPr>
      <w:r w:rsidRPr="004910B6">
        <w:rPr>
          <w:rFonts w:cs="Arial"/>
          <w:szCs w:val="22"/>
        </w:rPr>
        <w:t>9.</w:t>
      </w:r>
      <w:r w:rsidR="00FC1E54" w:rsidRPr="004910B6">
        <w:rPr>
          <w:rFonts w:cs="Arial"/>
          <w:szCs w:val="22"/>
        </w:rPr>
        <w:t xml:space="preserve"> </w:t>
      </w:r>
      <w:r w:rsidR="00B25A57" w:rsidRPr="004910B6">
        <w:t>Форма</w:t>
      </w:r>
      <w:r w:rsidR="00B25A57" w:rsidRPr="004910B6">
        <w:rPr>
          <w:rFonts w:cs="Arial"/>
          <w:szCs w:val="22"/>
        </w:rPr>
        <w:t xml:space="preserve"> «</w:t>
      </w:r>
      <w:r w:rsidR="00FC1E54" w:rsidRPr="004910B6">
        <w:rPr>
          <w:rFonts w:cs="Arial"/>
          <w:szCs w:val="22"/>
        </w:rPr>
        <w:t>Справка о наличии производственных мощностей</w:t>
      </w:r>
      <w:r w:rsidR="00B25A57" w:rsidRPr="004910B6">
        <w:rPr>
          <w:rFonts w:cs="Arial"/>
          <w:szCs w:val="22"/>
        </w:rPr>
        <w:t>»</w:t>
      </w:r>
      <w:r w:rsidR="00FC1E54" w:rsidRPr="004910B6">
        <w:t xml:space="preserve"> в 1 экз.</w:t>
      </w:r>
    </w:p>
    <w:p w:rsidR="00DC586B" w:rsidRPr="00DC586B" w:rsidRDefault="00DC586B" w:rsidP="004910B6">
      <w:pPr>
        <w:spacing w:before="0"/>
        <w:rPr>
          <w:color w:val="FF0000"/>
        </w:rPr>
      </w:pPr>
      <w:r w:rsidRPr="009B073B">
        <w:rPr>
          <w:rFonts w:cs="Arial"/>
          <w:szCs w:val="22"/>
        </w:rPr>
        <w:t xml:space="preserve">10. </w:t>
      </w:r>
      <w:r w:rsidRPr="009B073B">
        <w:t>Форма</w:t>
      </w:r>
      <w:r w:rsidRPr="009B073B">
        <w:rPr>
          <w:rFonts w:cs="Arial"/>
          <w:szCs w:val="22"/>
        </w:rPr>
        <w:t xml:space="preserve"> «</w:t>
      </w:r>
      <w:r w:rsidR="009B073B" w:rsidRPr="009B073B">
        <w:rPr>
          <w:bCs/>
          <w:szCs w:val="22"/>
        </w:rPr>
        <w:t>Методика</w:t>
      </w:r>
      <w:r w:rsidR="009B073B" w:rsidRPr="009B073B">
        <w:rPr>
          <w:bCs/>
          <w:color w:val="000000"/>
          <w:szCs w:val="22"/>
        </w:rPr>
        <w:t xml:space="preserve"> оценки </w:t>
      </w:r>
      <w:r w:rsidR="004B6C7E">
        <w:rPr>
          <w:bCs/>
          <w:color w:val="000000"/>
          <w:szCs w:val="22"/>
        </w:rPr>
        <w:t>стоимости работ</w:t>
      </w:r>
      <w:r w:rsidR="00A63574">
        <w:rPr>
          <w:szCs w:val="22"/>
        </w:rPr>
        <w:t xml:space="preserve">» </w:t>
      </w:r>
      <w:r w:rsidR="00A63574" w:rsidRPr="004910B6">
        <w:t>в 1 экз.</w:t>
      </w:r>
    </w:p>
    <w:p w:rsidR="001963F4" w:rsidRPr="009B073B" w:rsidRDefault="001963F4" w:rsidP="00DE7BED">
      <w:pPr>
        <w:rPr>
          <w:rFonts w:cs="Arial"/>
          <w:sz w:val="44"/>
          <w:szCs w:val="44"/>
        </w:rPr>
      </w:pPr>
    </w:p>
    <w:p w:rsidR="00D722E9" w:rsidRDefault="00AE32FD" w:rsidP="00132B25">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D722E9" w:rsidSect="00DB2D50">
      <w:footerReference w:type="default" r:id="rId10"/>
      <w:pgSz w:w="11906" w:h="16838"/>
      <w:pgMar w:top="567" w:right="709"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F74" w:rsidRDefault="00C16F74" w:rsidP="00FB07D9">
      <w:pPr>
        <w:spacing w:before="0"/>
      </w:pPr>
      <w:r>
        <w:separator/>
      </w:r>
    </w:p>
  </w:endnote>
  <w:endnote w:type="continuationSeparator" w:id="0">
    <w:p w:rsidR="00C16F74" w:rsidRDefault="00C16F7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F74" w:rsidRDefault="00C16F74">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F74" w:rsidRDefault="00C16F74" w:rsidP="00FB07D9">
      <w:pPr>
        <w:spacing w:before="0"/>
      </w:pPr>
      <w:r>
        <w:separator/>
      </w:r>
    </w:p>
  </w:footnote>
  <w:footnote w:type="continuationSeparator" w:id="0">
    <w:p w:rsidR="00C16F74" w:rsidRDefault="00C16F74"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E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525"/>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40"/>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052"/>
    <w:rsid w:val="00272CC6"/>
    <w:rsid w:val="00273061"/>
    <w:rsid w:val="00273A28"/>
    <w:rsid w:val="002741DF"/>
    <w:rsid w:val="0027438C"/>
    <w:rsid w:val="00274626"/>
    <w:rsid w:val="00274FCF"/>
    <w:rsid w:val="002750AA"/>
    <w:rsid w:val="00275941"/>
    <w:rsid w:val="00275DAB"/>
    <w:rsid w:val="00275E2D"/>
    <w:rsid w:val="00276F7E"/>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349"/>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10"/>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B0B"/>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98A"/>
    <w:rsid w:val="003B6C53"/>
    <w:rsid w:val="003B7270"/>
    <w:rsid w:val="003B74F6"/>
    <w:rsid w:val="003C008C"/>
    <w:rsid w:val="003C01D9"/>
    <w:rsid w:val="003C04F2"/>
    <w:rsid w:val="003C065B"/>
    <w:rsid w:val="003C0E44"/>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666"/>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6EB"/>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49A1"/>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6C7E"/>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577A"/>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A7B"/>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15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BA6"/>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8F708E"/>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C1F"/>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5D37"/>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2B"/>
    <w:rsid w:val="00A60384"/>
    <w:rsid w:val="00A607BB"/>
    <w:rsid w:val="00A60CB5"/>
    <w:rsid w:val="00A60CF1"/>
    <w:rsid w:val="00A61580"/>
    <w:rsid w:val="00A619C6"/>
    <w:rsid w:val="00A61DB5"/>
    <w:rsid w:val="00A61E3A"/>
    <w:rsid w:val="00A6241F"/>
    <w:rsid w:val="00A62BE1"/>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C2B"/>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6C"/>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763"/>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16F74"/>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CA3"/>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682"/>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6CA0"/>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2D50"/>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57B1"/>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1EC8"/>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6B"/>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6758"/>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6BA61C-198C-4F78-883A-A17F8FF5B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2762</Words>
  <Characters>15749</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3</cp:revision>
  <cp:lastPrinted>2016-12-29T12:11:00Z</cp:lastPrinted>
  <dcterms:created xsi:type="dcterms:W3CDTF">2016-12-29T12:15:00Z</dcterms:created>
  <dcterms:modified xsi:type="dcterms:W3CDTF">2016-12-29T12:15:00Z</dcterms:modified>
</cp:coreProperties>
</file>