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60" w:type="dxa"/>
        <w:tblInd w:w="108" w:type="dxa"/>
        <w:tblLook w:val="04A0"/>
      </w:tblPr>
      <w:tblGrid>
        <w:gridCol w:w="610"/>
        <w:gridCol w:w="6346"/>
        <w:gridCol w:w="2390"/>
        <w:gridCol w:w="2259"/>
        <w:gridCol w:w="2655"/>
      </w:tblGrid>
      <w:tr w:rsidR="006E2683" w:rsidRPr="00FE3449" w:rsidTr="006F23C1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E3449">
              <w:rPr>
                <w:b/>
                <w:bCs/>
                <w:sz w:val="22"/>
                <w:szCs w:val="22"/>
                <w:lang w:eastAsia="ru-RU"/>
              </w:rPr>
              <w:t>Приложение № 5</w:t>
            </w:r>
          </w:p>
        </w:tc>
      </w:tr>
      <w:tr w:rsidR="006E2683" w:rsidRPr="00FE3449" w:rsidTr="006F23C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E3449">
              <w:rPr>
                <w:sz w:val="22"/>
                <w:szCs w:val="22"/>
                <w:lang w:eastAsia="ru-RU"/>
              </w:rPr>
              <w:t xml:space="preserve">к договору </w:t>
            </w:r>
            <w:proofErr w:type="gramStart"/>
            <w:r w:rsidRPr="00FE3449">
              <w:rPr>
                <w:sz w:val="22"/>
                <w:szCs w:val="22"/>
                <w:lang w:eastAsia="ru-RU"/>
              </w:rPr>
              <w:t>от</w:t>
            </w:r>
            <w:proofErr w:type="gramEnd"/>
            <w:r w:rsidRPr="00FE3449">
              <w:rPr>
                <w:sz w:val="22"/>
                <w:szCs w:val="22"/>
                <w:lang w:eastAsia="ru-RU"/>
              </w:rPr>
              <w:t>____ №______</w:t>
            </w:r>
          </w:p>
        </w:tc>
      </w:tr>
      <w:tr w:rsidR="006E2683" w:rsidRPr="00FE3449" w:rsidTr="006F23C1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Выполнение работ по</w:t>
            </w:r>
            <w:r w:rsidRPr="00FE3449">
              <w:rPr>
                <w:rFonts w:ascii="Arial" w:hAnsi="Arial" w:cs="Arial"/>
                <w:sz w:val="24"/>
                <w:szCs w:val="24"/>
              </w:rPr>
              <w:t xml:space="preserve"> антикоррозионной защите оборудования и трубопроводов  технологический установки АВТ-3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цех № 1 </w:t>
            </w:r>
            <w:r w:rsidRPr="00FE3449">
              <w:rPr>
                <w:rFonts w:ascii="Arial" w:hAnsi="Arial" w:cs="Arial"/>
                <w:sz w:val="24"/>
                <w:szCs w:val="24"/>
              </w:rPr>
              <w:t>ОАО «Славнефть-ЯНОС»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6E2683" w:rsidRPr="00FE3449" w:rsidTr="006F23C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E2683" w:rsidRPr="00FE3449" w:rsidTr="006F23C1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6E2683" w:rsidRPr="00FE3449" w:rsidTr="006F23C1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E2683" w:rsidRPr="00FE3449" w:rsidTr="006F23C1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E2683" w:rsidRPr="00FE3449" w:rsidTr="006E2683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E3449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E3449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FE3449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81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FE3449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E2683" w:rsidRPr="00FE3449" w:rsidTr="006E2683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E2683" w:rsidRPr="00FE3449" w:rsidTr="006F23C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E2683" w:rsidRPr="00FE3449" w:rsidTr="006F23C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14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24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FE3449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E2683" w:rsidRPr="00FE3449" w:rsidTr="006E2683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E2683" w:rsidRPr="00FE3449" w:rsidTr="006F23C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E2683" w:rsidRPr="00FE3449" w:rsidTr="006F23C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E2683" w:rsidRPr="00FE3449" w:rsidTr="006F23C1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6E2683" w:rsidRPr="00FE3449" w:rsidTr="006F23C1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E2683" w:rsidRPr="00FE3449" w:rsidTr="006F23C1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6E2683" w:rsidRPr="00FE3449" w:rsidTr="006F23C1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6E2683" w:rsidRPr="00FE3449" w:rsidTr="006F23C1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E2683" w:rsidRPr="00FE3449" w:rsidTr="006F23C1">
        <w:trPr>
          <w:trHeight w:val="58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E3449">
              <w:rPr>
                <w:rFonts w:ascii="Arial" w:hAnsi="Arial" w:cs="Arial"/>
                <w:sz w:val="22"/>
                <w:szCs w:val="22"/>
                <w:lang w:eastAsia="ru-RU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722E9" w:rsidRDefault="00D722E9"/>
    <w:sectPr w:rsidR="00D722E9" w:rsidSect="006E26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E2683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5808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683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83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6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68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1336</Words>
  <Characters>7619</Characters>
  <Application>Microsoft Office Word</Application>
  <DocSecurity>0</DocSecurity>
  <Lines>63</Lines>
  <Paragraphs>17</Paragraphs>
  <ScaleCrop>false</ScaleCrop>
  <Company>YANOS</Company>
  <LinksUpToDate>false</LinksUpToDate>
  <CharactersWithSpaces>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cp:lastPrinted>2016-11-07T09:28:00Z</cp:lastPrinted>
  <dcterms:created xsi:type="dcterms:W3CDTF">2016-11-07T09:27:00Z</dcterms:created>
  <dcterms:modified xsi:type="dcterms:W3CDTF">2016-11-07T09:28:00Z</dcterms:modified>
</cp:coreProperties>
</file>