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sdt>
        <w:sdtPr>
          <w:rPr>
            <w:b/>
            <w:bCs/>
            <w:sz w:val="22"/>
            <w:szCs w:val="22"/>
          </w:rPr>
          <w:id w:val="1273209889"/>
          <w:placeholder>
            <w:docPart w:val="BC73BF4FF52544CD9791F4EACC8682C8"/>
          </w:placeholder>
        </w:sdtPr>
        <w:sdtContent>
          <w:r w:rsidR="00721232">
            <w:rPr>
              <w:b/>
              <w:bCs/>
              <w:sz w:val="22"/>
              <w:szCs w:val="22"/>
            </w:rPr>
            <w:t>_______________</w:t>
          </w:r>
        </w:sdtContent>
      </w:sdt>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sdt>
        <w:sdtPr>
          <w:rPr>
            <w:b/>
            <w:bCs/>
            <w:sz w:val="22"/>
            <w:szCs w:val="22"/>
          </w:rPr>
          <w:id w:val="-1440983513"/>
          <w:placeholder>
            <w:docPart w:val="527F90E1F2BC40F19F18886A9ED585DD"/>
          </w:placeholder>
        </w:sdtPr>
        <w:sdtContent>
          <w:r w:rsidR="00721232">
            <w:rPr>
              <w:b/>
              <w:bCs/>
              <w:sz w:val="22"/>
              <w:szCs w:val="22"/>
            </w:rPr>
            <w:t>_______________</w:t>
          </w:r>
        </w:sdtContent>
      </w:sdt>
      <w:r w:rsidR="002B59C0" w:rsidRPr="007D3E37">
        <w:rPr>
          <w:bCs/>
          <w:sz w:val="22"/>
          <w:szCs w:val="22"/>
        </w:rPr>
        <w:t>,</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sdt>
        <w:sdtPr>
          <w:rPr>
            <w:rStyle w:val="21"/>
            <w:b/>
            <w:sz w:val="22"/>
            <w:szCs w:val="22"/>
          </w:rPr>
          <w:id w:val="-1509670117"/>
          <w:placeholder>
            <w:docPart w:val="AD43C448A97C41FAA179E4704F96C65B"/>
          </w:placeholder>
        </w:sdtPr>
        <w:sdtContent>
          <w:r w:rsidR="00721232">
            <w:rPr>
              <w:rStyle w:val="21"/>
              <w:b/>
              <w:sz w:val="22"/>
              <w:szCs w:val="22"/>
            </w:rPr>
            <w:t>____________________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721232">
            <w:rPr>
              <w:bCs/>
              <w:sz w:val="22"/>
              <w:szCs w:val="22"/>
            </w:rPr>
            <w:t>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721232">
            <w:rPr>
              <w:bCs/>
              <w:sz w:val="22"/>
              <w:szCs w:val="22"/>
            </w:rPr>
            <w:t>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6F7725">
      <w:pPr>
        <w:numPr>
          <w:ilvl w:val="1"/>
          <w:numId w:val="13"/>
        </w:numPr>
        <w:suppressAutoHyphens/>
        <w:ind w:left="0" w:firstLine="426"/>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Content>
          <w:r w:rsidR="00B565E6">
            <w:rPr>
              <w:b/>
            </w:rPr>
            <w:t xml:space="preserve">по техническому перевооружению установок </w:t>
          </w:r>
          <w:r w:rsidR="00E76F02">
            <w:rPr>
              <w:b/>
            </w:rPr>
            <w:t>Каталитического производства</w:t>
          </w:r>
          <w:r w:rsidR="00B565E6">
            <w:rPr>
              <w:b/>
            </w:rPr>
            <w:t xml:space="preserve">: </w:t>
          </w:r>
          <w:r w:rsidR="00E76F02">
            <w:rPr>
              <w:b/>
            </w:rPr>
            <w:t>Л-35/6, Л-35/11 и ЛГ-35/11</w:t>
          </w:r>
          <w:r w:rsidR="00B565E6">
            <w:rPr>
              <w:b/>
            </w:rPr>
            <w:t xml:space="preserve"> </w:t>
          </w:r>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№2 к настоящему Договору):</w:t>
          </w:r>
          <w:r w:rsidR="00B565E6">
            <w:rPr>
              <w:sz w:val="22"/>
              <w:szCs w:val="22"/>
            </w:rPr>
            <w:t xml:space="preserve"> </w:t>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t>Установка Л-35/6:</w:t>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sdt>
        <w:sdtPr>
          <w:rPr>
            <w:b/>
            <w:sz w:val="22"/>
            <w:szCs w:val="22"/>
          </w:rPr>
          <w:id w:val="1737441056"/>
          <w:placeholder>
            <w:docPart w:val="865FCCC81F7D4E2897A8596F690B27E4"/>
          </w:placeholder>
        </w:sdtPr>
        <w:sdtContent>
          <w:r w:rsidR="00F868FB">
            <w:rPr>
              <w:b/>
              <w:sz w:val="22"/>
              <w:szCs w:val="22"/>
            </w:rPr>
            <w:t xml:space="preserve"> </w:t>
          </w:r>
          <w:r w:rsidR="00843FD5" w:rsidRPr="00194A81">
            <w:rPr>
              <w:sz w:val="22"/>
              <w:szCs w:val="22"/>
            </w:rPr>
            <w:t>0</w:t>
          </w:r>
          <w:r w:rsidR="00E76F02">
            <w:rPr>
              <w:sz w:val="22"/>
              <w:szCs w:val="22"/>
            </w:rPr>
            <w:t>4</w:t>
          </w:r>
          <w:r w:rsidR="00843FD5" w:rsidRPr="00194A81">
            <w:rPr>
              <w:sz w:val="22"/>
              <w:szCs w:val="22"/>
            </w:rPr>
            <w:t>.04.2016 г</w:t>
          </w:r>
          <w:r w:rsidR="00843FD5">
            <w:rPr>
              <w:sz w:val="22"/>
              <w:szCs w:val="22"/>
            </w:rPr>
            <w:t xml:space="preserve"> </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r w:rsidR="00843FD5" w:rsidRPr="00194A81">
            <w:rPr>
              <w:sz w:val="22"/>
              <w:szCs w:val="22"/>
            </w:rPr>
            <w:t>–</w:t>
          </w:r>
          <w:r w:rsidR="00E76F02">
            <w:rPr>
              <w:sz w:val="22"/>
              <w:szCs w:val="22"/>
            </w:rPr>
            <w:t xml:space="preserve"> 09.04.2016 г.</w:t>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t xml:space="preserve">         </w:t>
          </w:r>
          <w:r w:rsidR="00843FD5" w:rsidRPr="00194A81">
            <w:rPr>
              <w:sz w:val="22"/>
              <w:szCs w:val="22"/>
            </w:rPr>
            <w:t xml:space="preserve">Сроки начала работ по решению Заказчика могут быть изменены, но общая продолжительность работ в период простоя </w:t>
          </w:r>
          <w:r w:rsidR="00E76F02">
            <w:rPr>
              <w:sz w:val="22"/>
              <w:szCs w:val="22"/>
            </w:rPr>
            <w:t>Л-35/6</w:t>
          </w:r>
          <w:r w:rsidR="00843FD5" w:rsidRPr="00194A81">
            <w:rPr>
              <w:sz w:val="22"/>
              <w:szCs w:val="22"/>
            </w:rPr>
            <w:t xml:space="preserve"> на капитальном ремонте при этом останется неизменной и составит </w:t>
          </w:r>
          <w:r w:rsidR="00E76F02">
            <w:rPr>
              <w:sz w:val="22"/>
              <w:szCs w:val="22"/>
            </w:rPr>
            <w:t xml:space="preserve">6 </w:t>
          </w:r>
          <w:r w:rsidR="00843FD5" w:rsidRPr="00194A81">
            <w:rPr>
              <w:sz w:val="22"/>
              <w:szCs w:val="22"/>
            </w:rPr>
            <w:t xml:space="preserve">календарных дней. </w:t>
          </w:r>
          <w:r w:rsidR="00843FD5" w:rsidRPr="00194A81">
            <w:rPr>
              <w:sz w:val="22"/>
              <w:szCs w:val="22"/>
            </w:rPr>
            <w:tab/>
          </w:r>
          <w:r w:rsidR="00843FD5" w:rsidRPr="00194A81">
            <w:rPr>
              <w:sz w:val="22"/>
              <w:szCs w:val="22"/>
            </w:rPr>
            <w:tab/>
          </w:r>
          <w:r w:rsidR="00843FD5" w:rsidRPr="00194A81">
            <w:rPr>
              <w:sz w:val="22"/>
              <w:szCs w:val="22"/>
            </w:rPr>
            <w:tab/>
          </w:r>
          <w:r w:rsidR="00843FD5" w:rsidRPr="00194A81">
            <w:rPr>
              <w:sz w:val="22"/>
              <w:szCs w:val="22"/>
            </w:rPr>
            <w:tab/>
          </w:r>
          <w:r w:rsidR="00843FD5" w:rsidRPr="00194A81">
            <w:rPr>
              <w:sz w:val="22"/>
              <w:szCs w:val="22"/>
            </w:rPr>
            <w:tab/>
          </w:r>
          <w:r w:rsidR="00843FD5" w:rsidRPr="00194A81">
            <w:rPr>
              <w:sz w:val="22"/>
              <w:szCs w:val="22"/>
            </w:rPr>
            <w:tab/>
          </w:r>
          <w:r w:rsidR="00843FD5" w:rsidRPr="00194A81">
            <w:rPr>
              <w:sz w:val="22"/>
              <w:szCs w:val="22"/>
            </w:rPr>
            <w:tab/>
          </w:r>
          <w:r w:rsidR="00843FD5" w:rsidRPr="00194A81">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r>
          <w:r w:rsidR="00843FD5">
            <w:rPr>
              <w:sz w:val="22"/>
              <w:szCs w:val="22"/>
            </w:rPr>
            <w:t xml:space="preserve">    </w:t>
          </w:r>
          <w:r w:rsidR="00843FD5" w:rsidRPr="00194A81">
            <w:rPr>
              <w:sz w:val="22"/>
              <w:szCs w:val="22"/>
            </w:rPr>
            <w:t xml:space="preserve">По предварительному согласованию с Заказчиком допускается выполнение части работ в предостановочный период, ранее </w:t>
          </w:r>
          <w:r w:rsidR="00E76F02">
            <w:rPr>
              <w:sz w:val="22"/>
              <w:szCs w:val="22"/>
            </w:rPr>
            <w:t>04</w:t>
          </w:r>
          <w:r w:rsidR="00843FD5" w:rsidRPr="00194A81">
            <w:rPr>
              <w:sz w:val="22"/>
              <w:szCs w:val="22"/>
            </w:rPr>
            <w:t xml:space="preserve">.04.2016 г., по предварительному согласованию с Заказчиком возможно окончание работ по антикоррозийной защите и теплоизоляции – до </w:t>
          </w:r>
          <w:r w:rsidR="00144C7D">
            <w:rPr>
              <w:sz w:val="22"/>
              <w:szCs w:val="22"/>
            </w:rPr>
            <w:t>05.06</w:t>
          </w:r>
          <w:r w:rsidR="00843FD5" w:rsidRPr="00194A81">
            <w:rPr>
              <w:sz w:val="22"/>
              <w:szCs w:val="22"/>
            </w:rPr>
            <w:t xml:space="preserve">.2016 г. </w:t>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2B46FE">
            <w:rPr>
              <w:rFonts w:cs="Times New Roman"/>
              <w:sz w:val="22"/>
              <w:szCs w:val="22"/>
            </w:rPr>
            <w:t>.</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6-12-31T00:00:00Z">
            <w:dateFormat w:val="dd.MM.yyyy"/>
            <w:lid w:val="ru-RU"/>
            <w:storeMappedDataAs w:val="dateTime"/>
            <w:calendar w:val="gregorian"/>
          </w:date>
        </w:sdtPr>
        <w:sdtContent>
          <w:r w:rsidR="00054464">
            <w:rPr>
              <w:sz w:val="22"/>
              <w:szCs w:val="22"/>
            </w:rPr>
            <w:t>31.12.2016</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1.3. Объемы, виды и сроки выполнения работ</w:t>
      </w:r>
      <w:sdt>
        <w:sdtPr>
          <w:rPr>
            <w:sz w:val="22"/>
            <w:szCs w:val="22"/>
          </w:rPr>
          <w:id w:val="-915709269"/>
          <w:placeholder>
            <w:docPart w:val="FCCD8AF50E774BC0B9A67B5045EDDEA5"/>
          </w:placeholder>
        </w:sdtPr>
        <w:sdtContent>
          <w:r w:rsidR="00054464">
            <w:rPr>
              <w:b/>
            </w:rPr>
            <w:t xml:space="preserve"> </w:t>
          </w:r>
          <w:r w:rsidR="00843FD5" w:rsidRPr="00194A81">
            <w:t xml:space="preserve">по техническому перевооружению установок </w:t>
          </w:r>
          <w:r w:rsidR="004D6086">
            <w:t>Каталитического производства</w:t>
          </w:r>
          <w:r w:rsidR="00843FD5" w:rsidRPr="00194A81">
            <w:t xml:space="preserve">: </w:t>
          </w:r>
          <w:r w:rsidR="004D6086">
            <w:t>Л-35/6, Л-35/11, ЛГ-35/11,</w:t>
          </w:r>
          <w:r w:rsidR="00843FD5" w:rsidRPr="00194A81">
            <w:t xml:space="preserve"> в рамках программ «Приведение </w:t>
          </w:r>
          <w:r w:rsidR="004D6086">
            <w:t>Каталитического производства</w:t>
          </w:r>
          <w:r w:rsidR="00843FD5" w:rsidRPr="00194A81">
            <w:t xml:space="preserve"> к требованиям правил», «Приведение объектов к требованиям правил электробезопасности», «Повышение энергоэффективности производства и сокращение ра</w:t>
          </w:r>
          <w:r w:rsidR="003727DD">
            <w:t>схода технологического топлива»</w:t>
          </w:r>
          <w:r w:rsidR="00843FD5" w:rsidRPr="00194A81">
            <w:t>, «</w:t>
          </w:r>
          <w:r w:rsidR="004D6086">
            <w:t>Повышение эффективности процессов</w:t>
          </w:r>
          <w:r w:rsidR="00843FD5" w:rsidRPr="00194A81">
            <w:t>»</w:t>
          </w:r>
          <w:r w:rsidR="003727DD">
            <w:t>, «ОНСС»</w:t>
          </w:r>
          <w:r w:rsidR="00B81369">
            <w:t>, «Модернизация систем управления установок и компрессоров»</w:t>
          </w:r>
        </w:sdtContent>
      </w:sdt>
      <w:r w:rsidR="00AD1CA6" w:rsidRPr="007D3E37">
        <w:rPr>
          <w:sz w:val="22"/>
          <w:szCs w:val="22"/>
        </w:rPr>
        <w:t xml:space="preserve">, </w:t>
      </w:r>
      <w:r w:rsidRPr="007D3E37">
        <w:rPr>
          <w:sz w:val="22"/>
          <w:szCs w:val="22"/>
        </w:rPr>
        <w:t>неучтенных в Приложении №1 к настоящему договору</w:t>
      </w:r>
      <w:r w:rsidR="002B59C0" w:rsidRPr="007D3E37">
        <w:rPr>
          <w:sz w:val="22"/>
          <w:szCs w:val="22"/>
        </w:rPr>
        <w:t>,</w:t>
      </w:r>
      <w:r w:rsidRPr="007D3E37">
        <w:rPr>
          <w:sz w:val="22"/>
          <w:szCs w:val="22"/>
        </w:rPr>
        <w:t>по дополнительно выпускаемой проектно-технической документации,могутбыть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sdt>
        <w:sdtPr>
          <w:rPr>
            <w:sz w:val="22"/>
            <w:szCs w:val="22"/>
          </w:rPr>
          <w:id w:val="-1836916941"/>
          <w:placeholder>
            <w:docPart w:val="C09341CD7E9543509DA2BF20FE730286"/>
          </w:placeholder>
          <w:date w:fullDate="2017-06-30T00:00:00Z">
            <w:dateFormat w:val="dd.MM.yyyy"/>
            <w:lid w:val="ru-RU"/>
            <w:storeMappedDataAs w:val="dateTime"/>
            <w:calendar w:val="gregorian"/>
          </w:date>
        </w:sdtPr>
        <w:sdtContent>
          <w:r w:rsidR="00843FD5">
            <w:rPr>
              <w:sz w:val="22"/>
              <w:szCs w:val="22"/>
            </w:rPr>
            <w:t>30.06.2017</w:t>
          </w:r>
        </w:sdtContent>
      </w:sdt>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sdt>
        <w:sdtPr>
          <w:rPr>
            <w:b/>
            <w:sz w:val="22"/>
            <w:szCs w:val="22"/>
          </w:rPr>
          <w:id w:val="738900532"/>
          <w:placeholder>
            <w:docPart w:val="97078FBA3B4C4380A80923A01EA8EA4E"/>
          </w:placeholder>
        </w:sdtPr>
        <w:sdtContent>
          <w:r w:rsidR="00D32760">
            <w:rPr>
              <w:b/>
              <w:sz w:val="22"/>
              <w:szCs w:val="22"/>
            </w:rPr>
            <w:t>________________</w:t>
          </w:r>
        </w:sdtContent>
      </w:sdt>
      <w:r w:rsidRPr="007D3E37">
        <w:rPr>
          <w:b/>
          <w:bCs/>
          <w:sz w:val="22"/>
          <w:szCs w:val="22"/>
        </w:rPr>
        <w:t>(</w:t>
      </w:r>
      <w:sdt>
        <w:sdtPr>
          <w:rPr>
            <w:b/>
            <w:bCs/>
            <w:sz w:val="22"/>
            <w:szCs w:val="22"/>
          </w:rPr>
          <w:id w:val="31388282"/>
          <w:placeholder>
            <w:docPart w:val="7C7CF4BEDD4E45AD83CC5ADDF5A73822"/>
          </w:placeholder>
        </w:sdtPr>
        <w:sdtContent>
          <w:r w:rsidR="00D32760">
            <w:rPr>
              <w:b/>
              <w:bCs/>
              <w:sz w:val="22"/>
              <w:szCs w:val="22"/>
            </w:rPr>
            <w:t>________________</w:t>
          </w:r>
        </w:sdtContent>
      </w:sdt>
      <w:r w:rsidRPr="007D3E37">
        <w:rPr>
          <w:b/>
          <w:bCs/>
          <w:sz w:val="22"/>
          <w:szCs w:val="22"/>
        </w:rPr>
        <w:t>)</w:t>
      </w:r>
      <w:r w:rsidRPr="007D3E37">
        <w:rPr>
          <w:bCs/>
          <w:sz w:val="22"/>
          <w:szCs w:val="22"/>
        </w:rPr>
        <w:t xml:space="preserve">, </w:t>
      </w:r>
      <w:r w:rsidRPr="007D3E37">
        <w:rPr>
          <w:sz w:val="22"/>
          <w:szCs w:val="22"/>
        </w:rPr>
        <w:t>в том числе НДС 18% –</w:t>
      </w:r>
      <w:sdt>
        <w:sdtPr>
          <w:rPr>
            <w:sz w:val="22"/>
            <w:szCs w:val="22"/>
          </w:rPr>
          <w:id w:val="1636753766"/>
          <w:placeholder>
            <w:docPart w:val="EC4059F0F7FA45B8AE0CA9BAEE165D39"/>
          </w:placeholder>
        </w:sdtPr>
        <w:sdtContent>
          <w:r w:rsidR="00D32760">
            <w:rPr>
              <w:sz w:val="22"/>
              <w:szCs w:val="22"/>
            </w:rPr>
            <w:t>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согласно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sdt>
        <w:sdtPr>
          <w:rPr>
            <w:sz w:val="22"/>
            <w:szCs w:val="22"/>
          </w:rPr>
          <w:id w:val="-504901040"/>
          <w:placeholder>
            <w:docPart w:val="DefaultPlaceholder_1082065158"/>
          </w:placeholder>
        </w:sdtPr>
        <w:sdtContent>
          <w:r w:rsidR="00D32760">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lastRenderedPageBreak/>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2.4. 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00017221" w:rsidRPr="007D3E37">
        <w:rPr>
          <w:sz w:val="22"/>
          <w:szCs w:val="22"/>
        </w:rPr>
        <w:t xml:space="preserve">в соответствии </w:t>
      </w:r>
      <w:r w:rsidRPr="007D3E37">
        <w:rPr>
          <w:sz w:val="22"/>
          <w:szCs w:val="22"/>
        </w:rPr>
        <w:t xml:space="preserve">с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054464">
            <w:rPr>
              <w:sz w:val="22"/>
              <w:szCs w:val="22"/>
            </w:rPr>
            <w:t>4</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sdt>
        <w:sdtPr>
          <w:rPr>
            <w:sz w:val="22"/>
            <w:szCs w:val="22"/>
          </w:rPr>
          <w:id w:val="-1669171479"/>
          <w:placeholder>
            <w:docPart w:val="DefaultPlaceholder_1082065158"/>
          </w:placeholder>
        </w:sdtPr>
        <w:sdtContent>
          <w:r w:rsidR="00054464">
            <w:rPr>
              <w:sz w:val="22"/>
              <w:szCs w:val="22"/>
            </w:rPr>
            <w:t xml:space="preserve">5 </w:t>
          </w:r>
        </w:sdtContent>
      </w:sdt>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 xml:space="preserve">несоответствийобъемов работ </w:t>
      </w:r>
      <w:r w:rsidR="00412BBE" w:rsidRPr="007D3E37">
        <w:rPr>
          <w:sz w:val="22"/>
          <w:szCs w:val="22"/>
        </w:rPr>
        <w:t>по</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E14AAD" w:rsidRPr="007D3E37">
        <w:rPr>
          <w:sz w:val="22"/>
          <w:szCs w:val="22"/>
        </w:rPr>
        <w:t>-</w:t>
      </w:r>
      <w:r w:rsidRPr="007D3E37">
        <w:rPr>
          <w:sz w:val="22"/>
          <w:szCs w:val="22"/>
        </w:rPr>
        <w:t xml:space="preserve"> не более</w:t>
      </w:r>
      <w:sdt>
        <w:sdtPr>
          <w:rPr>
            <w:sz w:val="22"/>
            <w:szCs w:val="22"/>
          </w:rPr>
          <w:id w:val="-1523695022"/>
          <w:placeholder>
            <w:docPart w:val="1E32905271EA467AAC9D262D05B52B55"/>
          </w:placeholder>
        </w:sdtPr>
        <w:sdtContent>
          <w:r w:rsidR="00D32760">
            <w:rPr>
              <w:sz w:val="22"/>
              <w:szCs w:val="22"/>
            </w:rPr>
            <w:t>______________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D32760">
            <w:rPr>
              <w:sz w:val="22"/>
              <w:szCs w:val="22"/>
            </w:rPr>
            <w:t>______________</w:t>
          </w:r>
        </w:sdtContent>
      </w:sdt>
      <w:r w:rsidR="008A2546">
        <w:rPr>
          <w:sz w:val="22"/>
          <w:szCs w:val="22"/>
        </w:rPr>
        <w:t>)</w:t>
      </w:r>
      <w:r w:rsidRPr="007D3E37">
        <w:rPr>
          <w:sz w:val="22"/>
          <w:szCs w:val="22"/>
        </w:rPr>
        <w:t>, в том числе НДС 18% –</w:t>
      </w:r>
      <w:sdt>
        <w:sdtPr>
          <w:rPr>
            <w:rStyle w:val="af1"/>
            <w:rFonts w:eastAsia="Calibri"/>
            <w:sz w:val="22"/>
            <w:szCs w:val="22"/>
          </w:rPr>
          <w:id w:val="1346061261"/>
          <w:placeholder>
            <w:docPart w:val="2AA3556D227F4F3FAFB4D9CF4CFB1760"/>
          </w:placeholder>
        </w:sdtPr>
        <w:sdtContent>
          <w:r w:rsidR="00D32760">
            <w:rPr>
              <w:rStyle w:val="af1"/>
              <w:rFonts w:eastAsia="Calibri"/>
              <w:sz w:val="22"/>
              <w:szCs w:val="22"/>
            </w:rPr>
            <w:t>_______________</w:t>
          </w:r>
        </w:sdtContent>
      </w:sdt>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sdt>
        <w:sdtPr>
          <w:rPr>
            <w:sz w:val="22"/>
            <w:szCs w:val="22"/>
          </w:rPr>
          <w:id w:val="-1150441401"/>
          <w:placeholder>
            <w:docPart w:val="C4F90C0848B343BE99D1839711CC9EEE"/>
          </w:placeholder>
        </w:sdt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054464">
            <w:rPr>
              <w:rFonts w:cs="Arial"/>
              <w:sz w:val="22"/>
              <w:szCs w:val="22"/>
            </w:rPr>
            <w:t>3</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054464">
            <w:rPr>
              <w:rFonts w:cs="Arial"/>
              <w:sz w:val="22"/>
              <w:szCs w:val="22"/>
            </w:rPr>
            <w:t>3</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sdt>
        <w:sdtPr>
          <w:rPr>
            <w:bCs/>
            <w:sz w:val="22"/>
            <w:szCs w:val="22"/>
          </w:rPr>
          <w:id w:val="-1793509183"/>
          <w:placeholder>
            <w:docPart w:val="6C58F46BFB714C46AEF82BB0ED466786"/>
          </w:placeholder>
        </w:sdtPr>
        <w:sdtContent>
          <w:r w:rsidR="00054464">
            <w:rPr>
              <w:bCs/>
              <w:sz w:val="22"/>
              <w:szCs w:val="22"/>
            </w:rPr>
            <w:t xml:space="preserve"> </w:t>
          </w:r>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На оборудование, трубопроводы, на которые распространяется действие ТР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 xml:space="preserve">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w:t>
      </w:r>
      <w:r w:rsidRPr="007D3E37">
        <w:rPr>
          <w:sz w:val="22"/>
          <w:szCs w:val="22"/>
        </w:rPr>
        <w:lastRenderedPageBreak/>
        <w:t>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4D1389">
            <w:rPr>
              <w:b/>
              <w:sz w:val="22"/>
              <w:szCs w:val="22"/>
            </w:rPr>
            <w:t>70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4D1389">
            <w:rPr>
              <w:b/>
              <w:sz w:val="22"/>
              <w:szCs w:val="22"/>
            </w:rPr>
            <w:t>30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пропускном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 xml:space="preserve">до сведениясвоих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за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работ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контроль за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изпод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Pr="007D3E37">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и.т.п),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sdt>
        <w:sdtPr>
          <w:rPr>
            <w:sz w:val="22"/>
            <w:szCs w:val="22"/>
          </w:rPr>
          <w:id w:val="946893326"/>
          <w:placeholder>
            <w:docPart w:val="E447266BB8024B92A88CEA22CCA2AD02"/>
          </w:placeholder>
        </w:sdtPr>
        <w:sdtContent>
          <w:r w:rsidR="00F868FB">
            <w:rPr>
              <w:sz w:val="22"/>
              <w:szCs w:val="22"/>
            </w:rPr>
            <w:t xml:space="preserve"> </w:t>
          </w:r>
          <w:sdt>
            <w:sdtPr>
              <w:rPr>
                <w:sz w:val="22"/>
                <w:szCs w:val="22"/>
              </w:rPr>
              <w:id w:val="21032591"/>
              <w:placeholder>
                <w:docPart w:val="E25282D209EB41DBBC4BE1ADF16B5788"/>
              </w:placeholder>
            </w:sdtPr>
            <w:sdtContent>
              <w:r w:rsidR="00843FD5" w:rsidRPr="0027111C">
                <w:rPr>
                  <w:sz w:val="22"/>
                  <w:szCs w:val="22"/>
                </w:rPr>
                <w:t xml:space="preserve">Заказчик перечисляет Генподрядчику авансовый платеж в размере ________________________руб. в течение 15 календарных дней с даты предоставления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843FD5">
                <w:rPr>
                  <w:sz w:val="22"/>
                  <w:szCs w:val="22"/>
                </w:rPr>
                <w:t>6</w:t>
              </w:r>
              <w:r w:rsidR="00843FD5"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r w:rsidR="00843FD5"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843FD5"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843FD5">
                <w:rPr>
                  <w:sz w:val="22"/>
                  <w:szCs w:val="22"/>
                </w:rPr>
                <w:t>6</w:t>
              </w:r>
              <w:r w:rsidR="00843FD5" w:rsidRPr="0027111C">
                <w:rPr>
                  <w:sz w:val="22"/>
                  <w:szCs w:val="22"/>
                </w:rPr>
                <w:t xml:space="preserve">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r w:rsidR="00843FD5">
            <w:rPr>
              <w:sz w:val="22"/>
              <w:szCs w:val="22"/>
            </w:rPr>
            <w:tab/>
          </w:r>
          <w:r w:rsidR="00843FD5">
            <w:rPr>
              <w:sz w:val="22"/>
              <w:szCs w:val="22"/>
            </w:rPr>
            <w:tab/>
          </w:r>
          <w:r w:rsidR="00843FD5">
            <w:rPr>
              <w:sz w:val="22"/>
              <w:szCs w:val="22"/>
            </w:rPr>
            <w:tab/>
          </w:r>
          <w:r w:rsidR="00843FD5">
            <w:rPr>
              <w:sz w:val="22"/>
              <w:szCs w:val="22"/>
            </w:rPr>
            <w:tab/>
          </w:r>
          <w:r w:rsidR="00431283">
            <w:rPr>
              <w:sz w:val="22"/>
              <w:szCs w:val="22"/>
            </w:rPr>
            <w:t xml:space="preserve">  </w:t>
          </w:r>
          <w:r w:rsidR="00A66A7C" w:rsidRPr="005A6BA5">
            <w:t xml:space="preserve">По решению Заказчика, при возникновении необходимости, Генподрядчику могут быть </w:t>
          </w:r>
          <w:r w:rsidR="00431283">
            <w:t xml:space="preserve">в рамках опциона по п.2.6. </w:t>
          </w:r>
          <w:r w:rsidR="00A66A7C" w:rsidRPr="005A6BA5">
            <w:t>перечислены авансовые платежи на приобретение материалов и оборудования, при условии предоставления Генподрядчиком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Договору, по форме, согласованной с Заказчиком.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 xml:space="preserve">12.5. В случае,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Форс - мажорные обстоятельства:</w:t>
      </w:r>
    </w:p>
    <w:p w:rsidR="004D6B52" w:rsidRPr="007D3E37" w:rsidRDefault="004D6B52" w:rsidP="00017221">
      <w:pPr>
        <w:ind w:firstLine="426"/>
        <w:jc w:val="both"/>
        <w:rPr>
          <w:sz w:val="22"/>
          <w:szCs w:val="22"/>
        </w:rPr>
      </w:pPr>
      <w:r w:rsidRPr="007D3E37">
        <w:rPr>
          <w:sz w:val="22"/>
          <w:szCs w:val="22"/>
        </w:rPr>
        <w:t>12.6. 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12.7. 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
    <w:p w:rsidR="004D6B52" w:rsidRPr="007D3E37" w:rsidRDefault="004D6B52" w:rsidP="00017221">
      <w:pPr>
        <w:ind w:right="125" w:firstLine="426"/>
        <w:jc w:val="both"/>
        <w:rPr>
          <w:sz w:val="22"/>
          <w:szCs w:val="22"/>
        </w:rPr>
      </w:pPr>
      <w:r w:rsidRPr="007D3E37">
        <w:rPr>
          <w:sz w:val="22"/>
          <w:szCs w:val="22"/>
        </w:rPr>
        <w:t>12.9.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4D6B52" w:rsidRPr="007D3E37" w:rsidRDefault="004D6B52" w:rsidP="00017221">
      <w:pPr>
        <w:ind w:right="125" w:firstLine="426"/>
        <w:jc w:val="both"/>
        <w:rPr>
          <w:sz w:val="22"/>
          <w:szCs w:val="22"/>
        </w:rPr>
      </w:pPr>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руб.в день за каждый день просрочки.</w:t>
      </w:r>
    </w:p>
    <w:p w:rsidR="004D6B52" w:rsidRPr="007D3E37" w:rsidRDefault="004D6B52" w:rsidP="00C4447E">
      <w:pPr>
        <w:ind w:firstLine="426"/>
        <w:jc w:val="both"/>
        <w:rPr>
          <w:sz w:val="22"/>
          <w:szCs w:val="22"/>
        </w:rPr>
      </w:pPr>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009121AB" w:rsidRPr="007D3E37">
        <w:rPr>
          <w:sz w:val="22"/>
          <w:szCs w:val="22"/>
        </w:rPr>
        <w:t>в день за каждый день просрочки</w:t>
      </w:r>
      <w:r w:rsidR="00EF1DD7"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 xml:space="preserve">В случае,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с даты получения требования Заказчика. Заказчик вправе взыскать неустойки путем зачета встречных однородных требований и уменьшения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14.2. 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Content>
        <w:bookmarkStart w:id="0" w:name="_GoBack" w:displacedByCustomXml="prev"/>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F868FB" w:rsidRPr="00526C79" w:rsidRDefault="00F868FB" w:rsidP="001A78A6">
          <w:pPr>
            <w:numPr>
              <w:ilvl w:val="1"/>
              <w:numId w:val="6"/>
            </w:numPr>
            <w:shd w:val="clear" w:color="auto" w:fill="FFFFFF"/>
            <w:tabs>
              <w:tab w:val="clear" w:pos="1440"/>
              <w:tab w:val="num" w:pos="709"/>
            </w:tabs>
            <w:ind w:left="709" w:hanging="425"/>
            <w:jc w:val="both"/>
            <w:rPr>
              <w:spacing w:val="-14"/>
              <w:sz w:val="20"/>
              <w:szCs w:val="20"/>
            </w:rPr>
          </w:pPr>
          <w:r>
            <w:rPr>
              <w:spacing w:val="-14"/>
              <w:sz w:val="20"/>
              <w:szCs w:val="20"/>
            </w:rPr>
            <w:t>Перечень материалов и оборудования поставки Заказчика</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E147E0" w:rsidRPr="00E147E0"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526C79">
            <w:rPr>
              <w:sz w:val="20"/>
              <w:szCs w:val="20"/>
            </w:rPr>
            <w:t>Регламент определения стоимости пусконаладочных работ на последующие работы до их полного завершения.</w:t>
          </w:r>
        </w:p>
        <w:p w:rsidR="00E147E0" w:rsidRPr="00526C79" w:rsidRDefault="00F868FB" w:rsidP="00E147E0">
          <w:pPr>
            <w:numPr>
              <w:ilvl w:val="1"/>
              <w:numId w:val="6"/>
            </w:numPr>
            <w:shd w:val="clear" w:color="auto" w:fill="FFFFFF"/>
            <w:tabs>
              <w:tab w:val="clear" w:pos="1440"/>
              <w:tab w:val="num" w:pos="709"/>
            </w:tabs>
            <w:ind w:left="709" w:hanging="425"/>
            <w:jc w:val="both"/>
            <w:rPr>
              <w:spacing w:val="-14"/>
              <w:sz w:val="20"/>
              <w:szCs w:val="20"/>
            </w:rPr>
          </w:pPr>
          <w:r>
            <w:rPr>
              <w:sz w:val="20"/>
              <w:szCs w:val="20"/>
            </w:rPr>
            <w:t>График погашения авансовых платежей</w:t>
          </w:r>
          <w:r w:rsidR="00B045D8">
            <w:rPr>
              <w:sz w:val="20"/>
              <w:szCs w:val="20"/>
            </w:rPr>
            <w:t xml:space="preserve">  (ПРИ НЕОБХОДИМОСТИ)</w:t>
          </w:r>
        </w:p>
        <w:p w:rsidR="00B55329" w:rsidRPr="007D3E37" w:rsidRDefault="001E1B6D" w:rsidP="00E147E0">
          <w:pPr>
            <w:shd w:val="clear" w:color="auto" w:fill="FFFFFF"/>
            <w:ind w:left="709"/>
            <w:jc w:val="both"/>
            <w:rPr>
              <w:color w:val="7F7F7F" w:themeColor="text1" w:themeTint="80"/>
              <w:spacing w:val="-14"/>
              <w:sz w:val="22"/>
              <w:szCs w:val="22"/>
            </w:rPr>
          </w:pPr>
        </w:p>
        <w:bookmarkEnd w:id="0" w:displacedByCustomXml="next"/>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6957EC">
            <w:pPr>
              <w:rPr>
                <w:b/>
                <w:sz w:val="20"/>
                <w:szCs w:val="20"/>
              </w:rPr>
            </w:pPr>
            <w:r w:rsidRPr="00526C79">
              <w:rPr>
                <w:b/>
                <w:sz w:val="20"/>
                <w:szCs w:val="20"/>
              </w:rPr>
              <w:t>Заказчик</w:t>
            </w:r>
          </w:p>
          <w:p w:rsidR="001A78A6" w:rsidRPr="00526C79" w:rsidRDefault="001A78A6" w:rsidP="006957EC">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6957EC">
            <w:pPr>
              <w:rPr>
                <w:sz w:val="20"/>
                <w:szCs w:val="20"/>
              </w:rPr>
            </w:pPr>
            <w:r w:rsidRPr="00526C79">
              <w:rPr>
                <w:sz w:val="20"/>
                <w:szCs w:val="20"/>
              </w:rPr>
              <w:t>Российская Федерация,</w:t>
            </w:r>
          </w:p>
          <w:p w:rsidR="001A78A6" w:rsidRPr="00526C79" w:rsidRDefault="001A78A6" w:rsidP="006957EC">
            <w:pPr>
              <w:rPr>
                <w:sz w:val="20"/>
                <w:szCs w:val="20"/>
              </w:rPr>
            </w:pPr>
            <w:smartTag w:uri="urn:schemas-microsoft-com:office:smarttags" w:element="metricconverter">
              <w:smartTagPr>
                <w:attr w:name="ProductID" w:val="150023, г"/>
              </w:smartTagPr>
              <w:r w:rsidRPr="00526C79">
                <w:rPr>
                  <w:sz w:val="20"/>
                  <w:szCs w:val="20"/>
                </w:rPr>
                <w:t>150023, г</w:t>
              </w:r>
            </w:smartTag>
            <w:r w:rsidRPr="00526C79">
              <w:rPr>
                <w:sz w:val="20"/>
                <w:szCs w:val="20"/>
              </w:rPr>
              <w:t xml:space="preserve">.Ярославль,  </w:t>
            </w:r>
          </w:p>
          <w:p w:rsidR="001A78A6" w:rsidRPr="00526C79" w:rsidRDefault="001A78A6" w:rsidP="006957EC">
            <w:pPr>
              <w:rPr>
                <w:sz w:val="20"/>
                <w:szCs w:val="20"/>
              </w:rPr>
            </w:pPr>
            <w:r w:rsidRPr="00526C79">
              <w:rPr>
                <w:sz w:val="20"/>
                <w:szCs w:val="20"/>
              </w:rPr>
              <w:t>Московский проспект, д.130</w:t>
            </w:r>
          </w:p>
          <w:p w:rsidR="001A78A6" w:rsidRPr="00526C79" w:rsidRDefault="001A78A6" w:rsidP="006957EC">
            <w:pPr>
              <w:rPr>
                <w:sz w:val="20"/>
                <w:szCs w:val="20"/>
              </w:rPr>
            </w:pPr>
            <w:r w:rsidRPr="00526C79">
              <w:rPr>
                <w:sz w:val="20"/>
                <w:szCs w:val="20"/>
              </w:rPr>
              <w:t>ИНН 7601001107, КПП 760401001</w:t>
            </w:r>
          </w:p>
          <w:p w:rsidR="001A78A6" w:rsidRPr="00526C79" w:rsidRDefault="001A78A6" w:rsidP="006957EC">
            <w:pPr>
              <w:rPr>
                <w:sz w:val="20"/>
                <w:szCs w:val="20"/>
              </w:rPr>
            </w:pPr>
            <w:r w:rsidRPr="00526C79">
              <w:rPr>
                <w:sz w:val="20"/>
                <w:szCs w:val="20"/>
              </w:rPr>
              <w:t>Р/сч 40702810200004268190 в</w:t>
            </w:r>
          </w:p>
          <w:p w:rsidR="001A78A6" w:rsidRPr="00526C79" w:rsidRDefault="001A78A6" w:rsidP="006957EC">
            <w:pPr>
              <w:rPr>
                <w:sz w:val="20"/>
                <w:szCs w:val="20"/>
              </w:rPr>
            </w:pPr>
            <w:r w:rsidRPr="00526C79">
              <w:rPr>
                <w:sz w:val="20"/>
                <w:szCs w:val="20"/>
              </w:rPr>
              <w:t>АКБ «ЕврофинансМоснарбанк» г.Москва</w:t>
            </w:r>
          </w:p>
          <w:p w:rsidR="001A78A6" w:rsidRPr="00526C79" w:rsidRDefault="001A78A6" w:rsidP="006957EC">
            <w:pPr>
              <w:rPr>
                <w:sz w:val="20"/>
                <w:szCs w:val="20"/>
              </w:rPr>
            </w:pPr>
            <w:r w:rsidRPr="00526C79">
              <w:rPr>
                <w:sz w:val="20"/>
                <w:szCs w:val="20"/>
              </w:rPr>
              <w:t xml:space="preserve">К/сч 30101810900000000204, </w:t>
            </w:r>
          </w:p>
          <w:p w:rsidR="001A78A6" w:rsidRPr="00526C79" w:rsidRDefault="001A78A6" w:rsidP="006957EC">
            <w:pPr>
              <w:rPr>
                <w:sz w:val="20"/>
                <w:szCs w:val="20"/>
              </w:rPr>
            </w:pPr>
            <w:r w:rsidRPr="00526C79">
              <w:rPr>
                <w:sz w:val="20"/>
                <w:szCs w:val="20"/>
              </w:rPr>
              <w:t>БИК 044525204</w:t>
            </w:r>
          </w:p>
          <w:p w:rsidR="001A78A6" w:rsidRPr="00526C79" w:rsidRDefault="001A78A6" w:rsidP="006957EC">
            <w:pPr>
              <w:rPr>
                <w:sz w:val="20"/>
                <w:szCs w:val="20"/>
              </w:rPr>
            </w:pPr>
            <w:r w:rsidRPr="00526C79">
              <w:rPr>
                <w:sz w:val="20"/>
                <w:szCs w:val="20"/>
              </w:rPr>
              <w:t>ОКПО 00149765, ОКОНХ 11220</w:t>
            </w:r>
          </w:p>
          <w:p w:rsidR="00D970AD" w:rsidRPr="00526C79" w:rsidRDefault="00D970AD" w:rsidP="006957EC">
            <w:pPr>
              <w:rPr>
                <w:sz w:val="20"/>
                <w:szCs w:val="20"/>
              </w:rPr>
            </w:pPr>
          </w:p>
          <w:sdt>
            <w:sdtPr>
              <w:rPr>
                <w:sz w:val="20"/>
                <w:szCs w:val="20"/>
              </w:rPr>
              <w:id w:val="-226459015"/>
              <w:placeholder>
                <w:docPart w:val="DefaultPlaceholder_1082065158"/>
              </w:placeholder>
            </w:sdtPr>
            <w:sdtContent>
              <w:p w:rsidR="001A78A6" w:rsidRPr="00526C79" w:rsidRDefault="001A78A6" w:rsidP="006957EC">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6957EC">
                <w:pPr>
                  <w:rPr>
                    <w:b/>
                    <w:sz w:val="20"/>
                    <w:szCs w:val="20"/>
                  </w:rPr>
                </w:pPr>
                <w:r w:rsidRPr="00526C79">
                  <w:rPr>
                    <w:b/>
                    <w:sz w:val="20"/>
                    <w:szCs w:val="20"/>
                  </w:rPr>
                  <w:t>Генподрядчик</w:t>
                </w: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D970AD" w:rsidRPr="00526C79" w:rsidRDefault="00D970AD" w:rsidP="006957EC">
                <w:pPr>
                  <w:rPr>
                    <w:sz w:val="20"/>
                    <w:szCs w:val="20"/>
                  </w:rPr>
                </w:pPr>
              </w:p>
              <w:p w:rsidR="001A78A6" w:rsidRPr="00526C79" w:rsidRDefault="001A78A6" w:rsidP="006957EC">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3475" w:rsidRDefault="00BF3475" w:rsidP="00F37490">
      <w:r>
        <w:separator/>
      </w:r>
    </w:p>
  </w:endnote>
  <w:endnote w:type="continuationSeparator" w:id="0">
    <w:p w:rsidR="00BF3475" w:rsidRDefault="00BF3475"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3475" w:rsidRDefault="00BF3475" w:rsidP="00F37490">
      <w:r>
        <w:separator/>
      </w:r>
    </w:p>
  </w:footnote>
  <w:footnote w:type="continuationSeparator" w:id="0">
    <w:p w:rsidR="00BF3475" w:rsidRDefault="00BF3475"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76A" w:rsidRDefault="001E1B6D">
    <w:pPr>
      <w:pStyle w:val="aa"/>
      <w:jc w:val="center"/>
    </w:pPr>
    <w:r>
      <w:fldChar w:fldCharType="begin"/>
    </w:r>
    <w:r w:rsidR="0079076A">
      <w:instrText xml:space="preserve"> PAGE   \* MERGEFORMAT </w:instrText>
    </w:r>
    <w:r>
      <w:fldChar w:fldCharType="separate"/>
    </w:r>
    <w:r w:rsidR="00B87D62">
      <w:rPr>
        <w:noProof/>
      </w:rPr>
      <w:t>13</w:t>
    </w:r>
    <w:r>
      <w:fldChar w:fldCharType="end"/>
    </w:r>
  </w:p>
  <w:p w:rsidR="0079076A" w:rsidRDefault="0079076A">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cumentProtection w:edit="forms" w:enforcement="1" w:cryptProviderType="rsaFull" w:cryptAlgorithmClass="hash" w:cryptAlgorithmType="typeAny" w:cryptAlgorithmSid="4" w:cryptSpinCount="100000" w:hash="UeXvASw2O8inr/DmGjTeSX3pl5w=" w:salt="5MlOMWMWfn7cvFxvqKod7g=="/>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38DA"/>
    <w:rsid w:val="000055E5"/>
    <w:rsid w:val="00017221"/>
    <w:rsid w:val="00020862"/>
    <w:rsid w:val="00025DFC"/>
    <w:rsid w:val="00053A48"/>
    <w:rsid w:val="00054464"/>
    <w:rsid w:val="00062D95"/>
    <w:rsid w:val="00065435"/>
    <w:rsid w:val="00073F7B"/>
    <w:rsid w:val="00091F33"/>
    <w:rsid w:val="000B1E91"/>
    <w:rsid w:val="000E6262"/>
    <w:rsid w:val="000E6781"/>
    <w:rsid w:val="00105A54"/>
    <w:rsid w:val="00133A64"/>
    <w:rsid w:val="001366F3"/>
    <w:rsid w:val="001419DE"/>
    <w:rsid w:val="00144C7D"/>
    <w:rsid w:val="001472DB"/>
    <w:rsid w:val="00156070"/>
    <w:rsid w:val="00161DB5"/>
    <w:rsid w:val="00173455"/>
    <w:rsid w:val="001741D9"/>
    <w:rsid w:val="00181CB4"/>
    <w:rsid w:val="001831B7"/>
    <w:rsid w:val="00196528"/>
    <w:rsid w:val="001A78A6"/>
    <w:rsid w:val="001D38C9"/>
    <w:rsid w:val="001E0EB7"/>
    <w:rsid w:val="001E1B6D"/>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4F3"/>
    <w:rsid w:val="002365D0"/>
    <w:rsid w:val="00247502"/>
    <w:rsid w:val="00247885"/>
    <w:rsid w:val="00252569"/>
    <w:rsid w:val="00263528"/>
    <w:rsid w:val="0026679D"/>
    <w:rsid w:val="00267551"/>
    <w:rsid w:val="0027111C"/>
    <w:rsid w:val="00282AD3"/>
    <w:rsid w:val="002B14AD"/>
    <w:rsid w:val="002B46FE"/>
    <w:rsid w:val="002B59C0"/>
    <w:rsid w:val="002D27CC"/>
    <w:rsid w:val="002E1CC7"/>
    <w:rsid w:val="00301416"/>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57309"/>
    <w:rsid w:val="00372141"/>
    <w:rsid w:val="003727DD"/>
    <w:rsid w:val="00373595"/>
    <w:rsid w:val="00374ED4"/>
    <w:rsid w:val="00376804"/>
    <w:rsid w:val="00377D42"/>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29F5"/>
    <w:rsid w:val="00423A99"/>
    <w:rsid w:val="00431283"/>
    <w:rsid w:val="004327A4"/>
    <w:rsid w:val="00435A73"/>
    <w:rsid w:val="00441C2D"/>
    <w:rsid w:val="0045532B"/>
    <w:rsid w:val="00460BC0"/>
    <w:rsid w:val="004642E2"/>
    <w:rsid w:val="00464980"/>
    <w:rsid w:val="004674FF"/>
    <w:rsid w:val="00482C9D"/>
    <w:rsid w:val="00483E0B"/>
    <w:rsid w:val="00492CA1"/>
    <w:rsid w:val="004A6FCC"/>
    <w:rsid w:val="004B796F"/>
    <w:rsid w:val="004C3C90"/>
    <w:rsid w:val="004C6D5E"/>
    <w:rsid w:val="004D1389"/>
    <w:rsid w:val="004D3496"/>
    <w:rsid w:val="004D6086"/>
    <w:rsid w:val="004D6B52"/>
    <w:rsid w:val="004E04F8"/>
    <w:rsid w:val="004E5A41"/>
    <w:rsid w:val="005016C7"/>
    <w:rsid w:val="0050471E"/>
    <w:rsid w:val="005149C8"/>
    <w:rsid w:val="00520362"/>
    <w:rsid w:val="00526C79"/>
    <w:rsid w:val="00531011"/>
    <w:rsid w:val="00531243"/>
    <w:rsid w:val="0053218D"/>
    <w:rsid w:val="005359BB"/>
    <w:rsid w:val="00542344"/>
    <w:rsid w:val="0054239C"/>
    <w:rsid w:val="00542E1B"/>
    <w:rsid w:val="005457AF"/>
    <w:rsid w:val="00550236"/>
    <w:rsid w:val="00551225"/>
    <w:rsid w:val="005539FE"/>
    <w:rsid w:val="005577C0"/>
    <w:rsid w:val="00564675"/>
    <w:rsid w:val="005710F2"/>
    <w:rsid w:val="005A11BF"/>
    <w:rsid w:val="005A2DD4"/>
    <w:rsid w:val="005A4F54"/>
    <w:rsid w:val="005A620A"/>
    <w:rsid w:val="005B3718"/>
    <w:rsid w:val="005C2D6E"/>
    <w:rsid w:val="005C51CA"/>
    <w:rsid w:val="005C787F"/>
    <w:rsid w:val="005E1F33"/>
    <w:rsid w:val="005E5E9E"/>
    <w:rsid w:val="005E7775"/>
    <w:rsid w:val="005F47AA"/>
    <w:rsid w:val="006020FD"/>
    <w:rsid w:val="006028FF"/>
    <w:rsid w:val="00614AE8"/>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C1CB4"/>
    <w:rsid w:val="006D1916"/>
    <w:rsid w:val="006D21EC"/>
    <w:rsid w:val="006E609E"/>
    <w:rsid w:val="006F1144"/>
    <w:rsid w:val="006F7725"/>
    <w:rsid w:val="00701A6B"/>
    <w:rsid w:val="0070230E"/>
    <w:rsid w:val="00721232"/>
    <w:rsid w:val="00723C7F"/>
    <w:rsid w:val="0073132B"/>
    <w:rsid w:val="0074090B"/>
    <w:rsid w:val="00742C3E"/>
    <w:rsid w:val="007434C4"/>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5F43"/>
    <w:rsid w:val="007C6272"/>
    <w:rsid w:val="007D3A63"/>
    <w:rsid w:val="007D3E37"/>
    <w:rsid w:val="007D428F"/>
    <w:rsid w:val="007E2AD0"/>
    <w:rsid w:val="007E54FE"/>
    <w:rsid w:val="007F7F6D"/>
    <w:rsid w:val="00800F5A"/>
    <w:rsid w:val="0080609C"/>
    <w:rsid w:val="00812D30"/>
    <w:rsid w:val="0081344E"/>
    <w:rsid w:val="00820238"/>
    <w:rsid w:val="00843FD5"/>
    <w:rsid w:val="00846422"/>
    <w:rsid w:val="008554F1"/>
    <w:rsid w:val="00860F6B"/>
    <w:rsid w:val="00862EBB"/>
    <w:rsid w:val="00870D04"/>
    <w:rsid w:val="00877949"/>
    <w:rsid w:val="0088310F"/>
    <w:rsid w:val="00892D5D"/>
    <w:rsid w:val="008A2546"/>
    <w:rsid w:val="008A3221"/>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221A"/>
    <w:rsid w:val="009E5B9F"/>
    <w:rsid w:val="00A063B0"/>
    <w:rsid w:val="00A11353"/>
    <w:rsid w:val="00A21B93"/>
    <w:rsid w:val="00A2320B"/>
    <w:rsid w:val="00A24038"/>
    <w:rsid w:val="00A3323F"/>
    <w:rsid w:val="00A35FD6"/>
    <w:rsid w:val="00A433E0"/>
    <w:rsid w:val="00A453A4"/>
    <w:rsid w:val="00A46A0B"/>
    <w:rsid w:val="00A537BF"/>
    <w:rsid w:val="00A54BDD"/>
    <w:rsid w:val="00A65813"/>
    <w:rsid w:val="00A66A7C"/>
    <w:rsid w:val="00A756FC"/>
    <w:rsid w:val="00A866DD"/>
    <w:rsid w:val="00AA24B2"/>
    <w:rsid w:val="00AA2EC3"/>
    <w:rsid w:val="00AB0102"/>
    <w:rsid w:val="00AB022C"/>
    <w:rsid w:val="00AB1A80"/>
    <w:rsid w:val="00AB244C"/>
    <w:rsid w:val="00AC5B43"/>
    <w:rsid w:val="00AC6CE4"/>
    <w:rsid w:val="00AD1CA6"/>
    <w:rsid w:val="00AF0C3B"/>
    <w:rsid w:val="00AF2E0C"/>
    <w:rsid w:val="00AF5AE5"/>
    <w:rsid w:val="00B045D8"/>
    <w:rsid w:val="00B150BE"/>
    <w:rsid w:val="00B2564D"/>
    <w:rsid w:val="00B30933"/>
    <w:rsid w:val="00B471A2"/>
    <w:rsid w:val="00B50224"/>
    <w:rsid w:val="00B516D3"/>
    <w:rsid w:val="00B541D9"/>
    <w:rsid w:val="00B55329"/>
    <w:rsid w:val="00B55B83"/>
    <w:rsid w:val="00B565E6"/>
    <w:rsid w:val="00B770FE"/>
    <w:rsid w:val="00B81369"/>
    <w:rsid w:val="00B82834"/>
    <w:rsid w:val="00B87D62"/>
    <w:rsid w:val="00B91D0A"/>
    <w:rsid w:val="00BC1A00"/>
    <w:rsid w:val="00BC30C3"/>
    <w:rsid w:val="00BD0B72"/>
    <w:rsid w:val="00BD3BD3"/>
    <w:rsid w:val="00BE1966"/>
    <w:rsid w:val="00BE1E12"/>
    <w:rsid w:val="00BF0A24"/>
    <w:rsid w:val="00BF3475"/>
    <w:rsid w:val="00C115D1"/>
    <w:rsid w:val="00C12608"/>
    <w:rsid w:val="00C14D65"/>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F7130"/>
    <w:rsid w:val="00D233B6"/>
    <w:rsid w:val="00D24C74"/>
    <w:rsid w:val="00D256F8"/>
    <w:rsid w:val="00D32760"/>
    <w:rsid w:val="00D33A7E"/>
    <w:rsid w:val="00D4156C"/>
    <w:rsid w:val="00D53DDC"/>
    <w:rsid w:val="00D66002"/>
    <w:rsid w:val="00D67756"/>
    <w:rsid w:val="00D70F63"/>
    <w:rsid w:val="00D843F6"/>
    <w:rsid w:val="00D85735"/>
    <w:rsid w:val="00D970AD"/>
    <w:rsid w:val="00DA4095"/>
    <w:rsid w:val="00DB113F"/>
    <w:rsid w:val="00DB17BC"/>
    <w:rsid w:val="00DB1B5B"/>
    <w:rsid w:val="00DB3EDE"/>
    <w:rsid w:val="00DC0F08"/>
    <w:rsid w:val="00DC4E09"/>
    <w:rsid w:val="00DC6B9B"/>
    <w:rsid w:val="00DD386C"/>
    <w:rsid w:val="00DF03DE"/>
    <w:rsid w:val="00DF7E61"/>
    <w:rsid w:val="00E0011F"/>
    <w:rsid w:val="00E01589"/>
    <w:rsid w:val="00E11501"/>
    <w:rsid w:val="00E147E0"/>
    <w:rsid w:val="00E14AAD"/>
    <w:rsid w:val="00E201F7"/>
    <w:rsid w:val="00E2126D"/>
    <w:rsid w:val="00E23AE0"/>
    <w:rsid w:val="00E354DB"/>
    <w:rsid w:val="00E447EC"/>
    <w:rsid w:val="00E57EA0"/>
    <w:rsid w:val="00E70340"/>
    <w:rsid w:val="00E76883"/>
    <w:rsid w:val="00E76F02"/>
    <w:rsid w:val="00E7726F"/>
    <w:rsid w:val="00E840CE"/>
    <w:rsid w:val="00E87691"/>
    <w:rsid w:val="00E9598E"/>
    <w:rsid w:val="00EA7F47"/>
    <w:rsid w:val="00EB46B6"/>
    <w:rsid w:val="00EC0BD3"/>
    <w:rsid w:val="00EC4006"/>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2609"/>
    <w:rsid w:val="00F37490"/>
    <w:rsid w:val="00F37B55"/>
    <w:rsid w:val="00F40ECC"/>
    <w:rsid w:val="00F44427"/>
    <w:rsid w:val="00F51921"/>
    <w:rsid w:val="00F55CE8"/>
    <w:rsid w:val="00F70C04"/>
    <w:rsid w:val="00F746C3"/>
    <w:rsid w:val="00F83E76"/>
    <w:rsid w:val="00F859A4"/>
    <w:rsid w:val="00F868FB"/>
    <w:rsid w:val="00F86D5A"/>
    <w:rsid w:val="00F924E5"/>
    <w:rsid w:val="00F95E2E"/>
    <w:rsid w:val="00FA26EA"/>
    <w:rsid w:val="00FA3703"/>
    <w:rsid w:val="00FB7FA5"/>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E25282D209EB41DBBC4BE1ADF16B5788"/>
        <w:category>
          <w:name w:val="Общие"/>
          <w:gallery w:val="placeholder"/>
        </w:category>
        <w:types>
          <w:type w:val="bbPlcHdr"/>
        </w:types>
        <w:behaviors>
          <w:behavior w:val="content"/>
        </w:behaviors>
        <w:guid w:val="{BD943EF2-4183-42C4-BBB3-08ECF33027FF}"/>
      </w:docPartPr>
      <w:docPartBody>
        <w:p w:rsidR="007058BF" w:rsidRDefault="00B86D6C" w:rsidP="00B86D6C">
          <w:pPr>
            <w:pStyle w:val="E25282D209EB41DBBC4BE1ADF16B5788"/>
          </w:pPr>
          <w:r w:rsidRPr="00C66EE5">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10518A"/>
    <w:rsid w:val="0011440F"/>
    <w:rsid w:val="00123A54"/>
    <w:rsid w:val="00133A76"/>
    <w:rsid w:val="001A74FA"/>
    <w:rsid w:val="001F55C5"/>
    <w:rsid w:val="002141EC"/>
    <w:rsid w:val="002957C9"/>
    <w:rsid w:val="002D2E70"/>
    <w:rsid w:val="00320319"/>
    <w:rsid w:val="003A20E5"/>
    <w:rsid w:val="00473093"/>
    <w:rsid w:val="004A585A"/>
    <w:rsid w:val="00564365"/>
    <w:rsid w:val="005809B3"/>
    <w:rsid w:val="00596544"/>
    <w:rsid w:val="005B5FFC"/>
    <w:rsid w:val="005F5E4E"/>
    <w:rsid w:val="005F669F"/>
    <w:rsid w:val="006C530A"/>
    <w:rsid w:val="007058BF"/>
    <w:rsid w:val="00747539"/>
    <w:rsid w:val="008003BB"/>
    <w:rsid w:val="00876D14"/>
    <w:rsid w:val="009D14DA"/>
    <w:rsid w:val="00B8324E"/>
    <w:rsid w:val="00B86D6C"/>
    <w:rsid w:val="00C97AF7"/>
    <w:rsid w:val="00E57571"/>
    <w:rsid w:val="00E8518C"/>
    <w:rsid w:val="00EF23FD"/>
    <w:rsid w:val="00F5060A"/>
    <w:rsid w:val="00F514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6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86D6C"/>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E25282D209EB41DBBC4BE1ADF16B5788">
    <w:name w:val="E25282D209EB41DBBC4BE1ADF16B5788"/>
    <w:rsid w:val="00B86D6C"/>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74323-E12E-4731-9C09-A310A3BCB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8107</Words>
  <Characters>46214</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54213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dc:creator>
  <cp:lastModifiedBy>OvsyannikovEA</cp:lastModifiedBy>
  <cp:revision>2</cp:revision>
  <cp:lastPrinted>2016-01-11T12:10:00Z</cp:lastPrinted>
  <dcterms:created xsi:type="dcterms:W3CDTF">2016-01-11T12:12:00Z</dcterms:created>
  <dcterms:modified xsi:type="dcterms:W3CDTF">2016-01-11T12:12:00Z</dcterms:modified>
</cp:coreProperties>
</file>