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1336" w:rsidRPr="002E571A" w:rsidRDefault="00EF1336" w:rsidP="00EF1336">
      <w:pPr>
        <w:jc w:val="right"/>
        <w:rPr>
          <w:rFonts w:cs="Arial"/>
          <w:b/>
          <w:szCs w:val="22"/>
        </w:rPr>
      </w:pPr>
      <w:bookmarkStart w:id="0" w:name="_GoBack"/>
      <w:bookmarkEnd w:id="0"/>
      <w:r w:rsidRPr="002E571A">
        <w:rPr>
          <w:rFonts w:cs="Arial"/>
          <w:b/>
          <w:szCs w:val="22"/>
        </w:rPr>
        <w:t>Форма 2 «Требования к предмету оферты»</w:t>
      </w:r>
    </w:p>
    <w:p w:rsidR="00EF1336" w:rsidRDefault="00EF1336" w:rsidP="00EF1336">
      <w:pPr>
        <w:jc w:val="center"/>
        <w:rPr>
          <w:rFonts w:cs="Arial"/>
          <w:b/>
          <w:szCs w:val="22"/>
        </w:rPr>
      </w:pPr>
      <w:r w:rsidRPr="002E571A">
        <w:rPr>
          <w:rFonts w:cs="Arial"/>
          <w:b/>
          <w:szCs w:val="22"/>
        </w:rPr>
        <w:t>ТРЕБОВАНИЯ К ПРЕДМЕТУ ОФЕРТЫ</w:t>
      </w:r>
    </w:p>
    <w:p w:rsidR="00EF1336" w:rsidRPr="00EF1336" w:rsidRDefault="00EF1336" w:rsidP="00EF1336">
      <w:pPr>
        <w:autoSpaceDE w:val="0"/>
        <w:jc w:val="both"/>
        <w:rPr>
          <w:rFonts w:cs="Arial"/>
          <w:b/>
          <w:iCs/>
          <w:szCs w:val="22"/>
        </w:rPr>
      </w:pPr>
      <w:r w:rsidRPr="00EF1336">
        <w:rPr>
          <w:rFonts w:cs="Arial"/>
          <w:b/>
          <w:iCs/>
          <w:szCs w:val="22"/>
        </w:rPr>
        <w:t>1.Общие положения.</w:t>
      </w:r>
    </w:p>
    <w:p w:rsidR="00EF1336" w:rsidRPr="00F7559F" w:rsidRDefault="00EF1336" w:rsidP="00EF1336">
      <w:pPr>
        <w:jc w:val="both"/>
        <w:rPr>
          <w:rFonts w:cs="Arial"/>
          <w:szCs w:val="22"/>
        </w:rPr>
      </w:pPr>
      <w:r w:rsidRPr="00EF1336">
        <w:rPr>
          <w:rFonts w:cs="Arial"/>
          <w:b/>
          <w:szCs w:val="22"/>
          <w:u w:val="single"/>
        </w:rPr>
        <w:t>Предмет закупки</w:t>
      </w:r>
      <w:r w:rsidRPr="00EF1336">
        <w:rPr>
          <w:rFonts w:cs="Arial"/>
          <w:szCs w:val="22"/>
        </w:rPr>
        <w:t xml:space="preserve">: </w:t>
      </w:r>
      <w:r w:rsidR="00F7559F" w:rsidRPr="00F7559F">
        <w:rPr>
          <w:rFonts w:cs="Arial"/>
          <w:szCs w:val="22"/>
        </w:rPr>
        <w:t xml:space="preserve">выполнение работ </w:t>
      </w:r>
      <w:r w:rsidR="00F7559F" w:rsidRPr="00CC41DE">
        <w:rPr>
          <w:rFonts w:cs="Arial"/>
          <w:szCs w:val="22"/>
        </w:rPr>
        <w:t xml:space="preserve">по </w:t>
      </w:r>
      <w:r w:rsidR="00CC41DE" w:rsidRPr="00CC41DE">
        <w:rPr>
          <w:rFonts w:cs="Arial"/>
          <w:szCs w:val="22"/>
        </w:rPr>
        <w:t>антикоррозионной защит</w:t>
      </w:r>
      <w:r w:rsidR="0068319B">
        <w:rPr>
          <w:rFonts w:cs="Arial"/>
          <w:szCs w:val="22"/>
        </w:rPr>
        <w:t xml:space="preserve">е оборудования и трубопроводов </w:t>
      </w:r>
      <w:r w:rsidR="00CC41DE" w:rsidRPr="00CC41DE">
        <w:rPr>
          <w:rFonts w:cs="Arial"/>
          <w:szCs w:val="22"/>
        </w:rPr>
        <w:t>технол</w:t>
      </w:r>
      <w:r w:rsidR="00332154">
        <w:rPr>
          <w:rFonts w:cs="Arial"/>
          <w:szCs w:val="22"/>
        </w:rPr>
        <w:t>огический установки АВТ-3 цех №</w:t>
      </w:r>
      <w:r w:rsidR="00CC41DE" w:rsidRPr="00CC41DE">
        <w:rPr>
          <w:rFonts w:cs="Arial"/>
          <w:szCs w:val="22"/>
        </w:rPr>
        <w:t>1  ОАО «Славнефть-ЯНОС»</w:t>
      </w:r>
      <w:r w:rsidR="00CC41DE">
        <w:rPr>
          <w:rFonts w:cs="Arial"/>
          <w:szCs w:val="22"/>
        </w:rPr>
        <w:t>.</w:t>
      </w:r>
    </w:p>
    <w:p w:rsidR="00EF1336" w:rsidRPr="00EF1336" w:rsidRDefault="00EF1336" w:rsidP="00EF1336">
      <w:pPr>
        <w:jc w:val="center"/>
        <w:rPr>
          <w:rFonts w:cs="Arial"/>
          <w:szCs w:val="22"/>
        </w:rPr>
      </w:pPr>
      <w:r w:rsidRPr="00EF1336">
        <w:rPr>
          <w:rFonts w:cs="Arial"/>
          <w:b/>
          <w:szCs w:val="22"/>
        </w:rPr>
        <w:t xml:space="preserve">Данный предмет выставляется для закупки </w:t>
      </w:r>
      <w:r w:rsidR="0068319B">
        <w:rPr>
          <w:rFonts w:cs="Arial"/>
          <w:b/>
          <w:szCs w:val="22"/>
        </w:rPr>
        <w:t>единым</w:t>
      </w:r>
      <w:r w:rsidR="00332154">
        <w:rPr>
          <w:b/>
          <w:szCs w:val="22"/>
        </w:rPr>
        <w:t xml:space="preserve"> лот</w:t>
      </w:r>
      <w:r w:rsidR="0068319B">
        <w:rPr>
          <w:b/>
          <w:szCs w:val="22"/>
        </w:rPr>
        <w:t>ом</w:t>
      </w:r>
      <w:r w:rsidRPr="00EF1336">
        <w:rPr>
          <w:rFonts w:cs="Arial"/>
          <w:b/>
          <w:szCs w:val="22"/>
        </w:rPr>
        <w:t>:</w:t>
      </w:r>
    </w:p>
    <w:p w:rsidR="00D17156" w:rsidRDefault="00D17156" w:rsidP="00D17156">
      <w:pPr>
        <w:jc w:val="both"/>
        <w:rPr>
          <w:szCs w:val="22"/>
        </w:rPr>
      </w:pPr>
      <w:r>
        <w:rPr>
          <w:szCs w:val="22"/>
        </w:rPr>
        <w:t xml:space="preserve">Работы по </w:t>
      </w:r>
      <w:r w:rsidR="00332154">
        <w:rPr>
          <w:szCs w:val="22"/>
        </w:rPr>
        <w:t>антикоррозионной защите оборудования и трубопроводов  технологический установки АВТ-3 цех №1  ОАО «Славнефть-ЯНОС»</w:t>
      </w:r>
    </w:p>
    <w:tbl>
      <w:tblPr>
        <w:tblW w:w="0" w:type="auto"/>
        <w:tblInd w:w="-15" w:type="dxa"/>
        <w:tblLayout w:type="fixed"/>
        <w:tblLook w:val="0000" w:firstRow="0" w:lastRow="0" w:firstColumn="0" w:lastColumn="0" w:noHBand="0" w:noVBand="0"/>
      </w:tblPr>
      <w:tblGrid>
        <w:gridCol w:w="517"/>
        <w:gridCol w:w="8537"/>
        <w:gridCol w:w="1134"/>
      </w:tblGrid>
      <w:tr w:rsidR="00332154" w:rsidRPr="001737C4" w:rsidTr="0070167B">
        <w:tc>
          <w:tcPr>
            <w:tcW w:w="517" w:type="dxa"/>
            <w:tcBorders>
              <w:top w:val="single" w:sz="4" w:space="0" w:color="000000"/>
              <w:left w:val="single" w:sz="4" w:space="0" w:color="000000"/>
              <w:bottom w:val="single" w:sz="4" w:space="0" w:color="000000"/>
            </w:tcBorders>
            <w:vAlign w:val="center"/>
          </w:tcPr>
          <w:p w:rsidR="00332154" w:rsidRPr="00332154" w:rsidRDefault="00332154" w:rsidP="00C55087">
            <w:pPr>
              <w:snapToGrid w:val="0"/>
              <w:rPr>
                <w:b/>
                <w:sz w:val="20"/>
                <w:szCs w:val="20"/>
              </w:rPr>
            </w:pPr>
            <w:r w:rsidRPr="00332154">
              <w:rPr>
                <w:b/>
                <w:sz w:val="20"/>
                <w:szCs w:val="20"/>
              </w:rPr>
              <w:t>№ п/п</w:t>
            </w:r>
          </w:p>
        </w:tc>
        <w:tc>
          <w:tcPr>
            <w:tcW w:w="8537" w:type="dxa"/>
            <w:tcBorders>
              <w:top w:val="single" w:sz="4" w:space="0" w:color="000000"/>
              <w:left w:val="single" w:sz="4" w:space="0" w:color="000000"/>
              <w:bottom w:val="single" w:sz="4" w:space="0" w:color="000000"/>
            </w:tcBorders>
            <w:vAlign w:val="center"/>
          </w:tcPr>
          <w:p w:rsidR="00332154" w:rsidRDefault="00332154" w:rsidP="00C55087">
            <w:pPr>
              <w:snapToGrid w:val="0"/>
              <w:rPr>
                <w:b/>
              </w:rPr>
            </w:pPr>
            <w:r>
              <w:rPr>
                <w:b/>
              </w:rPr>
              <w:t>Наименование и технические характеристики</w:t>
            </w:r>
          </w:p>
        </w:tc>
        <w:tc>
          <w:tcPr>
            <w:tcW w:w="1134" w:type="dxa"/>
            <w:tcBorders>
              <w:top w:val="single" w:sz="4" w:space="0" w:color="000000"/>
              <w:left w:val="single" w:sz="4" w:space="0" w:color="000000"/>
              <w:bottom w:val="single" w:sz="4" w:space="0" w:color="000000"/>
              <w:right w:val="single" w:sz="4" w:space="0" w:color="000000"/>
            </w:tcBorders>
            <w:vAlign w:val="center"/>
          </w:tcPr>
          <w:p w:rsidR="00332154" w:rsidRDefault="00332154" w:rsidP="00C55087">
            <w:pPr>
              <w:snapToGrid w:val="0"/>
              <w:rPr>
                <w:b/>
                <w:sz w:val="24"/>
              </w:rPr>
            </w:pPr>
            <w:r>
              <w:rPr>
                <w:b/>
              </w:rPr>
              <w:t>Объект</w:t>
            </w:r>
          </w:p>
        </w:tc>
      </w:tr>
      <w:tr w:rsidR="00332154" w:rsidTr="00332154">
        <w:trPr>
          <w:cantSplit/>
          <w:trHeight w:hRule="exact" w:val="5892"/>
        </w:trPr>
        <w:tc>
          <w:tcPr>
            <w:tcW w:w="517" w:type="dxa"/>
            <w:tcBorders>
              <w:top w:val="single" w:sz="4" w:space="0" w:color="000000"/>
              <w:left w:val="single" w:sz="4" w:space="0" w:color="000000"/>
              <w:bottom w:val="single" w:sz="4" w:space="0" w:color="000000"/>
            </w:tcBorders>
          </w:tcPr>
          <w:p w:rsidR="00332154" w:rsidRDefault="00332154" w:rsidP="00C55087">
            <w:pPr>
              <w:snapToGrid w:val="0"/>
              <w:rPr>
                <w:b/>
                <w:sz w:val="24"/>
              </w:rPr>
            </w:pPr>
          </w:p>
        </w:tc>
        <w:tc>
          <w:tcPr>
            <w:tcW w:w="8537" w:type="dxa"/>
            <w:tcBorders>
              <w:top w:val="single" w:sz="4" w:space="0" w:color="000000"/>
              <w:left w:val="single" w:sz="4" w:space="0" w:color="000000"/>
              <w:bottom w:val="single" w:sz="4" w:space="0" w:color="000000"/>
            </w:tcBorders>
            <w:vAlign w:val="center"/>
          </w:tcPr>
          <w:p w:rsidR="00332154" w:rsidRPr="00332154" w:rsidRDefault="00332154" w:rsidP="00332154">
            <w:pPr>
              <w:jc w:val="both"/>
              <w:rPr>
                <w:sz w:val="20"/>
                <w:szCs w:val="20"/>
              </w:rPr>
            </w:pPr>
            <w:r w:rsidRPr="00332154">
              <w:rPr>
                <w:sz w:val="20"/>
                <w:szCs w:val="20"/>
              </w:rPr>
              <w:t>1. Подготовительные мероприятия (защита оборудования полиэтиленовой пленкой, литолом);</w:t>
            </w:r>
          </w:p>
          <w:p w:rsidR="00332154" w:rsidRPr="00332154" w:rsidRDefault="00332154" w:rsidP="00332154">
            <w:pPr>
              <w:jc w:val="both"/>
              <w:rPr>
                <w:sz w:val="20"/>
                <w:szCs w:val="20"/>
              </w:rPr>
            </w:pPr>
            <w:r w:rsidRPr="00332154">
              <w:rPr>
                <w:sz w:val="20"/>
                <w:szCs w:val="20"/>
              </w:rPr>
              <w:t>2. Очистка наружных металлических поверхностей аппаратов, трубопроводов, оборудования, металлических конструкций (пескоструйное оборудование, компрессорное оборудование);</w:t>
            </w:r>
          </w:p>
          <w:p w:rsidR="00332154" w:rsidRPr="00332154" w:rsidRDefault="00332154" w:rsidP="00332154">
            <w:pPr>
              <w:jc w:val="both"/>
              <w:rPr>
                <w:sz w:val="20"/>
                <w:szCs w:val="20"/>
              </w:rPr>
            </w:pPr>
            <w:r w:rsidRPr="00332154">
              <w:rPr>
                <w:sz w:val="20"/>
                <w:szCs w:val="20"/>
              </w:rPr>
              <w:t>3. Обеспыливание наружных металлических поверхностей аппаратов, трубопроводов, оборудования, металлических конструкций (компрессорное оборудование);</w:t>
            </w:r>
          </w:p>
          <w:p w:rsidR="00332154" w:rsidRPr="00332154" w:rsidRDefault="00332154" w:rsidP="00332154">
            <w:pPr>
              <w:jc w:val="both"/>
              <w:rPr>
                <w:sz w:val="20"/>
                <w:szCs w:val="20"/>
              </w:rPr>
            </w:pPr>
            <w:r w:rsidRPr="00332154">
              <w:rPr>
                <w:sz w:val="20"/>
                <w:szCs w:val="20"/>
              </w:rPr>
              <w:t>4. Обезжиривание наружных металлических поверхностей аппаратов, трубопроводов, оборудования, металлических конструкций (растворители, ветошь);</w:t>
            </w:r>
          </w:p>
          <w:p w:rsidR="00332154" w:rsidRPr="00332154" w:rsidRDefault="00332154" w:rsidP="00332154">
            <w:pPr>
              <w:jc w:val="both"/>
              <w:rPr>
                <w:sz w:val="20"/>
                <w:szCs w:val="20"/>
              </w:rPr>
            </w:pPr>
            <w:r w:rsidRPr="00332154">
              <w:rPr>
                <w:sz w:val="20"/>
                <w:szCs w:val="20"/>
              </w:rPr>
              <w:t>5. Грунтование  наружных металлических поверхностей аппаратов, трубопроводов, оборудования, металлических конструкций (компрессорное, покрасочное оборудование);</w:t>
            </w:r>
          </w:p>
          <w:p w:rsidR="00332154" w:rsidRPr="00332154" w:rsidRDefault="00332154" w:rsidP="00332154">
            <w:pPr>
              <w:jc w:val="both"/>
              <w:rPr>
                <w:sz w:val="20"/>
                <w:szCs w:val="20"/>
              </w:rPr>
            </w:pPr>
            <w:r w:rsidRPr="00332154">
              <w:rPr>
                <w:sz w:val="20"/>
                <w:szCs w:val="20"/>
              </w:rPr>
              <w:t>6. Окраска  наружных металлических поверхностей аппаратов, трубопроводов, оборудования, металлических конструкций (компрессорное, покрасочное оборудование);</w:t>
            </w:r>
          </w:p>
          <w:p w:rsidR="00332154" w:rsidRPr="00332154" w:rsidRDefault="00332154" w:rsidP="00332154">
            <w:pPr>
              <w:jc w:val="both"/>
              <w:rPr>
                <w:sz w:val="20"/>
                <w:szCs w:val="20"/>
              </w:rPr>
            </w:pPr>
            <w:r w:rsidRPr="00332154">
              <w:rPr>
                <w:sz w:val="20"/>
                <w:szCs w:val="20"/>
              </w:rPr>
              <w:t>7.Нанесение технологических обозначений на оборудование и цветовой маркировки на трубопроводы.</w:t>
            </w:r>
          </w:p>
          <w:p w:rsidR="00332154" w:rsidRPr="00332154" w:rsidRDefault="00332154" w:rsidP="00332154">
            <w:pPr>
              <w:snapToGrid w:val="0"/>
              <w:jc w:val="both"/>
              <w:rPr>
                <w:sz w:val="20"/>
                <w:szCs w:val="20"/>
              </w:rPr>
            </w:pPr>
            <w:r w:rsidRPr="00332154">
              <w:rPr>
                <w:sz w:val="20"/>
                <w:szCs w:val="20"/>
              </w:rPr>
              <w:t>Подробный перечень окрашиваемого оборудования, трубопроводов и металлоконструкций указаны в утвержденной дефектной ведомости  на работы по антикоррозионной защите оборудования и трубопроводов  технол</w:t>
            </w:r>
            <w:r>
              <w:rPr>
                <w:sz w:val="20"/>
                <w:szCs w:val="20"/>
              </w:rPr>
              <w:t>огический установки АВТ-3 цех №</w:t>
            </w:r>
            <w:r w:rsidRPr="00332154">
              <w:rPr>
                <w:sz w:val="20"/>
                <w:szCs w:val="20"/>
              </w:rPr>
              <w:t>1  ОАО «Славнефть-ЯНОС».</w:t>
            </w:r>
          </w:p>
        </w:tc>
        <w:tc>
          <w:tcPr>
            <w:tcW w:w="1134" w:type="dxa"/>
            <w:tcBorders>
              <w:top w:val="single" w:sz="4" w:space="0" w:color="000000"/>
              <w:left w:val="single" w:sz="4" w:space="0" w:color="000000"/>
              <w:bottom w:val="single" w:sz="4" w:space="0" w:color="000000"/>
              <w:right w:val="single" w:sz="4" w:space="0" w:color="000000"/>
            </w:tcBorders>
            <w:vAlign w:val="center"/>
          </w:tcPr>
          <w:p w:rsidR="00332154" w:rsidRDefault="00332154" w:rsidP="00C55087">
            <w:pPr>
              <w:snapToGrid w:val="0"/>
            </w:pPr>
            <w:r>
              <w:t xml:space="preserve">АВТ-3, цех №1 </w:t>
            </w:r>
          </w:p>
        </w:tc>
      </w:tr>
    </w:tbl>
    <w:p w:rsidR="00EF1336" w:rsidRPr="00EF1336" w:rsidRDefault="00EF1336" w:rsidP="00EF1336">
      <w:pPr>
        <w:jc w:val="both"/>
        <w:rPr>
          <w:rFonts w:cs="Arial"/>
          <w:szCs w:val="22"/>
        </w:rPr>
      </w:pPr>
      <w:r w:rsidRPr="00EF1336">
        <w:rPr>
          <w:rFonts w:cs="Arial"/>
          <w:b/>
          <w:szCs w:val="22"/>
          <w:u w:val="single"/>
        </w:rPr>
        <w:t>Заказчик</w:t>
      </w:r>
      <w:r w:rsidRPr="00EF1336">
        <w:rPr>
          <w:rFonts w:cs="Arial"/>
          <w:szCs w:val="22"/>
        </w:rPr>
        <w:t>: Открытое Акционерное Общество «Славнефть-Ярославнефтеоргсинтез» ОАО «Славнефть-ЯНОС».</w:t>
      </w:r>
    </w:p>
    <w:p w:rsidR="00813060" w:rsidRDefault="00EF1336" w:rsidP="00EF1336">
      <w:pPr>
        <w:jc w:val="both"/>
        <w:rPr>
          <w:szCs w:val="22"/>
        </w:rPr>
      </w:pPr>
      <w:r w:rsidRPr="00EF1336">
        <w:rPr>
          <w:rFonts w:cs="Arial"/>
          <w:b/>
          <w:szCs w:val="22"/>
          <w:u w:val="single"/>
        </w:rPr>
        <w:t>Плановые сроки выполнения работ:</w:t>
      </w:r>
      <w:r w:rsidRPr="00EF1336">
        <w:rPr>
          <w:rFonts w:cs="Arial"/>
          <w:szCs w:val="22"/>
        </w:rPr>
        <w:t xml:space="preserve"> </w:t>
      </w:r>
      <w:r w:rsidR="0095794F" w:rsidRPr="0095794F">
        <w:rPr>
          <w:szCs w:val="22"/>
        </w:rPr>
        <w:t>начало работ – с даты подписания договора, окончание работ – сентябрь 2016 г. Окончание работ</w:t>
      </w:r>
      <w:r w:rsidR="0095794F">
        <w:rPr>
          <w:szCs w:val="22"/>
        </w:rPr>
        <w:t xml:space="preserve"> в целом и отдельных этапов (в случае их наличия) оформляются двусторонними актами выполненных работ</w:t>
      </w:r>
      <w:r w:rsidR="00813060" w:rsidRPr="00411FA1">
        <w:rPr>
          <w:szCs w:val="22"/>
        </w:rPr>
        <w:t>.</w:t>
      </w:r>
    </w:p>
    <w:p w:rsidR="00EF1336" w:rsidRPr="00EF1336" w:rsidRDefault="00EF1336" w:rsidP="00EF1336">
      <w:pPr>
        <w:jc w:val="both"/>
        <w:rPr>
          <w:rFonts w:cs="Arial"/>
          <w:szCs w:val="22"/>
        </w:rPr>
      </w:pPr>
      <w:r w:rsidRPr="00EF1336">
        <w:rPr>
          <w:rFonts w:cs="Arial"/>
          <w:b/>
          <w:szCs w:val="22"/>
          <w:u w:val="single"/>
        </w:rPr>
        <w:t>Условия оплаты</w:t>
      </w:r>
      <w:r w:rsidRPr="00EF1336">
        <w:rPr>
          <w:rFonts w:cs="Arial"/>
          <w:szCs w:val="22"/>
        </w:rPr>
        <w:t>: по предоставленным подписанным актам выполненных работ и счетам–фактурам, с отсрочкой платежа 90 (девяносто) календарных дней.</w:t>
      </w:r>
    </w:p>
    <w:p w:rsidR="00EF1336" w:rsidRPr="00EF1336" w:rsidRDefault="00EF1336" w:rsidP="00EF1336">
      <w:pPr>
        <w:autoSpaceDE w:val="0"/>
        <w:ind w:firstLine="567"/>
        <w:jc w:val="both"/>
        <w:rPr>
          <w:rFonts w:cs="Arial"/>
          <w:szCs w:val="22"/>
        </w:rPr>
      </w:pPr>
      <w:r w:rsidRPr="00EF1336">
        <w:rPr>
          <w:rFonts w:cs="Arial"/>
          <w:szCs w:val="22"/>
        </w:rPr>
        <w:t>Разница в стоимости материалов поставки Подрядчика (возникшая между стоимостью</w:t>
      </w:r>
      <w:r w:rsidRPr="00EF1336">
        <w:rPr>
          <w:rFonts w:cs="Arial"/>
          <w:color w:val="FF0000"/>
          <w:szCs w:val="22"/>
        </w:rPr>
        <w:t xml:space="preserve"> </w:t>
      </w:r>
      <w:r w:rsidRPr="00EF1336">
        <w:rPr>
          <w:rFonts w:cs="Arial"/>
          <w:color w:val="000000"/>
          <w:szCs w:val="22"/>
        </w:rPr>
        <w:t>материалов поставки Подрядчика, согласованной с Заказчиком, и фактической</w:t>
      </w:r>
      <w:r w:rsidRPr="00EF1336">
        <w:rPr>
          <w:rFonts w:cs="Arial"/>
          <w:szCs w:val="22"/>
        </w:rPr>
        <w:t xml:space="preserve"> </w:t>
      </w:r>
      <w:r w:rsidRPr="00EF1336">
        <w:rPr>
          <w:rFonts w:cs="Arial"/>
          <w:color w:val="000000"/>
          <w:szCs w:val="22"/>
        </w:rPr>
        <w:t>стоимостью</w:t>
      </w:r>
      <w:r w:rsidRPr="00EF1336">
        <w:rPr>
          <w:rFonts w:cs="Arial"/>
          <w:szCs w:val="22"/>
        </w:rPr>
        <w:t xml:space="preserve"> приобретенных Подрядчиком материалов) оплате Заказчиком не подлежит.</w:t>
      </w:r>
    </w:p>
    <w:p w:rsidR="000C4FD2" w:rsidRDefault="000C4FD2" w:rsidP="000C4FD2">
      <w:pPr>
        <w:autoSpaceDE w:val="0"/>
        <w:ind w:firstLine="720"/>
        <w:jc w:val="both"/>
        <w:rPr>
          <w:szCs w:val="22"/>
        </w:rPr>
      </w:pPr>
      <w:r>
        <w:rPr>
          <w:szCs w:val="22"/>
        </w:rPr>
        <w:t>В случае возникновения непредвиденных работ не указанных</w:t>
      </w:r>
      <w:r>
        <w:rPr>
          <w:color w:val="000000"/>
          <w:szCs w:val="22"/>
        </w:rPr>
        <w:t xml:space="preserve"> в дефектной ведомости</w:t>
      </w:r>
      <w:r>
        <w:rPr>
          <w:szCs w:val="22"/>
        </w:rPr>
        <w:t xml:space="preserve">, стороны заключают дополнительное соглашение к Договору с указанием объемов (в соответствии с дополнительной дефектной ведомостью), стоимости работ, сроков их выполнения и порядка оплаты. Стоимость таких работ будет определяться утвержденными Заказчиком сметными расчетами, </w:t>
      </w:r>
      <w:r>
        <w:rPr>
          <w:color w:val="000000"/>
          <w:szCs w:val="22"/>
        </w:rPr>
        <w:t>выполненными на основании утвержденной Заказчиком дополнительной дефектной ведомости и Регламента</w:t>
      </w:r>
      <w:r>
        <w:rPr>
          <w:szCs w:val="22"/>
        </w:rPr>
        <w:t xml:space="preserve"> определения стоимости работ</w:t>
      </w:r>
      <w:r>
        <w:rPr>
          <w:color w:val="000000"/>
          <w:szCs w:val="22"/>
        </w:rPr>
        <w:t xml:space="preserve"> на весь период их выполнения</w:t>
      </w:r>
      <w:r>
        <w:rPr>
          <w:szCs w:val="22"/>
        </w:rPr>
        <w:t>.</w:t>
      </w:r>
      <w:r>
        <w:rPr>
          <w:sz w:val="24"/>
        </w:rPr>
        <w:t xml:space="preserve"> </w:t>
      </w:r>
    </w:p>
    <w:p w:rsidR="000C4FD2" w:rsidRDefault="000C4FD2" w:rsidP="000C4FD2">
      <w:pPr>
        <w:autoSpaceDE w:val="0"/>
        <w:ind w:firstLine="720"/>
        <w:jc w:val="both"/>
        <w:rPr>
          <w:szCs w:val="22"/>
        </w:rPr>
      </w:pPr>
      <w:r>
        <w:rPr>
          <w:szCs w:val="22"/>
        </w:rPr>
        <w:t>Удорожание работ, не предусмотренное дополнительным соглашением к Договору подряда, оплате не подлежит.</w:t>
      </w:r>
    </w:p>
    <w:p w:rsidR="000C4FD2" w:rsidRDefault="000C4FD2" w:rsidP="000C4FD2">
      <w:pPr>
        <w:ind w:firstLine="567"/>
        <w:jc w:val="both"/>
        <w:rPr>
          <w:szCs w:val="22"/>
        </w:rPr>
      </w:pPr>
      <w:r>
        <w:rPr>
          <w:szCs w:val="22"/>
        </w:rPr>
        <w:t xml:space="preserve">С согласия Заказчика максимальная стоимость работ может быть увеличена в течение действия настоящего договора, с соблюдением стоимости опциона. Такое увеличение оформляется дополнительным соглашением к Договору. Подрядчик не вправе отказаться от </w:t>
      </w:r>
      <w:r>
        <w:rPr>
          <w:szCs w:val="22"/>
        </w:rPr>
        <w:lastRenderedPageBreak/>
        <w:t>заключения дополнительного соглашения и выполнения таких работ (в рамках опциона на выполнение работ).</w:t>
      </w:r>
    </w:p>
    <w:p w:rsidR="000C4FD2" w:rsidRDefault="000C4FD2" w:rsidP="000C4FD2">
      <w:pPr>
        <w:ind w:firstLine="567"/>
        <w:jc w:val="both"/>
        <w:rPr>
          <w:szCs w:val="22"/>
        </w:rPr>
      </w:pPr>
      <w:r w:rsidRPr="000C4FD2">
        <w:rPr>
          <w:szCs w:val="22"/>
        </w:rPr>
        <w:t>Стоимость опциона - не более 30 % от стоимости работ по Договору, указанной в п. 3.1.</w:t>
      </w:r>
    </w:p>
    <w:p w:rsidR="00813060" w:rsidRDefault="000C4FD2" w:rsidP="000C4FD2">
      <w:pPr>
        <w:ind w:firstLine="567"/>
        <w:jc w:val="both"/>
        <w:rPr>
          <w:szCs w:val="22"/>
        </w:rPr>
      </w:pPr>
      <w:r>
        <w:rPr>
          <w:szCs w:val="22"/>
        </w:rPr>
        <w:t>Под опционом понимается право Заказчика изменять объем выполняемых работ в заранее оговоренных Сторонами пределах в течение определенного периода времени без изменения остальных условий, в том числе без изменения Регламента определения стоимости, условий оплаты</w:t>
      </w:r>
      <w:r w:rsidR="00813060" w:rsidRPr="00411FA1">
        <w:rPr>
          <w:szCs w:val="22"/>
        </w:rPr>
        <w:t>.</w:t>
      </w:r>
    </w:p>
    <w:p w:rsidR="0042652E" w:rsidRPr="007103D0" w:rsidRDefault="0042652E" w:rsidP="0042652E">
      <w:pPr>
        <w:jc w:val="both"/>
        <w:rPr>
          <w:szCs w:val="22"/>
        </w:rPr>
      </w:pPr>
      <w:r w:rsidRPr="007103D0">
        <w:rPr>
          <w:b/>
          <w:szCs w:val="22"/>
          <w:u w:val="single"/>
        </w:rPr>
        <w:t>Проектно-техническая документация</w:t>
      </w:r>
      <w:r w:rsidRPr="007103D0">
        <w:rPr>
          <w:szCs w:val="22"/>
        </w:rPr>
        <w:t xml:space="preserve">: </w:t>
      </w:r>
    </w:p>
    <w:p w:rsidR="00633518" w:rsidRDefault="0042652E" w:rsidP="00633518">
      <w:pPr>
        <w:autoSpaceDE w:val="0"/>
        <w:spacing w:after="120"/>
        <w:ind w:firstLine="567"/>
        <w:jc w:val="both"/>
        <w:rPr>
          <w:szCs w:val="22"/>
        </w:rPr>
      </w:pPr>
      <w:r w:rsidRPr="007103D0">
        <w:rPr>
          <w:b/>
          <w:szCs w:val="22"/>
        </w:rPr>
        <w:t xml:space="preserve">  </w:t>
      </w:r>
      <w:r w:rsidR="00633518">
        <w:rPr>
          <w:szCs w:val="22"/>
        </w:rPr>
        <w:t xml:space="preserve">Утвержденная дефектная ведомость на Работы по антикоррозионной защите оборудования и трубопроводов технологический установки АВТ-3 цех №1  ОАО «Славнефть-ЯНОС» </w:t>
      </w:r>
      <w:r w:rsidR="00633518">
        <w:rPr>
          <w:color w:val="000000"/>
          <w:szCs w:val="22"/>
        </w:rPr>
        <w:t xml:space="preserve">передается Контрагентам в электронном </w:t>
      </w:r>
      <w:r w:rsidR="00633518">
        <w:rPr>
          <w:szCs w:val="22"/>
        </w:rPr>
        <w:t xml:space="preserve">виде, посредством </w:t>
      </w:r>
      <w:r w:rsidR="00633518">
        <w:rPr>
          <w:szCs w:val="22"/>
          <w:lang w:val="en-US"/>
        </w:rPr>
        <w:t>USB</w:t>
      </w:r>
      <w:r w:rsidR="00633518">
        <w:rPr>
          <w:szCs w:val="22"/>
        </w:rPr>
        <w:t xml:space="preserve"> флеш - накопителя / электронной почты.</w:t>
      </w:r>
    </w:p>
    <w:p w:rsidR="00EF1336" w:rsidRPr="00EF1336" w:rsidRDefault="00EF1336" w:rsidP="00EF1336">
      <w:pPr>
        <w:autoSpaceDE w:val="0"/>
        <w:spacing w:after="120"/>
        <w:jc w:val="both"/>
        <w:rPr>
          <w:rFonts w:cs="Arial"/>
          <w:b/>
          <w:iCs/>
          <w:szCs w:val="22"/>
        </w:rPr>
      </w:pPr>
      <w:r w:rsidRPr="00EF1336">
        <w:rPr>
          <w:rFonts w:cs="Arial"/>
          <w:b/>
          <w:iCs/>
          <w:szCs w:val="22"/>
        </w:rPr>
        <w:t>2. Основные требования к продукту.</w:t>
      </w:r>
    </w:p>
    <w:p w:rsidR="00EC2B68" w:rsidRPr="00EC2B68" w:rsidRDefault="00EC2B68" w:rsidP="00EC2B68">
      <w:pPr>
        <w:autoSpaceDE w:val="0"/>
        <w:spacing w:after="120"/>
        <w:ind w:firstLine="567"/>
        <w:jc w:val="both"/>
        <w:rPr>
          <w:szCs w:val="22"/>
        </w:rPr>
      </w:pPr>
      <w:r>
        <w:rPr>
          <w:b/>
          <w:szCs w:val="22"/>
        </w:rPr>
        <w:t xml:space="preserve">2.1 </w:t>
      </w:r>
      <w:r>
        <w:rPr>
          <w:szCs w:val="22"/>
        </w:rPr>
        <w:t xml:space="preserve">Выполнение работ по антикоррозионной защите оборудования и трубопроводов  технологический установки АВТ-3 цех №1 ОАО «Славнефть-ЯНОС». Работы должны выполняться в </w:t>
      </w:r>
      <w:r w:rsidRPr="00EC2B68">
        <w:rPr>
          <w:szCs w:val="22"/>
        </w:rPr>
        <w:t xml:space="preserve">соответствии с утвержденной дефектной ведомостью и сметными расчетами. Очистка поверхности должна быть проведена абразивоструйным методом до степени </w:t>
      </w:r>
      <w:r w:rsidRPr="00EC2B68">
        <w:rPr>
          <w:szCs w:val="22"/>
          <w:lang w:val="en-US"/>
        </w:rPr>
        <w:t>Sa</w:t>
      </w:r>
      <w:r w:rsidRPr="00EC2B68">
        <w:rPr>
          <w:szCs w:val="22"/>
        </w:rPr>
        <w:t xml:space="preserve">2,5 в соответствии с требованиями международного стандарта </w:t>
      </w:r>
      <w:r w:rsidRPr="00EC2B68">
        <w:rPr>
          <w:szCs w:val="22"/>
          <w:lang w:val="en-US"/>
        </w:rPr>
        <w:t>ISO</w:t>
      </w:r>
      <w:r w:rsidRPr="00EC2B68">
        <w:rPr>
          <w:szCs w:val="22"/>
        </w:rPr>
        <w:t>8501-1:1988. Антикоррозионные работы должны производит</w:t>
      </w:r>
      <w:r w:rsidR="00B80253">
        <w:rPr>
          <w:szCs w:val="22"/>
        </w:rPr>
        <w:t>ь</w:t>
      </w:r>
      <w:r w:rsidRPr="00EC2B68">
        <w:rPr>
          <w:szCs w:val="22"/>
        </w:rPr>
        <w:t>ся в соответствии с требованиями Технологической инструкции по нанесению материалов АРМОКОТ ТУ 2312-009-233547-2009, разработанной ЗАО «Морозовский химический завод». Работы должны быть выполнены с надлежащим качеством, в указанные сроки и отвечать требованиям соответствующих стандартов, норм и технических условий.</w:t>
      </w:r>
    </w:p>
    <w:p w:rsidR="00EF1336" w:rsidRPr="00EF1336" w:rsidRDefault="00EF1336" w:rsidP="00EF1336">
      <w:pPr>
        <w:ind w:right="57"/>
        <w:jc w:val="both"/>
        <w:rPr>
          <w:rFonts w:cs="Arial"/>
          <w:iCs/>
          <w:szCs w:val="22"/>
        </w:rPr>
      </w:pPr>
      <w:r w:rsidRPr="00EF1336">
        <w:rPr>
          <w:rFonts w:cs="Arial"/>
          <w:b/>
          <w:iCs/>
          <w:szCs w:val="22"/>
        </w:rPr>
        <w:t>2.</w:t>
      </w:r>
      <w:r w:rsidR="00EC2B68">
        <w:rPr>
          <w:rFonts w:cs="Arial"/>
          <w:b/>
          <w:iCs/>
          <w:szCs w:val="22"/>
        </w:rPr>
        <w:t>3</w:t>
      </w:r>
      <w:r w:rsidRPr="00EF1336">
        <w:rPr>
          <w:rFonts w:cs="Arial"/>
          <w:iCs/>
          <w:szCs w:val="22"/>
        </w:rPr>
        <w:t xml:space="preserve">  </w:t>
      </w:r>
      <w:r w:rsidRPr="00EF1336">
        <w:rPr>
          <w:rFonts w:cs="Arial"/>
          <w:b/>
          <w:iCs/>
          <w:szCs w:val="22"/>
        </w:rPr>
        <w:t>Общие требования:</w:t>
      </w:r>
      <w:r w:rsidRPr="00EF1336">
        <w:rPr>
          <w:rFonts w:cs="Arial"/>
          <w:iCs/>
          <w:szCs w:val="22"/>
        </w:rPr>
        <w:t xml:space="preserve"> </w:t>
      </w:r>
    </w:p>
    <w:p w:rsidR="00210024" w:rsidRPr="00210024" w:rsidRDefault="00210024" w:rsidP="00210024">
      <w:pPr>
        <w:pStyle w:val="a9"/>
        <w:tabs>
          <w:tab w:val="clear" w:pos="4677"/>
          <w:tab w:val="clear" w:pos="9355"/>
        </w:tabs>
        <w:ind w:firstLine="567"/>
        <w:jc w:val="both"/>
        <w:rPr>
          <w:rFonts w:ascii="Arial" w:hAnsi="Arial"/>
          <w:iCs/>
          <w:sz w:val="22"/>
          <w:szCs w:val="22"/>
          <w:lang w:eastAsia="ru-RU"/>
        </w:rPr>
      </w:pPr>
      <w:r w:rsidRPr="00210024">
        <w:rPr>
          <w:rFonts w:ascii="Arial" w:hAnsi="Arial"/>
          <w:iCs/>
          <w:sz w:val="22"/>
          <w:szCs w:val="22"/>
          <w:lang w:eastAsia="ru-RU"/>
        </w:rPr>
        <w:t>Работы должны быть выполнены с надлежащим качеством, в указанные сроки и отвечать требованиям соответствующих стандартов, норм и технических условий, в.т.ч. - СНиП 3.04.03-85 «Защита строительных конструкций и сооружений от коррозии», СП 16.13330.2011 Стальные конструкции, СП 70.13330.2012 Несущие и ограждающие конструкции, СНИП 3.05.05-84 Технологическое оборудование и технологические трубопроводы, Р</w:t>
      </w:r>
      <w:r w:rsidR="003B03A1">
        <w:rPr>
          <w:rFonts w:ascii="Arial" w:hAnsi="Arial"/>
          <w:iCs/>
          <w:sz w:val="22"/>
          <w:szCs w:val="22"/>
          <w:lang w:eastAsia="ru-RU"/>
        </w:rPr>
        <w:t>Д 38.13.004-86.</w:t>
      </w:r>
    </w:p>
    <w:p w:rsidR="00210024" w:rsidRPr="00210024" w:rsidRDefault="00210024" w:rsidP="00210024">
      <w:pPr>
        <w:autoSpaceDE w:val="0"/>
        <w:spacing w:after="120"/>
        <w:jc w:val="both"/>
        <w:rPr>
          <w:iCs/>
          <w:szCs w:val="22"/>
        </w:rPr>
      </w:pPr>
      <w:r>
        <w:rPr>
          <w:iCs/>
          <w:szCs w:val="22"/>
        </w:rPr>
        <w:t xml:space="preserve">        Осуществлять работы в соответствии со сметными расчетами, утвержденной дефектной ведомостью, нормативными документами, указанными в п. п. 5.5, 6.6 проекта Договора. </w:t>
      </w:r>
      <w:r w:rsidRPr="00210024">
        <w:rPr>
          <w:iCs/>
          <w:szCs w:val="22"/>
        </w:rPr>
        <w:t>Данная документация передается Заказчиком Подрядчику в электронном виде, посредством электронной почты.</w:t>
      </w:r>
    </w:p>
    <w:p w:rsidR="00EF1336" w:rsidRDefault="00EF1336" w:rsidP="00EF1336">
      <w:pPr>
        <w:autoSpaceDE w:val="0"/>
        <w:spacing w:after="120"/>
        <w:jc w:val="both"/>
        <w:rPr>
          <w:rFonts w:cs="Arial"/>
          <w:b/>
          <w:iCs/>
          <w:szCs w:val="22"/>
        </w:rPr>
      </w:pPr>
      <w:r w:rsidRPr="00EF1336">
        <w:rPr>
          <w:rFonts w:cs="Arial"/>
          <w:b/>
          <w:iCs/>
          <w:szCs w:val="22"/>
        </w:rPr>
        <w:t>3. Основные требования к Контрагенту.</w:t>
      </w:r>
    </w:p>
    <w:tbl>
      <w:tblPr>
        <w:tblW w:w="10231" w:type="dxa"/>
        <w:tblInd w:w="83" w:type="dxa"/>
        <w:tblLayout w:type="fixed"/>
        <w:tblLook w:val="0000" w:firstRow="0" w:lastRow="0" w:firstColumn="0" w:lastColumn="0" w:noHBand="0" w:noVBand="0"/>
      </w:tblPr>
      <w:tblGrid>
        <w:gridCol w:w="582"/>
        <w:gridCol w:w="3686"/>
        <w:gridCol w:w="3270"/>
        <w:gridCol w:w="1276"/>
        <w:gridCol w:w="1417"/>
      </w:tblGrid>
      <w:tr w:rsidR="00210024" w:rsidTr="004D4A53">
        <w:trPr>
          <w:trHeight w:val="300"/>
          <w:tblHeader/>
        </w:trPr>
        <w:tc>
          <w:tcPr>
            <w:tcW w:w="582" w:type="dxa"/>
            <w:tcBorders>
              <w:top w:val="single" w:sz="4" w:space="0" w:color="000000"/>
              <w:left w:val="single" w:sz="4" w:space="0" w:color="000000"/>
              <w:bottom w:val="single" w:sz="4" w:space="0" w:color="000000"/>
            </w:tcBorders>
            <w:shd w:val="clear" w:color="auto" w:fill="D9D9D9"/>
            <w:vAlign w:val="center"/>
          </w:tcPr>
          <w:p w:rsidR="00210024" w:rsidRDefault="00210024" w:rsidP="00C55087">
            <w:pPr>
              <w:rPr>
                <w:b/>
                <w:bCs/>
              </w:rPr>
            </w:pPr>
            <w:r>
              <w:rPr>
                <w:b/>
                <w:bCs/>
                <w:szCs w:val="22"/>
              </w:rPr>
              <w:t>№ п/п</w:t>
            </w:r>
          </w:p>
        </w:tc>
        <w:tc>
          <w:tcPr>
            <w:tcW w:w="3686" w:type="dxa"/>
            <w:tcBorders>
              <w:top w:val="single" w:sz="4" w:space="0" w:color="000000"/>
              <w:left w:val="single" w:sz="4" w:space="0" w:color="000000"/>
              <w:bottom w:val="single" w:sz="4" w:space="0" w:color="000000"/>
            </w:tcBorders>
            <w:shd w:val="clear" w:color="auto" w:fill="D9D9D9"/>
            <w:vAlign w:val="center"/>
          </w:tcPr>
          <w:p w:rsidR="00210024" w:rsidRDefault="00210024" w:rsidP="00C55087">
            <w:pPr>
              <w:rPr>
                <w:b/>
                <w:bCs/>
              </w:rPr>
            </w:pPr>
            <w:r>
              <w:rPr>
                <w:b/>
                <w:bCs/>
                <w:szCs w:val="22"/>
              </w:rPr>
              <w:t xml:space="preserve">Требование </w:t>
            </w:r>
            <w:r>
              <w:rPr>
                <w:b/>
                <w:bCs/>
                <w:szCs w:val="22"/>
              </w:rPr>
              <w:br/>
              <w:t>(параметр оценки)</w:t>
            </w:r>
          </w:p>
        </w:tc>
        <w:tc>
          <w:tcPr>
            <w:tcW w:w="3270" w:type="dxa"/>
            <w:tcBorders>
              <w:top w:val="single" w:sz="4" w:space="0" w:color="000000"/>
              <w:left w:val="single" w:sz="4" w:space="0" w:color="000000"/>
              <w:bottom w:val="single" w:sz="4" w:space="0" w:color="000000"/>
            </w:tcBorders>
            <w:shd w:val="clear" w:color="auto" w:fill="D9D9D9"/>
            <w:vAlign w:val="center"/>
          </w:tcPr>
          <w:p w:rsidR="00210024" w:rsidRDefault="00210024" w:rsidP="00C55087">
            <w:pPr>
              <w:rPr>
                <w:b/>
                <w:bCs/>
              </w:rPr>
            </w:pPr>
            <w:r>
              <w:rPr>
                <w:b/>
                <w:bCs/>
                <w:szCs w:val="22"/>
              </w:rPr>
              <w:t>Документы, подтверждающие соответствия требованию</w:t>
            </w:r>
          </w:p>
        </w:tc>
        <w:tc>
          <w:tcPr>
            <w:tcW w:w="1276" w:type="dxa"/>
            <w:tcBorders>
              <w:top w:val="single" w:sz="4" w:space="0" w:color="000000"/>
              <w:left w:val="single" w:sz="4" w:space="0" w:color="000000"/>
              <w:bottom w:val="single" w:sz="4" w:space="0" w:color="000000"/>
            </w:tcBorders>
            <w:shd w:val="clear" w:color="auto" w:fill="D9D9D9"/>
            <w:vAlign w:val="center"/>
          </w:tcPr>
          <w:p w:rsidR="00210024" w:rsidRDefault="00210024" w:rsidP="00C55087">
            <w:pPr>
              <w:rPr>
                <w:b/>
                <w:bCs/>
              </w:rPr>
            </w:pPr>
            <w:r>
              <w:rPr>
                <w:b/>
                <w:bCs/>
                <w:szCs w:val="22"/>
              </w:rPr>
              <w:t>Единица измере</w:t>
            </w:r>
            <w:r w:rsidR="004D4A53">
              <w:rPr>
                <w:b/>
                <w:bCs/>
                <w:szCs w:val="22"/>
              </w:rPr>
              <w:t>-</w:t>
            </w:r>
            <w:r>
              <w:rPr>
                <w:b/>
                <w:bCs/>
                <w:szCs w:val="22"/>
              </w:rPr>
              <w:t>ния</w:t>
            </w:r>
          </w:p>
        </w:tc>
        <w:tc>
          <w:tcPr>
            <w:tcW w:w="141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10024" w:rsidRDefault="00210024" w:rsidP="00C55087">
            <w:pPr>
              <w:rPr>
                <w:b/>
                <w:bCs/>
              </w:rPr>
            </w:pPr>
            <w:r>
              <w:rPr>
                <w:b/>
                <w:bCs/>
                <w:szCs w:val="22"/>
              </w:rPr>
              <w:t>Условия соответ</w:t>
            </w:r>
            <w:r w:rsidR="004D4A53">
              <w:rPr>
                <w:b/>
                <w:bCs/>
                <w:szCs w:val="22"/>
              </w:rPr>
              <w:t>-</w:t>
            </w:r>
            <w:r>
              <w:rPr>
                <w:b/>
                <w:bCs/>
                <w:szCs w:val="22"/>
              </w:rPr>
              <w:t>ствия</w:t>
            </w:r>
          </w:p>
        </w:tc>
      </w:tr>
      <w:tr w:rsidR="00210024" w:rsidTr="004D4A53">
        <w:trPr>
          <w:trHeight w:val="164"/>
          <w:tblHeader/>
        </w:trPr>
        <w:tc>
          <w:tcPr>
            <w:tcW w:w="582" w:type="dxa"/>
            <w:tcBorders>
              <w:top w:val="single" w:sz="4" w:space="0" w:color="000000"/>
              <w:left w:val="single" w:sz="4" w:space="0" w:color="000000"/>
              <w:bottom w:val="single" w:sz="4" w:space="0" w:color="000000"/>
            </w:tcBorders>
            <w:shd w:val="clear" w:color="auto" w:fill="D9D9D9"/>
            <w:vAlign w:val="center"/>
          </w:tcPr>
          <w:p w:rsidR="00210024" w:rsidRDefault="00210024" w:rsidP="00DD7A75">
            <w:pPr>
              <w:spacing w:before="0"/>
              <w:rPr>
                <w:b/>
              </w:rPr>
            </w:pPr>
            <w:r>
              <w:rPr>
                <w:b/>
                <w:szCs w:val="22"/>
              </w:rPr>
              <w:t>1</w:t>
            </w:r>
          </w:p>
        </w:tc>
        <w:tc>
          <w:tcPr>
            <w:tcW w:w="3686" w:type="dxa"/>
            <w:tcBorders>
              <w:top w:val="single" w:sz="4" w:space="0" w:color="000000"/>
              <w:left w:val="single" w:sz="4" w:space="0" w:color="000000"/>
              <w:bottom w:val="single" w:sz="4" w:space="0" w:color="000000"/>
            </w:tcBorders>
            <w:shd w:val="clear" w:color="auto" w:fill="D9D9D9"/>
            <w:vAlign w:val="center"/>
          </w:tcPr>
          <w:p w:rsidR="00210024" w:rsidRDefault="00210024" w:rsidP="00DD7A75">
            <w:pPr>
              <w:spacing w:before="0"/>
              <w:rPr>
                <w:b/>
              </w:rPr>
            </w:pPr>
            <w:r>
              <w:rPr>
                <w:b/>
                <w:szCs w:val="22"/>
              </w:rPr>
              <w:t>2</w:t>
            </w:r>
          </w:p>
        </w:tc>
        <w:tc>
          <w:tcPr>
            <w:tcW w:w="3270" w:type="dxa"/>
            <w:tcBorders>
              <w:top w:val="single" w:sz="4" w:space="0" w:color="000000"/>
              <w:left w:val="single" w:sz="4" w:space="0" w:color="000000"/>
              <w:bottom w:val="single" w:sz="4" w:space="0" w:color="000000"/>
            </w:tcBorders>
            <w:shd w:val="clear" w:color="auto" w:fill="D9D9D9"/>
            <w:vAlign w:val="center"/>
          </w:tcPr>
          <w:p w:rsidR="00210024" w:rsidRDefault="00210024" w:rsidP="00DD7A75">
            <w:pPr>
              <w:spacing w:before="0"/>
              <w:rPr>
                <w:b/>
              </w:rPr>
            </w:pPr>
            <w:r>
              <w:rPr>
                <w:b/>
                <w:szCs w:val="22"/>
              </w:rPr>
              <w:t>3</w:t>
            </w:r>
          </w:p>
        </w:tc>
        <w:tc>
          <w:tcPr>
            <w:tcW w:w="1276" w:type="dxa"/>
            <w:tcBorders>
              <w:top w:val="single" w:sz="4" w:space="0" w:color="000000"/>
              <w:left w:val="single" w:sz="4" w:space="0" w:color="000000"/>
              <w:bottom w:val="single" w:sz="4" w:space="0" w:color="000000"/>
            </w:tcBorders>
            <w:shd w:val="clear" w:color="auto" w:fill="D9D9D9"/>
            <w:vAlign w:val="center"/>
          </w:tcPr>
          <w:p w:rsidR="00210024" w:rsidRDefault="00210024" w:rsidP="00DD7A75">
            <w:pPr>
              <w:spacing w:before="0"/>
              <w:rPr>
                <w:b/>
              </w:rPr>
            </w:pPr>
            <w:r>
              <w:rPr>
                <w:b/>
                <w:szCs w:val="22"/>
              </w:rPr>
              <w:t>4</w:t>
            </w:r>
          </w:p>
        </w:tc>
        <w:tc>
          <w:tcPr>
            <w:tcW w:w="141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10024" w:rsidRDefault="00210024" w:rsidP="00DD7A75">
            <w:pPr>
              <w:spacing w:before="0"/>
            </w:pPr>
            <w:r>
              <w:rPr>
                <w:b/>
                <w:szCs w:val="22"/>
              </w:rPr>
              <w:t>5</w:t>
            </w:r>
          </w:p>
        </w:tc>
      </w:tr>
      <w:tr w:rsidR="00210024" w:rsidTr="004D4A53">
        <w:trPr>
          <w:trHeight w:val="164"/>
        </w:trPr>
        <w:tc>
          <w:tcPr>
            <w:tcW w:w="582" w:type="dxa"/>
            <w:tcBorders>
              <w:left w:val="single" w:sz="4" w:space="0" w:color="000000"/>
              <w:bottom w:val="single" w:sz="4" w:space="0" w:color="000000"/>
            </w:tcBorders>
            <w:shd w:val="clear" w:color="auto" w:fill="auto"/>
            <w:vAlign w:val="center"/>
          </w:tcPr>
          <w:p w:rsidR="00210024" w:rsidRDefault="00210024" w:rsidP="00C55087">
            <w:r>
              <w:rPr>
                <w:szCs w:val="22"/>
              </w:rPr>
              <w:t>1</w:t>
            </w:r>
          </w:p>
        </w:tc>
        <w:tc>
          <w:tcPr>
            <w:tcW w:w="3686" w:type="dxa"/>
            <w:tcBorders>
              <w:left w:val="single" w:sz="4" w:space="0" w:color="000000"/>
              <w:bottom w:val="single" w:sz="4" w:space="0" w:color="000000"/>
            </w:tcBorders>
            <w:shd w:val="clear" w:color="auto" w:fill="auto"/>
            <w:vAlign w:val="center"/>
          </w:tcPr>
          <w:p w:rsidR="00210024" w:rsidRPr="004D4A53" w:rsidRDefault="00210024" w:rsidP="00C55087">
            <w:pPr>
              <w:autoSpaceDE w:val="0"/>
              <w:jc w:val="both"/>
            </w:pPr>
            <w:r w:rsidRPr="004D4A53">
              <w:rPr>
                <w:szCs w:val="22"/>
              </w:rPr>
              <w:t xml:space="preserve">Опыт выполнения работ по антикоррозионной защите оборудования и трубопроводов на объектах нефтепереработки, в том числе, но не ограничиваясь, на ОАО «Славнефть-ЯНОС», ОАО «Газпром нефть», ОАО «НК «Роснефть». Наличие опыта выполнения работ по антикоррозионной защите оборудования и трубопроводов </w:t>
            </w:r>
          </w:p>
        </w:tc>
        <w:tc>
          <w:tcPr>
            <w:tcW w:w="3270" w:type="dxa"/>
            <w:tcBorders>
              <w:left w:val="single" w:sz="4" w:space="0" w:color="000000"/>
              <w:bottom w:val="single" w:sz="4" w:space="0" w:color="000000"/>
            </w:tcBorders>
            <w:shd w:val="clear" w:color="auto" w:fill="auto"/>
            <w:vAlign w:val="center"/>
          </w:tcPr>
          <w:p w:rsidR="00210024" w:rsidRPr="004D4A53" w:rsidRDefault="00210024" w:rsidP="00B80253">
            <w:pPr>
              <w:autoSpaceDE w:val="0"/>
              <w:ind w:left="34"/>
              <w:jc w:val="both"/>
              <w:rPr>
                <w:shd w:val="clear" w:color="auto" w:fill="FFFF00"/>
              </w:rPr>
            </w:pPr>
            <w:r w:rsidRPr="004D4A53">
              <w:rPr>
                <w:szCs w:val="22"/>
              </w:rPr>
              <w:t>Справка об опыте работы за последние 3 года, за подписью руководителя организации (Форма 7)</w:t>
            </w:r>
          </w:p>
        </w:tc>
        <w:tc>
          <w:tcPr>
            <w:tcW w:w="1276" w:type="dxa"/>
            <w:tcBorders>
              <w:left w:val="single" w:sz="4" w:space="0" w:color="000000"/>
              <w:bottom w:val="single" w:sz="4" w:space="0" w:color="000000"/>
            </w:tcBorders>
            <w:shd w:val="clear" w:color="auto" w:fill="FFFFFF"/>
            <w:vAlign w:val="center"/>
          </w:tcPr>
          <w:p w:rsidR="00210024" w:rsidRPr="004D4A53" w:rsidRDefault="00210024" w:rsidP="00C55087">
            <w:r w:rsidRPr="004D4A53">
              <w:rPr>
                <w:szCs w:val="22"/>
              </w:rPr>
              <w:t>лет</w:t>
            </w:r>
          </w:p>
        </w:tc>
        <w:tc>
          <w:tcPr>
            <w:tcW w:w="1417" w:type="dxa"/>
            <w:tcBorders>
              <w:left w:val="single" w:sz="4" w:space="0" w:color="000000"/>
              <w:bottom w:val="single" w:sz="4" w:space="0" w:color="000000"/>
              <w:right w:val="single" w:sz="4" w:space="0" w:color="000000"/>
            </w:tcBorders>
            <w:shd w:val="clear" w:color="auto" w:fill="auto"/>
            <w:vAlign w:val="center"/>
          </w:tcPr>
          <w:p w:rsidR="00210024" w:rsidRPr="004D4A53" w:rsidRDefault="00210024" w:rsidP="00C55087">
            <w:r w:rsidRPr="004D4A53">
              <w:rPr>
                <w:szCs w:val="22"/>
              </w:rPr>
              <w:t>3 и более</w:t>
            </w:r>
          </w:p>
        </w:tc>
      </w:tr>
      <w:tr w:rsidR="00210024" w:rsidTr="004D4A53">
        <w:trPr>
          <w:trHeight w:val="164"/>
        </w:trPr>
        <w:tc>
          <w:tcPr>
            <w:tcW w:w="582" w:type="dxa"/>
            <w:tcBorders>
              <w:top w:val="single" w:sz="4" w:space="0" w:color="000000"/>
              <w:left w:val="single" w:sz="4" w:space="0" w:color="000000"/>
              <w:bottom w:val="single" w:sz="4" w:space="0" w:color="000000"/>
            </w:tcBorders>
            <w:shd w:val="clear" w:color="auto" w:fill="auto"/>
            <w:vAlign w:val="center"/>
          </w:tcPr>
          <w:p w:rsidR="00210024" w:rsidRDefault="00210024" w:rsidP="00C55087">
            <w:r>
              <w:rPr>
                <w:szCs w:val="22"/>
              </w:rPr>
              <w:t>2</w:t>
            </w:r>
          </w:p>
        </w:tc>
        <w:tc>
          <w:tcPr>
            <w:tcW w:w="3686" w:type="dxa"/>
            <w:tcBorders>
              <w:top w:val="single" w:sz="4" w:space="0" w:color="000000"/>
              <w:left w:val="single" w:sz="4" w:space="0" w:color="000000"/>
              <w:bottom w:val="single" w:sz="4" w:space="0" w:color="000000"/>
            </w:tcBorders>
            <w:shd w:val="clear" w:color="auto" w:fill="auto"/>
            <w:vAlign w:val="center"/>
          </w:tcPr>
          <w:p w:rsidR="00210024" w:rsidRDefault="00210024" w:rsidP="00C55087">
            <w:pPr>
              <w:autoSpaceDE w:val="0"/>
              <w:jc w:val="both"/>
            </w:pPr>
            <w:r>
              <w:rPr>
                <w:szCs w:val="22"/>
              </w:rPr>
              <w:t xml:space="preserve">Среднегодовой объем выполненных СМР за последние 3 года </w:t>
            </w:r>
          </w:p>
        </w:tc>
        <w:tc>
          <w:tcPr>
            <w:tcW w:w="3270" w:type="dxa"/>
            <w:tcBorders>
              <w:top w:val="single" w:sz="4" w:space="0" w:color="000000"/>
              <w:left w:val="single" w:sz="4" w:space="0" w:color="000000"/>
              <w:bottom w:val="single" w:sz="4" w:space="0" w:color="000000"/>
            </w:tcBorders>
            <w:shd w:val="clear" w:color="auto" w:fill="auto"/>
            <w:vAlign w:val="center"/>
          </w:tcPr>
          <w:p w:rsidR="00210024" w:rsidRDefault="00210024" w:rsidP="004D4A53">
            <w:pPr>
              <w:autoSpaceDE w:val="0"/>
              <w:ind w:left="34"/>
              <w:jc w:val="both"/>
              <w:rPr>
                <w:shd w:val="clear" w:color="auto" w:fill="FFFF00"/>
              </w:rPr>
            </w:pPr>
            <w:r>
              <w:rPr>
                <w:szCs w:val="22"/>
              </w:rPr>
              <w:t>Справка об опыте работы за последние 3 года, за подписью руководителя организации (Форма 7)</w:t>
            </w:r>
          </w:p>
        </w:tc>
        <w:tc>
          <w:tcPr>
            <w:tcW w:w="1276" w:type="dxa"/>
            <w:tcBorders>
              <w:top w:val="single" w:sz="4" w:space="0" w:color="000000"/>
              <w:left w:val="single" w:sz="4" w:space="0" w:color="000000"/>
              <w:bottom w:val="single" w:sz="4" w:space="0" w:color="000000"/>
            </w:tcBorders>
            <w:shd w:val="clear" w:color="auto" w:fill="FFFFFF"/>
            <w:vAlign w:val="center"/>
          </w:tcPr>
          <w:p w:rsidR="00210024" w:rsidRPr="004D4A53" w:rsidRDefault="00210024" w:rsidP="00C55087">
            <w:r w:rsidRPr="004D4A53">
              <w:rPr>
                <w:szCs w:val="22"/>
              </w:rPr>
              <w:t>рубль</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10024" w:rsidRPr="004D4A53" w:rsidRDefault="00210024" w:rsidP="00C55087">
            <w:r w:rsidRPr="004D4A53">
              <w:rPr>
                <w:szCs w:val="22"/>
              </w:rPr>
              <w:t xml:space="preserve">30 000 000 </w:t>
            </w:r>
          </w:p>
          <w:p w:rsidR="00210024" w:rsidRDefault="00210024" w:rsidP="00C55087">
            <w:r w:rsidRPr="004D4A53">
              <w:rPr>
                <w:szCs w:val="22"/>
              </w:rPr>
              <w:t xml:space="preserve"> и более</w:t>
            </w:r>
          </w:p>
        </w:tc>
      </w:tr>
      <w:tr w:rsidR="002C5C98" w:rsidTr="004D4A53">
        <w:trPr>
          <w:trHeight w:val="164"/>
        </w:trPr>
        <w:tc>
          <w:tcPr>
            <w:tcW w:w="582" w:type="dxa"/>
            <w:tcBorders>
              <w:top w:val="single" w:sz="4" w:space="0" w:color="000000"/>
              <w:left w:val="single" w:sz="4" w:space="0" w:color="000000"/>
              <w:bottom w:val="single" w:sz="4" w:space="0" w:color="000000"/>
            </w:tcBorders>
            <w:shd w:val="clear" w:color="auto" w:fill="auto"/>
            <w:vAlign w:val="center"/>
          </w:tcPr>
          <w:p w:rsidR="002C5C98" w:rsidRDefault="002C5C98" w:rsidP="00C55087">
            <w:r>
              <w:rPr>
                <w:szCs w:val="22"/>
              </w:rPr>
              <w:t>3</w:t>
            </w:r>
          </w:p>
        </w:tc>
        <w:tc>
          <w:tcPr>
            <w:tcW w:w="3686" w:type="dxa"/>
            <w:tcBorders>
              <w:top w:val="single" w:sz="4" w:space="0" w:color="000000"/>
              <w:left w:val="single" w:sz="4" w:space="0" w:color="000000"/>
              <w:bottom w:val="single" w:sz="4" w:space="0" w:color="000000"/>
            </w:tcBorders>
            <w:shd w:val="clear" w:color="auto" w:fill="auto"/>
            <w:vAlign w:val="center"/>
          </w:tcPr>
          <w:p w:rsidR="002C5C98" w:rsidRPr="002C5C98" w:rsidRDefault="002C5C98" w:rsidP="00713BE6">
            <w:pPr>
              <w:autoSpaceDE w:val="0"/>
              <w:ind w:left="34"/>
              <w:jc w:val="both"/>
            </w:pPr>
            <w:r w:rsidRPr="002C5C98">
              <w:rPr>
                <w:szCs w:val="22"/>
              </w:rPr>
              <w:t xml:space="preserve">Действующий допуск СРО у </w:t>
            </w:r>
            <w:r w:rsidRPr="002C5C98">
              <w:rPr>
                <w:szCs w:val="22"/>
              </w:rPr>
              <w:lastRenderedPageBreak/>
              <w:t>подрядчика и привлекаемых им субподрядчиков с разрешением на производство соответствующих работ и правом заключать договора, стоимость которых, по одному договору должна соответствовать стоимости закупки.</w:t>
            </w:r>
          </w:p>
        </w:tc>
        <w:tc>
          <w:tcPr>
            <w:tcW w:w="3270" w:type="dxa"/>
            <w:tcBorders>
              <w:top w:val="single" w:sz="4" w:space="0" w:color="000000"/>
              <w:left w:val="single" w:sz="4" w:space="0" w:color="000000"/>
              <w:bottom w:val="single" w:sz="4" w:space="0" w:color="000000"/>
            </w:tcBorders>
            <w:shd w:val="clear" w:color="auto" w:fill="auto"/>
            <w:vAlign w:val="center"/>
          </w:tcPr>
          <w:p w:rsidR="002C5C98" w:rsidRDefault="002C5C98" w:rsidP="00713BE6">
            <w:pPr>
              <w:numPr>
                <w:ilvl w:val="0"/>
                <w:numId w:val="8"/>
              </w:numPr>
              <w:tabs>
                <w:tab w:val="clear" w:pos="1778"/>
                <w:tab w:val="left" w:pos="644"/>
                <w:tab w:val="num" w:pos="720"/>
              </w:tabs>
              <w:suppressAutoHyphens/>
              <w:autoSpaceDE w:val="0"/>
              <w:spacing w:before="0"/>
              <w:ind w:left="34" w:hanging="360"/>
              <w:jc w:val="both"/>
            </w:pPr>
            <w:r>
              <w:rPr>
                <w:szCs w:val="22"/>
              </w:rPr>
              <w:lastRenderedPageBreak/>
              <w:t xml:space="preserve">Копии Свидетельства о допуске к определенным </w:t>
            </w:r>
            <w:r>
              <w:rPr>
                <w:szCs w:val="22"/>
              </w:rPr>
              <w:lastRenderedPageBreak/>
              <w:t>видам работ, выданного контрагенту и субподрядным организациям, с разрешением на производство соответствующих работ и правом заключать договора, стоимость которых, по одному договору должна соответствовать стоимости закупки.</w:t>
            </w:r>
          </w:p>
        </w:tc>
        <w:tc>
          <w:tcPr>
            <w:tcW w:w="1276" w:type="dxa"/>
            <w:tcBorders>
              <w:top w:val="single" w:sz="4" w:space="0" w:color="000000"/>
              <w:left w:val="single" w:sz="4" w:space="0" w:color="000000"/>
              <w:bottom w:val="single" w:sz="4" w:space="0" w:color="000000"/>
            </w:tcBorders>
            <w:shd w:val="clear" w:color="auto" w:fill="FFFFFF"/>
            <w:vAlign w:val="center"/>
          </w:tcPr>
          <w:p w:rsidR="002C5C98" w:rsidRDefault="002C5C98" w:rsidP="00713BE6">
            <w:r>
              <w:rPr>
                <w:szCs w:val="22"/>
              </w:rPr>
              <w:lastRenderedPageBreak/>
              <w:t>Да/нет</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C5C98" w:rsidRDefault="002C5C98" w:rsidP="00713BE6">
            <w:r>
              <w:rPr>
                <w:szCs w:val="22"/>
              </w:rPr>
              <w:t>Да</w:t>
            </w:r>
          </w:p>
        </w:tc>
      </w:tr>
      <w:tr w:rsidR="002C5C98" w:rsidTr="003D64AB">
        <w:trPr>
          <w:trHeight w:val="196"/>
        </w:trPr>
        <w:tc>
          <w:tcPr>
            <w:tcW w:w="582" w:type="dxa"/>
            <w:tcBorders>
              <w:top w:val="single" w:sz="4" w:space="0" w:color="000000"/>
              <w:left w:val="single" w:sz="4" w:space="0" w:color="000000"/>
              <w:bottom w:val="single" w:sz="4" w:space="0" w:color="000000"/>
            </w:tcBorders>
            <w:shd w:val="clear" w:color="auto" w:fill="auto"/>
            <w:vAlign w:val="center"/>
          </w:tcPr>
          <w:p w:rsidR="002C5C98" w:rsidRDefault="002C5C98" w:rsidP="00C55087">
            <w:r>
              <w:rPr>
                <w:szCs w:val="22"/>
              </w:rPr>
              <w:lastRenderedPageBreak/>
              <w:t>4</w:t>
            </w:r>
          </w:p>
        </w:tc>
        <w:tc>
          <w:tcPr>
            <w:tcW w:w="3686" w:type="dxa"/>
            <w:tcBorders>
              <w:top w:val="single" w:sz="4" w:space="0" w:color="000000"/>
              <w:left w:val="single" w:sz="4" w:space="0" w:color="000000"/>
              <w:bottom w:val="single" w:sz="4" w:space="0" w:color="000000"/>
            </w:tcBorders>
            <w:shd w:val="clear" w:color="auto" w:fill="auto"/>
          </w:tcPr>
          <w:p w:rsidR="002C5C98" w:rsidRPr="002C5C98" w:rsidRDefault="002C5C98" w:rsidP="00713BE6">
            <w:pPr>
              <w:jc w:val="both"/>
              <w:rPr>
                <w:color w:val="0070C0"/>
              </w:rPr>
            </w:pPr>
            <w:r w:rsidRPr="002C5C98">
              <w:rPr>
                <w:szCs w:val="22"/>
              </w:rPr>
              <w:t>Наличие ответственных за организацию и проведение  Работ повышенной опасности из числа ИТР подрядных организаций, аттестованных в области промышленной безопасности для осуществления деятельности на опасных производственных объектах по категориям А</w:t>
            </w:r>
            <w:r w:rsidRPr="002C5C98">
              <w:rPr>
                <w:szCs w:val="22"/>
                <w:vertAlign w:val="subscript"/>
              </w:rPr>
              <w:t>1</w:t>
            </w:r>
            <w:r w:rsidRPr="002C5C98">
              <w:rPr>
                <w:szCs w:val="22"/>
              </w:rPr>
              <w:t>, Б</w:t>
            </w:r>
            <w:r w:rsidRPr="002C5C98">
              <w:rPr>
                <w:szCs w:val="22"/>
                <w:vertAlign w:val="subscript"/>
              </w:rPr>
              <w:t>1</w:t>
            </w:r>
            <w:r w:rsidRPr="002C5C98">
              <w:rPr>
                <w:szCs w:val="22"/>
              </w:rPr>
              <w:t>.</w:t>
            </w:r>
          </w:p>
        </w:tc>
        <w:tc>
          <w:tcPr>
            <w:tcW w:w="3270" w:type="dxa"/>
            <w:tcBorders>
              <w:top w:val="single" w:sz="4" w:space="0" w:color="000000"/>
              <w:left w:val="single" w:sz="4" w:space="0" w:color="000000"/>
              <w:bottom w:val="single" w:sz="4" w:space="0" w:color="000000"/>
            </w:tcBorders>
            <w:shd w:val="clear" w:color="auto" w:fill="auto"/>
          </w:tcPr>
          <w:p w:rsidR="002C5C98" w:rsidRPr="00A54E35" w:rsidRDefault="002C5C98" w:rsidP="00713BE6">
            <w:r w:rsidRPr="00A54E35">
              <w:rPr>
                <w:szCs w:val="22"/>
              </w:rPr>
              <w:t>Копии свидетельств и протоколов комиссий об аттестации</w:t>
            </w:r>
          </w:p>
        </w:tc>
        <w:tc>
          <w:tcPr>
            <w:tcW w:w="1276" w:type="dxa"/>
            <w:tcBorders>
              <w:top w:val="single" w:sz="4" w:space="0" w:color="000000"/>
              <w:left w:val="single" w:sz="4" w:space="0" w:color="000000"/>
              <w:bottom w:val="single" w:sz="4" w:space="0" w:color="000000"/>
            </w:tcBorders>
            <w:shd w:val="clear" w:color="auto" w:fill="FFFFFF"/>
          </w:tcPr>
          <w:p w:rsidR="002C5C98" w:rsidRPr="004D4A53" w:rsidRDefault="002C5C98" w:rsidP="00713BE6">
            <w:r w:rsidRPr="004D4A53">
              <w:rPr>
                <w:szCs w:val="22"/>
              </w:rPr>
              <w:t>Копии</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rsidR="002C5C98" w:rsidRDefault="002C5C98" w:rsidP="00713BE6">
            <w:r w:rsidRPr="004D4A53">
              <w:rPr>
                <w:szCs w:val="22"/>
              </w:rPr>
              <w:t>Не менее 1</w:t>
            </w:r>
          </w:p>
        </w:tc>
      </w:tr>
      <w:tr w:rsidR="00210024" w:rsidTr="004D4A53">
        <w:trPr>
          <w:trHeight w:val="1613"/>
        </w:trPr>
        <w:tc>
          <w:tcPr>
            <w:tcW w:w="582" w:type="dxa"/>
            <w:tcBorders>
              <w:top w:val="single" w:sz="4" w:space="0" w:color="000000"/>
              <w:left w:val="single" w:sz="4" w:space="0" w:color="000000"/>
              <w:bottom w:val="single" w:sz="4" w:space="0" w:color="000000"/>
            </w:tcBorders>
            <w:shd w:val="clear" w:color="auto" w:fill="auto"/>
            <w:vAlign w:val="center"/>
          </w:tcPr>
          <w:p w:rsidR="00210024" w:rsidRDefault="00210024" w:rsidP="00C55087">
            <w:r>
              <w:rPr>
                <w:szCs w:val="22"/>
              </w:rPr>
              <w:t>5</w:t>
            </w:r>
          </w:p>
        </w:tc>
        <w:tc>
          <w:tcPr>
            <w:tcW w:w="3686" w:type="dxa"/>
            <w:tcBorders>
              <w:top w:val="single" w:sz="4" w:space="0" w:color="000000"/>
              <w:left w:val="single" w:sz="4" w:space="0" w:color="000000"/>
              <w:bottom w:val="single" w:sz="4" w:space="0" w:color="000000"/>
            </w:tcBorders>
            <w:shd w:val="clear" w:color="auto" w:fill="auto"/>
            <w:vAlign w:val="center"/>
          </w:tcPr>
          <w:p w:rsidR="00210024" w:rsidRPr="004D4A53" w:rsidRDefault="00210024" w:rsidP="00C55087">
            <w:pPr>
              <w:autoSpaceDE w:val="0"/>
              <w:jc w:val="both"/>
            </w:pPr>
            <w:r w:rsidRPr="004D4A53">
              <w:rPr>
                <w:szCs w:val="22"/>
              </w:rPr>
              <w:t xml:space="preserve">Обученный и аттестованный персонал в области работ по антикоррозионной защите оборудования и трубопроводов объектов нефтепереработки:   </w:t>
            </w:r>
          </w:p>
        </w:tc>
        <w:tc>
          <w:tcPr>
            <w:tcW w:w="3270" w:type="dxa"/>
            <w:tcBorders>
              <w:top w:val="single" w:sz="4" w:space="0" w:color="000000"/>
              <w:left w:val="single" w:sz="4" w:space="0" w:color="000000"/>
              <w:bottom w:val="single" w:sz="4" w:space="0" w:color="000000"/>
            </w:tcBorders>
            <w:shd w:val="clear" w:color="auto" w:fill="auto"/>
            <w:vAlign w:val="center"/>
          </w:tcPr>
          <w:p w:rsidR="00210024" w:rsidRPr="004D4A53" w:rsidRDefault="00210024" w:rsidP="00C55087">
            <w:pPr>
              <w:autoSpaceDE w:val="0"/>
              <w:ind w:left="34"/>
              <w:jc w:val="both"/>
            </w:pPr>
          </w:p>
        </w:tc>
        <w:tc>
          <w:tcPr>
            <w:tcW w:w="1276" w:type="dxa"/>
            <w:tcBorders>
              <w:top w:val="single" w:sz="4" w:space="0" w:color="000000"/>
              <w:left w:val="single" w:sz="4" w:space="0" w:color="000000"/>
              <w:bottom w:val="single" w:sz="4" w:space="0" w:color="000000"/>
            </w:tcBorders>
            <w:shd w:val="clear" w:color="auto" w:fill="FFFFFF"/>
            <w:vAlign w:val="center"/>
          </w:tcPr>
          <w:p w:rsidR="00210024" w:rsidRDefault="00210024" w:rsidP="00C55087"/>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10024" w:rsidRDefault="00210024" w:rsidP="00C55087"/>
        </w:tc>
      </w:tr>
      <w:tr w:rsidR="00A47629" w:rsidTr="004D4A53">
        <w:trPr>
          <w:trHeight w:val="196"/>
        </w:trPr>
        <w:tc>
          <w:tcPr>
            <w:tcW w:w="582" w:type="dxa"/>
            <w:tcBorders>
              <w:top w:val="single" w:sz="4" w:space="0" w:color="000000"/>
              <w:left w:val="single" w:sz="4" w:space="0" w:color="000000"/>
              <w:bottom w:val="single" w:sz="4" w:space="0" w:color="000000"/>
            </w:tcBorders>
            <w:shd w:val="clear" w:color="auto" w:fill="auto"/>
            <w:vAlign w:val="center"/>
          </w:tcPr>
          <w:p w:rsidR="00A47629" w:rsidRDefault="00A47629" w:rsidP="00C55087">
            <w:r>
              <w:rPr>
                <w:szCs w:val="22"/>
              </w:rPr>
              <w:t>5.1</w:t>
            </w:r>
          </w:p>
        </w:tc>
        <w:tc>
          <w:tcPr>
            <w:tcW w:w="3686" w:type="dxa"/>
            <w:tcBorders>
              <w:top w:val="single" w:sz="4" w:space="0" w:color="000000"/>
              <w:left w:val="single" w:sz="4" w:space="0" w:color="000000"/>
              <w:bottom w:val="single" w:sz="4" w:space="0" w:color="000000"/>
            </w:tcBorders>
            <w:shd w:val="clear" w:color="auto" w:fill="auto"/>
            <w:vAlign w:val="center"/>
          </w:tcPr>
          <w:p w:rsidR="00A47629" w:rsidRPr="00A47629" w:rsidRDefault="00A47629" w:rsidP="00713BE6">
            <w:pPr>
              <w:autoSpaceDE w:val="0"/>
              <w:jc w:val="both"/>
            </w:pPr>
            <w:r w:rsidRPr="00A47629">
              <w:rPr>
                <w:szCs w:val="22"/>
              </w:rPr>
              <w:t>- наличие персонала с навыками применения для нанесения антикоррозионного покрытия различного оборудования, прошедшего обучение безопасным методам и приемам выполнения работ на высоте - 1, 2, 3 групп по безопасности,</w:t>
            </w:r>
          </w:p>
          <w:p w:rsidR="00A47629" w:rsidRPr="00A47629" w:rsidRDefault="00A47629" w:rsidP="00713BE6">
            <w:pPr>
              <w:autoSpaceDE w:val="0"/>
              <w:jc w:val="both"/>
            </w:pPr>
            <w:r w:rsidRPr="00A47629">
              <w:rPr>
                <w:szCs w:val="22"/>
              </w:rPr>
              <w:t>с навыками применения инструментов и оснастки отечественного и импортного производства (окрасочного, компрессорного, ручных, пневмо-гидравлических, электрических, контрольно-измерительных инструментов, средств малой механизации),</w:t>
            </w:r>
          </w:p>
        </w:tc>
        <w:tc>
          <w:tcPr>
            <w:tcW w:w="3270" w:type="dxa"/>
            <w:tcBorders>
              <w:top w:val="single" w:sz="4" w:space="0" w:color="000000"/>
              <w:left w:val="single" w:sz="4" w:space="0" w:color="000000"/>
              <w:bottom w:val="single" w:sz="4" w:space="0" w:color="000000"/>
            </w:tcBorders>
            <w:shd w:val="clear" w:color="auto" w:fill="auto"/>
            <w:vAlign w:val="center"/>
          </w:tcPr>
          <w:p w:rsidR="00A47629" w:rsidRPr="00A47629" w:rsidRDefault="00A47629" w:rsidP="00713BE6">
            <w:pPr>
              <w:jc w:val="both"/>
            </w:pPr>
            <w:r w:rsidRPr="00A47629">
              <w:rPr>
                <w:szCs w:val="22"/>
              </w:rPr>
              <w:t>Копии отчетов о прохождении работниками обучения (или гарантийное письмо об обучении персонала до момента подписания договора). Справка о кадровых ресурсах для выполнения работ по предмету закупки, за подписью руководителя организации (Форма 8).</w:t>
            </w:r>
          </w:p>
        </w:tc>
        <w:tc>
          <w:tcPr>
            <w:tcW w:w="1276" w:type="dxa"/>
            <w:tcBorders>
              <w:top w:val="single" w:sz="4" w:space="0" w:color="000000"/>
              <w:left w:val="single" w:sz="4" w:space="0" w:color="000000"/>
              <w:bottom w:val="single" w:sz="4" w:space="0" w:color="000000"/>
            </w:tcBorders>
            <w:shd w:val="clear" w:color="auto" w:fill="FFFFFF"/>
            <w:vAlign w:val="center"/>
          </w:tcPr>
          <w:p w:rsidR="00A47629" w:rsidRPr="004D4A53" w:rsidRDefault="00A47629" w:rsidP="00713BE6">
            <w:r>
              <w:rPr>
                <w:szCs w:val="22"/>
              </w:rPr>
              <w:t>Чел.</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47629" w:rsidRDefault="00A47629" w:rsidP="00713BE6">
            <w:r w:rsidRPr="004D4A53">
              <w:rPr>
                <w:szCs w:val="22"/>
              </w:rPr>
              <w:t>15 и более</w:t>
            </w:r>
          </w:p>
        </w:tc>
      </w:tr>
      <w:tr w:rsidR="00210024" w:rsidTr="004D4A53">
        <w:trPr>
          <w:trHeight w:val="196"/>
        </w:trPr>
        <w:tc>
          <w:tcPr>
            <w:tcW w:w="582" w:type="dxa"/>
            <w:tcBorders>
              <w:top w:val="single" w:sz="4" w:space="0" w:color="000000"/>
              <w:left w:val="single" w:sz="4" w:space="0" w:color="000000"/>
              <w:bottom w:val="single" w:sz="4" w:space="0" w:color="000000"/>
            </w:tcBorders>
            <w:shd w:val="clear" w:color="auto" w:fill="auto"/>
            <w:vAlign w:val="center"/>
          </w:tcPr>
          <w:p w:rsidR="00210024" w:rsidRDefault="00210024" w:rsidP="00C55087">
            <w:r>
              <w:rPr>
                <w:szCs w:val="22"/>
              </w:rPr>
              <w:t>5.2</w:t>
            </w:r>
          </w:p>
        </w:tc>
        <w:tc>
          <w:tcPr>
            <w:tcW w:w="3686" w:type="dxa"/>
            <w:tcBorders>
              <w:top w:val="single" w:sz="4" w:space="0" w:color="000000"/>
              <w:left w:val="single" w:sz="4" w:space="0" w:color="000000"/>
              <w:bottom w:val="single" w:sz="4" w:space="0" w:color="000000"/>
            </w:tcBorders>
            <w:shd w:val="clear" w:color="auto" w:fill="auto"/>
            <w:vAlign w:val="center"/>
          </w:tcPr>
          <w:p w:rsidR="00210024" w:rsidRDefault="00210024" w:rsidP="00C55087">
            <w:pPr>
              <w:autoSpaceDE w:val="0"/>
              <w:jc w:val="both"/>
            </w:pPr>
            <w:r>
              <w:rPr>
                <w:szCs w:val="22"/>
              </w:rPr>
              <w:t>- наличие ответственных за проведение огневых работ во время проведения работ из числа ИТР подрядных организаций.</w:t>
            </w:r>
          </w:p>
        </w:tc>
        <w:tc>
          <w:tcPr>
            <w:tcW w:w="3270" w:type="dxa"/>
            <w:tcBorders>
              <w:top w:val="single" w:sz="4" w:space="0" w:color="000000"/>
              <w:left w:val="single" w:sz="4" w:space="0" w:color="000000"/>
              <w:bottom w:val="single" w:sz="4" w:space="0" w:color="000000"/>
            </w:tcBorders>
            <w:shd w:val="clear" w:color="auto" w:fill="auto"/>
            <w:vAlign w:val="center"/>
          </w:tcPr>
          <w:p w:rsidR="00210024" w:rsidRDefault="00210024" w:rsidP="00C55087">
            <w:pPr>
              <w:jc w:val="both"/>
            </w:pPr>
            <w:r>
              <w:rPr>
                <w:szCs w:val="22"/>
              </w:rPr>
              <w:t xml:space="preserve">Справка о кадровых ресурсах для выполнения работ по предмету закупки, не задействованных на период выполнения вышеуказанных работ на других объектах, с указанием постоянно обученного персонала, включая ИТР и рабочих (в % к общей </w:t>
            </w:r>
            <w:r>
              <w:rPr>
                <w:szCs w:val="22"/>
              </w:rPr>
              <w:lastRenderedPageBreak/>
              <w:t>численности) и указанием опыта работы непосредственных руководителей (начальники участков, прорабы) на опасных производственных объектах, за подписью руководителя организации (Форма 8).</w:t>
            </w:r>
          </w:p>
        </w:tc>
        <w:tc>
          <w:tcPr>
            <w:tcW w:w="1276" w:type="dxa"/>
            <w:tcBorders>
              <w:top w:val="single" w:sz="4" w:space="0" w:color="000000"/>
              <w:left w:val="single" w:sz="4" w:space="0" w:color="000000"/>
              <w:bottom w:val="single" w:sz="4" w:space="0" w:color="000000"/>
            </w:tcBorders>
            <w:shd w:val="clear" w:color="auto" w:fill="FFFFFF"/>
            <w:vAlign w:val="center"/>
          </w:tcPr>
          <w:p w:rsidR="00210024" w:rsidRDefault="00210024" w:rsidP="00C55087">
            <w:r>
              <w:rPr>
                <w:szCs w:val="22"/>
              </w:rPr>
              <w:lastRenderedPageBreak/>
              <w:t>Чел.</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10024" w:rsidRDefault="00210024" w:rsidP="00C55087">
            <w:r>
              <w:rPr>
                <w:szCs w:val="22"/>
              </w:rPr>
              <w:t>1 и более</w:t>
            </w:r>
          </w:p>
        </w:tc>
      </w:tr>
      <w:tr w:rsidR="00210024" w:rsidTr="004D4A53">
        <w:trPr>
          <w:trHeight w:val="196"/>
        </w:trPr>
        <w:tc>
          <w:tcPr>
            <w:tcW w:w="582" w:type="dxa"/>
            <w:tcBorders>
              <w:top w:val="single" w:sz="4" w:space="0" w:color="000000"/>
              <w:left w:val="single" w:sz="4" w:space="0" w:color="000000"/>
              <w:bottom w:val="single" w:sz="4" w:space="0" w:color="000000"/>
            </w:tcBorders>
            <w:shd w:val="clear" w:color="auto" w:fill="auto"/>
            <w:vAlign w:val="center"/>
          </w:tcPr>
          <w:p w:rsidR="00210024" w:rsidRDefault="00210024" w:rsidP="00C55087">
            <w:r>
              <w:rPr>
                <w:szCs w:val="22"/>
              </w:rPr>
              <w:lastRenderedPageBreak/>
              <w:t>5.3</w:t>
            </w:r>
          </w:p>
        </w:tc>
        <w:tc>
          <w:tcPr>
            <w:tcW w:w="3686" w:type="dxa"/>
            <w:tcBorders>
              <w:top w:val="single" w:sz="4" w:space="0" w:color="000000"/>
              <w:left w:val="single" w:sz="4" w:space="0" w:color="000000"/>
              <w:bottom w:val="single" w:sz="4" w:space="0" w:color="000000"/>
            </w:tcBorders>
            <w:shd w:val="clear" w:color="auto" w:fill="auto"/>
            <w:vAlign w:val="center"/>
          </w:tcPr>
          <w:p w:rsidR="00210024" w:rsidRPr="004D4A53" w:rsidRDefault="00210024" w:rsidP="00C55087">
            <w:pPr>
              <w:autoSpaceDE w:val="0"/>
              <w:jc w:val="both"/>
            </w:pPr>
            <w:r w:rsidRPr="004D4A53">
              <w:rPr>
                <w:szCs w:val="22"/>
              </w:rPr>
              <w:t>Наличие в штате аттестованного инспектора по подготовке поверхности и нанесению лакокрасочных покрытий</w:t>
            </w:r>
          </w:p>
        </w:tc>
        <w:tc>
          <w:tcPr>
            <w:tcW w:w="3270" w:type="dxa"/>
            <w:tcBorders>
              <w:top w:val="single" w:sz="4" w:space="0" w:color="000000"/>
              <w:left w:val="single" w:sz="4" w:space="0" w:color="000000"/>
              <w:bottom w:val="single" w:sz="4" w:space="0" w:color="000000"/>
            </w:tcBorders>
            <w:shd w:val="clear" w:color="auto" w:fill="auto"/>
            <w:vAlign w:val="center"/>
          </w:tcPr>
          <w:p w:rsidR="00210024" w:rsidRPr="004D4A53" w:rsidRDefault="00210024" w:rsidP="00C55087">
            <w:pPr>
              <w:autoSpaceDE w:val="0"/>
              <w:ind w:left="34"/>
              <w:jc w:val="both"/>
              <w:rPr>
                <w:shd w:val="clear" w:color="auto" w:fill="FFFF00"/>
              </w:rPr>
            </w:pPr>
            <w:r w:rsidRPr="004D4A53">
              <w:rPr>
                <w:szCs w:val="22"/>
              </w:rPr>
              <w:t>Удостоверение инспектора, выданное ФГУП ЦНИИКМ «Прометей» или аналогичным</w:t>
            </w:r>
          </w:p>
        </w:tc>
        <w:tc>
          <w:tcPr>
            <w:tcW w:w="1276" w:type="dxa"/>
            <w:tcBorders>
              <w:top w:val="single" w:sz="4" w:space="0" w:color="000000"/>
              <w:left w:val="single" w:sz="4" w:space="0" w:color="000000"/>
              <w:bottom w:val="single" w:sz="4" w:space="0" w:color="000000"/>
            </w:tcBorders>
            <w:shd w:val="clear" w:color="auto" w:fill="FFFFFF"/>
            <w:vAlign w:val="center"/>
          </w:tcPr>
          <w:p w:rsidR="00210024" w:rsidRDefault="00210024" w:rsidP="00C55087">
            <w:r>
              <w:rPr>
                <w:szCs w:val="22"/>
              </w:rPr>
              <w:t>Чел.</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10024" w:rsidRDefault="00210024" w:rsidP="00C55087">
            <w:r>
              <w:rPr>
                <w:szCs w:val="22"/>
              </w:rPr>
              <w:t>1 и более</w:t>
            </w:r>
          </w:p>
        </w:tc>
      </w:tr>
      <w:tr w:rsidR="00210024" w:rsidTr="004D4A53">
        <w:trPr>
          <w:trHeight w:val="196"/>
        </w:trPr>
        <w:tc>
          <w:tcPr>
            <w:tcW w:w="582" w:type="dxa"/>
            <w:tcBorders>
              <w:top w:val="single" w:sz="4" w:space="0" w:color="000000"/>
              <w:left w:val="single" w:sz="4" w:space="0" w:color="000000"/>
              <w:bottom w:val="single" w:sz="4" w:space="0" w:color="000000"/>
            </w:tcBorders>
            <w:shd w:val="clear" w:color="auto" w:fill="auto"/>
            <w:vAlign w:val="center"/>
          </w:tcPr>
          <w:p w:rsidR="00210024" w:rsidRDefault="00210024" w:rsidP="00C55087">
            <w:r>
              <w:rPr>
                <w:szCs w:val="22"/>
              </w:rPr>
              <w:t>6</w:t>
            </w:r>
          </w:p>
        </w:tc>
        <w:tc>
          <w:tcPr>
            <w:tcW w:w="3686" w:type="dxa"/>
            <w:tcBorders>
              <w:top w:val="single" w:sz="4" w:space="0" w:color="000000"/>
              <w:left w:val="single" w:sz="4" w:space="0" w:color="000000"/>
              <w:bottom w:val="single" w:sz="4" w:space="0" w:color="000000"/>
            </w:tcBorders>
            <w:shd w:val="clear" w:color="auto" w:fill="auto"/>
            <w:vAlign w:val="center"/>
          </w:tcPr>
          <w:p w:rsidR="00210024" w:rsidRDefault="00210024" w:rsidP="00C55087">
            <w:pPr>
              <w:autoSpaceDE w:val="0"/>
              <w:jc w:val="both"/>
            </w:pPr>
            <w:r>
              <w:rPr>
                <w:szCs w:val="22"/>
              </w:rPr>
              <w:t>Наличие в собственности достаточного количества:</w:t>
            </w:r>
          </w:p>
        </w:tc>
        <w:tc>
          <w:tcPr>
            <w:tcW w:w="3270" w:type="dxa"/>
            <w:tcBorders>
              <w:top w:val="single" w:sz="4" w:space="0" w:color="000000"/>
              <w:left w:val="single" w:sz="4" w:space="0" w:color="000000"/>
            </w:tcBorders>
            <w:shd w:val="clear" w:color="auto" w:fill="auto"/>
            <w:vAlign w:val="center"/>
          </w:tcPr>
          <w:p w:rsidR="00210024" w:rsidRDefault="00210024" w:rsidP="00C55087">
            <w:pPr>
              <w:autoSpaceDE w:val="0"/>
              <w:ind w:left="34"/>
              <w:jc w:val="both"/>
            </w:pPr>
          </w:p>
        </w:tc>
        <w:tc>
          <w:tcPr>
            <w:tcW w:w="1276" w:type="dxa"/>
            <w:tcBorders>
              <w:top w:val="single" w:sz="4" w:space="0" w:color="000000"/>
              <w:left w:val="single" w:sz="4" w:space="0" w:color="000000"/>
              <w:bottom w:val="single" w:sz="4" w:space="0" w:color="000000"/>
            </w:tcBorders>
            <w:shd w:val="clear" w:color="auto" w:fill="FFFFFF"/>
            <w:vAlign w:val="center"/>
          </w:tcPr>
          <w:p w:rsidR="00210024" w:rsidRDefault="00210024" w:rsidP="00C55087"/>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10024" w:rsidRDefault="00210024" w:rsidP="00C55087"/>
        </w:tc>
      </w:tr>
      <w:tr w:rsidR="00210024" w:rsidTr="004D4A53">
        <w:trPr>
          <w:trHeight w:val="196"/>
        </w:trPr>
        <w:tc>
          <w:tcPr>
            <w:tcW w:w="582" w:type="dxa"/>
            <w:tcBorders>
              <w:top w:val="single" w:sz="4" w:space="0" w:color="000000"/>
              <w:left w:val="single" w:sz="4" w:space="0" w:color="000000"/>
              <w:bottom w:val="single" w:sz="4" w:space="0" w:color="000000"/>
            </w:tcBorders>
            <w:shd w:val="clear" w:color="auto" w:fill="auto"/>
            <w:vAlign w:val="center"/>
          </w:tcPr>
          <w:p w:rsidR="00210024" w:rsidRDefault="00210024" w:rsidP="00C55087">
            <w:r>
              <w:rPr>
                <w:szCs w:val="22"/>
              </w:rPr>
              <w:t>6.1</w:t>
            </w:r>
          </w:p>
        </w:tc>
        <w:tc>
          <w:tcPr>
            <w:tcW w:w="3686" w:type="dxa"/>
            <w:tcBorders>
              <w:top w:val="single" w:sz="4" w:space="0" w:color="000000"/>
              <w:left w:val="single" w:sz="4" w:space="0" w:color="000000"/>
              <w:bottom w:val="single" w:sz="4" w:space="0" w:color="000000"/>
            </w:tcBorders>
            <w:shd w:val="clear" w:color="auto" w:fill="auto"/>
            <w:vAlign w:val="center"/>
          </w:tcPr>
          <w:p w:rsidR="00210024" w:rsidRDefault="00210024" w:rsidP="00C55087">
            <w:pPr>
              <w:autoSpaceDE w:val="0"/>
              <w:jc w:val="both"/>
            </w:pPr>
            <w:r>
              <w:rPr>
                <w:szCs w:val="22"/>
              </w:rPr>
              <w:t xml:space="preserve">-исправного контрольно-измерительного  инструмента для замера толщины, нанесенного антикоррозионного покрытия. </w:t>
            </w:r>
          </w:p>
        </w:tc>
        <w:tc>
          <w:tcPr>
            <w:tcW w:w="3270" w:type="dxa"/>
            <w:vMerge w:val="restart"/>
            <w:tcBorders>
              <w:top w:val="single" w:sz="4" w:space="0" w:color="000000"/>
              <w:left w:val="single" w:sz="4" w:space="0" w:color="000000"/>
            </w:tcBorders>
            <w:shd w:val="clear" w:color="auto" w:fill="auto"/>
            <w:vAlign w:val="center"/>
          </w:tcPr>
          <w:p w:rsidR="00210024" w:rsidRDefault="00210024" w:rsidP="00C55087">
            <w:pPr>
              <w:autoSpaceDE w:val="0"/>
              <w:ind w:left="34"/>
              <w:jc w:val="both"/>
            </w:pPr>
            <w:r>
              <w:rPr>
                <w:szCs w:val="22"/>
              </w:rPr>
              <w:t>Справка о наличии производственных мощностей (Форма 9).</w:t>
            </w:r>
          </w:p>
          <w:p w:rsidR="00210024" w:rsidRDefault="00210024" w:rsidP="00C55087"/>
        </w:tc>
        <w:tc>
          <w:tcPr>
            <w:tcW w:w="1276" w:type="dxa"/>
            <w:tcBorders>
              <w:top w:val="single" w:sz="4" w:space="0" w:color="000000"/>
              <w:left w:val="single" w:sz="4" w:space="0" w:color="000000"/>
              <w:bottom w:val="single" w:sz="4" w:space="0" w:color="000000"/>
            </w:tcBorders>
            <w:shd w:val="clear" w:color="auto" w:fill="FFFFFF"/>
            <w:vAlign w:val="center"/>
          </w:tcPr>
          <w:p w:rsidR="00210024" w:rsidRDefault="00210024" w:rsidP="00C55087">
            <w:r>
              <w:rPr>
                <w:szCs w:val="22"/>
              </w:rPr>
              <w:t>Ед.</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10024" w:rsidRDefault="00210024" w:rsidP="00C55087">
            <w:r>
              <w:rPr>
                <w:szCs w:val="22"/>
              </w:rPr>
              <w:t>3 и более</w:t>
            </w:r>
          </w:p>
        </w:tc>
      </w:tr>
      <w:tr w:rsidR="00210024" w:rsidTr="004D4A53">
        <w:trPr>
          <w:trHeight w:val="196"/>
        </w:trPr>
        <w:tc>
          <w:tcPr>
            <w:tcW w:w="582" w:type="dxa"/>
            <w:tcBorders>
              <w:top w:val="single" w:sz="4" w:space="0" w:color="000000"/>
              <w:left w:val="single" w:sz="4" w:space="0" w:color="000000"/>
              <w:bottom w:val="single" w:sz="4" w:space="0" w:color="000000"/>
            </w:tcBorders>
            <w:shd w:val="clear" w:color="auto" w:fill="auto"/>
            <w:vAlign w:val="center"/>
          </w:tcPr>
          <w:p w:rsidR="00210024" w:rsidRDefault="00210024" w:rsidP="00C55087">
            <w:r>
              <w:rPr>
                <w:szCs w:val="22"/>
              </w:rPr>
              <w:t>6.2</w:t>
            </w:r>
          </w:p>
        </w:tc>
        <w:tc>
          <w:tcPr>
            <w:tcW w:w="3686" w:type="dxa"/>
            <w:tcBorders>
              <w:top w:val="single" w:sz="4" w:space="0" w:color="000000"/>
              <w:left w:val="single" w:sz="4" w:space="0" w:color="000000"/>
              <w:bottom w:val="single" w:sz="4" w:space="0" w:color="000000"/>
            </w:tcBorders>
            <w:shd w:val="clear" w:color="auto" w:fill="auto"/>
            <w:vAlign w:val="center"/>
          </w:tcPr>
          <w:p w:rsidR="00210024" w:rsidRPr="004D4A53" w:rsidRDefault="00210024" w:rsidP="00C55087">
            <w:pPr>
              <w:autoSpaceDE w:val="0"/>
              <w:jc w:val="both"/>
            </w:pPr>
            <w:r w:rsidRPr="004D4A53">
              <w:rPr>
                <w:szCs w:val="22"/>
              </w:rPr>
              <w:t>- приборов контроля параметров окружающей среды</w:t>
            </w:r>
          </w:p>
        </w:tc>
        <w:tc>
          <w:tcPr>
            <w:tcW w:w="3270" w:type="dxa"/>
            <w:vMerge/>
            <w:tcBorders>
              <w:left w:val="single" w:sz="4" w:space="0" w:color="000000"/>
            </w:tcBorders>
            <w:shd w:val="clear" w:color="auto" w:fill="auto"/>
            <w:vAlign w:val="center"/>
          </w:tcPr>
          <w:p w:rsidR="00210024" w:rsidRDefault="00210024" w:rsidP="00C55087">
            <w:pPr>
              <w:autoSpaceDE w:val="0"/>
              <w:ind w:left="34"/>
              <w:jc w:val="both"/>
            </w:pPr>
          </w:p>
        </w:tc>
        <w:tc>
          <w:tcPr>
            <w:tcW w:w="1276" w:type="dxa"/>
            <w:tcBorders>
              <w:top w:val="single" w:sz="4" w:space="0" w:color="000000"/>
              <w:left w:val="single" w:sz="4" w:space="0" w:color="000000"/>
              <w:bottom w:val="single" w:sz="4" w:space="0" w:color="000000"/>
            </w:tcBorders>
            <w:shd w:val="clear" w:color="auto" w:fill="FFFFFF"/>
            <w:vAlign w:val="center"/>
          </w:tcPr>
          <w:p w:rsidR="00210024" w:rsidRDefault="00210024" w:rsidP="00C55087">
            <w:r>
              <w:rPr>
                <w:szCs w:val="22"/>
              </w:rPr>
              <w:t>Ед.</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10024" w:rsidRDefault="00210024" w:rsidP="00C55087">
            <w:r>
              <w:rPr>
                <w:szCs w:val="22"/>
              </w:rPr>
              <w:t>1 и более</w:t>
            </w:r>
          </w:p>
        </w:tc>
      </w:tr>
      <w:tr w:rsidR="00210024" w:rsidTr="004D4A53">
        <w:trPr>
          <w:trHeight w:val="283"/>
        </w:trPr>
        <w:tc>
          <w:tcPr>
            <w:tcW w:w="582" w:type="dxa"/>
            <w:tcBorders>
              <w:top w:val="single" w:sz="4" w:space="0" w:color="000000"/>
              <w:left w:val="single" w:sz="4" w:space="0" w:color="000000"/>
              <w:bottom w:val="single" w:sz="4" w:space="0" w:color="000000"/>
            </w:tcBorders>
            <w:shd w:val="clear" w:color="auto" w:fill="auto"/>
            <w:vAlign w:val="center"/>
          </w:tcPr>
          <w:p w:rsidR="00210024" w:rsidRDefault="00210024" w:rsidP="00C55087">
            <w:r>
              <w:rPr>
                <w:szCs w:val="22"/>
              </w:rPr>
              <w:t>6.3</w:t>
            </w:r>
          </w:p>
        </w:tc>
        <w:tc>
          <w:tcPr>
            <w:tcW w:w="3686" w:type="dxa"/>
            <w:tcBorders>
              <w:top w:val="single" w:sz="4" w:space="0" w:color="000000"/>
              <w:left w:val="single" w:sz="4" w:space="0" w:color="000000"/>
              <w:bottom w:val="single" w:sz="4" w:space="0" w:color="000000"/>
            </w:tcBorders>
            <w:shd w:val="clear" w:color="auto" w:fill="auto"/>
            <w:vAlign w:val="center"/>
          </w:tcPr>
          <w:p w:rsidR="00210024" w:rsidRPr="004D4A53" w:rsidRDefault="00210024" w:rsidP="00C55087">
            <w:pPr>
              <w:jc w:val="both"/>
            </w:pPr>
            <w:r w:rsidRPr="004D4A53">
              <w:rPr>
                <w:szCs w:val="22"/>
              </w:rPr>
              <w:t xml:space="preserve">- наличие оборудования для очистки поверхности абразивоструйным методом до степени </w:t>
            </w:r>
            <w:r w:rsidRPr="004D4A53">
              <w:rPr>
                <w:szCs w:val="22"/>
                <w:lang w:val="en-US"/>
              </w:rPr>
              <w:t>Sa</w:t>
            </w:r>
            <w:r w:rsidRPr="004D4A53">
              <w:rPr>
                <w:szCs w:val="22"/>
              </w:rPr>
              <w:t xml:space="preserve">2,5 в соответствии с требованиями международного стандарта </w:t>
            </w:r>
            <w:r w:rsidRPr="004D4A53">
              <w:rPr>
                <w:szCs w:val="22"/>
                <w:lang w:val="en-US"/>
              </w:rPr>
              <w:t>ISO</w:t>
            </w:r>
            <w:r w:rsidRPr="004D4A53">
              <w:rPr>
                <w:szCs w:val="22"/>
              </w:rPr>
              <w:t>8501-1:1988</w:t>
            </w:r>
          </w:p>
        </w:tc>
        <w:tc>
          <w:tcPr>
            <w:tcW w:w="3270" w:type="dxa"/>
            <w:vMerge/>
            <w:tcBorders>
              <w:left w:val="single" w:sz="4" w:space="0" w:color="000000"/>
            </w:tcBorders>
            <w:shd w:val="clear" w:color="auto" w:fill="auto"/>
            <w:vAlign w:val="center"/>
          </w:tcPr>
          <w:p w:rsidR="00210024" w:rsidRDefault="00210024" w:rsidP="00C55087">
            <w:pPr>
              <w:autoSpaceDE w:val="0"/>
              <w:snapToGrid w:val="0"/>
              <w:ind w:left="34"/>
              <w:jc w:val="both"/>
            </w:pPr>
          </w:p>
        </w:tc>
        <w:tc>
          <w:tcPr>
            <w:tcW w:w="1276" w:type="dxa"/>
            <w:tcBorders>
              <w:top w:val="single" w:sz="4" w:space="0" w:color="000000"/>
              <w:left w:val="single" w:sz="4" w:space="0" w:color="000000"/>
              <w:bottom w:val="single" w:sz="4" w:space="0" w:color="000000"/>
            </w:tcBorders>
            <w:shd w:val="clear" w:color="auto" w:fill="FFFFFF"/>
            <w:vAlign w:val="center"/>
          </w:tcPr>
          <w:p w:rsidR="00210024" w:rsidRDefault="00210024" w:rsidP="00C55087">
            <w:pPr>
              <w:snapToGrid w:val="0"/>
            </w:pPr>
            <w:r>
              <w:rPr>
                <w:szCs w:val="22"/>
              </w:rPr>
              <w:t>Ед.</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10024" w:rsidRDefault="00210024" w:rsidP="00C55087">
            <w:pPr>
              <w:snapToGrid w:val="0"/>
            </w:pPr>
            <w:r>
              <w:rPr>
                <w:szCs w:val="22"/>
              </w:rPr>
              <w:t>2 и более</w:t>
            </w:r>
          </w:p>
        </w:tc>
      </w:tr>
      <w:tr w:rsidR="00210024" w:rsidTr="004D4A53">
        <w:trPr>
          <w:trHeight w:val="1220"/>
        </w:trPr>
        <w:tc>
          <w:tcPr>
            <w:tcW w:w="582" w:type="dxa"/>
            <w:tcBorders>
              <w:top w:val="single" w:sz="4" w:space="0" w:color="000000"/>
              <w:left w:val="single" w:sz="4" w:space="0" w:color="000000"/>
              <w:bottom w:val="single" w:sz="4" w:space="0" w:color="000000"/>
            </w:tcBorders>
            <w:shd w:val="clear" w:color="auto" w:fill="auto"/>
            <w:vAlign w:val="center"/>
          </w:tcPr>
          <w:p w:rsidR="00210024" w:rsidRDefault="00210024" w:rsidP="00C55087">
            <w:r>
              <w:rPr>
                <w:szCs w:val="22"/>
              </w:rPr>
              <w:t>6.4</w:t>
            </w:r>
          </w:p>
        </w:tc>
        <w:tc>
          <w:tcPr>
            <w:tcW w:w="3686" w:type="dxa"/>
            <w:tcBorders>
              <w:top w:val="single" w:sz="4" w:space="0" w:color="000000"/>
              <w:left w:val="single" w:sz="4" w:space="0" w:color="000000"/>
              <w:bottom w:val="single" w:sz="4" w:space="0" w:color="000000"/>
            </w:tcBorders>
            <w:shd w:val="clear" w:color="auto" w:fill="auto"/>
            <w:vAlign w:val="center"/>
          </w:tcPr>
          <w:p w:rsidR="00210024" w:rsidRPr="004D4A53" w:rsidRDefault="00210024" w:rsidP="00C55087">
            <w:pPr>
              <w:jc w:val="both"/>
            </w:pPr>
            <w:r w:rsidRPr="004D4A53">
              <w:rPr>
                <w:szCs w:val="22"/>
              </w:rPr>
              <w:t>- наличие оборудования для нанесения антикоррозионного покрытия в соответствии с требованиями Технологической инструкции по нанесению материалов АРМОКОТ ТУ 2312-009-233547-2009, разработанной ЗАО «Морозовский химический завод»</w:t>
            </w:r>
          </w:p>
        </w:tc>
        <w:tc>
          <w:tcPr>
            <w:tcW w:w="3270" w:type="dxa"/>
            <w:vMerge/>
            <w:tcBorders>
              <w:left w:val="single" w:sz="4" w:space="0" w:color="000000"/>
              <w:bottom w:val="single" w:sz="4" w:space="0" w:color="000000"/>
            </w:tcBorders>
            <w:shd w:val="clear" w:color="auto" w:fill="auto"/>
            <w:vAlign w:val="center"/>
          </w:tcPr>
          <w:p w:rsidR="00210024" w:rsidRDefault="00210024" w:rsidP="00C55087">
            <w:pPr>
              <w:autoSpaceDE w:val="0"/>
              <w:snapToGrid w:val="0"/>
              <w:ind w:left="34"/>
              <w:jc w:val="both"/>
            </w:pPr>
          </w:p>
        </w:tc>
        <w:tc>
          <w:tcPr>
            <w:tcW w:w="1276" w:type="dxa"/>
            <w:tcBorders>
              <w:top w:val="single" w:sz="4" w:space="0" w:color="000000"/>
              <w:left w:val="single" w:sz="4" w:space="0" w:color="000000"/>
              <w:bottom w:val="single" w:sz="4" w:space="0" w:color="000000"/>
            </w:tcBorders>
            <w:shd w:val="clear" w:color="auto" w:fill="FFFFFF"/>
            <w:vAlign w:val="center"/>
          </w:tcPr>
          <w:p w:rsidR="00210024" w:rsidRDefault="00210024" w:rsidP="00C55087">
            <w:pPr>
              <w:snapToGrid w:val="0"/>
            </w:pPr>
            <w:r>
              <w:rPr>
                <w:szCs w:val="22"/>
              </w:rPr>
              <w:t>Ед.</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10024" w:rsidRDefault="00210024" w:rsidP="00C55087">
            <w:pPr>
              <w:snapToGrid w:val="0"/>
            </w:pPr>
            <w:r>
              <w:rPr>
                <w:szCs w:val="22"/>
              </w:rPr>
              <w:t>3 и более</w:t>
            </w:r>
          </w:p>
        </w:tc>
      </w:tr>
      <w:tr w:rsidR="00210024" w:rsidTr="004D4A53">
        <w:trPr>
          <w:trHeight w:val="1220"/>
        </w:trPr>
        <w:tc>
          <w:tcPr>
            <w:tcW w:w="582" w:type="dxa"/>
            <w:tcBorders>
              <w:top w:val="single" w:sz="4" w:space="0" w:color="000000"/>
              <w:left w:val="single" w:sz="4" w:space="0" w:color="000000"/>
              <w:bottom w:val="single" w:sz="4" w:space="0" w:color="000000"/>
            </w:tcBorders>
            <w:shd w:val="clear" w:color="auto" w:fill="auto"/>
            <w:vAlign w:val="center"/>
          </w:tcPr>
          <w:p w:rsidR="00210024" w:rsidRDefault="00210024" w:rsidP="00C55087">
            <w:r>
              <w:rPr>
                <w:szCs w:val="22"/>
              </w:rPr>
              <w:t>7</w:t>
            </w:r>
          </w:p>
        </w:tc>
        <w:tc>
          <w:tcPr>
            <w:tcW w:w="3686" w:type="dxa"/>
            <w:tcBorders>
              <w:top w:val="single" w:sz="4" w:space="0" w:color="000000"/>
              <w:left w:val="single" w:sz="4" w:space="0" w:color="000000"/>
              <w:bottom w:val="single" w:sz="4" w:space="0" w:color="000000"/>
            </w:tcBorders>
            <w:shd w:val="clear" w:color="auto" w:fill="auto"/>
            <w:vAlign w:val="center"/>
          </w:tcPr>
          <w:p w:rsidR="00210024" w:rsidRDefault="00210024" w:rsidP="00210024">
            <w:pPr>
              <w:jc w:val="both"/>
            </w:pPr>
            <w:r>
              <w:rPr>
                <w:szCs w:val="22"/>
              </w:rPr>
              <w:t>Укомплектованность  для проведения работ достаточным количеством грузоподъемной и специальной техники, находящихся в собственности или в аренде:</w:t>
            </w:r>
          </w:p>
        </w:tc>
        <w:tc>
          <w:tcPr>
            <w:tcW w:w="3270" w:type="dxa"/>
            <w:tcBorders>
              <w:top w:val="single" w:sz="4" w:space="0" w:color="000000"/>
              <w:left w:val="single" w:sz="4" w:space="0" w:color="000000"/>
              <w:bottom w:val="single" w:sz="4" w:space="0" w:color="000000"/>
            </w:tcBorders>
            <w:shd w:val="clear" w:color="auto" w:fill="auto"/>
            <w:vAlign w:val="center"/>
          </w:tcPr>
          <w:p w:rsidR="00210024" w:rsidRDefault="00210024" w:rsidP="00C55087">
            <w:pPr>
              <w:autoSpaceDE w:val="0"/>
              <w:snapToGrid w:val="0"/>
              <w:ind w:left="34"/>
              <w:jc w:val="both"/>
            </w:pPr>
          </w:p>
        </w:tc>
        <w:tc>
          <w:tcPr>
            <w:tcW w:w="1276" w:type="dxa"/>
            <w:tcBorders>
              <w:top w:val="single" w:sz="4" w:space="0" w:color="000000"/>
              <w:left w:val="single" w:sz="4" w:space="0" w:color="000000"/>
              <w:bottom w:val="single" w:sz="4" w:space="0" w:color="000000"/>
            </w:tcBorders>
            <w:shd w:val="clear" w:color="auto" w:fill="FFFFFF"/>
            <w:vAlign w:val="center"/>
          </w:tcPr>
          <w:p w:rsidR="00210024" w:rsidRDefault="00210024" w:rsidP="00C55087">
            <w:pPr>
              <w:snapToGrid w:val="0"/>
            </w:pP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10024" w:rsidRDefault="00210024" w:rsidP="00C55087">
            <w:pPr>
              <w:snapToGrid w:val="0"/>
            </w:pPr>
          </w:p>
        </w:tc>
      </w:tr>
      <w:tr w:rsidR="00210024" w:rsidTr="004D4A53">
        <w:trPr>
          <w:trHeight w:val="196"/>
        </w:trPr>
        <w:tc>
          <w:tcPr>
            <w:tcW w:w="582" w:type="dxa"/>
            <w:tcBorders>
              <w:top w:val="single" w:sz="4" w:space="0" w:color="000000"/>
              <w:left w:val="single" w:sz="4" w:space="0" w:color="000000"/>
              <w:bottom w:val="single" w:sz="4" w:space="0" w:color="000000"/>
            </w:tcBorders>
            <w:shd w:val="clear" w:color="auto" w:fill="auto"/>
            <w:vAlign w:val="center"/>
          </w:tcPr>
          <w:p w:rsidR="00210024" w:rsidRDefault="00210024" w:rsidP="00C55087">
            <w:r>
              <w:rPr>
                <w:szCs w:val="22"/>
              </w:rPr>
              <w:t>7.1</w:t>
            </w:r>
          </w:p>
        </w:tc>
        <w:tc>
          <w:tcPr>
            <w:tcW w:w="3686" w:type="dxa"/>
            <w:tcBorders>
              <w:top w:val="single" w:sz="4" w:space="0" w:color="000000"/>
              <w:left w:val="single" w:sz="4" w:space="0" w:color="000000"/>
              <w:bottom w:val="single" w:sz="4" w:space="0" w:color="000000"/>
            </w:tcBorders>
            <w:shd w:val="clear" w:color="auto" w:fill="auto"/>
            <w:vAlign w:val="center"/>
          </w:tcPr>
          <w:p w:rsidR="00210024" w:rsidRPr="004D4A53" w:rsidRDefault="00210024" w:rsidP="00C55087">
            <w:pPr>
              <w:jc w:val="both"/>
            </w:pPr>
            <w:r w:rsidRPr="004D4A53">
              <w:rPr>
                <w:szCs w:val="22"/>
              </w:rPr>
              <w:t>- наличие грузо-пассажирской транспортной техники для перевозки оборудования, персонала, материалов,</w:t>
            </w:r>
          </w:p>
        </w:tc>
        <w:tc>
          <w:tcPr>
            <w:tcW w:w="3270" w:type="dxa"/>
            <w:tcBorders>
              <w:top w:val="single" w:sz="4" w:space="0" w:color="000000"/>
              <w:left w:val="single" w:sz="4" w:space="0" w:color="000000"/>
              <w:bottom w:val="single" w:sz="4" w:space="0" w:color="000000"/>
            </w:tcBorders>
            <w:shd w:val="clear" w:color="auto" w:fill="auto"/>
            <w:vAlign w:val="center"/>
          </w:tcPr>
          <w:p w:rsidR="00210024" w:rsidRPr="004D4A53" w:rsidRDefault="00210024" w:rsidP="00210024">
            <w:pPr>
              <w:autoSpaceDE w:val="0"/>
              <w:ind w:left="34"/>
              <w:jc w:val="both"/>
            </w:pPr>
            <w:r w:rsidRPr="004D4A53">
              <w:rPr>
                <w:szCs w:val="22"/>
              </w:rPr>
              <w:t xml:space="preserve">Справка о наличии производственных мощностей (Форма </w:t>
            </w:r>
            <w:r w:rsidR="004D4A53" w:rsidRPr="004D4A53">
              <w:rPr>
                <w:szCs w:val="22"/>
              </w:rPr>
              <w:t>9</w:t>
            </w:r>
            <w:r w:rsidRPr="004D4A53">
              <w:rPr>
                <w:szCs w:val="22"/>
              </w:rPr>
              <w:t>).</w:t>
            </w:r>
          </w:p>
          <w:p w:rsidR="00210024" w:rsidRPr="004D4A53" w:rsidRDefault="00210024" w:rsidP="00C55087"/>
        </w:tc>
        <w:tc>
          <w:tcPr>
            <w:tcW w:w="1276" w:type="dxa"/>
            <w:tcBorders>
              <w:top w:val="single" w:sz="4" w:space="0" w:color="000000"/>
              <w:left w:val="single" w:sz="4" w:space="0" w:color="000000"/>
              <w:bottom w:val="single" w:sz="4" w:space="0" w:color="000000"/>
            </w:tcBorders>
            <w:shd w:val="clear" w:color="auto" w:fill="FFFFFF"/>
            <w:vAlign w:val="center"/>
          </w:tcPr>
          <w:p w:rsidR="00210024" w:rsidRDefault="00210024" w:rsidP="00C55087">
            <w:r>
              <w:rPr>
                <w:szCs w:val="22"/>
              </w:rPr>
              <w:t>Ед.</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10024" w:rsidRDefault="00210024" w:rsidP="00C55087">
            <w:r>
              <w:rPr>
                <w:szCs w:val="22"/>
              </w:rPr>
              <w:t>3 и более</w:t>
            </w:r>
          </w:p>
        </w:tc>
      </w:tr>
      <w:tr w:rsidR="00210024" w:rsidTr="004D4A53">
        <w:trPr>
          <w:trHeight w:val="196"/>
        </w:trPr>
        <w:tc>
          <w:tcPr>
            <w:tcW w:w="582" w:type="dxa"/>
            <w:tcBorders>
              <w:top w:val="single" w:sz="4" w:space="0" w:color="000000"/>
              <w:left w:val="single" w:sz="4" w:space="0" w:color="000000"/>
              <w:bottom w:val="single" w:sz="4" w:space="0" w:color="000000"/>
            </w:tcBorders>
            <w:shd w:val="clear" w:color="auto" w:fill="auto"/>
            <w:vAlign w:val="center"/>
          </w:tcPr>
          <w:p w:rsidR="00210024" w:rsidRDefault="00210024" w:rsidP="00C55087">
            <w:r>
              <w:rPr>
                <w:szCs w:val="22"/>
              </w:rPr>
              <w:t>7.2</w:t>
            </w:r>
          </w:p>
        </w:tc>
        <w:tc>
          <w:tcPr>
            <w:tcW w:w="3686" w:type="dxa"/>
            <w:tcBorders>
              <w:top w:val="single" w:sz="4" w:space="0" w:color="000000"/>
              <w:left w:val="single" w:sz="4" w:space="0" w:color="000000"/>
              <w:bottom w:val="single" w:sz="4" w:space="0" w:color="000000"/>
            </w:tcBorders>
            <w:shd w:val="clear" w:color="auto" w:fill="auto"/>
            <w:vAlign w:val="center"/>
          </w:tcPr>
          <w:p w:rsidR="00210024" w:rsidRPr="004D4A53" w:rsidRDefault="00210024" w:rsidP="00210024">
            <w:pPr>
              <w:jc w:val="both"/>
            </w:pPr>
            <w:r w:rsidRPr="004D4A53">
              <w:rPr>
                <w:szCs w:val="22"/>
              </w:rPr>
              <w:t>- наличие передвижных компрессоров,</w:t>
            </w:r>
          </w:p>
        </w:tc>
        <w:tc>
          <w:tcPr>
            <w:tcW w:w="3270" w:type="dxa"/>
            <w:tcBorders>
              <w:top w:val="single" w:sz="4" w:space="0" w:color="000000"/>
              <w:left w:val="single" w:sz="4" w:space="0" w:color="000000"/>
              <w:bottom w:val="single" w:sz="4" w:space="0" w:color="000000"/>
            </w:tcBorders>
            <w:shd w:val="clear" w:color="auto" w:fill="auto"/>
            <w:vAlign w:val="center"/>
          </w:tcPr>
          <w:p w:rsidR="00210024" w:rsidRPr="004D4A53" w:rsidRDefault="00210024" w:rsidP="00C55087">
            <w:pPr>
              <w:autoSpaceDE w:val="0"/>
              <w:snapToGrid w:val="0"/>
              <w:ind w:left="34"/>
              <w:jc w:val="both"/>
            </w:pPr>
          </w:p>
        </w:tc>
        <w:tc>
          <w:tcPr>
            <w:tcW w:w="1276" w:type="dxa"/>
            <w:tcBorders>
              <w:top w:val="single" w:sz="4" w:space="0" w:color="000000"/>
              <w:left w:val="single" w:sz="4" w:space="0" w:color="000000"/>
              <w:bottom w:val="single" w:sz="4" w:space="0" w:color="000000"/>
            </w:tcBorders>
            <w:shd w:val="clear" w:color="auto" w:fill="FFFFFF"/>
            <w:vAlign w:val="center"/>
          </w:tcPr>
          <w:p w:rsidR="00210024" w:rsidRDefault="00210024" w:rsidP="00C55087">
            <w:r>
              <w:rPr>
                <w:szCs w:val="22"/>
              </w:rPr>
              <w:t>Ед.</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10024" w:rsidRDefault="00210024" w:rsidP="00C55087">
            <w:r>
              <w:rPr>
                <w:szCs w:val="22"/>
              </w:rPr>
              <w:t>2 и более</w:t>
            </w:r>
          </w:p>
        </w:tc>
      </w:tr>
      <w:tr w:rsidR="00210024" w:rsidTr="004D4A53">
        <w:trPr>
          <w:trHeight w:val="196"/>
        </w:trPr>
        <w:tc>
          <w:tcPr>
            <w:tcW w:w="582" w:type="dxa"/>
            <w:tcBorders>
              <w:top w:val="single" w:sz="4" w:space="0" w:color="000000"/>
              <w:left w:val="single" w:sz="4" w:space="0" w:color="000000"/>
              <w:bottom w:val="single" w:sz="4" w:space="0" w:color="000000"/>
            </w:tcBorders>
            <w:shd w:val="clear" w:color="auto" w:fill="auto"/>
            <w:vAlign w:val="center"/>
          </w:tcPr>
          <w:p w:rsidR="00210024" w:rsidRDefault="00210024" w:rsidP="00C55087">
            <w:r>
              <w:rPr>
                <w:szCs w:val="22"/>
              </w:rPr>
              <w:t>7.3</w:t>
            </w:r>
          </w:p>
        </w:tc>
        <w:tc>
          <w:tcPr>
            <w:tcW w:w="3686" w:type="dxa"/>
            <w:tcBorders>
              <w:top w:val="single" w:sz="4" w:space="0" w:color="000000"/>
              <w:left w:val="single" w:sz="4" w:space="0" w:color="000000"/>
              <w:bottom w:val="single" w:sz="4" w:space="0" w:color="000000"/>
            </w:tcBorders>
            <w:shd w:val="clear" w:color="auto" w:fill="auto"/>
            <w:vAlign w:val="center"/>
          </w:tcPr>
          <w:p w:rsidR="00210024" w:rsidRPr="004D4A53" w:rsidRDefault="00210024" w:rsidP="00210024">
            <w:pPr>
              <w:jc w:val="both"/>
            </w:pPr>
            <w:r w:rsidRPr="004D4A53">
              <w:rPr>
                <w:szCs w:val="22"/>
              </w:rPr>
              <w:t xml:space="preserve">- наличие спецтехники для проведения уборки территории </w:t>
            </w:r>
            <w:r w:rsidRPr="004D4A53">
              <w:rPr>
                <w:szCs w:val="22"/>
              </w:rPr>
              <w:lastRenderedPageBreak/>
              <w:t>ремонтируемой установки,</w:t>
            </w:r>
          </w:p>
        </w:tc>
        <w:tc>
          <w:tcPr>
            <w:tcW w:w="3270" w:type="dxa"/>
            <w:tcBorders>
              <w:top w:val="single" w:sz="4" w:space="0" w:color="000000"/>
              <w:left w:val="single" w:sz="4" w:space="0" w:color="000000"/>
              <w:bottom w:val="single" w:sz="4" w:space="0" w:color="000000"/>
            </w:tcBorders>
            <w:shd w:val="clear" w:color="auto" w:fill="auto"/>
            <w:vAlign w:val="center"/>
          </w:tcPr>
          <w:p w:rsidR="00210024" w:rsidRPr="004D4A53" w:rsidRDefault="00210024" w:rsidP="00C55087">
            <w:pPr>
              <w:autoSpaceDE w:val="0"/>
              <w:snapToGrid w:val="0"/>
              <w:ind w:left="34"/>
              <w:jc w:val="both"/>
            </w:pPr>
          </w:p>
        </w:tc>
        <w:tc>
          <w:tcPr>
            <w:tcW w:w="1276" w:type="dxa"/>
            <w:tcBorders>
              <w:top w:val="single" w:sz="4" w:space="0" w:color="000000"/>
              <w:left w:val="single" w:sz="4" w:space="0" w:color="000000"/>
              <w:bottom w:val="single" w:sz="4" w:space="0" w:color="000000"/>
            </w:tcBorders>
            <w:shd w:val="clear" w:color="auto" w:fill="FFFFFF"/>
            <w:vAlign w:val="center"/>
          </w:tcPr>
          <w:p w:rsidR="00210024" w:rsidRDefault="00210024" w:rsidP="00C55087">
            <w:r>
              <w:rPr>
                <w:szCs w:val="22"/>
              </w:rPr>
              <w:t>Ед.</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10024" w:rsidRDefault="00210024" w:rsidP="00C55087">
            <w:r>
              <w:rPr>
                <w:szCs w:val="22"/>
              </w:rPr>
              <w:t>1 и более</w:t>
            </w:r>
          </w:p>
        </w:tc>
      </w:tr>
      <w:tr w:rsidR="00210024" w:rsidTr="004D4A53">
        <w:trPr>
          <w:trHeight w:val="196"/>
        </w:trPr>
        <w:tc>
          <w:tcPr>
            <w:tcW w:w="582" w:type="dxa"/>
            <w:tcBorders>
              <w:top w:val="single" w:sz="4" w:space="0" w:color="000000"/>
              <w:left w:val="single" w:sz="4" w:space="0" w:color="000000"/>
              <w:bottom w:val="single" w:sz="4" w:space="0" w:color="000000"/>
            </w:tcBorders>
            <w:shd w:val="clear" w:color="auto" w:fill="auto"/>
            <w:vAlign w:val="center"/>
          </w:tcPr>
          <w:p w:rsidR="00210024" w:rsidRDefault="00210024" w:rsidP="00C55087">
            <w:r>
              <w:rPr>
                <w:szCs w:val="22"/>
              </w:rPr>
              <w:lastRenderedPageBreak/>
              <w:t>7.4</w:t>
            </w:r>
          </w:p>
        </w:tc>
        <w:tc>
          <w:tcPr>
            <w:tcW w:w="3686" w:type="dxa"/>
            <w:tcBorders>
              <w:top w:val="single" w:sz="4" w:space="0" w:color="000000"/>
              <w:left w:val="single" w:sz="4" w:space="0" w:color="000000"/>
              <w:bottom w:val="single" w:sz="4" w:space="0" w:color="000000"/>
            </w:tcBorders>
            <w:shd w:val="clear" w:color="auto" w:fill="auto"/>
            <w:vAlign w:val="center"/>
          </w:tcPr>
          <w:p w:rsidR="00210024" w:rsidRPr="004D4A53" w:rsidRDefault="00210024" w:rsidP="00C55087">
            <w:pPr>
              <w:jc w:val="both"/>
            </w:pPr>
            <w:r w:rsidRPr="004D4A53">
              <w:rPr>
                <w:szCs w:val="22"/>
              </w:rPr>
              <w:t>- наличие автовышки для производства работ,</w:t>
            </w:r>
          </w:p>
        </w:tc>
        <w:tc>
          <w:tcPr>
            <w:tcW w:w="3270" w:type="dxa"/>
            <w:tcBorders>
              <w:top w:val="single" w:sz="4" w:space="0" w:color="000000"/>
              <w:left w:val="single" w:sz="4" w:space="0" w:color="000000"/>
              <w:bottom w:val="single" w:sz="4" w:space="0" w:color="000000"/>
            </w:tcBorders>
            <w:shd w:val="clear" w:color="auto" w:fill="auto"/>
            <w:vAlign w:val="center"/>
          </w:tcPr>
          <w:p w:rsidR="00210024" w:rsidRPr="004D4A53" w:rsidRDefault="00210024" w:rsidP="00C55087">
            <w:pPr>
              <w:autoSpaceDE w:val="0"/>
              <w:snapToGrid w:val="0"/>
              <w:ind w:left="34"/>
              <w:jc w:val="both"/>
            </w:pPr>
          </w:p>
        </w:tc>
        <w:tc>
          <w:tcPr>
            <w:tcW w:w="1276" w:type="dxa"/>
            <w:tcBorders>
              <w:top w:val="single" w:sz="4" w:space="0" w:color="000000"/>
              <w:left w:val="single" w:sz="4" w:space="0" w:color="000000"/>
              <w:bottom w:val="single" w:sz="4" w:space="0" w:color="000000"/>
            </w:tcBorders>
            <w:shd w:val="clear" w:color="auto" w:fill="FFFFFF"/>
            <w:vAlign w:val="center"/>
          </w:tcPr>
          <w:p w:rsidR="00210024" w:rsidRDefault="00210024" w:rsidP="00C55087">
            <w:r>
              <w:rPr>
                <w:szCs w:val="22"/>
              </w:rPr>
              <w:t>Ед.</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10024" w:rsidRDefault="00210024" w:rsidP="00C55087">
            <w:r>
              <w:rPr>
                <w:szCs w:val="22"/>
              </w:rPr>
              <w:t>1 и более</w:t>
            </w:r>
          </w:p>
        </w:tc>
      </w:tr>
      <w:tr w:rsidR="00210024" w:rsidTr="004D4A53">
        <w:trPr>
          <w:trHeight w:val="196"/>
        </w:trPr>
        <w:tc>
          <w:tcPr>
            <w:tcW w:w="582" w:type="dxa"/>
            <w:tcBorders>
              <w:top w:val="single" w:sz="4" w:space="0" w:color="000000"/>
              <w:left w:val="single" w:sz="4" w:space="0" w:color="000000"/>
              <w:bottom w:val="single" w:sz="4" w:space="0" w:color="000000"/>
            </w:tcBorders>
            <w:shd w:val="clear" w:color="auto" w:fill="auto"/>
            <w:vAlign w:val="center"/>
          </w:tcPr>
          <w:p w:rsidR="00210024" w:rsidRDefault="00210024" w:rsidP="00C55087">
            <w:r>
              <w:rPr>
                <w:szCs w:val="22"/>
              </w:rPr>
              <w:t>7.5</w:t>
            </w:r>
          </w:p>
        </w:tc>
        <w:tc>
          <w:tcPr>
            <w:tcW w:w="3686" w:type="dxa"/>
            <w:tcBorders>
              <w:top w:val="single" w:sz="4" w:space="0" w:color="000000"/>
              <w:left w:val="single" w:sz="4" w:space="0" w:color="000000"/>
              <w:bottom w:val="single" w:sz="4" w:space="0" w:color="000000"/>
            </w:tcBorders>
            <w:shd w:val="clear" w:color="auto" w:fill="auto"/>
            <w:vAlign w:val="center"/>
          </w:tcPr>
          <w:p w:rsidR="00210024" w:rsidRPr="004D4A53" w:rsidRDefault="00210024" w:rsidP="00C55087">
            <w:pPr>
              <w:jc w:val="both"/>
            </w:pPr>
            <w:r w:rsidRPr="004D4A53">
              <w:rPr>
                <w:szCs w:val="22"/>
              </w:rPr>
              <w:t>- наличие покрасочных аппаратов для производства работ,</w:t>
            </w:r>
          </w:p>
        </w:tc>
        <w:tc>
          <w:tcPr>
            <w:tcW w:w="3270" w:type="dxa"/>
            <w:tcBorders>
              <w:top w:val="single" w:sz="4" w:space="0" w:color="000000"/>
              <w:left w:val="single" w:sz="4" w:space="0" w:color="000000"/>
              <w:bottom w:val="single" w:sz="4" w:space="0" w:color="000000"/>
            </w:tcBorders>
            <w:shd w:val="clear" w:color="auto" w:fill="auto"/>
            <w:vAlign w:val="center"/>
          </w:tcPr>
          <w:p w:rsidR="00210024" w:rsidRPr="004D4A53" w:rsidRDefault="00210024" w:rsidP="00C55087">
            <w:pPr>
              <w:autoSpaceDE w:val="0"/>
              <w:snapToGrid w:val="0"/>
              <w:ind w:left="34"/>
              <w:jc w:val="both"/>
            </w:pPr>
          </w:p>
        </w:tc>
        <w:tc>
          <w:tcPr>
            <w:tcW w:w="1276" w:type="dxa"/>
            <w:tcBorders>
              <w:top w:val="single" w:sz="4" w:space="0" w:color="000000"/>
              <w:left w:val="single" w:sz="4" w:space="0" w:color="000000"/>
              <w:bottom w:val="single" w:sz="4" w:space="0" w:color="000000"/>
            </w:tcBorders>
            <w:shd w:val="clear" w:color="auto" w:fill="FFFFFF"/>
            <w:vAlign w:val="center"/>
          </w:tcPr>
          <w:p w:rsidR="00210024" w:rsidRDefault="00210024" w:rsidP="00C55087">
            <w:r>
              <w:rPr>
                <w:szCs w:val="22"/>
              </w:rPr>
              <w:t>Ед.</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10024" w:rsidRDefault="00210024" w:rsidP="00C55087">
            <w:r>
              <w:rPr>
                <w:szCs w:val="22"/>
              </w:rPr>
              <w:t>2 и более</w:t>
            </w:r>
          </w:p>
        </w:tc>
      </w:tr>
      <w:tr w:rsidR="00210024" w:rsidTr="004D4A53">
        <w:trPr>
          <w:trHeight w:val="196"/>
        </w:trPr>
        <w:tc>
          <w:tcPr>
            <w:tcW w:w="582" w:type="dxa"/>
            <w:tcBorders>
              <w:top w:val="single" w:sz="4" w:space="0" w:color="000000"/>
              <w:left w:val="single" w:sz="4" w:space="0" w:color="000000"/>
              <w:bottom w:val="single" w:sz="4" w:space="0" w:color="000000"/>
            </w:tcBorders>
            <w:shd w:val="clear" w:color="auto" w:fill="auto"/>
            <w:vAlign w:val="center"/>
          </w:tcPr>
          <w:p w:rsidR="00210024" w:rsidRDefault="00210024" w:rsidP="00C55087">
            <w:r>
              <w:rPr>
                <w:szCs w:val="22"/>
              </w:rPr>
              <w:t>8</w:t>
            </w:r>
          </w:p>
        </w:tc>
        <w:tc>
          <w:tcPr>
            <w:tcW w:w="3686" w:type="dxa"/>
            <w:tcBorders>
              <w:top w:val="single" w:sz="4" w:space="0" w:color="000000"/>
              <w:left w:val="single" w:sz="4" w:space="0" w:color="000000"/>
              <w:bottom w:val="single" w:sz="4" w:space="0" w:color="000000"/>
            </w:tcBorders>
            <w:shd w:val="clear" w:color="auto" w:fill="auto"/>
            <w:vAlign w:val="center"/>
          </w:tcPr>
          <w:p w:rsidR="00210024" w:rsidRDefault="00210024" w:rsidP="00C55087">
            <w:r>
              <w:rPr>
                <w:szCs w:val="22"/>
              </w:rPr>
              <w:t>Готовность производить работы в выходные и праздничные дни с увеличенным рабочим днем, с возможностью организации и проведении работ в круглосуточном режиме.</w:t>
            </w:r>
          </w:p>
        </w:tc>
        <w:tc>
          <w:tcPr>
            <w:tcW w:w="3270" w:type="dxa"/>
            <w:tcBorders>
              <w:top w:val="single" w:sz="4" w:space="0" w:color="000000"/>
              <w:left w:val="single" w:sz="4" w:space="0" w:color="000000"/>
              <w:bottom w:val="single" w:sz="4" w:space="0" w:color="000000"/>
            </w:tcBorders>
            <w:shd w:val="clear" w:color="auto" w:fill="auto"/>
            <w:vAlign w:val="center"/>
          </w:tcPr>
          <w:p w:rsidR="00210024" w:rsidRDefault="00210024" w:rsidP="00C55087">
            <w:r>
              <w:rPr>
                <w:szCs w:val="22"/>
              </w:rPr>
              <w:t>Письмо (в свободной форме) за подписью руководителя организации.</w:t>
            </w:r>
          </w:p>
        </w:tc>
        <w:tc>
          <w:tcPr>
            <w:tcW w:w="1276" w:type="dxa"/>
            <w:tcBorders>
              <w:top w:val="single" w:sz="4" w:space="0" w:color="000000"/>
              <w:left w:val="single" w:sz="4" w:space="0" w:color="000000"/>
              <w:bottom w:val="single" w:sz="4" w:space="0" w:color="000000"/>
            </w:tcBorders>
            <w:shd w:val="clear" w:color="auto" w:fill="FFFFFF"/>
            <w:vAlign w:val="center"/>
          </w:tcPr>
          <w:p w:rsidR="00210024" w:rsidRDefault="00210024" w:rsidP="00C55087">
            <w:r>
              <w:rPr>
                <w:szCs w:val="22"/>
              </w:rPr>
              <w:t>Да/нет</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10024" w:rsidRDefault="00210024" w:rsidP="00C55087">
            <w:r>
              <w:rPr>
                <w:szCs w:val="22"/>
              </w:rPr>
              <w:t>Да</w:t>
            </w:r>
          </w:p>
        </w:tc>
      </w:tr>
      <w:tr w:rsidR="00210024" w:rsidTr="004D4A53">
        <w:trPr>
          <w:trHeight w:val="196"/>
        </w:trPr>
        <w:tc>
          <w:tcPr>
            <w:tcW w:w="582" w:type="dxa"/>
            <w:tcBorders>
              <w:top w:val="single" w:sz="4" w:space="0" w:color="000000"/>
              <w:left w:val="single" w:sz="4" w:space="0" w:color="000000"/>
              <w:bottom w:val="single" w:sz="4" w:space="0" w:color="000000"/>
            </w:tcBorders>
            <w:shd w:val="clear" w:color="auto" w:fill="auto"/>
            <w:vAlign w:val="center"/>
          </w:tcPr>
          <w:p w:rsidR="00210024" w:rsidRDefault="00210024" w:rsidP="00C55087">
            <w:r>
              <w:rPr>
                <w:szCs w:val="22"/>
              </w:rPr>
              <w:t>9</w:t>
            </w:r>
          </w:p>
        </w:tc>
        <w:tc>
          <w:tcPr>
            <w:tcW w:w="3686" w:type="dxa"/>
            <w:tcBorders>
              <w:top w:val="single" w:sz="4" w:space="0" w:color="000000"/>
              <w:left w:val="single" w:sz="4" w:space="0" w:color="000000"/>
              <w:bottom w:val="single" w:sz="4" w:space="0" w:color="000000"/>
            </w:tcBorders>
            <w:shd w:val="clear" w:color="auto" w:fill="auto"/>
            <w:vAlign w:val="center"/>
          </w:tcPr>
          <w:p w:rsidR="00210024" w:rsidRDefault="00210024" w:rsidP="00C55087">
            <w:r>
              <w:rPr>
                <w:szCs w:val="22"/>
              </w:rPr>
              <w:t xml:space="preserve">Отсутствие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договора в связи с существенными нарушениями его условий. </w:t>
            </w:r>
          </w:p>
        </w:tc>
        <w:tc>
          <w:tcPr>
            <w:tcW w:w="3270" w:type="dxa"/>
            <w:tcBorders>
              <w:top w:val="single" w:sz="4" w:space="0" w:color="000000"/>
              <w:left w:val="single" w:sz="4" w:space="0" w:color="000000"/>
              <w:bottom w:val="single" w:sz="4" w:space="0" w:color="000000"/>
            </w:tcBorders>
            <w:shd w:val="clear" w:color="auto" w:fill="auto"/>
            <w:vAlign w:val="center"/>
          </w:tcPr>
          <w:p w:rsidR="00210024" w:rsidRDefault="00210024" w:rsidP="00C55087">
            <w:r>
              <w:rPr>
                <w:szCs w:val="22"/>
              </w:rPr>
              <w:t>Письмо (в свободной форме) за подписью руководителя организации.</w:t>
            </w:r>
          </w:p>
        </w:tc>
        <w:tc>
          <w:tcPr>
            <w:tcW w:w="1276" w:type="dxa"/>
            <w:tcBorders>
              <w:top w:val="single" w:sz="4" w:space="0" w:color="000000"/>
              <w:left w:val="single" w:sz="4" w:space="0" w:color="000000"/>
              <w:bottom w:val="single" w:sz="4" w:space="0" w:color="000000"/>
            </w:tcBorders>
            <w:shd w:val="clear" w:color="auto" w:fill="FFFFFF"/>
            <w:vAlign w:val="center"/>
          </w:tcPr>
          <w:p w:rsidR="00210024" w:rsidRDefault="00210024" w:rsidP="00C55087">
            <w:r>
              <w:rPr>
                <w:szCs w:val="22"/>
              </w:rPr>
              <w:t>Да/нет</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10024" w:rsidRDefault="00210024" w:rsidP="00C55087">
            <w:r>
              <w:rPr>
                <w:szCs w:val="22"/>
              </w:rPr>
              <w:t>Да</w:t>
            </w:r>
          </w:p>
        </w:tc>
      </w:tr>
      <w:tr w:rsidR="007714FB" w:rsidTr="004D4A53">
        <w:trPr>
          <w:trHeight w:val="196"/>
        </w:trPr>
        <w:tc>
          <w:tcPr>
            <w:tcW w:w="582" w:type="dxa"/>
            <w:tcBorders>
              <w:top w:val="single" w:sz="4" w:space="0" w:color="000000"/>
              <w:left w:val="single" w:sz="4" w:space="0" w:color="000000"/>
              <w:bottom w:val="single" w:sz="4" w:space="0" w:color="000000"/>
            </w:tcBorders>
            <w:shd w:val="clear" w:color="auto" w:fill="auto"/>
            <w:vAlign w:val="center"/>
          </w:tcPr>
          <w:p w:rsidR="007714FB" w:rsidRDefault="007714FB" w:rsidP="00C55087">
            <w:r>
              <w:rPr>
                <w:szCs w:val="22"/>
              </w:rPr>
              <w:t>10</w:t>
            </w:r>
          </w:p>
        </w:tc>
        <w:tc>
          <w:tcPr>
            <w:tcW w:w="3686" w:type="dxa"/>
            <w:tcBorders>
              <w:top w:val="single" w:sz="4" w:space="0" w:color="000000"/>
              <w:left w:val="single" w:sz="4" w:space="0" w:color="000000"/>
              <w:bottom w:val="single" w:sz="4" w:space="0" w:color="000000"/>
            </w:tcBorders>
            <w:shd w:val="clear" w:color="auto" w:fill="auto"/>
            <w:vAlign w:val="center"/>
          </w:tcPr>
          <w:p w:rsidR="007714FB" w:rsidRPr="004D4A53" w:rsidRDefault="007714FB" w:rsidP="00C55087">
            <w:r w:rsidRPr="004D4A53">
              <w:rPr>
                <w:szCs w:val="22"/>
              </w:rPr>
              <w:t>Возможность выполнения работ  собственными силами в качестве подрядчика в объеме не менее  90 %</w:t>
            </w:r>
          </w:p>
        </w:tc>
        <w:tc>
          <w:tcPr>
            <w:tcW w:w="3270" w:type="dxa"/>
            <w:tcBorders>
              <w:top w:val="single" w:sz="4" w:space="0" w:color="000000"/>
              <w:left w:val="single" w:sz="4" w:space="0" w:color="000000"/>
              <w:bottom w:val="single" w:sz="4" w:space="0" w:color="000000"/>
            </w:tcBorders>
            <w:shd w:val="clear" w:color="auto" w:fill="auto"/>
            <w:vAlign w:val="center"/>
          </w:tcPr>
          <w:p w:rsidR="007714FB" w:rsidRPr="004D4A53" w:rsidRDefault="007714FB" w:rsidP="00C55087">
            <w:r w:rsidRPr="004D4A53">
              <w:rPr>
                <w:szCs w:val="22"/>
              </w:rPr>
              <w:t>Перечень субподрядных организаций, привлекаемых для данного вида деятельности (с указанием % субподряда).</w:t>
            </w:r>
          </w:p>
        </w:tc>
        <w:tc>
          <w:tcPr>
            <w:tcW w:w="1276" w:type="dxa"/>
            <w:tcBorders>
              <w:top w:val="single" w:sz="4" w:space="0" w:color="000000"/>
              <w:left w:val="single" w:sz="4" w:space="0" w:color="000000"/>
              <w:bottom w:val="single" w:sz="4" w:space="0" w:color="000000"/>
            </w:tcBorders>
            <w:shd w:val="clear" w:color="auto" w:fill="FFFFFF"/>
            <w:vAlign w:val="center"/>
          </w:tcPr>
          <w:p w:rsidR="007714FB" w:rsidRPr="004D4A53" w:rsidRDefault="007714FB" w:rsidP="00C55087">
            <w:r>
              <w:rPr>
                <w:szCs w:val="22"/>
              </w:rPr>
              <w:t>% субпод-ряда</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714FB" w:rsidRPr="004D4A53" w:rsidRDefault="007714FB" w:rsidP="00C55087">
            <w:r>
              <w:rPr>
                <w:szCs w:val="22"/>
              </w:rPr>
              <w:t>90 и более</w:t>
            </w:r>
          </w:p>
        </w:tc>
      </w:tr>
      <w:tr w:rsidR="00210024" w:rsidTr="004D4A53">
        <w:trPr>
          <w:trHeight w:val="196"/>
        </w:trPr>
        <w:tc>
          <w:tcPr>
            <w:tcW w:w="582" w:type="dxa"/>
            <w:tcBorders>
              <w:top w:val="single" w:sz="4" w:space="0" w:color="000000"/>
              <w:left w:val="single" w:sz="4" w:space="0" w:color="000000"/>
              <w:bottom w:val="single" w:sz="4" w:space="0" w:color="000000"/>
            </w:tcBorders>
            <w:shd w:val="clear" w:color="auto" w:fill="auto"/>
            <w:vAlign w:val="center"/>
          </w:tcPr>
          <w:p w:rsidR="00210024" w:rsidRDefault="00210024" w:rsidP="00C55087">
            <w:pPr>
              <w:rPr>
                <w:rFonts w:cs="Arial"/>
                <w:shd w:val="clear" w:color="auto" w:fill="FFFF00"/>
              </w:rPr>
            </w:pPr>
            <w:r>
              <w:rPr>
                <w:szCs w:val="22"/>
              </w:rPr>
              <w:t>11</w:t>
            </w:r>
          </w:p>
        </w:tc>
        <w:tc>
          <w:tcPr>
            <w:tcW w:w="3686" w:type="dxa"/>
            <w:tcBorders>
              <w:top w:val="single" w:sz="4" w:space="0" w:color="000000"/>
              <w:left w:val="single" w:sz="4" w:space="0" w:color="000000"/>
              <w:bottom w:val="single" w:sz="4" w:space="0" w:color="000000"/>
            </w:tcBorders>
            <w:shd w:val="clear" w:color="auto" w:fill="auto"/>
            <w:vAlign w:val="center"/>
          </w:tcPr>
          <w:p w:rsidR="00210024" w:rsidRPr="004D4A53" w:rsidRDefault="00210024" w:rsidP="00C55087">
            <w:r w:rsidRPr="004D4A53">
              <w:rPr>
                <w:szCs w:val="22"/>
              </w:rPr>
              <w:t>Отсутствие у потенциального контрагента неурегулированных претензий со стороны ОАО «Славнефть-ЯНОС», предъявленных последним не позднее даты публикации ПДО на интернет-сайте ОАО «Славнефть-ЯНОС»</w:t>
            </w:r>
          </w:p>
        </w:tc>
        <w:tc>
          <w:tcPr>
            <w:tcW w:w="3270" w:type="dxa"/>
            <w:tcBorders>
              <w:top w:val="single" w:sz="4" w:space="0" w:color="000000"/>
              <w:left w:val="single" w:sz="4" w:space="0" w:color="000000"/>
              <w:bottom w:val="single" w:sz="4" w:space="0" w:color="000000"/>
            </w:tcBorders>
            <w:shd w:val="clear" w:color="auto" w:fill="auto"/>
            <w:vAlign w:val="center"/>
          </w:tcPr>
          <w:p w:rsidR="00210024" w:rsidRPr="004D4A53" w:rsidRDefault="00210024" w:rsidP="00C55087">
            <w:r w:rsidRPr="004D4A53">
              <w:rPr>
                <w:szCs w:val="22"/>
              </w:rPr>
              <w:t>Письмо (в свободной форме) за подписью руководителя организации.</w:t>
            </w:r>
          </w:p>
        </w:tc>
        <w:tc>
          <w:tcPr>
            <w:tcW w:w="1276" w:type="dxa"/>
            <w:tcBorders>
              <w:top w:val="single" w:sz="4" w:space="0" w:color="000000"/>
              <w:left w:val="single" w:sz="4" w:space="0" w:color="000000"/>
              <w:bottom w:val="single" w:sz="4" w:space="0" w:color="000000"/>
            </w:tcBorders>
            <w:shd w:val="clear" w:color="auto" w:fill="FFFFFF"/>
            <w:vAlign w:val="center"/>
          </w:tcPr>
          <w:p w:rsidR="00210024" w:rsidRPr="004D4A53" w:rsidRDefault="00210024" w:rsidP="00C55087">
            <w:r w:rsidRPr="004D4A53">
              <w:rPr>
                <w:szCs w:val="22"/>
              </w:rPr>
              <w:t>Да/нет</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10024" w:rsidRPr="004D4A53" w:rsidRDefault="00210024" w:rsidP="00C55087">
            <w:r w:rsidRPr="004D4A53">
              <w:rPr>
                <w:szCs w:val="22"/>
              </w:rPr>
              <w:t>Да</w:t>
            </w:r>
          </w:p>
        </w:tc>
      </w:tr>
    </w:tbl>
    <w:p w:rsidR="00EF1336" w:rsidRPr="00EF1336" w:rsidRDefault="00EF1336" w:rsidP="00EF1336">
      <w:pPr>
        <w:autoSpaceDE w:val="0"/>
        <w:spacing w:before="240" w:after="120"/>
        <w:jc w:val="both"/>
        <w:rPr>
          <w:rFonts w:cs="Arial"/>
          <w:b/>
          <w:iCs/>
          <w:szCs w:val="22"/>
        </w:rPr>
      </w:pPr>
      <w:r w:rsidRPr="00EF1336">
        <w:rPr>
          <w:rFonts w:cs="Arial"/>
          <w:b/>
          <w:iCs/>
          <w:szCs w:val="22"/>
        </w:rPr>
        <w:t xml:space="preserve">4. Условия выполнения работ. </w:t>
      </w:r>
    </w:p>
    <w:p w:rsidR="0042652E" w:rsidRPr="00411FA1" w:rsidRDefault="0042652E" w:rsidP="0042652E">
      <w:pPr>
        <w:autoSpaceDE w:val="0"/>
        <w:ind w:firstLine="720"/>
        <w:jc w:val="both"/>
        <w:rPr>
          <w:szCs w:val="22"/>
        </w:rPr>
      </w:pPr>
      <w:r w:rsidRPr="00411FA1">
        <w:rPr>
          <w:szCs w:val="22"/>
        </w:rPr>
        <w:t>Контрагент должен выполнять требования инструкций, положений и правил безопасности ОАО «Славнефть-ЯНОС», которые указаны в п.п. 5.3, 6.3 проекта Договора. Данные нормативные акты передаются Контрагенту Заказчиком в электронном виде, посредством электронной почты.</w:t>
      </w:r>
    </w:p>
    <w:p w:rsidR="0042652E" w:rsidRPr="00411FA1" w:rsidRDefault="0042652E" w:rsidP="0042652E">
      <w:pPr>
        <w:autoSpaceDE w:val="0"/>
        <w:ind w:firstLine="720"/>
        <w:jc w:val="both"/>
        <w:rPr>
          <w:szCs w:val="22"/>
        </w:rPr>
      </w:pPr>
      <w:r w:rsidRPr="00411FA1">
        <w:rPr>
          <w:szCs w:val="22"/>
        </w:rPr>
        <w:t>Контрагент должен обладать соответствующими производственными мощностями, материально-техническими и кадровыми ресурсами, необходимыми для полного и своевременного выполнения договора подряда по предложенной твердой договорной цене с применением инструмента и материалов поставки Подрядчика, за исключением материалов поставки Заказчика.</w:t>
      </w:r>
    </w:p>
    <w:p w:rsidR="0042652E" w:rsidRPr="00411FA1" w:rsidRDefault="0042652E" w:rsidP="0042652E">
      <w:pPr>
        <w:autoSpaceDE w:val="0"/>
        <w:ind w:firstLine="720"/>
        <w:jc w:val="both"/>
        <w:rPr>
          <w:szCs w:val="22"/>
        </w:rPr>
      </w:pPr>
      <w:r w:rsidRPr="00411FA1">
        <w:rPr>
          <w:szCs w:val="22"/>
        </w:rPr>
        <w:lastRenderedPageBreak/>
        <w:t>Все поставляемые для выполнения работ материалы, инструмент и материалы должны иметь:</w:t>
      </w:r>
    </w:p>
    <w:p w:rsidR="0042652E" w:rsidRPr="00411FA1" w:rsidRDefault="0042652E" w:rsidP="00C55087">
      <w:pPr>
        <w:numPr>
          <w:ilvl w:val="0"/>
          <w:numId w:val="39"/>
        </w:numPr>
        <w:suppressAutoHyphens/>
        <w:autoSpaceDE w:val="0"/>
        <w:spacing w:before="0"/>
        <w:jc w:val="both"/>
        <w:rPr>
          <w:szCs w:val="22"/>
        </w:rPr>
      </w:pPr>
      <w:r w:rsidRPr="00411FA1">
        <w:rPr>
          <w:szCs w:val="22"/>
        </w:rPr>
        <w:t>Сертификаты качества, выданные производителем;</w:t>
      </w:r>
    </w:p>
    <w:p w:rsidR="0042652E" w:rsidRPr="00411FA1" w:rsidRDefault="0042652E" w:rsidP="00C55087">
      <w:pPr>
        <w:numPr>
          <w:ilvl w:val="0"/>
          <w:numId w:val="39"/>
        </w:numPr>
        <w:suppressAutoHyphens/>
        <w:autoSpaceDE w:val="0"/>
        <w:spacing w:before="0"/>
        <w:jc w:val="both"/>
        <w:rPr>
          <w:szCs w:val="22"/>
        </w:rPr>
      </w:pPr>
      <w:r w:rsidRPr="00411FA1">
        <w:rPr>
          <w:szCs w:val="22"/>
        </w:rPr>
        <w:t>Сертификаты соответствия Госстандарта Российской Федерации;</w:t>
      </w:r>
    </w:p>
    <w:p w:rsidR="0042652E" w:rsidRPr="00411FA1" w:rsidRDefault="0042652E" w:rsidP="00C55087">
      <w:pPr>
        <w:numPr>
          <w:ilvl w:val="0"/>
          <w:numId w:val="39"/>
        </w:numPr>
        <w:suppressAutoHyphens/>
        <w:autoSpaceDE w:val="0"/>
        <w:spacing w:before="0"/>
        <w:jc w:val="both"/>
        <w:rPr>
          <w:szCs w:val="22"/>
        </w:rPr>
      </w:pPr>
      <w:r w:rsidRPr="00411FA1">
        <w:rPr>
          <w:szCs w:val="22"/>
        </w:rPr>
        <w:t>Разрешение на применение Федеральной службой России по технологическому, экологическому и атомному надзору;</w:t>
      </w:r>
    </w:p>
    <w:p w:rsidR="0042652E" w:rsidRPr="00411FA1" w:rsidRDefault="0042652E" w:rsidP="00C55087">
      <w:pPr>
        <w:numPr>
          <w:ilvl w:val="0"/>
          <w:numId w:val="39"/>
        </w:numPr>
        <w:suppressAutoHyphens/>
        <w:autoSpaceDE w:val="0"/>
        <w:spacing w:before="0"/>
        <w:jc w:val="both"/>
        <w:rPr>
          <w:szCs w:val="22"/>
        </w:rPr>
      </w:pPr>
      <w:r w:rsidRPr="00411FA1">
        <w:rPr>
          <w:szCs w:val="22"/>
        </w:rPr>
        <w:t>Технические паспорта и другие документы, удостоверяющие их качество.</w:t>
      </w:r>
    </w:p>
    <w:p w:rsidR="0042652E" w:rsidRPr="00411FA1" w:rsidRDefault="0042652E" w:rsidP="0042652E">
      <w:pPr>
        <w:autoSpaceDE w:val="0"/>
        <w:ind w:firstLine="720"/>
        <w:jc w:val="both"/>
        <w:rPr>
          <w:szCs w:val="22"/>
        </w:rPr>
      </w:pPr>
      <w:r w:rsidRPr="00411FA1">
        <w:rPr>
          <w:szCs w:val="22"/>
        </w:rPr>
        <w:t>Контрагент должен обеспечить входной контроль, поставляемых им материалов, в соответствии с процедурой качества «Верификация закупленной продукции. Входной контроль металлоконструкций и вспомогательных материалов» СМК-ПК-7.</w:t>
      </w:r>
    </w:p>
    <w:p w:rsidR="0042652E" w:rsidRPr="00411FA1" w:rsidRDefault="0042652E" w:rsidP="0042652E">
      <w:pPr>
        <w:autoSpaceDE w:val="0"/>
        <w:ind w:firstLine="567"/>
        <w:jc w:val="both"/>
        <w:rPr>
          <w:szCs w:val="22"/>
        </w:rPr>
      </w:pPr>
      <w:r w:rsidRPr="00411FA1">
        <w:rPr>
          <w:szCs w:val="22"/>
        </w:rPr>
        <w:t>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рублей,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I, II, III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42652E" w:rsidRPr="00411FA1" w:rsidRDefault="0042652E" w:rsidP="0042652E">
      <w:pPr>
        <w:autoSpaceDE w:val="0"/>
        <w:ind w:firstLine="567"/>
        <w:jc w:val="both"/>
        <w:rPr>
          <w:szCs w:val="22"/>
        </w:rPr>
      </w:pPr>
      <w:r w:rsidRPr="00411FA1">
        <w:rPr>
          <w:szCs w:val="22"/>
        </w:rPr>
        <w:t>Контрагент обязуется предъявлять к субподрядчикам требования, аналогичные изложенным в предыдущем абзаце, и несет перед Заказчиком ответственность за исполнение субподрядчиками данных требований.</w:t>
      </w:r>
    </w:p>
    <w:p w:rsidR="00EF1336" w:rsidRPr="00EF1336" w:rsidRDefault="00EF1336" w:rsidP="00EF1336">
      <w:pPr>
        <w:autoSpaceDE w:val="0"/>
        <w:ind w:firstLine="720"/>
        <w:jc w:val="both"/>
        <w:rPr>
          <w:rFonts w:cs="Arial"/>
          <w:szCs w:val="22"/>
        </w:rPr>
      </w:pPr>
      <w:r w:rsidRPr="00EF1336">
        <w:rPr>
          <w:rFonts w:cs="Arial"/>
          <w:b/>
          <w:iCs/>
          <w:szCs w:val="22"/>
        </w:rPr>
        <w:t xml:space="preserve">5. Особые условия. </w:t>
      </w:r>
    </w:p>
    <w:p w:rsidR="00EF1336" w:rsidRPr="003E7193" w:rsidRDefault="003E7193" w:rsidP="003E7193">
      <w:pPr>
        <w:autoSpaceDE w:val="0"/>
        <w:ind w:firstLine="567"/>
        <w:jc w:val="both"/>
        <w:rPr>
          <w:szCs w:val="22"/>
        </w:rPr>
      </w:pPr>
      <w:r w:rsidRPr="00411FA1">
        <w:rPr>
          <w:szCs w:val="22"/>
        </w:rPr>
        <w:t>В случае отказа или уклонения Победителя тендера от подписания договора Победитель будет обязан, безусловно и безоговорочно, не позднее пяти календарных дней после истечения срока, установленного для подписания договора (или дня отказа), уплатить ОАО «Славнефть-ЯНОС» штрафную неустойку в размере 5%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r w:rsidR="00EF1336" w:rsidRPr="003E7193">
        <w:rPr>
          <w:szCs w:val="22"/>
        </w:rPr>
        <w:t>.</w:t>
      </w:r>
    </w:p>
    <w:p w:rsidR="00AE32FD" w:rsidRDefault="00AE32FD" w:rsidP="00AE32FD">
      <w:pPr>
        <w:rPr>
          <w:rFonts w:cs="Arial"/>
          <w:szCs w:val="22"/>
        </w:rPr>
      </w:pPr>
    </w:p>
    <w:p w:rsidR="00AE32FD" w:rsidRDefault="00AE32FD" w:rsidP="00AE32FD">
      <w:pPr>
        <w:rPr>
          <w:rFonts w:cs="Arial"/>
          <w:szCs w:val="22"/>
        </w:rPr>
      </w:pPr>
    </w:p>
    <w:p w:rsidR="008324F0" w:rsidRPr="00C55087" w:rsidRDefault="00AE32FD" w:rsidP="008324F0">
      <w:pPr>
        <w:rPr>
          <w:rFonts w:cs="Arial"/>
          <w:szCs w:val="22"/>
        </w:rPr>
        <w:sectPr w:rsidR="008324F0" w:rsidRPr="00C55087" w:rsidSect="008C363A">
          <w:footerReference w:type="default" r:id="rId8"/>
          <w:pgSz w:w="11905" w:h="16837"/>
          <w:pgMar w:top="567" w:right="709" w:bottom="567" w:left="1134" w:header="794" w:footer="397" w:gutter="0"/>
          <w:cols w:space="720"/>
          <w:titlePg/>
          <w:docGrid w:linePitch="360"/>
        </w:sectPr>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В.Ф. Желязков</w:t>
      </w:r>
    </w:p>
    <w:p w:rsidR="007C15CB" w:rsidRDefault="007C15CB" w:rsidP="00C55087">
      <w:pPr>
        <w:rPr>
          <w:sz w:val="24"/>
        </w:rPr>
        <w:sectPr w:rsidR="007C15CB" w:rsidSect="007C15CB">
          <w:pgSz w:w="16837" w:h="11905" w:orient="landscape"/>
          <w:pgMar w:top="1418" w:right="567" w:bottom="851" w:left="567" w:header="720" w:footer="720" w:gutter="0"/>
          <w:cols w:space="720"/>
          <w:docGrid w:linePitch="360"/>
        </w:sectPr>
      </w:pPr>
    </w:p>
    <w:p w:rsidR="00B445D7" w:rsidRPr="002E571A" w:rsidRDefault="00B445D7" w:rsidP="00C55087">
      <w:pPr>
        <w:jc w:val="right"/>
        <w:rPr>
          <w:b/>
        </w:rPr>
      </w:pPr>
      <w:r w:rsidRPr="002E571A">
        <w:rPr>
          <w:b/>
        </w:rPr>
        <w:lastRenderedPageBreak/>
        <w:t>Форма 4 «Извещение о согласии сделать оферту»</w:t>
      </w:r>
    </w:p>
    <w:p w:rsidR="00B445D7" w:rsidRPr="002E571A" w:rsidRDefault="00B445D7" w:rsidP="00B445D7">
      <w:pPr>
        <w:jc w:val="center"/>
        <w:rPr>
          <w:rFonts w:cs="Arial"/>
          <w:b/>
          <w:szCs w:val="22"/>
        </w:rPr>
      </w:pPr>
      <w:r w:rsidRPr="002E571A">
        <w:rPr>
          <w:rFonts w:cs="Arial"/>
          <w:b/>
          <w:szCs w:val="22"/>
        </w:rPr>
        <w:t>ИЗВЕЩЕНИЕ О СОГЛАСИИ СДЕЛАТЬ ОФЕРТУ</w:t>
      </w:r>
    </w:p>
    <w:p w:rsidR="00B445D7" w:rsidRDefault="00B445D7" w:rsidP="00B445D7">
      <w:pPr>
        <w:jc w:val="both"/>
        <w:rPr>
          <w:rFonts w:cs="Arial"/>
          <w:szCs w:val="22"/>
        </w:rPr>
      </w:pPr>
      <w:r w:rsidRPr="002E571A">
        <w:rPr>
          <w:rFonts w:cs="Arial"/>
          <w:szCs w:val="22"/>
        </w:rPr>
        <w:t xml:space="preserve">1. Изучив условия предложения делать </w:t>
      </w:r>
      <w:r w:rsidR="003523B8" w:rsidRPr="00876D62">
        <w:rPr>
          <w:rFonts w:cs="Arial"/>
          <w:szCs w:val="22"/>
        </w:rPr>
        <w:t>оферты №</w:t>
      </w:r>
      <w:r w:rsidR="00876D62" w:rsidRPr="00876D62">
        <w:rPr>
          <w:rFonts w:cs="Arial"/>
          <w:szCs w:val="22"/>
        </w:rPr>
        <w:t>213</w:t>
      </w:r>
      <w:r w:rsidR="003523B8" w:rsidRPr="00876D62">
        <w:rPr>
          <w:rFonts w:cs="Arial"/>
          <w:szCs w:val="22"/>
        </w:rPr>
        <w:t>-КР</w:t>
      </w:r>
      <w:r w:rsidR="003523B8" w:rsidRPr="005F4ED2">
        <w:rPr>
          <w:rFonts w:cs="Arial"/>
          <w:szCs w:val="22"/>
        </w:rPr>
        <w:t>-201</w:t>
      </w:r>
      <w:r w:rsidR="00C55087">
        <w:rPr>
          <w:rFonts w:cs="Arial"/>
          <w:szCs w:val="22"/>
        </w:rPr>
        <w:t>6</w:t>
      </w:r>
      <w:r w:rsidR="003523B8" w:rsidRPr="003523B8">
        <w:rPr>
          <w:rFonts w:cs="Arial"/>
          <w:szCs w:val="22"/>
        </w:rPr>
        <w:t xml:space="preserve"> </w:t>
      </w:r>
      <w:r w:rsidRPr="003523B8">
        <w:rPr>
          <w:rFonts w:cs="Arial"/>
          <w:szCs w:val="22"/>
        </w:rPr>
        <w:t xml:space="preserve">от </w:t>
      </w:r>
      <w:r w:rsidRPr="00B445D7">
        <w:rPr>
          <w:rFonts w:cs="Arial"/>
          <w:szCs w:val="22"/>
          <w:highlight w:val="yellow"/>
        </w:rPr>
        <w:t>&lt;дата ПДО&gt;,</w:t>
      </w:r>
      <w:r w:rsidRPr="002E571A">
        <w:rPr>
          <w:rFonts w:cs="Arial"/>
          <w:szCs w:val="22"/>
        </w:rPr>
        <w:t xml:space="preserve">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w:t>
      </w:r>
      <w:r w:rsidRPr="00B445D7">
        <w:rPr>
          <w:rFonts w:cs="Arial"/>
          <w:szCs w:val="22"/>
        </w:rPr>
        <w:t>с ОАО «Славнефть-ЯНОС»</w:t>
      </w:r>
      <w:r w:rsidRPr="002E571A">
        <w:rPr>
          <w:rFonts w:cs="Arial"/>
          <w:szCs w:val="22"/>
        </w:rPr>
        <w:t xml:space="preserve"> договор подряда </w:t>
      </w:r>
      <w:r w:rsidR="00C55087" w:rsidRPr="0047728E">
        <w:rPr>
          <w:rFonts w:cs="Arial"/>
          <w:b/>
          <w:szCs w:val="22"/>
        </w:rPr>
        <w:t xml:space="preserve">выполнение работ </w:t>
      </w:r>
      <w:r w:rsidR="00C55087" w:rsidRPr="00AD52B4">
        <w:rPr>
          <w:rFonts w:cs="Arial"/>
          <w:b/>
          <w:szCs w:val="22"/>
        </w:rPr>
        <w:t>по антикоррозионной защите оборудования и трубопроводов технол</w:t>
      </w:r>
      <w:r w:rsidR="00C55087">
        <w:rPr>
          <w:rFonts w:cs="Arial"/>
          <w:b/>
          <w:szCs w:val="22"/>
        </w:rPr>
        <w:t>огический установки АВТ-3 цех №</w:t>
      </w:r>
      <w:r w:rsidR="00C55087" w:rsidRPr="00AD52B4">
        <w:rPr>
          <w:rFonts w:cs="Arial"/>
          <w:b/>
          <w:szCs w:val="22"/>
        </w:rPr>
        <w:t>1 ОАО «Славнефть-ЯНОС»</w:t>
      </w:r>
      <w:r w:rsidR="00C55087">
        <w:rPr>
          <w:rFonts w:cs="Arial"/>
          <w:b/>
          <w:szCs w:val="22"/>
        </w:rPr>
        <w:t xml:space="preserve"> </w:t>
      </w:r>
      <w:r w:rsidRPr="002E571A">
        <w:rPr>
          <w:rFonts w:cs="Arial"/>
          <w:szCs w:val="22"/>
        </w:rPr>
        <w:t xml:space="preserve">на условиях указанного предложения делать оферты не позднее 20 (Двадцати) календарных дней с момента уведомления о принятии нашей оферты. </w:t>
      </w:r>
    </w:p>
    <w:p w:rsidR="00C55087" w:rsidRPr="00FD289B" w:rsidRDefault="00C55087" w:rsidP="00C55087">
      <w:pPr>
        <w:jc w:val="both"/>
        <w:rPr>
          <w:szCs w:val="22"/>
        </w:rPr>
      </w:pPr>
      <w:r>
        <w:rPr>
          <w:szCs w:val="22"/>
        </w:rPr>
        <w:t xml:space="preserve">2. </w:t>
      </w:r>
      <w:r w:rsidRPr="00FD289B">
        <w:rPr>
          <w:szCs w:val="22"/>
        </w:rPr>
        <w:t xml:space="preserve">Если по каким-либо причинам мы откажемся </w:t>
      </w:r>
      <w:r w:rsidRPr="00FD289B">
        <w:rPr>
          <w:color w:val="000000"/>
          <w:szCs w:val="22"/>
        </w:rPr>
        <w:t>(уклонимся)</w:t>
      </w:r>
      <w:r w:rsidRPr="00FD289B">
        <w:rPr>
          <w:color w:val="FF0000"/>
          <w:szCs w:val="22"/>
        </w:rPr>
        <w:t xml:space="preserve"> </w:t>
      </w:r>
      <w:r w:rsidRPr="00FD289B">
        <w:rPr>
          <w:szCs w:val="22"/>
        </w:rPr>
        <w:t xml:space="preserve">от подписания договора  на предложенных нами в оферте </w:t>
      </w:r>
      <w:r w:rsidRPr="00FD289B">
        <w:rPr>
          <w:b/>
          <w:szCs w:val="22"/>
        </w:rPr>
        <w:t>&lt;номер оферты&gt;</w:t>
      </w:r>
      <w:r w:rsidRPr="00FD289B">
        <w:rPr>
          <w:szCs w:val="22"/>
        </w:rPr>
        <w:t xml:space="preserve"> от </w:t>
      </w:r>
      <w:r w:rsidRPr="00FD289B">
        <w:rPr>
          <w:b/>
          <w:szCs w:val="22"/>
        </w:rPr>
        <w:t xml:space="preserve">&lt;дата оферты&gt; </w:t>
      </w:r>
      <w:r w:rsidRPr="00FD289B">
        <w:rPr>
          <w:szCs w:val="22"/>
        </w:rPr>
        <w:t>условиях после получения уведомления об акцепте оферты со стороны ОАО "Славнефть-ЯНОС", мы обязуемся безусловно и безоговорочно, не позднее пяти календарных дней после истечения срока, установленного для подписания договора подряда (или дня отказа), уплатить Обществу штрафную неустойку в размере 5% от суммы Оферты. Признаем, что при несвоевременной или неполной уплате штрафной неустойки ОАО "Славнефть-ЯНОС" вправе начислить, мы обязаны уплатить, пени в размере 0,5% от несвоевременно уплаченной суммы до момента полного погашения. Условия, изложенные в настоящем пункте, мы обязуемся исполнить, как при полном, так и частичном уклонении от подписания договора.</w:t>
      </w:r>
    </w:p>
    <w:p w:rsidR="00B445D7" w:rsidRPr="002E571A" w:rsidRDefault="00C55087" w:rsidP="00B445D7">
      <w:pPr>
        <w:rPr>
          <w:rFonts w:cs="Arial"/>
          <w:szCs w:val="22"/>
        </w:rPr>
      </w:pPr>
      <w:r>
        <w:rPr>
          <w:rFonts w:cs="Arial"/>
          <w:szCs w:val="22"/>
        </w:rPr>
        <w:t>3</w:t>
      </w:r>
      <w:r w:rsidR="00B445D7" w:rsidRPr="002E571A">
        <w:rPr>
          <w:rFonts w:cs="Arial"/>
          <w:szCs w:val="22"/>
        </w:rPr>
        <w:t>. Сообщаем о себе следующее:</w:t>
      </w:r>
    </w:p>
    <w:p w:rsidR="00B445D7" w:rsidRPr="002E571A" w:rsidRDefault="00B445D7" w:rsidP="00B445D7">
      <w:pPr>
        <w:ind w:left="540"/>
        <w:rPr>
          <w:rFonts w:cs="Arial"/>
          <w:szCs w:val="22"/>
        </w:rPr>
      </w:pPr>
      <w:r w:rsidRPr="002E571A">
        <w:rPr>
          <w:rFonts w:cs="Arial"/>
          <w:szCs w:val="22"/>
        </w:rPr>
        <w:t>Наименование организации:  _____________________________________________________</w:t>
      </w:r>
    </w:p>
    <w:p w:rsidR="00B445D7" w:rsidRPr="002E571A" w:rsidRDefault="00B445D7" w:rsidP="00B445D7">
      <w:pPr>
        <w:ind w:left="540"/>
        <w:rPr>
          <w:rFonts w:cs="Arial"/>
          <w:szCs w:val="22"/>
        </w:rPr>
      </w:pPr>
      <w:r w:rsidRPr="002E571A">
        <w:rPr>
          <w:rFonts w:cs="Arial"/>
          <w:szCs w:val="22"/>
        </w:rPr>
        <w:t>Местонахождение: ______________________________________________________________</w:t>
      </w:r>
    </w:p>
    <w:p w:rsidR="00B445D7" w:rsidRPr="002E571A" w:rsidRDefault="00B445D7" w:rsidP="00B445D7">
      <w:pPr>
        <w:ind w:left="540"/>
        <w:rPr>
          <w:rFonts w:cs="Arial"/>
          <w:szCs w:val="22"/>
        </w:rPr>
      </w:pPr>
      <w:r w:rsidRPr="002E571A">
        <w:rPr>
          <w:rFonts w:cs="Arial"/>
          <w:szCs w:val="22"/>
        </w:rPr>
        <w:t>Почтовый адрес: ________________________________________________________________</w:t>
      </w:r>
    </w:p>
    <w:p w:rsidR="00B445D7" w:rsidRPr="002E571A" w:rsidRDefault="00B445D7" w:rsidP="00B445D7">
      <w:pPr>
        <w:ind w:left="540"/>
        <w:rPr>
          <w:rFonts w:cs="Arial"/>
          <w:szCs w:val="22"/>
        </w:rPr>
      </w:pPr>
      <w:r w:rsidRPr="002E571A">
        <w:rPr>
          <w:rFonts w:cs="Arial"/>
          <w:szCs w:val="22"/>
        </w:rPr>
        <w:t>Телефон, телефакс, электронный адрес: ____________________________________________</w:t>
      </w:r>
    </w:p>
    <w:p w:rsidR="00B445D7" w:rsidRPr="002E571A" w:rsidRDefault="00B445D7" w:rsidP="00B445D7">
      <w:pPr>
        <w:ind w:left="540"/>
        <w:rPr>
          <w:rFonts w:cs="Arial"/>
          <w:szCs w:val="22"/>
        </w:rPr>
      </w:pPr>
      <w:r w:rsidRPr="002E571A">
        <w:rPr>
          <w:rFonts w:cs="Arial"/>
          <w:szCs w:val="22"/>
        </w:rPr>
        <w:t>Организационно - правовая форма: ________________________________________________</w:t>
      </w:r>
    </w:p>
    <w:p w:rsidR="00B445D7" w:rsidRPr="002E571A" w:rsidRDefault="00B445D7" w:rsidP="00B445D7">
      <w:pPr>
        <w:ind w:left="540"/>
        <w:rPr>
          <w:rFonts w:cs="Arial"/>
          <w:szCs w:val="22"/>
        </w:rPr>
      </w:pPr>
      <w:r w:rsidRPr="002E571A">
        <w:rPr>
          <w:rFonts w:cs="Arial"/>
          <w:szCs w:val="22"/>
        </w:rPr>
        <w:t>Дата, место и орган регистрации организации: _______________________________________</w:t>
      </w:r>
    </w:p>
    <w:p w:rsidR="00B445D7" w:rsidRPr="002E571A" w:rsidRDefault="00B445D7" w:rsidP="00B445D7">
      <w:pPr>
        <w:ind w:left="540"/>
        <w:rPr>
          <w:rFonts w:cs="Arial"/>
          <w:szCs w:val="22"/>
        </w:rPr>
      </w:pPr>
      <w:r w:rsidRPr="002E571A">
        <w:rPr>
          <w:rFonts w:cs="Arial"/>
          <w:szCs w:val="22"/>
        </w:rPr>
        <w:t>Банковские реквизиты: ___________________________________________________________</w:t>
      </w:r>
    </w:p>
    <w:p w:rsidR="00B445D7" w:rsidRPr="002E571A" w:rsidRDefault="00B445D7" w:rsidP="00B445D7">
      <w:pPr>
        <w:ind w:left="540"/>
        <w:rPr>
          <w:rFonts w:cs="Arial"/>
          <w:szCs w:val="22"/>
        </w:rPr>
      </w:pPr>
      <w:r w:rsidRPr="002E571A">
        <w:rPr>
          <w:rFonts w:cs="Arial"/>
          <w:szCs w:val="22"/>
        </w:rPr>
        <w:t xml:space="preserve">БИК__________________________________, </w:t>
      </w:r>
    </w:p>
    <w:p w:rsidR="00B445D7" w:rsidRPr="002E571A" w:rsidRDefault="00B445D7" w:rsidP="00B445D7">
      <w:pPr>
        <w:ind w:left="540"/>
        <w:rPr>
          <w:rFonts w:cs="Arial"/>
          <w:szCs w:val="22"/>
        </w:rPr>
      </w:pPr>
      <w:r w:rsidRPr="002E571A">
        <w:rPr>
          <w:rFonts w:cs="Arial"/>
          <w:szCs w:val="22"/>
        </w:rPr>
        <w:t>ИНН __________________________________</w:t>
      </w:r>
    </w:p>
    <w:p w:rsidR="00B445D7" w:rsidRPr="002E571A" w:rsidRDefault="00B445D7" w:rsidP="00B445D7">
      <w:pPr>
        <w:pBdr>
          <w:bottom w:val="single" w:sz="4" w:space="1" w:color="auto"/>
        </w:pBdr>
        <w:ind w:left="540"/>
        <w:jc w:val="both"/>
        <w:rPr>
          <w:rFonts w:cs="Arial"/>
          <w:szCs w:val="22"/>
        </w:rPr>
      </w:pPr>
      <w:r w:rsidRPr="002E571A">
        <w:rPr>
          <w:rFonts w:cs="Arial"/>
          <w:szCs w:val="22"/>
        </w:rPr>
        <w:t>Фамилии лиц, уполномоченных действовать от имени организации с правом подписи юридических и банковских документов</w:t>
      </w:r>
    </w:p>
    <w:p w:rsidR="00B445D7" w:rsidRPr="002E571A" w:rsidRDefault="00B445D7" w:rsidP="00B445D7">
      <w:pPr>
        <w:pBdr>
          <w:bottom w:val="single" w:sz="4" w:space="1" w:color="auto"/>
        </w:pBdr>
        <w:ind w:left="540"/>
        <w:rPr>
          <w:rFonts w:cs="Arial"/>
          <w:szCs w:val="22"/>
        </w:rPr>
      </w:pPr>
    </w:p>
    <w:p w:rsidR="00B445D7" w:rsidRPr="002E571A" w:rsidRDefault="00B445D7" w:rsidP="00B445D7">
      <w:pPr>
        <w:ind w:left="539"/>
        <w:rPr>
          <w:rFonts w:cs="Arial"/>
          <w:szCs w:val="22"/>
        </w:rPr>
      </w:pPr>
      <w:r w:rsidRPr="002E571A">
        <w:rPr>
          <w:rFonts w:cs="Arial"/>
          <w:szCs w:val="22"/>
        </w:rPr>
        <w:t>________________________________________________________________________</w:t>
      </w:r>
    </w:p>
    <w:p w:rsidR="00B445D7" w:rsidRPr="00707A8E" w:rsidRDefault="00C55087" w:rsidP="00B445D7">
      <w:pPr>
        <w:jc w:val="both"/>
        <w:rPr>
          <w:rFonts w:cs="Arial"/>
          <w:szCs w:val="22"/>
        </w:rPr>
      </w:pPr>
      <w:r>
        <w:rPr>
          <w:rFonts w:cs="Arial"/>
          <w:szCs w:val="22"/>
        </w:rPr>
        <w:t>4</w:t>
      </w:r>
      <w:r w:rsidR="00B445D7" w:rsidRPr="002E571A">
        <w:rPr>
          <w:rFonts w:cs="Arial"/>
          <w:szCs w:val="22"/>
        </w:rPr>
        <w:t xml:space="preserve">. Мы признаем </w:t>
      </w:r>
      <w:r w:rsidR="00B445D7" w:rsidRPr="00707A8E">
        <w:rPr>
          <w:rFonts w:cs="Arial"/>
          <w:szCs w:val="22"/>
        </w:rPr>
        <w:t>право ОАО «Славнефть-ЯНОС» не акцептовать ни одну из оферт, и в этом случае мы не будем иметь претензий к Тендерной комиссии и ОАО «Славнефть-ЯНОС».</w:t>
      </w:r>
    </w:p>
    <w:p w:rsidR="00B445D7" w:rsidRPr="002E571A" w:rsidRDefault="00C55087" w:rsidP="00B445D7">
      <w:pPr>
        <w:pBdr>
          <w:bottom w:val="single" w:sz="4" w:space="1" w:color="auto"/>
        </w:pBdr>
        <w:jc w:val="both"/>
        <w:rPr>
          <w:rFonts w:cs="Arial"/>
          <w:szCs w:val="22"/>
        </w:rPr>
      </w:pPr>
      <w:r>
        <w:rPr>
          <w:rFonts w:cs="Arial"/>
          <w:szCs w:val="22"/>
        </w:rPr>
        <w:t>5</w:t>
      </w:r>
      <w:r w:rsidR="00B445D7" w:rsidRPr="00707A8E">
        <w:rPr>
          <w:rFonts w:cs="Arial"/>
          <w:szCs w:val="22"/>
        </w:rPr>
        <w:t>. Сообщаем, что для оперативного</w:t>
      </w:r>
      <w:r w:rsidR="00B445D7" w:rsidRPr="002E571A">
        <w:rPr>
          <w:rFonts w:cs="Arial"/>
          <w:szCs w:val="22"/>
        </w:rPr>
        <w:t xml:space="preserve"> взаимодействия с Тендерной комиссией по всем вопросам, связанным с нашей офертой нами уполномочен &lt;Ф.И.О., телефон работника организации&gt;. </w:t>
      </w:r>
    </w:p>
    <w:p w:rsidR="00B445D7" w:rsidRPr="002E571A" w:rsidRDefault="00B445D7" w:rsidP="00B445D7">
      <w:pPr>
        <w:pBdr>
          <w:bottom w:val="single" w:sz="4" w:space="1" w:color="auto"/>
        </w:pBdr>
        <w:jc w:val="both"/>
        <w:rPr>
          <w:rFonts w:cs="Arial"/>
          <w:szCs w:val="22"/>
        </w:rPr>
      </w:pPr>
    </w:p>
    <w:p w:rsidR="00B445D7" w:rsidRPr="002E571A" w:rsidRDefault="00B445D7" w:rsidP="00B445D7">
      <w:pPr>
        <w:jc w:val="both"/>
        <w:rPr>
          <w:rFonts w:cs="Arial"/>
          <w:szCs w:val="22"/>
        </w:rPr>
      </w:pPr>
      <w:r w:rsidRPr="002E571A">
        <w:rPr>
          <w:rFonts w:cs="Arial"/>
          <w:szCs w:val="22"/>
        </w:rPr>
        <w:t>____________________________________________________________________________</w:t>
      </w:r>
    </w:p>
    <w:p w:rsidR="00B445D7" w:rsidRPr="002E571A" w:rsidRDefault="00B445D7" w:rsidP="00B445D7">
      <w:pPr>
        <w:rPr>
          <w:rFonts w:cs="Arial"/>
          <w:szCs w:val="22"/>
        </w:rPr>
      </w:pPr>
      <w:r w:rsidRPr="002E571A">
        <w:rPr>
          <w:rFonts w:cs="Arial"/>
          <w:szCs w:val="22"/>
        </w:rPr>
        <w:t>Руководитель</w:t>
      </w:r>
      <w:r w:rsidRPr="002E571A">
        <w:rPr>
          <w:rFonts w:cs="Arial"/>
          <w:szCs w:val="22"/>
        </w:rPr>
        <w:tab/>
        <w:t>________________</w:t>
      </w:r>
      <w:r w:rsidRPr="002E571A">
        <w:rPr>
          <w:rFonts w:cs="Arial"/>
          <w:szCs w:val="22"/>
        </w:rPr>
        <w:tab/>
        <w:t>/Фамилия И.О./</w:t>
      </w:r>
    </w:p>
    <w:p w:rsidR="00B445D7" w:rsidRPr="002E571A" w:rsidRDefault="00B445D7" w:rsidP="00B445D7">
      <w:pPr>
        <w:rPr>
          <w:rFonts w:cs="Arial"/>
          <w:sz w:val="16"/>
          <w:szCs w:val="16"/>
        </w:rPr>
      </w:pPr>
      <w:r w:rsidRPr="002E571A">
        <w:rPr>
          <w:rFonts w:cs="Arial"/>
          <w:szCs w:val="22"/>
        </w:rPr>
        <w:tab/>
      </w:r>
      <w:r w:rsidRPr="002E571A">
        <w:rPr>
          <w:rFonts w:cs="Arial"/>
          <w:szCs w:val="22"/>
        </w:rPr>
        <w:tab/>
      </w:r>
      <w:r w:rsidRPr="002E571A">
        <w:rPr>
          <w:rFonts w:cs="Arial"/>
          <w:szCs w:val="22"/>
        </w:rPr>
        <w:tab/>
        <w:t xml:space="preserve">          </w:t>
      </w:r>
      <w:r w:rsidRPr="002E571A">
        <w:rPr>
          <w:rFonts w:cs="Arial"/>
          <w:sz w:val="16"/>
          <w:szCs w:val="16"/>
        </w:rPr>
        <w:t>(подпись)</w:t>
      </w:r>
    </w:p>
    <w:p w:rsidR="00B445D7" w:rsidRPr="002E571A" w:rsidRDefault="00B445D7" w:rsidP="00B445D7">
      <w:pPr>
        <w:rPr>
          <w:rFonts w:cs="Arial"/>
          <w:szCs w:val="22"/>
        </w:rPr>
      </w:pPr>
      <w:r w:rsidRPr="002E571A">
        <w:rPr>
          <w:rFonts w:cs="Arial"/>
          <w:szCs w:val="22"/>
        </w:rPr>
        <w:t>Главный бухгалтер</w:t>
      </w:r>
      <w:r w:rsidRPr="002E571A">
        <w:rPr>
          <w:rFonts w:cs="Arial"/>
          <w:szCs w:val="22"/>
        </w:rPr>
        <w:tab/>
        <w:t>________________</w:t>
      </w:r>
      <w:r w:rsidRPr="002E571A">
        <w:rPr>
          <w:rFonts w:cs="Arial"/>
          <w:szCs w:val="22"/>
        </w:rPr>
        <w:tab/>
        <w:t>/Фамилия И.О./</w:t>
      </w:r>
    </w:p>
    <w:p w:rsidR="00C55087" w:rsidRDefault="00B445D7" w:rsidP="00C55087">
      <w:pPr>
        <w:ind w:left="1416" w:firstLine="708"/>
        <w:rPr>
          <w:rFonts w:cs="Arial"/>
          <w:sz w:val="16"/>
          <w:szCs w:val="16"/>
        </w:rPr>
      </w:pPr>
      <w:r w:rsidRPr="002E571A">
        <w:rPr>
          <w:rFonts w:cs="Arial"/>
          <w:szCs w:val="22"/>
        </w:rPr>
        <w:t xml:space="preserve">          </w:t>
      </w:r>
      <w:r w:rsidRPr="002E571A">
        <w:rPr>
          <w:rFonts w:cs="Arial"/>
          <w:sz w:val="16"/>
          <w:szCs w:val="16"/>
        </w:rPr>
        <w:t>(подпись)</w:t>
      </w:r>
    </w:p>
    <w:p w:rsidR="00C55087" w:rsidRDefault="00C55087">
      <w:pPr>
        <w:spacing w:before="0" w:line="276" w:lineRule="auto"/>
        <w:jc w:val="center"/>
        <w:rPr>
          <w:rFonts w:cs="Arial"/>
          <w:sz w:val="16"/>
          <w:szCs w:val="16"/>
        </w:rPr>
      </w:pPr>
      <w:r>
        <w:rPr>
          <w:rFonts w:cs="Arial"/>
          <w:sz w:val="16"/>
          <w:szCs w:val="16"/>
        </w:rPr>
        <w:br w:type="page"/>
      </w:r>
    </w:p>
    <w:p w:rsidR="00B445D7" w:rsidRPr="002E571A" w:rsidRDefault="00B445D7" w:rsidP="00C55087">
      <w:pPr>
        <w:ind w:left="1416" w:firstLine="708"/>
        <w:rPr>
          <w:b/>
        </w:rPr>
      </w:pPr>
      <w:r w:rsidRPr="002E571A">
        <w:rPr>
          <w:b/>
        </w:rPr>
        <w:lastRenderedPageBreak/>
        <w:t>Форма 5 «Предложение о заключении договора»</w:t>
      </w:r>
    </w:p>
    <w:p w:rsidR="00B445D7" w:rsidRPr="002E571A" w:rsidRDefault="00B445D7" w:rsidP="00B445D7">
      <w:pPr>
        <w:rPr>
          <w:rFonts w:cs="Arial"/>
          <w:szCs w:val="22"/>
        </w:rPr>
      </w:pPr>
      <w:r w:rsidRPr="002E571A">
        <w:rPr>
          <w:rFonts w:cs="Arial"/>
          <w:szCs w:val="22"/>
        </w:rPr>
        <w:t>На бланке участника закупки</w:t>
      </w:r>
    </w:p>
    <w:p w:rsidR="00A20868" w:rsidRDefault="00B445D7" w:rsidP="00A20868">
      <w:pPr>
        <w:ind w:left="5400"/>
        <w:jc w:val="both"/>
        <w:rPr>
          <w:rFonts w:cs="Arial"/>
          <w:szCs w:val="22"/>
        </w:rPr>
      </w:pPr>
      <w:r w:rsidRPr="002E571A">
        <w:rPr>
          <w:rFonts w:cs="Arial"/>
          <w:szCs w:val="22"/>
        </w:rPr>
        <w:t xml:space="preserve">Адрес: </w:t>
      </w:r>
      <w:r w:rsidR="00A20868" w:rsidRPr="003C412D">
        <w:rPr>
          <w:rFonts w:cs="Arial"/>
          <w:szCs w:val="22"/>
        </w:rPr>
        <w:t>1500</w:t>
      </w:r>
      <w:r w:rsidR="00A20868">
        <w:rPr>
          <w:rFonts w:cs="Arial"/>
          <w:szCs w:val="22"/>
        </w:rPr>
        <w:t>23</w:t>
      </w:r>
      <w:r w:rsidR="00A20868" w:rsidRPr="003C412D">
        <w:rPr>
          <w:rFonts w:cs="Arial"/>
          <w:szCs w:val="22"/>
        </w:rPr>
        <w:t>, г. Ярославль, Московский пр., д.130</w:t>
      </w:r>
    </w:p>
    <w:p w:rsidR="00A20868" w:rsidRDefault="00A20868" w:rsidP="00A20868">
      <w:pPr>
        <w:ind w:left="5400"/>
        <w:jc w:val="both"/>
        <w:rPr>
          <w:rFonts w:cs="Arial"/>
          <w:szCs w:val="22"/>
        </w:rPr>
      </w:pPr>
    </w:p>
    <w:p w:rsidR="00B445D7" w:rsidRPr="002E571A" w:rsidRDefault="00B445D7" w:rsidP="00A20868">
      <w:pPr>
        <w:jc w:val="center"/>
        <w:rPr>
          <w:rFonts w:cs="Arial"/>
          <w:b/>
          <w:szCs w:val="22"/>
        </w:rPr>
      </w:pPr>
      <w:r w:rsidRPr="002E571A">
        <w:rPr>
          <w:rFonts w:cs="Arial"/>
          <w:b/>
          <w:szCs w:val="22"/>
        </w:rPr>
        <w:t xml:space="preserve">ПРЕДЛОЖЕНИЕ О ЗАКЛЮЧЕНИИ </w:t>
      </w:r>
      <w:r w:rsidRPr="00A268E9">
        <w:rPr>
          <w:rFonts w:cs="Arial"/>
          <w:b/>
          <w:szCs w:val="22"/>
        </w:rPr>
        <w:t>ДОГОВОРА</w:t>
      </w:r>
      <w:r w:rsidR="00C55087" w:rsidRPr="00A268E9">
        <w:rPr>
          <w:rFonts w:cs="Arial"/>
          <w:b/>
          <w:szCs w:val="22"/>
        </w:rPr>
        <w:t>*</w:t>
      </w:r>
    </w:p>
    <w:p w:rsidR="00B445D7" w:rsidRPr="002E571A" w:rsidRDefault="00B445D7" w:rsidP="00B445D7">
      <w:pPr>
        <w:jc w:val="center"/>
        <w:rPr>
          <w:rFonts w:cs="Arial"/>
          <w:szCs w:val="22"/>
        </w:rPr>
      </w:pPr>
      <w:r w:rsidRPr="002E571A">
        <w:rPr>
          <w:rFonts w:cs="Arial"/>
          <w:szCs w:val="22"/>
        </w:rPr>
        <w:t>(безотзывная оферта)</w:t>
      </w:r>
    </w:p>
    <w:p w:rsidR="00B445D7" w:rsidRPr="002E571A" w:rsidRDefault="00B445D7" w:rsidP="005E7B98">
      <w:pPr>
        <w:jc w:val="both"/>
        <w:rPr>
          <w:rFonts w:cs="Arial"/>
          <w:szCs w:val="22"/>
        </w:rPr>
      </w:pPr>
      <w:r w:rsidRPr="002E571A">
        <w:rPr>
          <w:rFonts w:cs="Arial"/>
          <w:szCs w:val="22"/>
        </w:rPr>
        <w:t>«____» __________________ ______ г.</w:t>
      </w:r>
    </w:p>
    <w:p w:rsidR="00B445D7" w:rsidRPr="002E571A" w:rsidRDefault="00B445D7" w:rsidP="00B445D7">
      <w:pPr>
        <w:ind w:firstLine="720"/>
        <w:jc w:val="both"/>
        <w:rPr>
          <w:rFonts w:cs="Arial"/>
          <w:szCs w:val="22"/>
        </w:rPr>
      </w:pPr>
      <w:r w:rsidRPr="002E571A">
        <w:rPr>
          <w:rFonts w:cs="Arial"/>
          <w:szCs w:val="22"/>
        </w:rPr>
        <w:t xml:space="preserve">___________________________________________________ направляет настоящую </w:t>
      </w:r>
      <w:r w:rsidRPr="008663F1">
        <w:rPr>
          <w:rFonts w:cs="Arial"/>
          <w:szCs w:val="22"/>
        </w:rPr>
        <w:t>оферту ОАО «Славнефть-ЯНОС» с</w:t>
      </w:r>
      <w:r w:rsidRPr="002E571A">
        <w:rPr>
          <w:rFonts w:cs="Arial"/>
          <w:szCs w:val="22"/>
        </w:rPr>
        <w:t xml:space="preserve"> целью заключения договора выполнения работ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69"/>
        <w:gridCol w:w="3093"/>
      </w:tblGrid>
      <w:tr w:rsidR="00B445D7" w:rsidRPr="002E571A" w:rsidTr="00707A8E">
        <w:trPr>
          <w:trHeight w:val="363"/>
        </w:trPr>
        <w:tc>
          <w:tcPr>
            <w:tcW w:w="6369" w:type="dxa"/>
          </w:tcPr>
          <w:p w:rsidR="00B445D7" w:rsidRPr="002E571A" w:rsidRDefault="00B445D7" w:rsidP="00A03AA2">
            <w:pPr>
              <w:tabs>
                <w:tab w:val="left" w:pos="3240"/>
              </w:tabs>
              <w:rPr>
                <w:rFonts w:cs="Arial"/>
                <w:sz w:val="20"/>
                <w:szCs w:val="20"/>
              </w:rPr>
            </w:pPr>
            <w:r w:rsidRPr="002E571A">
              <w:rPr>
                <w:rFonts w:cs="Arial"/>
                <w:sz w:val="20"/>
                <w:szCs w:val="20"/>
              </w:rPr>
              <w:t xml:space="preserve">Предмет оферты </w:t>
            </w:r>
            <w:r w:rsidRPr="002E571A">
              <w:rPr>
                <w:rFonts w:cs="Arial"/>
                <w:sz w:val="20"/>
                <w:szCs w:val="20"/>
              </w:rPr>
              <w:br/>
              <w:t>(указывается в соответствии с Требованиями к предмету закупки):</w:t>
            </w:r>
          </w:p>
        </w:tc>
        <w:tc>
          <w:tcPr>
            <w:tcW w:w="3093" w:type="dxa"/>
          </w:tcPr>
          <w:p w:rsidR="00B445D7" w:rsidRPr="000C2D31" w:rsidRDefault="000C2D31" w:rsidP="00A03AA2">
            <w:pPr>
              <w:tabs>
                <w:tab w:val="left" w:pos="3240"/>
              </w:tabs>
              <w:jc w:val="both"/>
              <w:rPr>
                <w:rFonts w:cs="Arial"/>
                <w:sz w:val="20"/>
                <w:szCs w:val="20"/>
              </w:rPr>
            </w:pPr>
            <w:r w:rsidRPr="000C2D31">
              <w:rPr>
                <w:rFonts w:cs="Arial"/>
                <w:szCs w:val="22"/>
              </w:rPr>
              <w:t>Выполнение работ по антикоррозионной защите оборудования и трубопроводов технологический установки АВТ-3 цех №1 ОАО «Славнефть-ЯНОС»</w:t>
            </w:r>
          </w:p>
        </w:tc>
      </w:tr>
      <w:tr w:rsidR="00B445D7" w:rsidRPr="002E571A" w:rsidTr="004B7DCB">
        <w:trPr>
          <w:trHeight w:val="521"/>
        </w:trPr>
        <w:tc>
          <w:tcPr>
            <w:tcW w:w="6369" w:type="dxa"/>
          </w:tcPr>
          <w:p w:rsidR="00B445D7" w:rsidRPr="002E571A" w:rsidRDefault="00B445D7" w:rsidP="008663F1">
            <w:pPr>
              <w:tabs>
                <w:tab w:val="left" w:pos="2880"/>
                <w:tab w:val="left" w:pos="3240"/>
              </w:tabs>
              <w:rPr>
                <w:rFonts w:cs="Arial"/>
                <w:sz w:val="20"/>
                <w:szCs w:val="20"/>
              </w:rPr>
            </w:pPr>
            <w:r w:rsidRPr="002E571A">
              <w:rPr>
                <w:rFonts w:cs="Arial"/>
                <w:sz w:val="20"/>
                <w:szCs w:val="20"/>
              </w:rPr>
              <w:t xml:space="preserve">Срок выполнения работ </w:t>
            </w:r>
          </w:p>
        </w:tc>
        <w:tc>
          <w:tcPr>
            <w:tcW w:w="3093" w:type="dxa"/>
          </w:tcPr>
          <w:p w:rsidR="00B445D7" w:rsidRPr="002E571A" w:rsidRDefault="00B445D7" w:rsidP="00A03AA2">
            <w:pPr>
              <w:tabs>
                <w:tab w:val="left" w:pos="3240"/>
              </w:tabs>
              <w:jc w:val="both"/>
              <w:rPr>
                <w:rFonts w:cs="Arial"/>
                <w:sz w:val="20"/>
                <w:szCs w:val="20"/>
              </w:rPr>
            </w:pPr>
          </w:p>
        </w:tc>
      </w:tr>
      <w:tr w:rsidR="00B445D7" w:rsidRPr="002E571A" w:rsidTr="00707A8E">
        <w:trPr>
          <w:trHeight w:val="675"/>
        </w:trPr>
        <w:tc>
          <w:tcPr>
            <w:tcW w:w="6369" w:type="dxa"/>
          </w:tcPr>
          <w:p w:rsidR="00B445D7" w:rsidRPr="00C65C80" w:rsidRDefault="00B445D7" w:rsidP="00C65C80">
            <w:pPr>
              <w:tabs>
                <w:tab w:val="left" w:pos="2880"/>
                <w:tab w:val="left" w:pos="3240"/>
              </w:tabs>
              <w:rPr>
                <w:rFonts w:cs="Arial"/>
                <w:sz w:val="20"/>
                <w:szCs w:val="20"/>
              </w:rPr>
            </w:pPr>
            <w:r w:rsidRPr="00C65C80">
              <w:rPr>
                <w:rFonts w:cs="Arial"/>
                <w:sz w:val="20"/>
                <w:szCs w:val="20"/>
              </w:rPr>
              <w:t>Стоимость работ</w:t>
            </w:r>
            <w:r w:rsidR="001129C5" w:rsidRPr="00C65C80">
              <w:rPr>
                <w:rFonts w:cs="Arial"/>
                <w:sz w:val="20"/>
                <w:szCs w:val="20"/>
              </w:rPr>
              <w:t xml:space="preserve">, </w:t>
            </w:r>
            <w:r w:rsidR="00C65C80" w:rsidRPr="00C65C80">
              <w:rPr>
                <w:rFonts w:cs="Arial"/>
                <w:sz w:val="20"/>
                <w:szCs w:val="20"/>
              </w:rPr>
              <w:t xml:space="preserve">рублей </w:t>
            </w:r>
            <w:r w:rsidR="008663F1" w:rsidRPr="00C65C80">
              <w:rPr>
                <w:rFonts w:cs="Arial"/>
                <w:sz w:val="20"/>
                <w:szCs w:val="20"/>
              </w:rPr>
              <w:t>без НДС</w:t>
            </w:r>
          </w:p>
        </w:tc>
        <w:tc>
          <w:tcPr>
            <w:tcW w:w="3093" w:type="dxa"/>
          </w:tcPr>
          <w:p w:rsidR="00B445D7" w:rsidRPr="002E571A" w:rsidRDefault="00B445D7" w:rsidP="00A03AA2">
            <w:pPr>
              <w:tabs>
                <w:tab w:val="left" w:pos="3240"/>
              </w:tabs>
              <w:jc w:val="both"/>
              <w:rPr>
                <w:rFonts w:cs="Arial"/>
                <w:sz w:val="20"/>
                <w:szCs w:val="20"/>
              </w:rPr>
            </w:pPr>
          </w:p>
        </w:tc>
      </w:tr>
      <w:tr w:rsidR="00E608A0" w:rsidRPr="002E571A" w:rsidTr="00707A8E">
        <w:trPr>
          <w:trHeight w:val="675"/>
        </w:trPr>
        <w:tc>
          <w:tcPr>
            <w:tcW w:w="6369" w:type="dxa"/>
          </w:tcPr>
          <w:p w:rsidR="00E608A0" w:rsidRPr="00C65C80" w:rsidRDefault="00E608A0" w:rsidP="00C65C80">
            <w:pPr>
              <w:tabs>
                <w:tab w:val="left" w:pos="2880"/>
                <w:tab w:val="left" w:pos="3240"/>
              </w:tabs>
              <w:rPr>
                <w:rFonts w:cs="Arial"/>
                <w:sz w:val="20"/>
                <w:szCs w:val="20"/>
              </w:rPr>
            </w:pPr>
            <w:r>
              <w:rPr>
                <w:rFonts w:cs="Arial"/>
                <w:sz w:val="20"/>
                <w:szCs w:val="20"/>
              </w:rPr>
              <w:t>в том числе стоимость МТР,</w:t>
            </w:r>
            <w:r w:rsidRPr="00C65C80">
              <w:rPr>
                <w:rFonts w:cs="Arial"/>
                <w:sz w:val="20"/>
                <w:szCs w:val="20"/>
              </w:rPr>
              <w:t xml:space="preserve"> рублей без НДС</w:t>
            </w:r>
          </w:p>
        </w:tc>
        <w:tc>
          <w:tcPr>
            <w:tcW w:w="3093" w:type="dxa"/>
          </w:tcPr>
          <w:p w:rsidR="00E608A0" w:rsidRPr="002E571A" w:rsidRDefault="00E608A0" w:rsidP="00A03AA2">
            <w:pPr>
              <w:tabs>
                <w:tab w:val="left" w:pos="3240"/>
              </w:tabs>
              <w:jc w:val="both"/>
              <w:rPr>
                <w:rFonts w:cs="Arial"/>
                <w:sz w:val="20"/>
                <w:szCs w:val="20"/>
              </w:rPr>
            </w:pPr>
          </w:p>
        </w:tc>
      </w:tr>
      <w:tr w:rsidR="00B445D7" w:rsidRPr="002E571A" w:rsidTr="00707A8E">
        <w:trPr>
          <w:trHeight w:val="284"/>
        </w:trPr>
        <w:tc>
          <w:tcPr>
            <w:tcW w:w="9462" w:type="dxa"/>
            <w:gridSpan w:val="2"/>
          </w:tcPr>
          <w:p w:rsidR="00B445D7" w:rsidRPr="00C65C80" w:rsidRDefault="00B445D7" w:rsidP="00DF2A93">
            <w:pPr>
              <w:ind w:right="-143"/>
              <w:rPr>
                <w:rFonts w:cs="Arial"/>
                <w:sz w:val="20"/>
                <w:szCs w:val="20"/>
              </w:rPr>
            </w:pPr>
            <w:r w:rsidRPr="00C65C80">
              <w:rPr>
                <w:rFonts w:cs="Arial"/>
                <w:b/>
                <w:sz w:val="20"/>
                <w:szCs w:val="20"/>
              </w:rPr>
              <w:t xml:space="preserve">Детализированное предложение представлено в </w:t>
            </w:r>
            <w:r w:rsidR="00C65C80" w:rsidRPr="00C65C80">
              <w:rPr>
                <w:rFonts w:cs="Arial"/>
                <w:b/>
                <w:sz w:val="20"/>
                <w:szCs w:val="20"/>
              </w:rPr>
              <w:t xml:space="preserve">Предложении твердой договорной цены (Приложение №1 к Форме 5) и </w:t>
            </w:r>
            <w:r w:rsidR="001129C5" w:rsidRPr="00C65C80">
              <w:rPr>
                <w:rFonts w:cs="Arial"/>
                <w:b/>
                <w:sz w:val="20"/>
                <w:szCs w:val="20"/>
              </w:rPr>
              <w:t>Регламенте определения стоимости работ на весь период их выполнения (</w:t>
            </w:r>
            <w:r w:rsidR="00DF2A93">
              <w:rPr>
                <w:rFonts w:cs="Arial"/>
                <w:b/>
                <w:sz w:val="20"/>
                <w:szCs w:val="20"/>
              </w:rPr>
              <w:t>п.3.3. договора</w:t>
            </w:r>
            <w:r w:rsidR="001129C5" w:rsidRPr="00C65C80">
              <w:rPr>
                <w:rFonts w:cs="Arial"/>
                <w:b/>
                <w:sz w:val="20"/>
                <w:szCs w:val="20"/>
              </w:rPr>
              <w:t>)</w:t>
            </w:r>
          </w:p>
        </w:tc>
      </w:tr>
      <w:tr w:rsidR="00B445D7" w:rsidRPr="002E571A" w:rsidTr="00707A8E">
        <w:trPr>
          <w:trHeight w:val="269"/>
        </w:trPr>
        <w:tc>
          <w:tcPr>
            <w:tcW w:w="6369" w:type="dxa"/>
          </w:tcPr>
          <w:p w:rsidR="00B445D7" w:rsidRPr="002E571A" w:rsidRDefault="00B445D7" w:rsidP="00A03AA2">
            <w:pPr>
              <w:tabs>
                <w:tab w:val="left" w:pos="3240"/>
              </w:tabs>
              <w:rPr>
                <w:rFonts w:cs="Arial"/>
                <w:sz w:val="20"/>
                <w:szCs w:val="20"/>
              </w:rPr>
            </w:pPr>
            <w:r w:rsidRPr="002E571A">
              <w:rPr>
                <w:rFonts w:cs="Arial"/>
                <w:sz w:val="20"/>
                <w:szCs w:val="20"/>
              </w:rPr>
              <w:t>Наличие скидок или условия их получения</w:t>
            </w:r>
          </w:p>
        </w:tc>
        <w:tc>
          <w:tcPr>
            <w:tcW w:w="3093" w:type="dxa"/>
          </w:tcPr>
          <w:p w:rsidR="00B445D7" w:rsidRPr="002E571A" w:rsidRDefault="00B445D7" w:rsidP="00A03AA2">
            <w:pPr>
              <w:tabs>
                <w:tab w:val="left" w:pos="3240"/>
              </w:tabs>
              <w:jc w:val="both"/>
              <w:rPr>
                <w:rFonts w:cs="Arial"/>
                <w:sz w:val="20"/>
                <w:szCs w:val="20"/>
              </w:rPr>
            </w:pPr>
          </w:p>
        </w:tc>
      </w:tr>
      <w:tr w:rsidR="00B445D7" w:rsidRPr="002E571A" w:rsidTr="00707A8E">
        <w:trPr>
          <w:trHeight w:val="136"/>
        </w:trPr>
        <w:tc>
          <w:tcPr>
            <w:tcW w:w="6369" w:type="dxa"/>
          </w:tcPr>
          <w:p w:rsidR="00B445D7" w:rsidRPr="002E571A" w:rsidRDefault="00B445D7" w:rsidP="00707A8E">
            <w:pPr>
              <w:tabs>
                <w:tab w:val="left" w:pos="3240"/>
              </w:tabs>
              <w:rPr>
                <w:rFonts w:cs="Arial"/>
                <w:sz w:val="20"/>
                <w:szCs w:val="20"/>
              </w:rPr>
            </w:pPr>
            <w:r w:rsidRPr="002E571A">
              <w:rPr>
                <w:rFonts w:cs="Arial"/>
                <w:sz w:val="20"/>
                <w:szCs w:val="20"/>
              </w:rPr>
              <w:t>Условия опциона</w:t>
            </w:r>
          </w:p>
        </w:tc>
        <w:tc>
          <w:tcPr>
            <w:tcW w:w="3093" w:type="dxa"/>
          </w:tcPr>
          <w:p w:rsidR="00B445D7" w:rsidRPr="002E571A" w:rsidRDefault="00B445D7" w:rsidP="00A03AA2">
            <w:pPr>
              <w:tabs>
                <w:tab w:val="left" w:pos="3240"/>
              </w:tabs>
              <w:jc w:val="both"/>
              <w:rPr>
                <w:rFonts w:cs="Arial"/>
                <w:sz w:val="20"/>
                <w:szCs w:val="20"/>
              </w:rPr>
            </w:pPr>
          </w:p>
        </w:tc>
      </w:tr>
      <w:tr w:rsidR="00B445D7" w:rsidRPr="002E571A" w:rsidTr="00707A8E">
        <w:trPr>
          <w:trHeight w:val="198"/>
        </w:trPr>
        <w:tc>
          <w:tcPr>
            <w:tcW w:w="6369" w:type="dxa"/>
          </w:tcPr>
          <w:p w:rsidR="00B445D7" w:rsidRPr="002E571A" w:rsidRDefault="00B445D7" w:rsidP="00707A8E">
            <w:pPr>
              <w:tabs>
                <w:tab w:val="left" w:pos="3240"/>
              </w:tabs>
              <w:rPr>
                <w:rFonts w:cs="Arial"/>
                <w:sz w:val="20"/>
                <w:szCs w:val="20"/>
                <w:lang w:val="en-US"/>
              </w:rPr>
            </w:pPr>
            <w:r w:rsidRPr="002E571A">
              <w:rPr>
                <w:rFonts w:cs="Arial"/>
                <w:sz w:val="20"/>
                <w:szCs w:val="20"/>
              </w:rPr>
              <w:t>Условия оплаты</w:t>
            </w:r>
          </w:p>
        </w:tc>
        <w:tc>
          <w:tcPr>
            <w:tcW w:w="3093" w:type="dxa"/>
          </w:tcPr>
          <w:p w:rsidR="00B445D7" w:rsidRPr="002E571A" w:rsidRDefault="00B445D7" w:rsidP="00A03AA2">
            <w:pPr>
              <w:tabs>
                <w:tab w:val="left" w:pos="3240"/>
              </w:tabs>
              <w:jc w:val="both"/>
              <w:rPr>
                <w:rFonts w:cs="Arial"/>
                <w:sz w:val="20"/>
                <w:szCs w:val="20"/>
              </w:rPr>
            </w:pPr>
          </w:p>
        </w:tc>
      </w:tr>
      <w:tr w:rsidR="00B445D7" w:rsidRPr="002E571A" w:rsidTr="00707A8E">
        <w:trPr>
          <w:trHeight w:val="239"/>
        </w:trPr>
        <w:tc>
          <w:tcPr>
            <w:tcW w:w="6369" w:type="dxa"/>
          </w:tcPr>
          <w:p w:rsidR="00B445D7" w:rsidRPr="002E571A" w:rsidRDefault="00B445D7" w:rsidP="00707A8E">
            <w:pPr>
              <w:tabs>
                <w:tab w:val="left" w:pos="3240"/>
              </w:tabs>
              <w:rPr>
                <w:rFonts w:cs="Arial"/>
                <w:sz w:val="20"/>
                <w:szCs w:val="20"/>
              </w:rPr>
            </w:pPr>
            <w:r w:rsidRPr="002E571A">
              <w:rPr>
                <w:rFonts w:cs="Arial"/>
                <w:sz w:val="20"/>
                <w:szCs w:val="20"/>
              </w:rPr>
              <w:t>Дополнительные условия</w:t>
            </w:r>
          </w:p>
        </w:tc>
        <w:tc>
          <w:tcPr>
            <w:tcW w:w="3093" w:type="dxa"/>
          </w:tcPr>
          <w:p w:rsidR="00B445D7" w:rsidRPr="002E571A" w:rsidRDefault="00B445D7" w:rsidP="00A03AA2">
            <w:pPr>
              <w:tabs>
                <w:tab w:val="left" w:pos="3240"/>
              </w:tabs>
              <w:jc w:val="both"/>
              <w:rPr>
                <w:rFonts w:cs="Arial"/>
                <w:sz w:val="20"/>
                <w:szCs w:val="20"/>
              </w:rPr>
            </w:pPr>
          </w:p>
        </w:tc>
      </w:tr>
    </w:tbl>
    <w:p w:rsidR="00C55087" w:rsidRPr="00C55087" w:rsidRDefault="00C55087" w:rsidP="00C55087">
      <w:pPr>
        <w:pStyle w:val="a6"/>
        <w:spacing w:before="0"/>
        <w:jc w:val="both"/>
        <w:rPr>
          <w:rFonts w:cs="Arial"/>
          <w:szCs w:val="22"/>
        </w:rPr>
      </w:pPr>
    </w:p>
    <w:p w:rsidR="00B445D7" w:rsidRPr="002E571A" w:rsidRDefault="00B445D7" w:rsidP="00B445D7">
      <w:pPr>
        <w:numPr>
          <w:ilvl w:val="0"/>
          <w:numId w:val="33"/>
        </w:numPr>
        <w:spacing w:before="0"/>
        <w:jc w:val="both"/>
        <w:rPr>
          <w:rFonts w:cs="Arial"/>
          <w:szCs w:val="22"/>
        </w:rPr>
      </w:pPr>
      <w:r w:rsidRPr="002E571A">
        <w:rPr>
          <w:rFonts w:cs="Arial"/>
          <w:szCs w:val="22"/>
        </w:rPr>
        <w:t>Настоящее предложение может быть акцептовано до «____» __________________ _____ г.</w:t>
      </w:r>
    </w:p>
    <w:p w:rsidR="00B445D7" w:rsidRPr="002E571A" w:rsidRDefault="00B445D7" w:rsidP="00B445D7">
      <w:pPr>
        <w:numPr>
          <w:ilvl w:val="0"/>
          <w:numId w:val="33"/>
        </w:numPr>
        <w:spacing w:before="0"/>
        <w:jc w:val="both"/>
        <w:rPr>
          <w:rFonts w:cs="Arial"/>
          <w:szCs w:val="22"/>
        </w:rPr>
      </w:pPr>
      <w:r w:rsidRPr="002E571A">
        <w:rPr>
          <w:rFonts w:cs="Arial"/>
          <w:szCs w:val="22"/>
        </w:rPr>
        <w:t>Настоящее предложение не может быть отозвано и является безотзывной офертой.</w:t>
      </w:r>
    </w:p>
    <w:p w:rsidR="00B445D7" w:rsidRPr="002E571A" w:rsidRDefault="00B445D7" w:rsidP="00B445D7">
      <w:pPr>
        <w:numPr>
          <w:ilvl w:val="0"/>
          <w:numId w:val="33"/>
        </w:numPr>
        <w:spacing w:before="0"/>
        <w:jc w:val="both"/>
        <w:rPr>
          <w:rFonts w:cs="Arial"/>
          <w:szCs w:val="22"/>
        </w:rPr>
      </w:pPr>
      <w:r w:rsidRPr="002E571A">
        <w:rPr>
          <w:rFonts w:cs="Arial"/>
          <w:szCs w:val="22"/>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B445D7" w:rsidRPr="002E571A" w:rsidRDefault="00B445D7" w:rsidP="00B445D7">
      <w:pPr>
        <w:numPr>
          <w:ilvl w:val="0"/>
          <w:numId w:val="33"/>
        </w:numPr>
        <w:spacing w:before="0"/>
        <w:jc w:val="both"/>
        <w:rPr>
          <w:rFonts w:cs="Arial"/>
          <w:szCs w:val="22"/>
        </w:rPr>
      </w:pPr>
      <w:r w:rsidRPr="002E571A">
        <w:rPr>
          <w:rFonts w:cs="Arial"/>
          <w:szCs w:val="22"/>
        </w:rPr>
        <w:t xml:space="preserve">Настоящая оферта может быть акцептована не более одного раза. </w:t>
      </w:r>
    </w:p>
    <w:p w:rsidR="00B445D7" w:rsidRPr="002E571A" w:rsidRDefault="00B445D7" w:rsidP="00B445D7">
      <w:pPr>
        <w:numPr>
          <w:ilvl w:val="0"/>
          <w:numId w:val="33"/>
        </w:numPr>
        <w:spacing w:before="0"/>
        <w:jc w:val="both"/>
        <w:rPr>
          <w:rFonts w:cs="Arial"/>
          <w:szCs w:val="22"/>
        </w:rPr>
      </w:pPr>
      <w:r w:rsidRPr="002E571A">
        <w:rPr>
          <w:rFonts w:cs="Arial"/>
          <w:szCs w:val="22"/>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B445D7" w:rsidRPr="002E571A" w:rsidRDefault="00B445D7" w:rsidP="00B445D7">
      <w:pPr>
        <w:numPr>
          <w:ilvl w:val="0"/>
          <w:numId w:val="33"/>
        </w:numPr>
        <w:spacing w:before="0"/>
        <w:jc w:val="both"/>
        <w:rPr>
          <w:rFonts w:cs="Arial"/>
          <w:szCs w:val="22"/>
        </w:rPr>
      </w:pPr>
      <w:r w:rsidRPr="002E571A">
        <w:rPr>
          <w:rFonts w:cs="Arial"/>
          <w:szCs w:val="22"/>
        </w:rPr>
        <w:t>Более подробные условия оферты содержатся в приложениях, являющихся неотъемлемой частью оферты.</w:t>
      </w:r>
    </w:p>
    <w:p w:rsidR="00B445D7" w:rsidRPr="002E571A" w:rsidRDefault="00B445D7" w:rsidP="00B445D7">
      <w:pPr>
        <w:spacing w:before="0"/>
        <w:jc w:val="both"/>
        <w:rPr>
          <w:rFonts w:cs="Arial"/>
          <w:szCs w:val="22"/>
        </w:rPr>
      </w:pPr>
    </w:p>
    <w:p w:rsidR="00B445D7" w:rsidRPr="002E571A" w:rsidRDefault="00B445D7" w:rsidP="00B445D7">
      <w:pPr>
        <w:rPr>
          <w:rFonts w:cs="Arial"/>
          <w:szCs w:val="22"/>
        </w:rPr>
      </w:pPr>
      <w:r w:rsidRPr="002E571A">
        <w:rPr>
          <w:rFonts w:cs="Arial"/>
          <w:szCs w:val="22"/>
        </w:rPr>
        <w:t>Подпись:________________________________ /Должность, Фамилия И.О./</w:t>
      </w:r>
    </w:p>
    <w:p w:rsidR="00B445D7" w:rsidRPr="002E571A" w:rsidRDefault="00B445D7" w:rsidP="00B445D7">
      <w:pPr>
        <w:spacing w:before="0"/>
        <w:jc w:val="both"/>
      </w:pPr>
      <w:r w:rsidRPr="002E571A">
        <w:rPr>
          <w:rFonts w:cs="Arial"/>
          <w:szCs w:val="22"/>
        </w:rPr>
        <w:tab/>
      </w:r>
      <w:r w:rsidRPr="002E571A">
        <w:rPr>
          <w:rFonts w:cs="Arial"/>
          <w:szCs w:val="22"/>
        </w:rPr>
        <w:tab/>
        <w:t>МП</w:t>
      </w:r>
    </w:p>
    <w:p w:rsidR="003E73E2" w:rsidRDefault="003E73E2" w:rsidP="00C55087">
      <w:pPr>
        <w:spacing w:before="0" w:line="276" w:lineRule="auto"/>
        <w:jc w:val="right"/>
      </w:pPr>
      <w:r>
        <w:br w:type="page"/>
      </w:r>
      <w:r w:rsidR="00C65C80">
        <w:rPr>
          <w:b/>
        </w:rPr>
        <w:lastRenderedPageBreak/>
        <w:t>Приложение №1 к Форме 5</w:t>
      </w:r>
    </w:p>
    <w:p w:rsidR="003E73E2" w:rsidRDefault="00683FF3" w:rsidP="003E73E2">
      <w:pPr>
        <w:pStyle w:val="8"/>
        <w:numPr>
          <w:ilvl w:val="0"/>
          <w:numId w:val="0"/>
        </w:numPr>
        <w:ind w:left="1440"/>
      </w:pPr>
      <w:r>
        <w:pict>
          <v:shapetype id="_x0000_t202" coordsize="21600,21600" o:spt="202" path="m,l,21600r21600,l21600,xe">
            <v:stroke joinstyle="miter"/>
            <v:path gradientshapeok="t" o:connecttype="rect"/>
          </v:shapetype>
          <v:shape id="_x0000_s1035" type="#_x0000_t202" style="position:absolute;left:0;text-align:left;margin-left:-5.45pt;margin-top:4.05pt;width:177.95pt;height:26.85pt;z-index:251665408;mso-wrap-distance-left:9.05pt;mso-wrap-distance-right:9.05pt" stroked="f">
            <v:fill opacity="0" color2="black"/>
            <v:textbox inset="0,0,0,0">
              <w:txbxContent>
                <w:p w:rsidR="003B03A1" w:rsidRDefault="003B03A1" w:rsidP="003E73E2">
                  <w:pPr>
                    <w:rPr>
                      <w:sz w:val="24"/>
                      <w:lang w:val="en-US"/>
                    </w:rPr>
                  </w:pPr>
                  <w:r>
                    <w:rPr>
                      <w:sz w:val="24"/>
                      <w:lang w:val="en-US"/>
                    </w:rPr>
                    <w:t>&lt;</w:t>
                  </w:r>
                  <w:r>
                    <w:rPr>
                      <w:sz w:val="24"/>
                    </w:rPr>
                    <w:t>Наименование организации</w:t>
                  </w:r>
                  <w:r>
                    <w:rPr>
                      <w:sz w:val="24"/>
                      <w:lang w:val="en-US"/>
                    </w:rPr>
                    <w:t>&gt;</w:t>
                  </w:r>
                </w:p>
              </w:txbxContent>
            </v:textbox>
          </v:shape>
        </w:pict>
      </w:r>
    </w:p>
    <w:p w:rsidR="003E73E2" w:rsidRDefault="003E73E2" w:rsidP="003E73E2">
      <w:pPr>
        <w:pStyle w:val="8"/>
        <w:numPr>
          <w:ilvl w:val="0"/>
          <w:numId w:val="0"/>
        </w:numPr>
        <w:ind w:left="1440"/>
      </w:pPr>
    </w:p>
    <w:p w:rsidR="003E73E2" w:rsidRDefault="003E73E2" w:rsidP="003E73E2">
      <w:pPr>
        <w:spacing w:after="120"/>
        <w:jc w:val="center"/>
        <w:rPr>
          <w:b/>
          <w:sz w:val="28"/>
          <w:szCs w:val="28"/>
        </w:rPr>
      </w:pPr>
      <w:r>
        <w:rPr>
          <w:b/>
          <w:sz w:val="28"/>
          <w:szCs w:val="28"/>
        </w:rPr>
        <w:t>Предложение твердой договорной цены</w:t>
      </w:r>
    </w:p>
    <w:p w:rsidR="003E73E2" w:rsidRPr="00697032" w:rsidRDefault="003E73E2" w:rsidP="003E73E2">
      <w:pPr>
        <w:jc w:val="center"/>
        <w:rPr>
          <w:b/>
          <w:sz w:val="24"/>
        </w:rPr>
      </w:pPr>
      <w:r w:rsidRPr="00697032">
        <w:rPr>
          <w:b/>
          <w:i/>
          <w:sz w:val="24"/>
        </w:rPr>
        <w:t xml:space="preserve">по </w:t>
      </w:r>
      <w:r w:rsidR="00BB718D">
        <w:rPr>
          <w:b/>
          <w:i/>
          <w:sz w:val="24"/>
        </w:rPr>
        <w:t>_______________</w:t>
      </w:r>
      <w:r>
        <w:rPr>
          <w:b/>
          <w:i/>
          <w:sz w:val="24"/>
        </w:rPr>
        <w:t>__________________.</w:t>
      </w:r>
    </w:p>
    <w:p w:rsidR="003E73E2" w:rsidRDefault="003E73E2" w:rsidP="003E73E2">
      <w:pPr>
        <w:jc w:val="center"/>
      </w:pPr>
    </w:p>
    <w:tbl>
      <w:tblPr>
        <w:tblW w:w="10576" w:type="dxa"/>
        <w:tblInd w:w="-687" w:type="dxa"/>
        <w:tblLayout w:type="fixed"/>
        <w:tblLook w:val="0000" w:firstRow="0" w:lastRow="0" w:firstColumn="0" w:lastColumn="0" w:noHBand="0" w:noVBand="0"/>
      </w:tblPr>
      <w:tblGrid>
        <w:gridCol w:w="568"/>
        <w:gridCol w:w="2552"/>
        <w:gridCol w:w="936"/>
        <w:gridCol w:w="2268"/>
        <w:gridCol w:w="2126"/>
        <w:gridCol w:w="2126"/>
      </w:tblGrid>
      <w:tr w:rsidR="003E73E2" w:rsidTr="003E73E2">
        <w:trPr>
          <w:trHeight w:val="581"/>
        </w:trPr>
        <w:tc>
          <w:tcPr>
            <w:tcW w:w="568" w:type="dxa"/>
            <w:tcBorders>
              <w:top w:val="single" w:sz="4" w:space="0" w:color="000000"/>
              <w:left w:val="single" w:sz="4" w:space="0" w:color="000000"/>
              <w:bottom w:val="single" w:sz="4" w:space="0" w:color="000000"/>
            </w:tcBorders>
            <w:vAlign w:val="center"/>
          </w:tcPr>
          <w:p w:rsidR="003E73E2" w:rsidRPr="0036734E" w:rsidRDefault="003E73E2" w:rsidP="007E53FD">
            <w:pPr>
              <w:snapToGrid w:val="0"/>
              <w:rPr>
                <w:b/>
              </w:rPr>
            </w:pPr>
            <w:r w:rsidRPr="0036734E">
              <w:rPr>
                <w:b/>
                <w:szCs w:val="22"/>
              </w:rPr>
              <w:t>№</w:t>
            </w:r>
          </w:p>
          <w:p w:rsidR="003E73E2" w:rsidRPr="0036734E" w:rsidRDefault="003E73E2" w:rsidP="007E53FD">
            <w:pPr>
              <w:rPr>
                <w:b/>
              </w:rPr>
            </w:pPr>
            <w:r w:rsidRPr="0036734E">
              <w:rPr>
                <w:b/>
                <w:szCs w:val="22"/>
              </w:rPr>
              <w:t>п/п</w:t>
            </w:r>
          </w:p>
        </w:tc>
        <w:tc>
          <w:tcPr>
            <w:tcW w:w="2552" w:type="dxa"/>
            <w:tcBorders>
              <w:top w:val="single" w:sz="4" w:space="0" w:color="000000"/>
              <w:left w:val="single" w:sz="4" w:space="0" w:color="000000"/>
              <w:bottom w:val="single" w:sz="4" w:space="0" w:color="000000"/>
            </w:tcBorders>
            <w:vAlign w:val="center"/>
          </w:tcPr>
          <w:p w:rsidR="003E73E2" w:rsidRPr="0036734E" w:rsidRDefault="003E73E2" w:rsidP="007E53FD">
            <w:pPr>
              <w:snapToGrid w:val="0"/>
              <w:rPr>
                <w:b/>
              </w:rPr>
            </w:pPr>
            <w:r w:rsidRPr="0036734E">
              <w:rPr>
                <w:b/>
                <w:szCs w:val="22"/>
              </w:rPr>
              <w:t>Наименование видов работ</w:t>
            </w:r>
          </w:p>
        </w:tc>
        <w:tc>
          <w:tcPr>
            <w:tcW w:w="936" w:type="dxa"/>
            <w:tcBorders>
              <w:top w:val="single" w:sz="4" w:space="0" w:color="000000"/>
              <w:left w:val="single" w:sz="4" w:space="0" w:color="000000"/>
              <w:bottom w:val="single" w:sz="4" w:space="0" w:color="000000"/>
            </w:tcBorders>
            <w:vAlign w:val="center"/>
          </w:tcPr>
          <w:p w:rsidR="003E73E2" w:rsidRPr="0036734E" w:rsidRDefault="003E73E2" w:rsidP="007E53FD">
            <w:pPr>
              <w:snapToGrid w:val="0"/>
              <w:rPr>
                <w:b/>
              </w:rPr>
            </w:pPr>
            <w:r w:rsidRPr="0036734E">
              <w:rPr>
                <w:b/>
                <w:szCs w:val="22"/>
              </w:rPr>
              <w:t>№ смет</w:t>
            </w:r>
          </w:p>
        </w:tc>
        <w:tc>
          <w:tcPr>
            <w:tcW w:w="2268" w:type="dxa"/>
            <w:tcBorders>
              <w:top w:val="single" w:sz="4" w:space="0" w:color="000000"/>
              <w:left w:val="single" w:sz="4" w:space="0" w:color="000000"/>
              <w:bottom w:val="single" w:sz="4" w:space="0" w:color="000000"/>
              <w:right w:val="single" w:sz="4" w:space="0" w:color="000000"/>
            </w:tcBorders>
            <w:vAlign w:val="center"/>
          </w:tcPr>
          <w:p w:rsidR="003E73E2" w:rsidRPr="0036734E" w:rsidRDefault="003E73E2" w:rsidP="007E53FD">
            <w:pPr>
              <w:snapToGrid w:val="0"/>
              <w:rPr>
                <w:b/>
              </w:rPr>
            </w:pPr>
            <w:r>
              <w:rPr>
                <w:b/>
                <w:color w:val="000000"/>
                <w:szCs w:val="22"/>
              </w:rPr>
              <w:t xml:space="preserve">Сметная </w:t>
            </w:r>
            <w:r w:rsidRPr="0036734E">
              <w:rPr>
                <w:b/>
                <w:color w:val="000000"/>
                <w:szCs w:val="22"/>
              </w:rPr>
              <w:t>стоимость работ (</w:t>
            </w:r>
            <w:r>
              <w:rPr>
                <w:b/>
                <w:color w:val="000000"/>
                <w:szCs w:val="22"/>
              </w:rPr>
              <w:t xml:space="preserve">с учетом </w:t>
            </w:r>
            <w:r w:rsidRPr="0036734E">
              <w:rPr>
                <w:b/>
                <w:color w:val="000000"/>
                <w:szCs w:val="22"/>
              </w:rPr>
              <w:t>материалов поставки Подрядчика)</w:t>
            </w:r>
            <w:r>
              <w:rPr>
                <w:b/>
                <w:color w:val="000000"/>
                <w:szCs w:val="22"/>
              </w:rPr>
              <w:t xml:space="preserve"> в уровне текущих цен</w:t>
            </w:r>
            <w:r w:rsidRPr="0036734E">
              <w:rPr>
                <w:b/>
                <w:color w:val="000000"/>
                <w:szCs w:val="22"/>
              </w:rPr>
              <w:t>, руб.</w:t>
            </w:r>
          </w:p>
        </w:tc>
        <w:tc>
          <w:tcPr>
            <w:tcW w:w="2126" w:type="dxa"/>
            <w:tcBorders>
              <w:top w:val="single" w:sz="4" w:space="0" w:color="000000"/>
              <w:left w:val="single" w:sz="4" w:space="0" w:color="000000"/>
              <w:bottom w:val="single" w:sz="4" w:space="0" w:color="000000"/>
            </w:tcBorders>
            <w:vAlign w:val="center"/>
          </w:tcPr>
          <w:p w:rsidR="003E73E2" w:rsidRPr="0036734E" w:rsidRDefault="003E73E2" w:rsidP="007E53FD">
            <w:pPr>
              <w:snapToGrid w:val="0"/>
              <w:rPr>
                <w:b/>
              </w:rPr>
            </w:pPr>
            <w:r w:rsidRPr="0036734E">
              <w:rPr>
                <w:b/>
                <w:color w:val="000000"/>
                <w:szCs w:val="22"/>
              </w:rPr>
              <w:t>Общая стоимость работ (с учетом НДС и материалов поставки Подрядчика)</w:t>
            </w:r>
            <w:r>
              <w:rPr>
                <w:b/>
                <w:color w:val="000000"/>
                <w:szCs w:val="22"/>
              </w:rPr>
              <w:t xml:space="preserve"> в уровне текущих цен</w:t>
            </w:r>
            <w:r w:rsidRPr="0036734E">
              <w:rPr>
                <w:b/>
                <w:color w:val="000000"/>
                <w:szCs w:val="22"/>
              </w:rPr>
              <w:t>, руб.</w:t>
            </w:r>
          </w:p>
        </w:tc>
        <w:tc>
          <w:tcPr>
            <w:tcW w:w="2126" w:type="dxa"/>
            <w:tcBorders>
              <w:top w:val="single" w:sz="4" w:space="0" w:color="000000"/>
              <w:left w:val="single" w:sz="4" w:space="0" w:color="000000"/>
              <w:bottom w:val="single" w:sz="4" w:space="0" w:color="000000"/>
              <w:right w:val="single" w:sz="4" w:space="0" w:color="000000"/>
            </w:tcBorders>
            <w:vAlign w:val="center"/>
          </w:tcPr>
          <w:p w:rsidR="003E73E2" w:rsidRPr="0036734E" w:rsidRDefault="003E73E2" w:rsidP="007E53FD">
            <w:pPr>
              <w:snapToGrid w:val="0"/>
              <w:rPr>
                <w:b/>
                <w:color w:val="000000"/>
              </w:rPr>
            </w:pPr>
            <w:r>
              <w:rPr>
                <w:b/>
                <w:color w:val="000000"/>
                <w:szCs w:val="22"/>
              </w:rPr>
              <w:t>Примечание</w:t>
            </w:r>
          </w:p>
        </w:tc>
      </w:tr>
      <w:tr w:rsidR="003E73E2" w:rsidTr="003E73E2">
        <w:trPr>
          <w:trHeight w:val="337"/>
        </w:trPr>
        <w:tc>
          <w:tcPr>
            <w:tcW w:w="568" w:type="dxa"/>
            <w:tcBorders>
              <w:top w:val="single" w:sz="4" w:space="0" w:color="000000"/>
              <w:left w:val="single" w:sz="4" w:space="0" w:color="000000"/>
              <w:bottom w:val="single" w:sz="4" w:space="0" w:color="000000"/>
            </w:tcBorders>
          </w:tcPr>
          <w:p w:rsidR="003E73E2" w:rsidRPr="0036734E" w:rsidRDefault="003E73E2" w:rsidP="007E53FD">
            <w:pPr>
              <w:snapToGrid w:val="0"/>
            </w:pPr>
            <w:r w:rsidRPr="0036734E">
              <w:rPr>
                <w:szCs w:val="22"/>
              </w:rPr>
              <w:t>1</w:t>
            </w:r>
          </w:p>
        </w:tc>
        <w:tc>
          <w:tcPr>
            <w:tcW w:w="2552" w:type="dxa"/>
            <w:tcBorders>
              <w:top w:val="single" w:sz="4" w:space="0" w:color="000000"/>
              <w:left w:val="single" w:sz="4" w:space="0" w:color="000000"/>
              <w:bottom w:val="single" w:sz="4" w:space="0" w:color="000000"/>
            </w:tcBorders>
          </w:tcPr>
          <w:p w:rsidR="003E73E2" w:rsidRPr="0036734E" w:rsidRDefault="003E73E2" w:rsidP="007E53FD">
            <w:pPr>
              <w:snapToGrid w:val="0"/>
            </w:pPr>
          </w:p>
        </w:tc>
        <w:tc>
          <w:tcPr>
            <w:tcW w:w="936" w:type="dxa"/>
            <w:tcBorders>
              <w:top w:val="single" w:sz="4" w:space="0" w:color="000000"/>
              <w:left w:val="single" w:sz="4" w:space="0" w:color="000000"/>
              <w:bottom w:val="single" w:sz="4" w:space="0" w:color="000000"/>
            </w:tcBorders>
          </w:tcPr>
          <w:p w:rsidR="003E73E2" w:rsidRPr="0036734E" w:rsidRDefault="003E73E2" w:rsidP="007E53FD">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3E73E2" w:rsidRPr="0036734E" w:rsidRDefault="003E73E2" w:rsidP="007E53FD">
            <w:pPr>
              <w:snapToGrid w:val="0"/>
            </w:pPr>
          </w:p>
        </w:tc>
        <w:tc>
          <w:tcPr>
            <w:tcW w:w="2126" w:type="dxa"/>
            <w:tcBorders>
              <w:top w:val="single" w:sz="4" w:space="0" w:color="000000"/>
              <w:left w:val="single" w:sz="4" w:space="0" w:color="000000"/>
              <w:bottom w:val="single" w:sz="4" w:space="0" w:color="000000"/>
            </w:tcBorders>
          </w:tcPr>
          <w:p w:rsidR="003E73E2" w:rsidRPr="0036734E" w:rsidRDefault="003E73E2" w:rsidP="007E53FD">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3E73E2" w:rsidRPr="0036734E" w:rsidRDefault="003E73E2" w:rsidP="007E53FD">
            <w:pPr>
              <w:snapToGrid w:val="0"/>
            </w:pPr>
          </w:p>
        </w:tc>
      </w:tr>
      <w:tr w:rsidR="003E73E2" w:rsidTr="003E73E2">
        <w:trPr>
          <w:trHeight w:val="257"/>
        </w:trPr>
        <w:tc>
          <w:tcPr>
            <w:tcW w:w="568" w:type="dxa"/>
            <w:tcBorders>
              <w:top w:val="single" w:sz="4" w:space="0" w:color="000000"/>
              <w:left w:val="single" w:sz="4" w:space="0" w:color="000000"/>
              <w:bottom w:val="single" w:sz="4" w:space="0" w:color="000000"/>
            </w:tcBorders>
          </w:tcPr>
          <w:p w:rsidR="003E73E2" w:rsidRPr="0036734E" w:rsidRDefault="003E73E2" w:rsidP="007E53FD">
            <w:pPr>
              <w:snapToGrid w:val="0"/>
            </w:pPr>
            <w:r w:rsidRPr="0036734E">
              <w:rPr>
                <w:szCs w:val="22"/>
              </w:rPr>
              <w:t>2</w:t>
            </w:r>
          </w:p>
        </w:tc>
        <w:tc>
          <w:tcPr>
            <w:tcW w:w="2552" w:type="dxa"/>
            <w:tcBorders>
              <w:top w:val="single" w:sz="4" w:space="0" w:color="000000"/>
              <w:left w:val="single" w:sz="4" w:space="0" w:color="000000"/>
              <w:bottom w:val="single" w:sz="4" w:space="0" w:color="000000"/>
            </w:tcBorders>
          </w:tcPr>
          <w:p w:rsidR="003E73E2" w:rsidRPr="0036734E" w:rsidRDefault="003E73E2" w:rsidP="007E53FD">
            <w:pPr>
              <w:snapToGrid w:val="0"/>
            </w:pPr>
          </w:p>
        </w:tc>
        <w:tc>
          <w:tcPr>
            <w:tcW w:w="936" w:type="dxa"/>
            <w:tcBorders>
              <w:top w:val="single" w:sz="4" w:space="0" w:color="000000"/>
              <w:left w:val="single" w:sz="4" w:space="0" w:color="000000"/>
              <w:bottom w:val="single" w:sz="4" w:space="0" w:color="000000"/>
            </w:tcBorders>
          </w:tcPr>
          <w:p w:rsidR="003E73E2" w:rsidRPr="0036734E" w:rsidRDefault="003E73E2" w:rsidP="007E53FD">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3E73E2" w:rsidRPr="0036734E" w:rsidRDefault="003E73E2" w:rsidP="007E53FD">
            <w:pPr>
              <w:snapToGrid w:val="0"/>
            </w:pPr>
          </w:p>
        </w:tc>
        <w:tc>
          <w:tcPr>
            <w:tcW w:w="2126" w:type="dxa"/>
            <w:tcBorders>
              <w:top w:val="single" w:sz="4" w:space="0" w:color="000000"/>
              <w:left w:val="single" w:sz="4" w:space="0" w:color="000000"/>
              <w:bottom w:val="single" w:sz="4" w:space="0" w:color="000000"/>
            </w:tcBorders>
          </w:tcPr>
          <w:p w:rsidR="003E73E2" w:rsidRPr="0036734E" w:rsidRDefault="003E73E2" w:rsidP="007E53FD">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3E73E2" w:rsidRPr="0036734E" w:rsidRDefault="003E73E2" w:rsidP="007E53FD">
            <w:pPr>
              <w:snapToGrid w:val="0"/>
            </w:pPr>
          </w:p>
        </w:tc>
      </w:tr>
      <w:tr w:rsidR="003E73E2" w:rsidTr="003E73E2">
        <w:trPr>
          <w:trHeight w:val="289"/>
        </w:trPr>
        <w:tc>
          <w:tcPr>
            <w:tcW w:w="568" w:type="dxa"/>
            <w:tcBorders>
              <w:top w:val="single" w:sz="4" w:space="0" w:color="000000"/>
              <w:left w:val="single" w:sz="4" w:space="0" w:color="000000"/>
              <w:bottom w:val="single" w:sz="4" w:space="0" w:color="000000"/>
            </w:tcBorders>
          </w:tcPr>
          <w:p w:rsidR="003E73E2" w:rsidRPr="0036734E" w:rsidRDefault="003E73E2" w:rsidP="007E53FD">
            <w:pPr>
              <w:snapToGrid w:val="0"/>
            </w:pPr>
            <w:r w:rsidRPr="0036734E">
              <w:rPr>
                <w:szCs w:val="22"/>
              </w:rPr>
              <w:t>3</w:t>
            </w:r>
          </w:p>
        </w:tc>
        <w:tc>
          <w:tcPr>
            <w:tcW w:w="2552" w:type="dxa"/>
            <w:tcBorders>
              <w:top w:val="single" w:sz="4" w:space="0" w:color="000000"/>
              <w:left w:val="single" w:sz="4" w:space="0" w:color="000000"/>
              <w:bottom w:val="single" w:sz="4" w:space="0" w:color="000000"/>
            </w:tcBorders>
          </w:tcPr>
          <w:p w:rsidR="003E73E2" w:rsidRPr="0036734E" w:rsidRDefault="003E73E2" w:rsidP="007E53FD">
            <w:pPr>
              <w:snapToGrid w:val="0"/>
            </w:pPr>
          </w:p>
        </w:tc>
        <w:tc>
          <w:tcPr>
            <w:tcW w:w="936" w:type="dxa"/>
            <w:tcBorders>
              <w:top w:val="single" w:sz="4" w:space="0" w:color="000000"/>
              <w:left w:val="single" w:sz="4" w:space="0" w:color="000000"/>
              <w:bottom w:val="single" w:sz="4" w:space="0" w:color="000000"/>
            </w:tcBorders>
          </w:tcPr>
          <w:p w:rsidR="003E73E2" w:rsidRPr="0036734E" w:rsidRDefault="003E73E2" w:rsidP="007E53FD">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3E73E2" w:rsidRPr="0036734E" w:rsidRDefault="003E73E2" w:rsidP="007E53FD">
            <w:pPr>
              <w:snapToGrid w:val="0"/>
            </w:pPr>
          </w:p>
        </w:tc>
        <w:tc>
          <w:tcPr>
            <w:tcW w:w="2126" w:type="dxa"/>
            <w:tcBorders>
              <w:top w:val="single" w:sz="4" w:space="0" w:color="000000"/>
              <w:left w:val="single" w:sz="4" w:space="0" w:color="000000"/>
              <w:bottom w:val="single" w:sz="4" w:space="0" w:color="000000"/>
            </w:tcBorders>
          </w:tcPr>
          <w:p w:rsidR="003E73E2" w:rsidRPr="0036734E" w:rsidRDefault="003E73E2" w:rsidP="007E53FD">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3E73E2" w:rsidRPr="0036734E" w:rsidRDefault="003E73E2" w:rsidP="007E53FD">
            <w:pPr>
              <w:snapToGrid w:val="0"/>
            </w:pPr>
          </w:p>
        </w:tc>
      </w:tr>
      <w:tr w:rsidR="003E73E2" w:rsidTr="003E73E2">
        <w:trPr>
          <w:trHeight w:val="258"/>
        </w:trPr>
        <w:tc>
          <w:tcPr>
            <w:tcW w:w="568" w:type="dxa"/>
            <w:tcBorders>
              <w:top w:val="single" w:sz="4" w:space="0" w:color="000000"/>
              <w:left w:val="single" w:sz="4" w:space="0" w:color="000000"/>
              <w:bottom w:val="single" w:sz="4" w:space="0" w:color="000000"/>
            </w:tcBorders>
          </w:tcPr>
          <w:p w:rsidR="003E73E2" w:rsidRPr="0036734E" w:rsidRDefault="003E73E2" w:rsidP="007E53FD">
            <w:pPr>
              <w:snapToGrid w:val="0"/>
            </w:pPr>
            <w:r w:rsidRPr="0036734E">
              <w:rPr>
                <w:szCs w:val="22"/>
              </w:rPr>
              <w:t>4</w:t>
            </w:r>
          </w:p>
        </w:tc>
        <w:tc>
          <w:tcPr>
            <w:tcW w:w="2552" w:type="dxa"/>
            <w:tcBorders>
              <w:top w:val="single" w:sz="4" w:space="0" w:color="000000"/>
              <w:left w:val="single" w:sz="4" w:space="0" w:color="000000"/>
              <w:bottom w:val="single" w:sz="4" w:space="0" w:color="000000"/>
            </w:tcBorders>
          </w:tcPr>
          <w:p w:rsidR="003E73E2" w:rsidRPr="0036734E" w:rsidRDefault="003E73E2" w:rsidP="007E53FD">
            <w:pPr>
              <w:snapToGrid w:val="0"/>
            </w:pPr>
          </w:p>
        </w:tc>
        <w:tc>
          <w:tcPr>
            <w:tcW w:w="936" w:type="dxa"/>
            <w:tcBorders>
              <w:top w:val="single" w:sz="4" w:space="0" w:color="000000"/>
              <w:left w:val="single" w:sz="4" w:space="0" w:color="000000"/>
              <w:bottom w:val="single" w:sz="4" w:space="0" w:color="000000"/>
            </w:tcBorders>
          </w:tcPr>
          <w:p w:rsidR="003E73E2" w:rsidRPr="0036734E" w:rsidRDefault="003E73E2" w:rsidP="007E53FD">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3E73E2" w:rsidRPr="0036734E" w:rsidRDefault="003E73E2" w:rsidP="007E53FD">
            <w:pPr>
              <w:snapToGrid w:val="0"/>
            </w:pPr>
          </w:p>
        </w:tc>
        <w:tc>
          <w:tcPr>
            <w:tcW w:w="2126" w:type="dxa"/>
            <w:tcBorders>
              <w:top w:val="single" w:sz="4" w:space="0" w:color="000000"/>
              <w:left w:val="single" w:sz="4" w:space="0" w:color="000000"/>
              <w:bottom w:val="single" w:sz="4" w:space="0" w:color="000000"/>
            </w:tcBorders>
          </w:tcPr>
          <w:p w:rsidR="003E73E2" w:rsidRPr="0036734E" w:rsidRDefault="003E73E2" w:rsidP="007E53FD">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3E73E2" w:rsidRPr="0036734E" w:rsidRDefault="003E73E2" w:rsidP="007E53FD">
            <w:pPr>
              <w:snapToGrid w:val="0"/>
            </w:pPr>
          </w:p>
        </w:tc>
      </w:tr>
      <w:tr w:rsidR="003E73E2" w:rsidTr="003E73E2">
        <w:trPr>
          <w:trHeight w:val="243"/>
        </w:trPr>
        <w:tc>
          <w:tcPr>
            <w:tcW w:w="568" w:type="dxa"/>
            <w:tcBorders>
              <w:top w:val="single" w:sz="4" w:space="0" w:color="000000"/>
              <w:left w:val="single" w:sz="4" w:space="0" w:color="000000"/>
              <w:bottom w:val="single" w:sz="4" w:space="0" w:color="000000"/>
            </w:tcBorders>
          </w:tcPr>
          <w:p w:rsidR="003E73E2" w:rsidRPr="0036734E" w:rsidRDefault="003E73E2" w:rsidP="007E53FD">
            <w:pPr>
              <w:snapToGrid w:val="0"/>
            </w:pPr>
            <w:r w:rsidRPr="0036734E">
              <w:rPr>
                <w:szCs w:val="22"/>
              </w:rPr>
              <w:t>5</w:t>
            </w:r>
          </w:p>
        </w:tc>
        <w:tc>
          <w:tcPr>
            <w:tcW w:w="2552" w:type="dxa"/>
            <w:tcBorders>
              <w:top w:val="single" w:sz="4" w:space="0" w:color="000000"/>
              <w:left w:val="single" w:sz="4" w:space="0" w:color="000000"/>
              <w:bottom w:val="single" w:sz="4" w:space="0" w:color="000000"/>
            </w:tcBorders>
          </w:tcPr>
          <w:p w:rsidR="003E73E2" w:rsidRPr="0036734E" w:rsidRDefault="003E73E2" w:rsidP="007E53FD">
            <w:pPr>
              <w:snapToGrid w:val="0"/>
            </w:pPr>
          </w:p>
        </w:tc>
        <w:tc>
          <w:tcPr>
            <w:tcW w:w="936" w:type="dxa"/>
            <w:tcBorders>
              <w:top w:val="single" w:sz="4" w:space="0" w:color="000000"/>
              <w:left w:val="single" w:sz="4" w:space="0" w:color="000000"/>
              <w:bottom w:val="single" w:sz="4" w:space="0" w:color="000000"/>
            </w:tcBorders>
          </w:tcPr>
          <w:p w:rsidR="003E73E2" w:rsidRPr="0036734E" w:rsidRDefault="003E73E2" w:rsidP="007E53FD">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3E73E2" w:rsidRPr="0036734E" w:rsidRDefault="003E73E2" w:rsidP="007E53FD">
            <w:pPr>
              <w:snapToGrid w:val="0"/>
            </w:pPr>
          </w:p>
        </w:tc>
        <w:tc>
          <w:tcPr>
            <w:tcW w:w="2126" w:type="dxa"/>
            <w:tcBorders>
              <w:top w:val="single" w:sz="4" w:space="0" w:color="000000"/>
              <w:left w:val="single" w:sz="4" w:space="0" w:color="000000"/>
              <w:bottom w:val="single" w:sz="4" w:space="0" w:color="000000"/>
            </w:tcBorders>
          </w:tcPr>
          <w:p w:rsidR="003E73E2" w:rsidRPr="0036734E" w:rsidRDefault="003E73E2" w:rsidP="007E53FD">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3E73E2" w:rsidRPr="0036734E" w:rsidRDefault="003E73E2" w:rsidP="007E53FD">
            <w:pPr>
              <w:snapToGrid w:val="0"/>
            </w:pPr>
          </w:p>
        </w:tc>
      </w:tr>
      <w:tr w:rsidR="003E73E2" w:rsidTr="003E73E2">
        <w:trPr>
          <w:trHeight w:val="258"/>
        </w:trPr>
        <w:tc>
          <w:tcPr>
            <w:tcW w:w="568" w:type="dxa"/>
            <w:tcBorders>
              <w:top w:val="single" w:sz="4" w:space="0" w:color="000000"/>
              <w:left w:val="single" w:sz="4" w:space="0" w:color="000000"/>
              <w:bottom w:val="single" w:sz="4" w:space="0" w:color="000000"/>
            </w:tcBorders>
          </w:tcPr>
          <w:p w:rsidR="003E73E2" w:rsidRPr="0036734E" w:rsidRDefault="003E73E2" w:rsidP="007E53FD">
            <w:pPr>
              <w:snapToGrid w:val="0"/>
            </w:pPr>
            <w:r w:rsidRPr="0036734E">
              <w:rPr>
                <w:szCs w:val="22"/>
              </w:rPr>
              <w:t>…</w:t>
            </w:r>
          </w:p>
        </w:tc>
        <w:tc>
          <w:tcPr>
            <w:tcW w:w="2552" w:type="dxa"/>
            <w:tcBorders>
              <w:top w:val="single" w:sz="4" w:space="0" w:color="000000"/>
              <w:left w:val="single" w:sz="4" w:space="0" w:color="000000"/>
              <w:bottom w:val="single" w:sz="4" w:space="0" w:color="000000"/>
            </w:tcBorders>
          </w:tcPr>
          <w:p w:rsidR="003E73E2" w:rsidRPr="0036734E" w:rsidRDefault="003E73E2" w:rsidP="007E53FD">
            <w:pPr>
              <w:snapToGrid w:val="0"/>
            </w:pPr>
          </w:p>
        </w:tc>
        <w:tc>
          <w:tcPr>
            <w:tcW w:w="936" w:type="dxa"/>
            <w:tcBorders>
              <w:top w:val="single" w:sz="4" w:space="0" w:color="000000"/>
              <w:left w:val="single" w:sz="4" w:space="0" w:color="000000"/>
              <w:bottom w:val="single" w:sz="4" w:space="0" w:color="000000"/>
            </w:tcBorders>
          </w:tcPr>
          <w:p w:rsidR="003E73E2" w:rsidRPr="0036734E" w:rsidRDefault="003E73E2" w:rsidP="007E53FD">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3E73E2" w:rsidRPr="0036734E" w:rsidRDefault="003E73E2" w:rsidP="007E53FD">
            <w:pPr>
              <w:snapToGrid w:val="0"/>
            </w:pPr>
          </w:p>
        </w:tc>
        <w:tc>
          <w:tcPr>
            <w:tcW w:w="2126" w:type="dxa"/>
            <w:tcBorders>
              <w:top w:val="single" w:sz="4" w:space="0" w:color="000000"/>
              <w:left w:val="single" w:sz="4" w:space="0" w:color="000000"/>
              <w:bottom w:val="single" w:sz="4" w:space="0" w:color="000000"/>
            </w:tcBorders>
          </w:tcPr>
          <w:p w:rsidR="003E73E2" w:rsidRPr="0036734E" w:rsidRDefault="003E73E2" w:rsidP="007E53FD">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3E73E2" w:rsidRPr="0036734E" w:rsidRDefault="003E73E2" w:rsidP="007E53FD">
            <w:pPr>
              <w:snapToGrid w:val="0"/>
            </w:pPr>
          </w:p>
        </w:tc>
      </w:tr>
      <w:tr w:rsidR="003E73E2" w:rsidTr="003E73E2">
        <w:trPr>
          <w:trHeight w:val="289"/>
        </w:trPr>
        <w:tc>
          <w:tcPr>
            <w:tcW w:w="568" w:type="dxa"/>
            <w:tcBorders>
              <w:top w:val="single" w:sz="4" w:space="0" w:color="000000"/>
              <w:left w:val="single" w:sz="4" w:space="0" w:color="000000"/>
              <w:bottom w:val="single" w:sz="4" w:space="0" w:color="000000"/>
            </w:tcBorders>
          </w:tcPr>
          <w:p w:rsidR="003E73E2" w:rsidRDefault="003E73E2" w:rsidP="007E53FD">
            <w:pPr>
              <w:snapToGrid w:val="0"/>
              <w:rPr>
                <w:sz w:val="24"/>
              </w:rPr>
            </w:pPr>
          </w:p>
        </w:tc>
        <w:tc>
          <w:tcPr>
            <w:tcW w:w="2552" w:type="dxa"/>
            <w:tcBorders>
              <w:top w:val="single" w:sz="4" w:space="0" w:color="000000"/>
              <w:left w:val="single" w:sz="4" w:space="0" w:color="000000"/>
              <w:bottom w:val="single" w:sz="4" w:space="0" w:color="000000"/>
            </w:tcBorders>
          </w:tcPr>
          <w:p w:rsidR="003E73E2" w:rsidRDefault="003E73E2" w:rsidP="007E53FD">
            <w:pPr>
              <w:snapToGrid w:val="0"/>
              <w:rPr>
                <w:b/>
                <w:sz w:val="24"/>
              </w:rPr>
            </w:pPr>
            <w:r>
              <w:rPr>
                <w:b/>
                <w:sz w:val="24"/>
              </w:rPr>
              <w:t>ВСЕГО:</w:t>
            </w:r>
          </w:p>
        </w:tc>
        <w:tc>
          <w:tcPr>
            <w:tcW w:w="936" w:type="dxa"/>
            <w:tcBorders>
              <w:top w:val="single" w:sz="4" w:space="0" w:color="000000"/>
              <w:left w:val="single" w:sz="4" w:space="0" w:color="000000"/>
              <w:bottom w:val="single" w:sz="4" w:space="0" w:color="000000"/>
            </w:tcBorders>
          </w:tcPr>
          <w:p w:rsidR="003E73E2" w:rsidRDefault="003E73E2" w:rsidP="007E53FD">
            <w:pPr>
              <w:snapToGrid w:val="0"/>
              <w:rPr>
                <w:sz w:val="24"/>
              </w:rPr>
            </w:pPr>
          </w:p>
        </w:tc>
        <w:tc>
          <w:tcPr>
            <w:tcW w:w="2268" w:type="dxa"/>
            <w:tcBorders>
              <w:top w:val="single" w:sz="4" w:space="0" w:color="000000"/>
              <w:left w:val="single" w:sz="4" w:space="0" w:color="000000"/>
              <w:bottom w:val="single" w:sz="4" w:space="0" w:color="000000"/>
              <w:right w:val="single" w:sz="4" w:space="0" w:color="000000"/>
            </w:tcBorders>
          </w:tcPr>
          <w:p w:rsidR="003E73E2" w:rsidRDefault="003E73E2" w:rsidP="007E53FD">
            <w:pPr>
              <w:snapToGrid w:val="0"/>
              <w:rPr>
                <w:sz w:val="24"/>
              </w:rPr>
            </w:pPr>
          </w:p>
        </w:tc>
        <w:tc>
          <w:tcPr>
            <w:tcW w:w="2126" w:type="dxa"/>
            <w:tcBorders>
              <w:top w:val="single" w:sz="4" w:space="0" w:color="000000"/>
              <w:left w:val="single" w:sz="4" w:space="0" w:color="000000"/>
              <w:bottom w:val="single" w:sz="4" w:space="0" w:color="000000"/>
            </w:tcBorders>
          </w:tcPr>
          <w:p w:rsidR="003E73E2" w:rsidRDefault="003E73E2" w:rsidP="007E53FD">
            <w:pPr>
              <w:snapToGrid w:val="0"/>
              <w:rPr>
                <w:sz w:val="24"/>
              </w:rPr>
            </w:pPr>
          </w:p>
        </w:tc>
        <w:tc>
          <w:tcPr>
            <w:tcW w:w="2126" w:type="dxa"/>
            <w:tcBorders>
              <w:top w:val="single" w:sz="4" w:space="0" w:color="000000"/>
              <w:left w:val="single" w:sz="4" w:space="0" w:color="000000"/>
              <w:bottom w:val="single" w:sz="4" w:space="0" w:color="000000"/>
              <w:right w:val="single" w:sz="4" w:space="0" w:color="000000"/>
            </w:tcBorders>
          </w:tcPr>
          <w:p w:rsidR="003E73E2" w:rsidRDefault="003E73E2" w:rsidP="007E53FD">
            <w:pPr>
              <w:snapToGrid w:val="0"/>
              <w:rPr>
                <w:b/>
                <w:sz w:val="24"/>
              </w:rPr>
            </w:pPr>
          </w:p>
        </w:tc>
      </w:tr>
    </w:tbl>
    <w:p w:rsidR="003E73E2" w:rsidRDefault="003E73E2" w:rsidP="003E73E2">
      <w:pPr>
        <w:jc w:val="center"/>
      </w:pPr>
    </w:p>
    <w:p w:rsidR="003E73E2" w:rsidRDefault="003E73E2" w:rsidP="003E73E2">
      <w:pPr>
        <w:jc w:val="center"/>
      </w:pPr>
    </w:p>
    <w:p w:rsidR="003E73E2" w:rsidRDefault="003E73E2" w:rsidP="003E73E2">
      <w:pPr>
        <w:jc w:val="center"/>
      </w:pPr>
    </w:p>
    <w:p w:rsidR="003E73E2" w:rsidRDefault="003E73E2" w:rsidP="003E73E2">
      <w:r>
        <w:tab/>
        <w:t>__________________________</w:t>
      </w:r>
      <w:r>
        <w:tab/>
      </w:r>
      <w:r>
        <w:tab/>
        <w:t>________________________________</w:t>
      </w:r>
    </w:p>
    <w:p w:rsidR="003E73E2" w:rsidRDefault="003E73E2" w:rsidP="003E73E2">
      <w:pPr>
        <w:rPr>
          <w:sz w:val="18"/>
          <w:szCs w:val="18"/>
        </w:rPr>
      </w:pPr>
      <w:r>
        <w:tab/>
      </w:r>
      <w:r>
        <w:tab/>
      </w:r>
      <w:r>
        <w:rPr>
          <w:sz w:val="18"/>
          <w:szCs w:val="18"/>
        </w:rPr>
        <w:t>(должность)</w:t>
      </w:r>
      <w:r>
        <w:tab/>
      </w:r>
      <w:r>
        <w:tab/>
      </w:r>
      <w:r>
        <w:tab/>
      </w:r>
      <w:r>
        <w:tab/>
      </w:r>
      <w:r>
        <w:tab/>
      </w:r>
      <w:r>
        <w:tab/>
      </w:r>
      <w:r>
        <w:rPr>
          <w:sz w:val="18"/>
          <w:szCs w:val="18"/>
        </w:rPr>
        <w:t>(подпись, расшифровка, М.П.)</w:t>
      </w:r>
    </w:p>
    <w:p w:rsidR="003E73E2" w:rsidRDefault="003E73E2" w:rsidP="003E73E2">
      <w:pPr>
        <w:ind w:firstLine="284"/>
      </w:pPr>
    </w:p>
    <w:p w:rsidR="003E73E2" w:rsidRDefault="003E73E2" w:rsidP="003E73E2">
      <w:pPr>
        <w:ind w:firstLine="284"/>
      </w:pPr>
    </w:p>
    <w:p w:rsidR="003E73E2" w:rsidRDefault="003E73E2" w:rsidP="003E73E2">
      <w:pPr>
        <w:ind w:firstLine="284"/>
      </w:pPr>
    </w:p>
    <w:p w:rsidR="00D17C32" w:rsidRDefault="00D17C32">
      <w:pPr>
        <w:spacing w:before="0" w:line="276" w:lineRule="auto"/>
        <w:jc w:val="center"/>
        <w:rPr>
          <w:rFonts w:ascii="Times New Roman" w:hAnsi="Times New Roman"/>
          <w:b/>
          <w:bCs/>
          <w:sz w:val="24"/>
        </w:rPr>
      </w:pPr>
    </w:p>
    <w:p w:rsidR="00D17C32" w:rsidRPr="00152267" w:rsidRDefault="00D17C32" w:rsidP="00D17C32">
      <w:pPr>
        <w:jc w:val="both"/>
        <w:rPr>
          <w:rFonts w:cs="Arial"/>
          <w:sz w:val="16"/>
          <w:szCs w:val="16"/>
        </w:rPr>
      </w:pPr>
    </w:p>
    <w:p w:rsidR="00B71877" w:rsidRDefault="00B71877">
      <w:pPr>
        <w:spacing w:before="0" w:line="276" w:lineRule="auto"/>
        <w:jc w:val="center"/>
      </w:pPr>
      <w:r>
        <w:br w:type="page"/>
      </w:r>
    </w:p>
    <w:p w:rsidR="00B71877" w:rsidRDefault="00B71877" w:rsidP="00B71877">
      <w:pPr>
        <w:jc w:val="right"/>
        <w:rPr>
          <w:b/>
        </w:rPr>
        <w:sectPr w:rsidR="00B71877" w:rsidSect="00707A8E">
          <w:pgSz w:w="11906" w:h="16838"/>
          <w:pgMar w:top="1134" w:right="851" w:bottom="1134" w:left="1701" w:header="709" w:footer="709" w:gutter="0"/>
          <w:cols w:space="708"/>
          <w:docGrid w:linePitch="360"/>
        </w:sectPr>
      </w:pPr>
    </w:p>
    <w:p w:rsidR="00B71877" w:rsidRPr="002E571A" w:rsidRDefault="00B71877" w:rsidP="00B71877">
      <w:pPr>
        <w:jc w:val="right"/>
        <w:rPr>
          <w:b/>
        </w:rPr>
      </w:pPr>
      <w:r w:rsidRPr="002E571A">
        <w:rPr>
          <w:b/>
        </w:rPr>
        <w:lastRenderedPageBreak/>
        <w:t xml:space="preserve">Форма </w:t>
      </w:r>
      <w:r>
        <w:rPr>
          <w:b/>
        </w:rPr>
        <w:t>6</w:t>
      </w:r>
      <w:r w:rsidRPr="002E571A">
        <w:rPr>
          <w:b/>
        </w:rPr>
        <w:t xml:space="preserve"> «Перечень аффилированных организаций»</w:t>
      </w:r>
    </w:p>
    <w:p w:rsidR="00B71877" w:rsidRPr="002E571A" w:rsidRDefault="00B71877" w:rsidP="00B71877">
      <w:pPr>
        <w:spacing w:before="0"/>
        <w:ind w:firstLine="708"/>
        <w:jc w:val="right"/>
        <w:rPr>
          <w:rFonts w:cs="Arial"/>
          <w:b/>
          <w:szCs w:val="22"/>
        </w:rPr>
      </w:pPr>
    </w:p>
    <w:p w:rsidR="00B71877" w:rsidRPr="002E571A" w:rsidRDefault="00B71877" w:rsidP="00B71877">
      <w:pPr>
        <w:pStyle w:val="Times12"/>
        <w:ind w:firstLine="0"/>
        <w:jc w:val="center"/>
        <w:rPr>
          <w:rFonts w:ascii="Arial" w:hAnsi="Arial" w:cs="Arial"/>
          <w:b/>
          <w:sz w:val="22"/>
        </w:rPr>
      </w:pPr>
      <w:r w:rsidRPr="002E571A">
        <w:rPr>
          <w:rFonts w:ascii="Arial" w:hAnsi="Arial" w:cs="Arial"/>
          <w:b/>
          <w:sz w:val="22"/>
        </w:rPr>
        <w:t>ПЕРЕЧЕНЬ АФФИЛИРОВАННЫХ ОРГАНИЗАЦИЙ</w:t>
      </w:r>
    </w:p>
    <w:p w:rsidR="00B71877" w:rsidRPr="002E571A" w:rsidRDefault="00B71877" w:rsidP="00B71877">
      <w:pPr>
        <w:pStyle w:val="Times12"/>
        <w:ind w:firstLine="0"/>
        <w:rPr>
          <w:rFonts w:ascii="Arial" w:hAnsi="Arial" w:cs="Arial"/>
          <w:sz w:val="22"/>
        </w:rPr>
      </w:pPr>
      <w:r w:rsidRPr="002E571A">
        <w:rPr>
          <w:rFonts w:ascii="Arial" w:hAnsi="Arial" w:cs="Arial"/>
          <w:sz w:val="22"/>
        </w:rPr>
        <w:t>Участник закупки:</w:t>
      </w:r>
      <w:r w:rsidRPr="002E571A">
        <w:rPr>
          <w:rFonts w:ascii="Arial" w:hAnsi="Arial" w:cs="Arial"/>
          <w:szCs w:val="24"/>
        </w:rPr>
        <w:t xml:space="preserve"> </w:t>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p>
    <w:p w:rsidR="00B71877" w:rsidRPr="002E571A" w:rsidRDefault="00B71877" w:rsidP="00B71877">
      <w:pPr>
        <w:pStyle w:val="Times12"/>
        <w:ind w:firstLine="0"/>
        <w:rPr>
          <w:rFonts w:ascii="Arial" w:hAnsi="Arial" w:cs="Arial"/>
          <w:sz w:val="22"/>
          <w:u w:val="single"/>
        </w:rPr>
      </w:pPr>
      <w:r w:rsidRPr="002E571A">
        <w:rPr>
          <w:rFonts w:ascii="Arial" w:hAnsi="Arial" w:cs="Arial"/>
          <w:sz w:val="22"/>
        </w:rPr>
        <w:t xml:space="preserve">№ ПДО: </w:t>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p>
    <w:p w:rsidR="00B71877" w:rsidRPr="002E571A" w:rsidRDefault="00B71877" w:rsidP="00B71877">
      <w:pPr>
        <w:widowControl w:val="0"/>
        <w:autoSpaceDE w:val="0"/>
        <w:autoSpaceDN w:val="0"/>
        <w:adjustRightInd w:val="0"/>
        <w:spacing w:before="0"/>
        <w:rPr>
          <w:rFonts w:cs="Arial"/>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2E571A"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w:t>
            </w:r>
          </w:p>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ОКПО</w:t>
            </w: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bl>
    <w:p w:rsidR="00B71877" w:rsidRPr="002E571A" w:rsidRDefault="00B71877" w:rsidP="00B71877"/>
    <w:p w:rsidR="00B71877" w:rsidRPr="002E571A" w:rsidRDefault="00B71877" w:rsidP="00B71877">
      <w:pPr>
        <w:rPr>
          <w:rFonts w:cs="Arial"/>
          <w:szCs w:val="22"/>
        </w:rPr>
      </w:pPr>
      <w:r w:rsidRPr="002E571A">
        <w:rPr>
          <w:rFonts w:cs="Arial"/>
          <w:szCs w:val="22"/>
        </w:rPr>
        <w:t>Подпись:________________________________ /Должность, Фамилия И.О./</w:t>
      </w:r>
    </w:p>
    <w:p w:rsidR="00B71877" w:rsidRPr="002E571A" w:rsidRDefault="00B71877" w:rsidP="00B71877">
      <w:pPr>
        <w:spacing w:before="0"/>
        <w:jc w:val="both"/>
      </w:pPr>
      <w:r w:rsidRPr="002E571A">
        <w:rPr>
          <w:rFonts w:cs="Arial"/>
          <w:szCs w:val="22"/>
        </w:rPr>
        <w:tab/>
      </w:r>
      <w:r w:rsidRPr="002E571A">
        <w:rPr>
          <w:rFonts w:cs="Arial"/>
          <w:szCs w:val="22"/>
        </w:rPr>
        <w:tab/>
        <w:t>МП</w:t>
      </w:r>
    </w:p>
    <w:p w:rsidR="00132B25" w:rsidRDefault="00132B25">
      <w:pPr>
        <w:spacing w:before="0" w:line="276" w:lineRule="auto"/>
        <w:jc w:val="center"/>
        <w:rPr>
          <w:b/>
        </w:rPr>
      </w:pPr>
      <w:r>
        <w:rPr>
          <w:b/>
        </w:rPr>
        <w:br w:type="page"/>
      </w:r>
    </w:p>
    <w:p w:rsidR="00132B25" w:rsidRPr="00152267" w:rsidRDefault="00132B25" w:rsidP="00132B25">
      <w:pPr>
        <w:jc w:val="right"/>
        <w:rPr>
          <w:b/>
        </w:rPr>
      </w:pPr>
      <w:r>
        <w:rPr>
          <w:b/>
        </w:rPr>
        <w:lastRenderedPageBreak/>
        <w:t>Форма 7</w:t>
      </w:r>
    </w:p>
    <w:tbl>
      <w:tblPr>
        <w:tblW w:w="14313" w:type="dxa"/>
        <w:tblInd w:w="421" w:type="dxa"/>
        <w:tblLook w:val="04A0" w:firstRow="1" w:lastRow="0" w:firstColumn="1" w:lastColumn="0" w:noHBand="0" w:noVBand="1"/>
      </w:tblPr>
      <w:tblGrid>
        <w:gridCol w:w="541"/>
        <w:gridCol w:w="2014"/>
        <w:gridCol w:w="1751"/>
        <w:gridCol w:w="2094"/>
        <w:gridCol w:w="2320"/>
        <w:gridCol w:w="1885"/>
        <w:gridCol w:w="1622"/>
        <w:gridCol w:w="2086"/>
      </w:tblGrid>
      <w:tr w:rsidR="00132B25" w:rsidRPr="00152267" w:rsidTr="009A48A3">
        <w:trPr>
          <w:trHeight w:val="61"/>
        </w:trPr>
        <w:tc>
          <w:tcPr>
            <w:tcW w:w="54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14" w:type="dxa"/>
            <w:tcBorders>
              <w:top w:val="nil"/>
              <w:left w:val="nil"/>
              <w:right w:val="nil"/>
            </w:tcBorders>
            <w:shd w:val="clear" w:color="auto" w:fill="auto"/>
            <w:vAlign w:val="center"/>
            <w:hideMark/>
          </w:tcPr>
          <w:p w:rsidR="00132B25" w:rsidRPr="00152267" w:rsidRDefault="00132B25" w:rsidP="00A03AA2">
            <w:pPr>
              <w:rPr>
                <w:rFonts w:cs="Arial"/>
              </w:rPr>
            </w:pPr>
          </w:p>
        </w:tc>
        <w:tc>
          <w:tcPr>
            <w:tcW w:w="175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94" w:type="dxa"/>
            <w:tcBorders>
              <w:top w:val="nil"/>
              <w:left w:val="nil"/>
              <w:right w:val="nil"/>
            </w:tcBorders>
            <w:shd w:val="clear" w:color="auto" w:fill="auto"/>
            <w:vAlign w:val="center"/>
            <w:hideMark/>
          </w:tcPr>
          <w:p w:rsidR="00132B25" w:rsidRPr="00152267" w:rsidRDefault="00132B25" w:rsidP="00A03AA2">
            <w:pPr>
              <w:rPr>
                <w:rFonts w:cs="Arial"/>
              </w:rPr>
            </w:pPr>
          </w:p>
        </w:tc>
        <w:tc>
          <w:tcPr>
            <w:tcW w:w="2320" w:type="dxa"/>
            <w:tcBorders>
              <w:top w:val="nil"/>
              <w:left w:val="nil"/>
              <w:right w:val="nil"/>
            </w:tcBorders>
            <w:shd w:val="clear" w:color="auto" w:fill="auto"/>
            <w:vAlign w:val="center"/>
            <w:hideMark/>
          </w:tcPr>
          <w:p w:rsidR="00132B25" w:rsidRPr="00152267" w:rsidRDefault="00132B25" w:rsidP="00A03AA2">
            <w:pPr>
              <w:rPr>
                <w:rFonts w:cs="Arial"/>
              </w:rPr>
            </w:pPr>
          </w:p>
        </w:tc>
        <w:tc>
          <w:tcPr>
            <w:tcW w:w="1885" w:type="dxa"/>
            <w:tcBorders>
              <w:top w:val="nil"/>
              <w:left w:val="nil"/>
              <w:right w:val="nil"/>
            </w:tcBorders>
            <w:shd w:val="clear" w:color="auto" w:fill="auto"/>
            <w:vAlign w:val="center"/>
            <w:hideMark/>
          </w:tcPr>
          <w:p w:rsidR="00132B25" w:rsidRPr="00152267" w:rsidRDefault="00132B25" w:rsidP="00A03AA2">
            <w:pPr>
              <w:rPr>
                <w:rFonts w:cs="Arial"/>
              </w:rPr>
            </w:pPr>
          </w:p>
        </w:tc>
        <w:tc>
          <w:tcPr>
            <w:tcW w:w="1622"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86" w:type="dxa"/>
            <w:tcBorders>
              <w:top w:val="nil"/>
              <w:left w:val="nil"/>
              <w:right w:val="nil"/>
            </w:tcBorders>
            <w:shd w:val="clear" w:color="auto" w:fill="auto"/>
            <w:vAlign w:val="center"/>
            <w:hideMark/>
          </w:tcPr>
          <w:p w:rsidR="00132B25" w:rsidRPr="00152267" w:rsidRDefault="00132B25" w:rsidP="00A03AA2">
            <w:pPr>
              <w:rPr>
                <w:i/>
              </w:rPr>
            </w:pPr>
          </w:p>
        </w:tc>
      </w:tr>
      <w:tr w:rsidR="00132B25" w:rsidRPr="00152267" w:rsidTr="009A48A3">
        <w:trPr>
          <w:trHeight w:val="258"/>
        </w:trPr>
        <w:tc>
          <w:tcPr>
            <w:tcW w:w="14313" w:type="dxa"/>
            <w:gridSpan w:val="8"/>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Справка о заключенных и выполненных аналогичных договорах за 3 года*</w:t>
            </w:r>
          </w:p>
        </w:tc>
      </w:tr>
      <w:tr w:rsidR="00132B25" w:rsidRPr="00152267" w:rsidTr="009A48A3">
        <w:trPr>
          <w:trHeight w:val="250"/>
        </w:trPr>
        <w:tc>
          <w:tcPr>
            <w:tcW w:w="14313" w:type="dxa"/>
            <w:gridSpan w:val="8"/>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9A48A3">
        <w:trPr>
          <w:trHeight w:val="61"/>
        </w:trPr>
        <w:tc>
          <w:tcPr>
            <w:tcW w:w="541"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2014"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751" w:type="dxa"/>
            <w:tcBorders>
              <w:left w:val="nil"/>
              <w:bottom w:val="nil"/>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p>
        </w:tc>
        <w:tc>
          <w:tcPr>
            <w:tcW w:w="2094" w:type="dxa"/>
            <w:tcBorders>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16"/>
                <w:szCs w:val="16"/>
              </w:rPr>
            </w:pPr>
          </w:p>
        </w:tc>
        <w:tc>
          <w:tcPr>
            <w:tcW w:w="2320" w:type="dxa"/>
            <w:tcBorders>
              <w:left w:val="single" w:sz="4" w:space="0" w:color="auto"/>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885"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622"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2086"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r>
      <w:tr w:rsidR="00132B25" w:rsidRPr="00152267" w:rsidTr="00A03AA2">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Форма собственности, наименование предприятия</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Предмет договора, краткое описание состава работ/услуг</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заключения договора, срок действия</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Сумма договора, тыс. руб.</w:t>
            </w:r>
          </w:p>
        </w:tc>
        <w:tc>
          <w:tcPr>
            <w:tcW w:w="2086"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Сведения о рекламациях по перечисленным договорам</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9A48A3">
        <w:trPr>
          <w:trHeight w:val="241"/>
        </w:trPr>
        <w:tc>
          <w:tcPr>
            <w:tcW w:w="1431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3</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r>
      <w:tr w:rsidR="00132B25" w:rsidRPr="00152267" w:rsidTr="009A48A3">
        <w:trPr>
          <w:trHeight w:val="348"/>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r>
      <w:tr w:rsidR="00132B25" w:rsidRPr="00152267" w:rsidTr="00A03AA2">
        <w:trPr>
          <w:trHeight w:val="250"/>
        </w:trPr>
        <w:tc>
          <w:tcPr>
            <w:tcW w:w="4306" w:type="dxa"/>
            <w:gridSpan w:val="3"/>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заполнения</w:t>
            </w:r>
          </w:p>
        </w:tc>
        <w:tc>
          <w:tcPr>
            <w:tcW w:w="2094"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324"/>
        </w:trPr>
        <w:tc>
          <w:tcPr>
            <w:tcW w:w="6400" w:type="dxa"/>
            <w:gridSpan w:val="4"/>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"_______"_____________________201_г</w:t>
            </w: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87"/>
        </w:trPr>
        <w:tc>
          <w:tcPr>
            <w:tcW w:w="541"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014"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1751"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094"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28"/>
        </w:trPr>
        <w:tc>
          <w:tcPr>
            <w:tcW w:w="8720" w:type="dxa"/>
            <w:gridSpan w:val="5"/>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bl>
    <w:p w:rsidR="009A48A3" w:rsidRDefault="00132B25" w:rsidP="009A48A3">
      <w:pPr>
        <w:rPr>
          <w:rFonts w:ascii="Times New Roman" w:hAnsi="Times New Roman"/>
          <w:sz w:val="18"/>
          <w:szCs w:val="18"/>
        </w:rPr>
      </w:pPr>
      <w:r w:rsidRPr="00152267">
        <w:rPr>
          <w:rFonts w:ascii="Times New Roman" w:hAnsi="Times New Roman"/>
          <w:sz w:val="24"/>
        </w:rPr>
        <w:t>М.П</w:t>
      </w:r>
      <w:r w:rsidRPr="009A48A3">
        <w:rPr>
          <w:rFonts w:ascii="Times New Roman" w:hAnsi="Times New Roman"/>
          <w:sz w:val="18"/>
          <w:szCs w:val="18"/>
        </w:rPr>
        <w:t>.</w:t>
      </w:r>
    </w:p>
    <w:p w:rsidR="00132B25" w:rsidRPr="009A48A3" w:rsidRDefault="00132B25" w:rsidP="009A48A3">
      <w:pPr>
        <w:rPr>
          <w:rFonts w:ascii="Times New Roman" w:hAnsi="Times New Roman"/>
          <w:sz w:val="18"/>
          <w:szCs w:val="18"/>
        </w:rPr>
      </w:pPr>
      <w:r w:rsidRPr="009A48A3">
        <w:rPr>
          <w:rFonts w:ascii="Times New Roman" w:hAnsi="Times New Roman"/>
          <w:sz w:val="18"/>
          <w:szCs w:val="18"/>
        </w:rPr>
        <w:t>* В данной форме приводятся сведения об опыте выполнения договоров, аналогичных по объему, срокам, составу и прочим характеристикам тем, которые указаны в техническом задании.</w:t>
      </w:r>
    </w:p>
    <w:p w:rsidR="00132B25" w:rsidRPr="00152267" w:rsidRDefault="00132B25" w:rsidP="00132B25">
      <w:pPr>
        <w:jc w:val="both"/>
        <w:sectPr w:rsidR="00132B25" w:rsidRPr="00152267" w:rsidSect="00A03AA2">
          <w:pgSz w:w="16840" w:h="11907" w:orient="landscape" w:code="9"/>
          <w:pgMar w:top="1134" w:right="851" w:bottom="851" w:left="1276" w:header="680" w:footer="340" w:gutter="0"/>
          <w:cols w:space="60"/>
          <w:noEndnote/>
          <w:docGrid w:linePitch="326"/>
        </w:sectPr>
      </w:pPr>
    </w:p>
    <w:p w:rsidR="00132B25" w:rsidRPr="00152267" w:rsidRDefault="00132B25" w:rsidP="00132B25">
      <w:pPr>
        <w:spacing w:line="360" w:lineRule="auto"/>
        <w:jc w:val="right"/>
        <w:rPr>
          <w:rFonts w:ascii="Times New Roman" w:hAnsi="Times New Roman"/>
          <w:b/>
          <w:sz w:val="24"/>
        </w:rPr>
      </w:pPr>
      <w:r w:rsidRPr="00152267">
        <w:rPr>
          <w:rFonts w:ascii="Times New Roman" w:hAnsi="Times New Roman"/>
          <w:b/>
          <w:sz w:val="24"/>
        </w:rPr>
        <w:lastRenderedPageBreak/>
        <w:t xml:space="preserve">Форма </w:t>
      </w:r>
      <w:r w:rsidR="009A48A3">
        <w:rPr>
          <w:rFonts w:ascii="Times New Roman" w:hAnsi="Times New Roman"/>
          <w:b/>
          <w:sz w:val="24"/>
        </w:rPr>
        <w:t>8</w:t>
      </w:r>
    </w:p>
    <w:tbl>
      <w:tblPr>
        <w:tblW w:w="15028" w:type="dxa"/>
        <w:tblInd w:w="108" w:type="dxa"/>
        <w:tblLook w:val="04A0" w:firstRow="1" w:lastRow="0" w:firstColumn="1" w:lastColumn="0" w:noHBand="0" w:noVBand="1"/>
      </w:tblPr>
      <w:tblGrid>
        <w:gridCol w:w="564"/>
        <w:gridCol w:w="130"/>
        <w:gridCol w:w="2228"/>
        <w:gridCol w:w="731"/>
        <w:gridCol w:w="1901"/>
        <w:gridCol w:w="1405"/>
        <w:gridCol w:w="732"/>
        <w:gridCol w:w="1651"/>
        <w:gridCol w:w="252"/>
        <w:gridCol w:w="2307"/>
        <w:gridCol w:w="3127"/>
      </w:tblGrid>
      <w:tr w:rsidR="00132B25" w:rsidRPr="00152267" w:rsidTr="00A03AA2">
        <w:trPr>
          <w:trHeight w:val="254"/>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keepNext/>
              <w:keepLines/>
              <w:widowControl w:val="0"/>
              <w:outlineLvl w:val="3"/>
              <w:rPr>
                <w:rFonts w:ascii="Times New Roman" w:hAnsi="Times New Roman"/>
                <w:b/>
                <w:bCs/>
                <w:iCs/>
                <w:sz w:val="24"/>
              </w:rPr>
            </w:pPr>
            <w:r w:rsidRPr="00152267">
              <w:rPr>
                <w:rFonts w:ascii="Times New Roman" w:hAnsi="Times New Roman"/>
                <w:b/>
                <w:bCs/>
                <w:iCs/>
                <w:sz w:val="24"/>
              </w:rPr>
              <w:t>Справка о кадровых ресурсах *</w:t>
            </w:r>
          </w:p>
        </w:tc>
      </w:tr>
      <w:tr w:rsidR="00132B25" w:rsidRPr="00152267" w:rsidTr="00A03AA2">
        <w:trPr>
          <w:trHeight w:val="493"/>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99"/>
        </w:trPr>
        <w:tc>
          <w:tcPr>
            <w:tcW w:w="564" w:type="dxa"/>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1673"/>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Фамилия, имя, отчество специалиста</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Образование, ученая степень </w:t>
            </w:r>
          </w:p>
        </w:tc>
        <w:tc>
          <w:tcPr>
            <w:tcW w:w="2137"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Должность</w:t>
            </w:r>
          </w:p>
        </w:tc>
        <w:tc>
          <w:tcPr>
            <w:tcW w:w="2559"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Наличие необходимых сертификатов, лицензий, наличие удостоверений по соответствующим допускам</w:t>
            </w:r>
          </w:p>
        </w:tc>
      </w:tr>
      <w:tr w:rsidR="00132B25" w:rsidRPr="00152267" w:rsidTr="00A03AA2">
        <w:trPr>
          <w:trHeight w:val="389"/>
        </w:trPr>
        <w:tc>
          <w:tcPr>
            <w:tcW w:w="1502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Руководящее звено (руководитель и его заместители, главный бухгалтер, главный экономист, главный юрист)</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612"/>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Специалисты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Прочий персонал, привлекаемый для оказания услуг/выполнении работ (в том числе экспедиторы, водители, грузчики, охранники и т.д.)</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299"/>
        </w:trPr>
        <w:tc>
          <w:tcPr>
            <w:tcW w:w="564" w:type="dxa"/>
            <w:tcBorders>
              <w:top w:val="nil"/>
              <w:left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690"/>
        </w:trPr>
        <w:tc>
          <w:tcPr>
            <w:tcW w:w="564" w:type="dxa"/>
            <w:tcBorders>
              <w:bottom w:val="single" w:sz="4" w:space="0" w:color="auto"/>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p w:rsidR="00132B25" w:rsidRDefault="00132B25" w:rsidP="00A03AA2">
            <w:pPr>
              <w:widowControl w:val="0"/>
              <w:rPr>
                <w:rFonts w:ascii="Times New Roman" w:hAnsi="Times New Roman"/>
                <w:sz w:val="24"/>
              </w:rPr>
            </w:pPr>
          </w:p>
          <w:p w:rsidR="005F4ED2" w:rsidRDefault="005F4ED2" w:rsidP="00A03AA2">
            <w:pPr>
              <w:widowControl w:val="0"/>
              <w:rPr>
                <w:rFonts w:ascii="Times New Roman" w:hAnsi="Times New Roman"/>
                <w:sz w:val="24"/>
              </w:rPr>
            </w:pPr>
          </w:p>
          <w:p w:rsidR="005F4ED2" w:rsidRPr="00152267" w:rsidRDefault="005F4ED2" w:rsidP="00A03AA2">
            <w:pPr>
              <w:widowControl w:val="0"/>
              <w:rPr>
                <w:rFonts w:ascii="Times New Roman" w:hAnsi="Times New Roman"/>
                <w:sz w:val="24"/>
              </w:rPr>
            </w:pPr>
          </w:p>
        </w:tc>
        <w:tc>
          <w:tcPr>
            <w:tcW w:w="2137"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5F4ED2">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lastRenderedPageBreak/>
              <w:t> </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Группа специалистов</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Штатная численность, чел.</w:t>
            </w:r>
          </w:p>
        </w:tc>
        <w:tc>
          <w:tcPr>
            <w:tcW w:w="2137"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9A48A3">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Руководящий персонал</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Инженерно-технический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3</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Рабочие и вспомогательный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9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Дата заполнения</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"_______"_____________________201_г</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959"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9594" w:type="dxa"/>
            <w:gridSpan w:val="9"/>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Руководитель ________________________          /Фамилия И.О./</w:t>
            </w:r>
          </w:p>
        </w:tc>
      </w:tr>
    </w:tbl>
    <w:p w:rsidR="00132B25" w:rsidRPr="00152267" w:rsidRDefault="00132B25" w:rsidP="00132B25">
      <w:pPr>
        <w:jc w:val="center"/>
        <w:rPr>
          <w:rFonts w:ascii="Times New Roman" w:hAnsi="Times New Roman"/>
          <w:sz w:val="24"/>
        </w:rPr>
      </w:pPr>
    </w:p>
    <w:p w:rsidR="00132B25" w:rsidRPr="00152267" w:rsidRDefault="00132B25" w:rsidP="00132B25">
      <w:pPr>
        <w:rPr>
          <w:rFonts w:ascii="Times New Roman" w:hAnsi="Times New Roman"/>
          <w:sz w:val="24"/>
        </w:rPr>
      </w:pPr>
      <w:r w:rsidRPr="00152267">
        <w:rPr>
          <w:rFonts w:ascii="Times New Roman" w:hAnsi="Times New Roman"/>
          <w:sz w:val="24"/>
        </w:rPr>
        <w:t>М.П.</w:t>
      </w:r>
    </w:p>
    <w:p w:rsidR="00132B25" w:rsidRPr="00152267" w:rsidRDefault="00132B25" w:rsidP="00132B25">
      <w:pPr>
        <w:rPr>
          <w:rFonts w:ascii="Times New Roman" w:hAnsi="Times New Roman"/>
          <w:sz w:val="24"/>
        </w:rPr>
      </w:pPr>
    </w:p>
    <w:p w:rsidR="009A48A3" w:rsidRDefault="00132B25" w:rsidP="009A48A3">
      <w:pPr>
        <w:rPr>
          <w:rFonts w:ascii="Times New Roman" w:hAnsi="Times New Roman"/>
          <w:sz w:val="24"/>
        </w:rPr>
      </w:pPr>
      <w:r w:rsidRPr="00152267">
        <w:rPr>
          <w:rFonts w:ascii="Times New Roman" w:hAnsi="Times New Roman"/>
          <w:sz w:val="24"/>
        </w:rPr>
        <w:t>* В данной форме приводятся сведения о работниках, которые будут привлечены к исполнению договора</w:t>
      </w:r>
    </w:p>
    <w:p w:rsidR="009A48A3" w:rsidRDefault="009A48A3" w:rsidP="009A48A3">
      <w:pPr>
        <w:rPr>
          <w:rFonts w:ascii="Times New Roman" w:hAnsi="Times New Roman"/>
          <w:sz w:val="24"/>
        </w:rPr>
      </w:pPr>
    </w:p>
    <w:p w:rsidR="00B34A08" w:rsidRDefault="00B34A08">
      <w:pPr>
        <w:spacing w:before="0" w:line="276" w:lineRule="auto"/>
        <w:jc w:val="center"/>
        <w:rPr>
          <w:rFonts w:ascii="Times New Roman" w:hAnsi="Times New Roman"/>
          <w:b/>
          <w:sz w:val="24"/>
        </w:rPr>
      </w:pPr>
      <w:r>
        <w:rPr>
          <w:rFonts w:ascii="Times New Roman" w:hAnsi="Times New Roman"/>
          <w:b/>
          <w:sz w:val="24"/>
        </w:rPr>
        <w:br w:type="page"/>
      </w:r>
    </w:p>
    <w:p w:rsidR="00132B25" w:rsidRPr="00152267" w:rsidRDefault="00132B25" w:rsidP="009A48A3">
      <w:pPr>
        <w:jc w:val="right"/>
        <w:rPr>
          <w:rFonts w:ascii="Times New Roman" w:hAnsi="Times New Roman"/>
          <w:b/>
          <w:sz w:val="24"/>
        </w:rPr>
      </w:pPr>
      <w:r w:rsidRPr="00152267">
        <w:rPr>
          <w:rFonts w:ascii="Times New Roman" w:hAnsi="Times New Roman"/>
          <w:b/>
          <w:sz w:val="24"/>
        </w:rPr>
        <w:lastRenderedPageBreak/>
        <w:t xml:space="preserve">Форма </w:t>
      </w:r>
      <w:r w:rsidR="009A48A3">
        <w:rPr>
          <w:rFonts w:ascii="Times New Roman" w:hAnsi="Times New Roman"/>
          <w:b/>
          <w:sz w:val="24"/>
        </w:rPr>
        <w:t>9</w:t>
      </w:r>
    </w:p>
    <w:tbl>
      <w:tblPr>
        <w:tblW w:w="14500" w:type="dxa"/>
        <w:tblInd w:w="331" w:type="dxa"/>
        <w:tblLook w:val="04A0" w:firstRow="1" w:lastRow="0" w:firstColumn="1" w:lastColumn="0" w:noHBand="0" w:noVBand="1"/>
      </w:tblPr>
      <w:tblGrid>
        <w:gridCol w:w="490"/>
        <w:gridCol w:w="1833"/>
        <w:gridCol w:w="2223"/>
        <w:gridCol w:w="2122"/>
        <w:gridCol w:w="2057"/>
        <w:gridCol w:w="2485"/>
        <w:gridCol w:w="1367"/>
        <w:gridCol w:w="1923"/>
      </w:tblGrid>
      <w:tr w:rsidR="00132B25" w:rsidRPr="00152267" w:rsidTr="00A03AA2">
        <w:trPr>
          <w:trHeight w:val="262"/>
        </w:trPr>
        <w:tc>
          <w:tcPr>
            <w:tcW w:w="490"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1833"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i/>
                <w:sz w:val="24"/>
              </w:rPr>
            </w:pPr>
          </w:p>
        </w:tc>
        <w:tc>
          <w:tcPr>
            <w:tcW w:w="1923" w:type="dxa"/>
            <w:tcBorders>
              <w:top w:val="nil"/>
              <w:left w:val="nil"/>
              <w:bottom w:val="nil"/>
              <w:right w:val="nil"/>
            </w:tcBorders>
            <w:shd w:val="clear" w:color="auto" w:fill="auto"/>
            <w:noWrap/>
            <w:vAlign w:val="bottom"/>
          </w:tcPr>
          <w:p w:rsidR="00132B25" w:rsidRPr="00152267" w:rsidRDefault="00132B25" w:rsidP="00A03AA2">
            <w:pPr>
              <w:ind w:right="-23"/>
              <w:rPr>
                <w:rFonts w:ascii="Times New Roman" w:hAnsi="Times New Roman"/>
                <w:i/>
                <w:sz w:val="24"/>
              </w:rPr>
            </w:pP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Справка о наличии производственных мощностей *</w:t>
            </w: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62"/>
        </w:trPr>
        <w:tc>
          <w:tcPr>
            <w:tcW w:w="490" w:type="dxa"/>
            <w:tcBorders>
              <w:top w:val="nil"/>
              <w:left w:val="nil"/>
              <w:bottom w:val="nil"/>
              <w:right w:val="nil"/>
            </w:tcBorders>
            <w:shd w:val="clear" w:color="auto" w:fill="auto"/>
            <w:noWrap/>
            <w:vAlign w:val="bottom"/>
            <w:hideMark/>
          </w:tcPr>
          <w:p w:rsidR="00132B25" w:rsidRPr="00152267" w:rsidRDefault="00132B25" w:rsidP="00A03AA2">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1493"/>
        </w:trPr>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183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w:t>
            </w:r>
          </w:p>
        </w:tc>
        <w:tc>
          <w:tcPr>
            <w:tcW w:w="222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Местонахождение</w:t>
            </w:r>
          </w:p>
        </w:tc>
        <w:tc>
          <w:tcPr>
            <w:tcW w:w="21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Право собственности или иное право (хозяйственного ведения, оперативного управления)</w:t>
            </w:r>
          </w:p>
        </w:tc>
        <w:tc>
          <w:tcPr>
            <w:tcW w:w="205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Предназначение (с точки зрения выполнения Договора)</w:t>
            </w:r>
          </w:p>
        </w:tc>
        <w:tc>
          <w:tcPr>
            <w:tcW w:w="24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Краткая характеристика (модель, мощность, год выпуска, дата капремонта, дата обследования и т.д.)</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Состояние</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Примечания</w:t>
            </w:r>
          </w:p>
        </w:tc>
      </w:tr>
      <w:tr w:rsidR="00132B25" w:rsidRPr="00152267" w:rsidTr="00A03AA2">
        <w:trPr>
          <w:trHeight w:val="328"/>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01"/>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3</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62"/>
        </w:trPr>
        <w:tc>
          <w:tcPr>
            <w:tcW w:w="490" w:type="dxa"/>
            <w:tcBorders>
              <w:top w:val="nil"/>
              <w:left w:val="nil"/>
              <w:bottom w:val="nil"/>
              <w:right w:val="nil"/>
            </w:tcBorders>
            <w:shd w:val="clear" w:color="auto" w:fill="auto"/>
            <w:noWrap/>
            <w:vAlign w:val="bottom"/>
            <w:hideMark/>
          </w:tcPr>
          <w:p w:rsidR="00132B25" w:rsidRPr="00152267" w:rsidRDefault="00132B25" w:rsidP="00A03AA2">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62"/>
        </w:trPr>
        <w:tc>
          <w:tcPr>
            <w:tcW w:w="4546" w:type="dxa"/>
            <w:gridSpan w:val="3"/>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заполнения</w:t>
            </w: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340"/>
        </w:trPr>
        <w:tc>
          <w:tcPr>
            <w:tcW w:w="6668" w:type="dxa"/>
            <w:gridSpan w:val="4"/>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"_______"_____________________201_г</w:t>
            </w: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62"/>
        </w:trPr>
        <w:tc>
          <w:tcPr>
            <w:tcW w:w="490"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1833"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498"/>
        </w:trPr>
        <w:tc>
          <w:tcPr>
            <w:tcW w:w="8725" w:type="dxa"/>
            <w:gridSpan w:val="5"/>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Руководитель ________________________          /Фамилия И.О./</w:t>
            </w:r>
          </w:p>
          <w:p w:rsidR="00132B25" w:rsidRPr="00152267" w:rsidRDefault="00132B25" w:rsidP="00A03AA2">
            <w:pPr>
              <w:rPr>
                <w:rFonts w:ascii="Times New Roman" w:hAnsi="Times New Roman"/>
                <w:sz w:val="24"/>
              </w:rPr>
            </w:pPr>
            <w:r w:rsidRPr="00152267">
              <w:rPr>
                <w:rFonts w:ascii="Times New Roman" w:hAnsi="Times New Roman"/>
                <w:sz w:val="24"/>
              </w:rPr>
              <w:t>М.П.</w:t>
            </w: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bl>
    <w:p w:rsidR="00132B25" w:rsidRPr="00152267" w:rsidRDefault="00132B25" w:rsidP="00132B25">
      <w:pPr>
        <w:jc w:val="right"/>
        <w:rPr>
          <w:rFonts w:ascii="Times New Roman" w:hAnsi="Times New Roman"/>
          <w:sz w:val="24"/>
        </w:rPr>
      </w:pPr>
    </w:p>
    <w:p w:rsidR="00D722E9" w:rsidRDefault="00132B25" w:rsidP="00132B25">
      <w:pPr>
        <w:rPr>
          <w:rFonts w:ascii="Times New Roman" w:hAnsi="Times New Roman"/>
          <w:sz w:val="24"/>
        </w:rPr>
      </w:pPr>
      <w:r w:rsidRPr="00152267">
        <w:rPr>
          <w:rFonts w:ascii="Times New Roman" w:hAnsi="Times New Roman"/>
          <w:sz w:val="24"/>
        </w:rPr>
        <w:t>*  В данной форме перечисляются материально-технические ресурсы, которые будут использованы при выполнении договора</w:t>
      </w:r>
    </w:p>
    <w:p w:rsidR="00B84ACA" w:rsidRDefault="00B84ACA" w:rsidP="00B84ACA">
      <w:pPr>
        <w:pStyle w:val="a4"/>
        <w:jc w:val="right"/>
        <w:rPr>
          <w:sz w:val="24"/>
        </w:rPr>
      </w:pPr>
    </w:p>
    <w:p w:rsidR="00B84ACA" w:rsidRDefault="00B84ACA" w:rsidP="00B84ACA">
      <w:pPr>
        <w:pStyle w:val="a4"/>
        <w:jc w:val="right"/>
        <w:rPr>
          <w:sz w:val="24"/>
        </w:rPr>
      </w:pPr>
    </w:p>
    <w:p w:rsidR="00B84ACA" w:rsidRDefault="00B84ACA" w:rsidP="00B84ACA">
      <w:pPr>
        <w:pStyle w:val="a4"/>
        <w:jc w:val="right"/>
        <w:rPr>
          <w:sz w:val="24"/>
        </w:rPr>
      </w:pPr>
      <w:r>
        <w:rPr>
          <w:sz w:val="24"/>
        </w:rPr>
        <w:lastRenderedPageBreak/>
        <w:t>Форма 10</w:t>
      </w:r>
    </w:p>
    <w:tbl>
      <w:tblPr>
        <w:tblpPr w:leftFromText="180" w:rightFromText="180" w:vertAnchor="text" w:horzAnchor="margin" w:tblpY="230"/>
        <w:tblW w:w="15460" w:type="dxa"/>
        <w:tblLook w:val="04A0" w:firstRow="1" w:lastRow="0" w:firstColumn="1" w:lastColumn="0" w:noHBand="0" w:noVBand="1"/>
      </w:tblPr>
      <w:tblGrid>
        <w:gridCol w:w="520"/>
        <w:gridCol w:w="5600"/>
        <w:gridCol w:w="1840"/>
        <w:gridCol w:w="1700"/>
        <w:gridCol w:w="1760"/>
        <w:gridCol w:w="4040"/>
      </w:tblGrid>
      <w:tr w:rsidR="00B84ACA" w:rsidRPr="008879F7" w:rsidTr="008723E5">
        <w:trPr>
          <w:trHeight w:val="735"/>
        </w:trPr>
        <w:tc>
          <w:tcPr>
            <w:tcW w:w="15460" w:type="dxa"/>
            <w:gridSpan w:val="6"/>
            <w:tcBorders>
              <w:top w:val="nil"/>
              <w:left w:val="nil"/>
              <w:bottom w:val="nil"/>
              <w:right w:val="nil"/>
            </w:tcBorders>
            <w:shd w:val="clear" w:color="auto" w:fill="auto"/>
            <w:vAlign w:val="center"/>
            <w:hideMark/>
          </w:tcPr>
          <w:p w:rsidR="00B84ACA" w:rsidRPr="008879F7" w:rsidRDefault="00B84ACA" w:rsidP="008723E5">
            <w:pPr>
              <w:rPr>
                <w:b/>
                <w:bCs/>
                <w:color w:val="000000"/>
              </w:rPr>
            </w:pPr>
            <w:r w:rsidRPr="008879F7">
              <w:rPr>
                <w:b/>
                <w:bCs/>
                <w:color w:val="000000"/>
                <w:szCs w:val="22"/>
              </w:rPr>
              <w:t>"Методика оценки Регламента определения стоимости СМР и ПНР"</w:t>
            </w:r>
            <w:r w:rsidRPr="008879F7">
              <w:rPr>
                <w:b/>
                <w:bCs/>
                <w:color w:val="000000"/>
                <w:szCs w:val="22"/>
              </w:rPr>
              <w:br/>
              <w:t>(на стадии выбора контрагента при проведении закупочных процедур)</w:t>
            </w:r>
          </w:p>
        </w:tc>
      </w:tr>
      <w:tr w:rsidR="00B84ACA" w:rsidRPr="008879F7" w:rsidTr="008723E5">
        <w:trPr>
          <w:trHeight w:val="525"/>
        </w:trPr>
        <w:tc>
          <w:tcPr>
            <w:tcW w:w="520" w:type="dxa"/>
            <w:tcBorders>
              <w:top w:val="nil"/>
              <w:left w:val="nil"/>
              <w:bottom w:val="nil"/>
              <w:right w:val="nil"/>
            </w:tcBorders>
            <w:shd w:val="clear" w:color="auto" w:fill="auto"/>
            <w:vAlign w:val="center"/>
            <w:hideMark/>
          </w:tcPr>
          <w:p w:rsidR="00B84ACA" w:rsidRPr="008879F7" w:rsidRDefault="00B84ACA" w:rsidP="008723E5">
            <w:pPr>
              <w:rPr>
                <w:b/>
                <w:bCs/>
                <w:color w:val="000000"/>
              </w:rPr>
            </w:pPr>
          </w:p>
        </w:tc>
        <w:tc>
          <w:tcPr>
            <w:tcW w:w="14940" w:type="dxa"/>
            <w:gridSpan w:val="5"/>
            <w:tcBorders>
              <w:top w:val="nil"/>
              <w:left w:val="nil"/>
              <w:bottom w:val="single" w:sz="8" w:space="0" w:color="auto"/>
              <w:right w:val="nil"/>
            </w:tcBorders>
            <w:shd w:val="clear" w:color="auto" w:fill="auto"/>
            <w:vAlign w:val="center"/>
            <w:hideMark/>
          </w:tcPr>
          <w:p w:rsidR="00B84ACA" w:rsidRPr="008879F7" w:rsidRDefault="00B84ACA" w:rsidP="008723E5">
            <w:pPr>
              <w:rPr>
                <w:b/>
                <w:bCs/>
              </w:rPr>
            </w:pPr>
            <w:r w:rsidRPr="008879F7">
              <w:rPr>
                <w:b/>
                <w:bCs/>
                <w:szCs w:val="22"/>
              </w:rPr>
              <w:t xml:space="preserve">Работы по </w:t>
            </w:r>
            <w:r w:rsidRPr="00AC710B">
              <w:rPr>
                <w:b/>
                <w:szCs w:val="22"/>
              </w:rPr>
              <w:t xml:space="preserve"> антикоррозионной защите об</w:t>
            </w:r>
            <w:r>
              <w:rPr>
                <w:b/>
                <w:szCs w:val="22"/>
              </w:rPr>
              <w:t xml:space="preserve">орудования и трубопроводов </w:t>
            </w:r>
            <w:r w:rsidRPr="00AC710B">
              <w:rPr>
                <w:b/>
                <w:szCs w:val="22"/>
              </w:rPr>
              <w:t>технологический установки АВТ-3 цех № 1</w:t>
            </w:r>
            <w:r w:rsidRPr="008879F7">
              <w:rPr>
                <w:b/>
                <w:bCs/>
                <w:szCs w:val="22"/>
              </w:rPr>
              <w:t xml:space="preserve">  ОАО «Славнефть-ЯНОС».</w:t>
            </w:r>
          </w:p>
        </w:tc>
      </w:tr>
      <w:tr w:rsidR="00B84ACA" w:rsidRPr="008879F7" w:rsidTr="008723E5">
        <w:trPr>
          <w:trHeight w:val="435"/>
        </w:trPr>
        <w:tc>
          <w:tcPr>
            <w:tcW w:w="520" w:type="dxa"/>
            <w:vMerge w:val="restart"/>
            <w:tcBorders>
              <w:top w:val="single" w:sz="8" w:space="0" w:color="auto"/>
              <w:left w:val="single" w:sz="8" w:space="0" w:color="auto"/>
              <w:bottom w:val="single" w:sz="8" w:space="0" w:color="000000"/>
              <w:right w:val="single" w:sz="4" w:space="0" w:color="auto"/>
            </w:tcBorders>
            <w:shd w:val="clear" w:color="000000" w:fill="FFFF00"/>
            <w:vAlign w:val="center"/>
            <w:hideMark/>
          </w:tcPr>
          <w:p w:rsidR="00B84ACA" w:rsidRPr="008879F7" w:rsidRDefault="00B84ACA" w:rsidP="008723E5">
            <w:pPr>
              <w:rPr>
                <w:color w:val="000000"/>
              </w:rPr>
            </w:pPr>
            <w:r w:rsidRPr="008879F7">
              <w:rPr>
                <w:color w:val="000000"/>
                <w:szCs w:val="22"/>
              </w:rPr>
              <w:t>№ пп.</w:t>
            </w:r>
          </w:p>
        </w:tc>
        <w:tc>
          <w:tcPr>
            <w:tcW w:w="5600" w:type="dxa"/>
            <w:vMerge w:val="restart"/>
            <w:tcBorders>
              <w:top w:val="nil"/>
              <w:left w:val="single" w:sz="4" w:space="0" w:color="auto"/>
              <w:bottom w:val="single" w:sz="8" w:space="0" w:color="000000"/>
              <w:right w:val="nil"/>
            </w:tcBorders>
            <w:shd w:val="clear" w:color="000000" w:fill="FFFF00"/>
            <w:vAlign w:val="center"/>
            <w:hideMark/>
          </w:tcPr>
          <w:p w:rsidR="00B84ACA" w:rsidRPr="008879F7" w:rsidRDefault="00B84ACA" w:rsidP="008723E5">
            <w:pPr>
              <w:rPr>
                <w:color w:val="000000"/>
              </w:rPr>
            </w:pPr>
            <w:r w:rsidRPr="008879F7">
              <w:rPr>
                <w:color w:val="000000"/>
                <w:szCs w:val="22"/>
              </w:rPr>
              <w:t>Наименование затрат</w:t>
            </w:r>
          </w:p>
        </w:tc>
        <w:tc>
          <w:tcPr>
            <w:tcW w:w="3540" w:type="dxa"/>
            <w:gridSpan w:val="2"/>
            <w:tcBorders>
              <w:top w:val="single" w:sz="8" w:space="0" w:color="auto"/>
              <w:left w:val="single" w:sz="8" w:space="0" w:color="auto"/>
              <w:bottom w:val="single" w:sz="4" w:space="0" w:color="auto"/>
              <w:right w:val="single" w:sz="8" w:space="0" w:color="000000"/>
            </w:tcBorders>
            <w:shd w:val="clear" w:color="000000" w:fill="FFFF00"/>
            <w:vAlign w:val="center"/>
            <w:hideMark/>
          </w:tcPr>
          <w:p w:rsidR="00B84ACA" w:rsidRPr="008879F7" w:rsidRDefault="00B84ACA" w:rsidP="008723E5">
            <w:pPr>
              <w:rPr>
                <w:color w:val="000000"/>
              </w:rPr>
            </w:pPr>
            <w:r w:rsidRPr="008879F7">
              <w:rPr>
                <w:color w:val="000000"/>
                <w:szCs w:val="22"/>
              </w:rPr>
              <w:t>Плановые затраты</w:t>
            </w:r>
          </w:p>
        </w:tc>
        <w:tc>
          <w:tcPr>
            <w:tcW w:w="5800" w:type="dxa"/>
            <w:gridSpan w:val="2"/>
            <w:tcBorders>
              <w:top w:val="single" w:sz="8" w:space="0" w:color="auto"/>
              <w:left w:val="nil"/>
              <w:bottom w:val="single" w:sz="4" w:space="0" w:color="auto"/>
              <w:right w:val="single" w:sz="8" w:space="0" w:color="000000"/>
            </w:tcBorders>
            <w:shd w:val="clear" w:color="000000" w:fill="FFFF00"/>
            <w:vAlign w:val="center"/>
            <w:hideMark/>
          </w:tcPr>
          <w:p w:rsidR="00B84ACA" w:rsidRPr="008879F7" w:rsidRDefault="00B84ACA" w:rsidP="008723E5">
            <w:r w:rsidRPr="008879F7">
              <w:rPr>
                <w:szCs w:val="22"/>
              </w:rPr>
              <w:t>Предложение претендента (оферта)</w:t>
            </w:r>
          </w:p>
        </w:tc>
      </w:tr>
      <w:tr w:rsidR="00B84ACA" w:rsidRPr="008879F7" w:rsidTr="008723E5">
        <w:trPr>
          <w:trHeight w:val="1005"/>
        </w:trPr>
        <w:tc>
          <w:tcPr>
            <w:tcW w:w="520" w:type="dxa"/>
            <w:vMerge/>
            <w:tcBorders>
              <w:top w:val="single" w:sz="8" w:space="0" w:color="auto"/>
              <w:left w:val="single" w:sz="8" w:space="0" w:color="auto"/>
              <w:bottom w:val="single" w:sz="8" w:space="0" w:color="000000"/>
              <w:right w:val="single" w:sz="4" w:space="0" w:color="auto"/>
            </w:tcBorders>
            <w:vAlign w:val="center"/>
            <w:hideMark/>
          </w:tcPr>
          <w:p w:rsidR="00B84ACA" w:rsidRPr="008879F7" w:rsidRDefault="00B84ACA" w:rsidP="008723E5">
            <w:pPr>
              <w:rPr>
                <w:color w:val="000000"/>
              </w:rPr>
            </w:pPr>
          </w:p>
        </w:tc>
        <w:tc>
          <w:tcPr>
            <w:tcW w:w="5600" w:type="dxa"/>
            <w:vMerge/>
            <w:tcBorders>
              <w:top w:val="nil"/>
              <w:left w:val="single" w:sz="4" w:space="0" w:color="auto"/>
              <w:bottom w:val="single" w:sz="8" w:space="0" w:color="000000"/>
              <w:right w:val="nil"/>
            </w:tcBorders>
            <w:vAlign w:val="center"/>
            <w:hideMark/>
          </w:tcPr>
          <w:p w:rsidR="00B84ACA" w:rsidRPr="008879F7" w:rsidRDefault="00B84ACA" w:rsidP="008723E5">
            <w:pPr>
              <w:rPr>
                <w:color w:val="000000"/>
              </w:rPr>
            </w:pPr>
          </w:p>
        </w:tc>
        <w:tc>
          <w:tcPr>
            <w:tcW w:w="1840" w:type="dxa"/>
            <w:tcBorders>
              <w:top w:val="nil"/>
              <w:left w:val="single" w:sz="8" w:space="0" w:color="auto"/>
              <w:bottom w:val="single" w:sz="8" w:space="0" w:color="auto"/>
              <w:right w:val="single" w:sz="4" w:space="0" w:color="auto"/>
            </w:tcBorders>
            <w:shd w:val="clear" w:color="000000" w:fill="FFFF00"/>
            <w:vAlign w:val="center"/>
            <w:hideMark/>
          </w:tcPr>
          <w:p w:rsidR="00B84ACA" w:rsidRPr="008879F7" w:rsidRDefault="00B84ACA" w:rsidP="008723E5">
            <w:pPr>
              <w:rPr>
                <w:color w:val="000000"/>
              </w:rPr>
            </w:pPr>
            <w:r w:rsidRPr="008879F7">
              <w:rPr>
                <w:color w:val="000000"/>
                <w:szCs w:val="22"/>
              </w:rPr>
              <w:t>сумма, руб</w:t>
            </w:r>
            <w:r>
              <w:rPr>
                <w:color w:val="000000"/>
                <w:szCs w:val="22"/>
              </w:rPr>
              <w:t>.</w:t>
            </w:r>
          </w:p>
        </w:tc>
        <w:tc>
          <w:tcPr>
            <w:tcW w:w="1700" w:type="dxa"/>
            <w:tcBorders>
              <w:top w:val="nil"/>
              <w:left w:val="nil"/>
              <w:bottom w:val="single" w:sz="8" w:space="0" w:color="auto"/>
              <w:right w:val="single" w:sz="8" w:space="0" w:color="auto"/>
            </w:tcBorders>
            <w:shd w:val="clear" w:color="000000" w:fill="FFFF00"/>
            <w:vAlign w:val="center"/>
            <w:hideMark/>
          </w:tcPr>
          <w:p w:rsidR="00B84ACA" w:rsidRPr="008879F7" w:rsidRDefault="00B84ACA" w:rsidP="008723E5">
            <w:pPr>
              <w:rPr>
                <w:color w:val="000000"/>
              </w:rPr>
            </w:pPr>
            <w:r>
              <w:rPr>
                <w:color w:val="000000"/>
                <w:szCs w:val="22"/>
              </w:rPr>
              <w:t>удельный вес от стоимос</w:t>
            </w:r>
            <w:r w:rsidRPr="008879F7">
              <w:rPr>
                <w:color w:val="000000"/>
                <w:szCs w:val="22"/>
              </w:rPr>
              <w:t>ти работ по опциону</w:t>
            </w:r>
          </w:p>
        </w:tc>
        <w:tc>
          <w:tcPr>
            <w:tcW w:w="1760" w:type="dxa"/>
            <w:tcBorders>
              <w:top w:val="nil"/>
              <w:left w:val="nil"/>
              <w:bottom w:val="single" w:sz="8" w:space="0" w:color="auto"/>
              <w:right w:val="single" w:sz="4" w:space="0" w:color="auto"/>
            </w:tcBorders>
            <w:shd w:val="clear" w:color="000000" w:fill="FFFF00"/>
            <w:vAlign w:val="center"/>
            <w:hideMark/>
          </w:tcPr>
          <w:p w:rsidR="00B84ACA" w:rsidRPr="008879F7" w:rsidRDefault="00B84ACA" w:rsidP="008723E5">
            <w:r w:rsidRPr="008879F7">
              <w:rPr>
                <w:szCs w:val="22"/>
              </w:rPr>
              <w:t>размер затрат (по Регламенту на доп.</w:t>
            </w:r>
            <w:r>
              <w:rPr>
                <w:szCs w:val="22"/>
              </w:rPr>
              <w:t xml:space="preserve"> </w:t>
            </w:r>
            <w:r w:rsidRPr="008879F7">
              <w:rPr>
                <w:szCs w:val="22"/>
              </w:rPr>
              <w:t>работы)</w:t>
            </w:r>
          </w:p>
        </w:tc>
        <w:tc>
          <w:tcPr>
            <w:tcW w:w="4040" w:type="dxa"/>
            <w:tcBorders>
              <w:top w:val="nil"/>
              <w:left w:val="nil"/>
              <w:bottom w:val="single" w:sz="8" w:space="0" w:color="auto"/>
              <w:right w:val="single" w:sz="8" w:space="0" w:color="auto"/>
            </w:tcBorders>
            <w:shd w:val="clear" w:color="000000" w:fill="FFFF00"/>
            <w:vAlign w:val="center"/>
            <w:hideMark/>
          </w:tcPr>
          <w:p w:rsidR="00B84ACA" w:rsidRPr="008879F7" w:rsidRDefault="00B84ACA" w:rsidP="008723E5">
            <w:r w:rsidRPr="008879F7">
              <w:rPr>
                <w:szCs w:val="22"/>
              </w:rPr>
              <w:t>сумма, руб.</w:t>
            </w:r>
          </w:p>
        </w:tc>
      </w:tr>
      <w:tr w:rsidR="00B84ACA" w:rsidRPr="008879F7" w:rsidTr="008723E5">
        <w:trPr>
          <w:trHeight w:val="765"/>
        </w:trPr>
        <w:tc>
          <w:tcPr>
            <w:tcW w:w="520" w:type="dxa"/>
            <w:tcBorders>
              <w:top w:val="nil"/>
              <w:left w:val="single" w:sz="8" w:space="0" w:color="auto"/>
              <w:bottom w:val="single" w:sz="8" w:space="0" w:color="auto"/>
              <w:right w:val="single" w:sz="4" w:space="0" w:color="auto"/>
            </w:tcBorders>
            <w:shd w:val="clear" w:color="000000" w:fill="EAF1DD"/>
            <w:vAlign w:val="center"/>
            <w:hideMark/>
          </w:tcPr>
          <w:p w:rsidR="00B84ACA" w:rsidRPr="008879F7" w:rsidRDefault="00B84ACA" w:rsidP="008723E5">
            <w:r w:rsidRPr="008879F7">
              <w:rPr>
                <w:szCs w:val="22"/>
              </w:rPr>
              <w:t>1</w:t>
            </w:r>
          </w:p>
        </w:tc>
        <w:tc>
          <w:tcPr>
            <w:tcW w:w="5600" w:type="dxa"/>
            <w:tcBorders>
              <w:top w:val="nil"/>
              <w:left w:val="nil"/>
              <w:bottom w:val="single" w:sz="8" w:space="0" w:color="auto"/>
              <w:right w:val="nil"/>
            </w:tcBorders>
            <w:shd w:val="clear" w:color="000000" w:fill="EAF1DD"/>
            <w:vAlign w:val="center"/>
            <w:hideMark/>
          </w:tcPr>
          <w:p w:rsidR="00B84ACA" w:rsidRPr="008879F7" w:rsidRDefault="00B84ACA" w:rsidP="008723E5">
            <w:r w:rsidRPr="008879F7">
              <w:rPr>
                <w:szCs w:val="22"/>
              </w:rPr>
              <w:t>Ориентировочная стоимость дополнительных работ по оценке Заказчика, не вошедших в объем закупки (опцион)</w:t>
            </w:r>
          </w:p>
        </w:tc>
        <w:tc>
          <w:tcPr>
            <w:tcW w:w="1840" w:type="dxa"/>
            <w:tcBorders>
              <w:top w:val="nil"/>
              <w:left w:val="single" w:sz="8" w:space="0" w:color="auto"/>
              <w:bottom w:val="single" w:sz="8" w:space="0" w:color="auto"/>
              <w:right w:val="single" w:sz="4" w:space="0" w:color="auto"/>
            </w:tcBorders>
            <w:shd w:val="clear" w:color="000000" w:fill="EAF1DD"/>
            <w:vAlign w:val="center"/>
            <w:hideMark/>
          </w:tcPr>
          <w:p w:rsidR="00B84ACA" w:rsidRPr="008879F7" w:rsidRDefault="00B84ACA" w:rsidP="008723E5">
            <w:r w:rsidRPr="008879F7">
              <w:rPr>
                <w:szCs w:val="22"/>
              </w:rPr>
              <w:t>ДР</w:t>
            </w:r>
          </w:p>
        </w:tc>
        <w:tc>
          <w:tcPr>
            <w:tcW w:w="1700" w:type="dxa"/>
            <w:tcBorders>
              <w:top w:val="nil"/>
              <w:left w:val="nil"/>
              <w:bottom w:val="single" w:sz="8" w:space="0" w:color="auto"/>
              <w:right w:val="single" w:sz="8" w:space="0" w:color="auto"/>
            </w:tcBorders>
            <w:shd w:val="clear" w:color="000000" w:fill="EAF1DD"/>
            <w:vAlign w:val="center"/>
            <w:hideMark/>
          </w:tcPr>
          <w:p w:rsidR="00B84ACA" w:rsidRPr="008879F7" w:rsidRDefault="00B84ACA" w:rsidP="008723E5">
            <w:r w:rsidRPr="008879F7">
              <w:rPr>
                <w:szCs w:val="22"/>
              </w:rPr>
              <w:t> </w:t>
            </w:r>
          </w:p>
        </w:tc>
        <w:tc>
          <w:tcPr>
            <w:tcW w:w="1760" w:type="dxa"/>
            <w:tcBorders>
              <w:top w:val="nil"/>
              <w:left w:val="nil"/>
              <w:bottom w:val="single" w:sz="8" w:space="0" w:color="auto"/>
              <w:right w:val="single" w:sz="4" w:space="0" w:color="auto"/>
            </w:tcBorders>
            <w:shd w:val="clear" w:color="000000" w:fill="EAF1DD"/>
            <w:vAlign w:val="center"/>
            <w:hideMark/>
          </w:tcPr>
          <w:p w:rsidR="00B84ACA" w:rsidRPr="008879F7" w:rsidRDefault="00B84ACA" w:rsidP="008723E5">
            <w:r w:rsidRPr="008879F7">
              <w:rPr>
                <w:szCs w:val="22"/>
              </w:rPr>
              <w:t xml:space="preserve"> - </w:t>
            </w:r>
          </w:p>
        </w:tc>
        <w:tc>
          <w:tcPr>
            <w:tcW w:w="4040" w:type="dxa"/>
            <w:tcBorders>
              <w:top w:val="nil"/>
              <w:left w:val="nil"/>
              <w:bottom w:val="single" w:sz="8" w:space="0" w:color="auto"/>
              <w:right w:val="single" w:sz="8" w:space="0" w:color="auto"/>
            </w:tcBorders>
            <w:shd w:val="clear" w:color="000000" w:fill="EAF1DD"/>
            <w:vAlign w:val="center"/>
            <w:hideMark/>
          </w:tcPr>
          <w:p w:rsidR="00B84ACA" w:rsidRPr="008879F7" w:rsidRDefault="00B84ACA" w:rsidP="008723E5">
            <w:r w:rsidRPr="008879F7">
              <w:rPr>
                <w:szCs w:val="22"/>
              </w:rPr>
              <w:t xml:space="preserve"> - </w:t>
            </w:r>
          </w:p>
        </w:tc>
      </w:tr>
      <w:tr w:rsidR="00B84ACA" w:rsidRPr="008879F7" w:rsidTr="008723E5">
        <w:trPr>
          <w:trHeight w:val="315"/>
        </w:trPr>
        <w:tc>
          <w:tcPr>
            <w:tcW w:w="520" w:type="dxa"/>
            <w:tcBorders>
              <w:top w:val="nil"/>
              <w:left w:val="single" w:sz="8" w:space="0" w:color="auto"/>
              <w:bottom w:val="single" w:sz="8" w:space="0" w:color="auto"/>
              <w:right w:val="single" w:sz="4" w:space="0" w:color="auto"/>
            </w:tcBorders>
            <w:shd w:val="clear" w:color="000000" w:fill="FFC000"/>
            <w:vAlign w:val="center"/>
            <w:hideMark/>
          </w:tcPr>
          <w:p w:rsidR="00B84ACA" w:rsidRPr="008879F7" w:rsidRDefault="00B84ACA" w:rsidP="008723E5">
            <w:pPr>
              <w:rPr>
                <w:color w:val="000000"/>
              </w:rPr>
            </w:pPr>
            <w:r w:rsidRPr="008879F7">
              <w:rPr>
                <w:color w:val="000000"/>
                <w:szCs w:val="22"/>
              </w:rPr>
              <w:t> </w:t>
            </w:r>
          </w:p>
        </w:tc>
        <w:tc>
          <w:tcPr>
            <w:tcW w:w="5600" w:type="dxa"/>
            <w:tcBorders>
              <w:top w:val="nil"/>
              <w:left w:val="nil"/>
              <w:bottom w:val="single" w:sz="8" w:space="0" w:color="auto"/>
              <w:right w:val="nil"/>
            </w:tcBorders>
            <w:shd w:val="clear" w:color="000000" w:fill="FFC000"/>
            <w:vAlign w:val="center"/>
            <w:hideMark/>
          </w:tcPr>
          <w:p w:rsidR="00B84ACA" w:rsidRPr="008879F7" w:rsidRDefault="00B84ACA" w:rsidP="008723E5">
            <w:pPr>
              <w:rPr>
                <w:b/>
                <w:bCs/>
                <w:color w:val="000000"/>
              </w:rPr>
            </w:pPr>
            <w:r w:rsidRPr="008879F7">
              <w:rPr>
                <w:b/>
                <w:bCs/>
                <w:color w:val="000000"/>
                <w:szCs w:val="22"/>
              </w:rPr>
              <w:t>Регламент определения стоимости СМР</w:t>
            </w:r>
          </w:p>
        </w:tc>
        <w:tc>
          <w:tcPr>
            <w:tcW w:w="1840" w:type="dxa"/>
            <w:tcBorders>
              <w:top w:val="nil"/>
              <w:left w:val="single" w:sz="8" w:space="0" w:color="auto"/>
              <w:bottom w:val="single" w:sz="8" w:space="0" w:color="auto"/>
              <w:right w:val="single" w:sz="4" w:space="0" w:color="auto"/>
            </w:tcBorders>
            <w:shd w:val="clear" w:color="000000" w:fill="FFC000"/>
            <w:vAlign w:val="center"/>
            <w:hideMark/>
          </w:tcPr>
          <w:p w:rsidR="00B84ACA" w:rsidRPr="008879F7" w:rsidRDefault="00B84ACA" w:rsidP="008723E5">
            <w:pPr>
              <w:rPr>
                <w:color w:val="000000"/>
              </w:rPr>
            </w:pPr>
            <w:r w:rsidRPr="008879F7">
              <w:rPr>
                <w:color w:val="000000"/>
                <w:szCs w:val="22"/>
              </w:rPr>
              <w:t> </w:t>
            </w:r>
          </w:p>
        </w:tc>
        <w:tc>
          <w:tcPr>
            <w:tcW w:w="1700" w:type="dxa"/>
            <w:tcBorders>
              <w:top w:val="nil"/>
              <w:left w:val="nil"/>
              <w:bottom w:val="single" w:sz="8" w:space="0" w:color="auto"/>
              <w:right w:val="single" w:sz="8" w:space="0" w:color="auto"/>
            </w:tcBorders>
            <w:shd w:val="clear" w:color="000000" w:fill="FFC000"/>
            <w:vAlign w:val="center"/>
            <w:hideMark/>
          </w:tcPr>
          <w:p w:rsidR="00B84ACA" w:rsidRPr="008879F7" w:rsidRDefault="00B84ACA" w:rsidP="008723E5">
            <w:pPr>
              <w:rPr>
                <w:color w:val="000000"/>
              </w:rPr>
            </w:pPr>
            <w:r w:rsidRPr="008879F7">
              <w:rPr>
                <w:color w:val="000000"/>
                <w:szCs w:val="22"/>
              </w:rPr>
              <w:t> </w:t>
            </w:r>
          </w:p>
        </w:tc>
        <w:tc>
          <w:tcPr>
            <w:tcW w:w="1760" w:type="dxa"/>
            <w:tcBorders>
              <w:top w:val="nil"/>
              <w:left w:val="nil"/>
              <w:bottom w:val="single" w:sz="8" w:space="0" w:color="auto"/>
              <w:right w:val="single" w:sz="4" w:space="0" w:color="auto"/>
            </w:tcBorders>
            <w:shd w:val="clear" w:color="000000" w:fill="FFC000"/>
            <w:vAlign w:val="center"/>
            <w:hideMark/>
          </w:tcPr>
          <w:p w:rsidR="00B84ACA" w:rsidRPr="008879F7" w:rsidRDefault="00B84ACA" w:rsidP="008723E5">
            <w:r w:rsidRPr="008879F7">
              <w:rPr>
                <w:szCs w:val="22"/>
              </w:rPr>
              <w:t> </w:t>
            </w:r>
          </w:p>
        </w:tc>
        <w:tc>
          <w:tcPr>
            <w:tcW w:w="4040" w:type="dxa"/>
            <w:tcBorders>
              <w:top w:val="nil"/>
              <w:left w:val="nil"/>
              <w:bottom w:val="single" w:sz="8" w:space="0" w:color="auto"/>
              <w:right w:val="single" w:sz="8" w:space="0" w:color="auto"/>
            </w:tcBorders>
            <w:shd w:val="clear" w:color="000000" w:fill="FFC000"/>
            <w:vAlign w:val="center"/>
            <w:hideMark/>
          </w:tcPr>
          <w:p w:rsidR="00B84ACA" w:rsidRPr="008879F7" w:rsidRDefault="00B84ACA" w:rsidP="008723E5">
            <w:r w:rsidRPr="008879F7">
              <w:rPr>
                <w:szCs w:val="22"/>
              </w:rPr>
              <w:t> </w:t>
            </w:r>
          </w:p>
        </w:tc>
      </w:tr>
      <w:tr w:rsidR="00B84ACA" w:rsidRPr="008879F7" w:rsidTr="008723E5">
        <w:trPr>
          <w:trHeight w:val="60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B84ACA" w:rsidRPr="008879F7" w:rsidRDefault="00B84ACA" w:rsidP="008723E5">
            <w:pPr>
              <w:rPr>
                <w:color w:val="000000"/>
              </w:rPr>
            </w:pPr>
            <w:r w:rsidRPr="008879F7">
              <w:rPr>
                <w:color w:val="000000"/>
                <w:szCs w:val="22"/>
              </w:rPr>
              <w:t>2</w:t>
            </w:r>
          </w:p>
        </w:tc>
        <w:tc>
          <w:tcPr>
            <w:tcW w:w="5600" w:type="dxa"/>
            <w:tcBorders>
              <w:top w:val="nil"/>
              <w:left w:val="nil"/>
              <w:bottom w:val="single" w:sz="4" w:space="0" w:color="auto"/>
              <w:right w:val="nil"/>
            </w:tcBorders>
            <w:shd w:val="clear" w:color="auto" w:fill="auto"/>
            <w:vAlign w:val="center"/>
            <w:hideMark/>
          </w:tcPr>
          <w:p w:rsidR="00B84ACA" w:rsidRPr="008879F7" w:rsidRDefault="00B84ACA" w:rsidP="008723E5">
            <w:pPr>
              <w:rPr>
                <w:color w:val="000000"/>
              </w:rPr>
            </w:pPr>
            <w:r w:rsidRPr="008879F7">
              <w:rPr>
                <w:color w:val="000000"/>
                <w:szCs w:val="22"/>
              </w:rPr>
              <w:t>Заработная плата (ЗП), руб.</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B84ACA" w:rsidRPr="008879F7" w:rsidRDefault="00B84ACA" w:rsidP="008723E5">
            <w:pPr>
              <w:rPr>
                <w:color w:val="FF0000"/>
              </w:rPr>
            </w:pPr>
            <w:r w:rsidRPr="008879F7">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B84ACA" w:rsidRPr="008879F7" w:rsidRDefault="00B84ACA" w:rsidP="008723E5">
            <w:pPr>
              <w:rPr>
                <w:i/>
                <w:iCs/>
              </w:rPr>
            </w:pPr>
            <w:r w:rsidRPr="008879F7">
              <w:rPr>
                <w:i/>
                <w:iCs/>
                <w:szCs w:val="22"/>
              </w:rPr>
              <w:t>11%</w:t>
            </w:r>
          </w:p>
        </w:tc>
        <w:tc>
          <w:tcPr>
            <w:tcW w:w="1760" w:type="dxa"/>
            <w:tcBorders>
              <w:top w:val="nil"/>
              <w:left w:val="nil"/>
              <w:bottom w:val="single" w:sz="4" w:space="0" w:color="auto"/>
              <w:right w:val="single" w:sz="4" w:space="0" w:color="auto"/>
            </w:tcBorders>
            <w:shd w:val="clear" w:color="auto" w:fill="auto"/>
            <w:vAlign w:val="center"/>
            <w:hideMark/>
          </w:tcPr>
          <w:p w:rsidR="00B84ACA" w:rsidRPr="008879F7" w:rsidRDefault="00B84ACA" w:rsidP="008723E5">
            <w:r w:rsidRPr="008879F7">
              <w:rPr>
                <w:szCs w:val="22"/>
              </w:rPr>
              <w:t>ЗП, руб/мес</w:t>
            </w:r>
          </w:p>
        </w:tc>
        <w:tc>
          <w:tcPr>
            <w:tcW w:w="4040" w:type="dxa"/>
            <w:tcBorders>
              <w:top w:val="nil"/>
              <w:left w:val="nil"/>
              <w:bottom w:val="single" w:sz="4" w:space="0" w:color="auto"/>
              <w:right w:val="single" w:sz="8" w:space="0" w:color="auto"/>
            </w:tcBorders>
            <w:shd w:val="clear" w:color="auto" w:fill="auto"/>
            <w:vAlign w:val="center"/>
            <w:hideMark/>
          </w:tcPr>
          <w:p w:rsidR="00B84ACA" w:rsidRPr="008879F7" w:rsidRDefault="00B84ACA" w:rsidP="008723E5">
            <w:pPr>
              <w:rPr>
                <w:color w:val="000000"/>
                <w:u w:val="single"/>
              </w:rPr>
            </w:pPr>
            <w:r w:rsidRPr="008879F7">
              <w:rPr>
                <w:color w:val="000000"/>
                <w:szCs w:val="22"/>
              </w:rPr>
              <w:t xml:space="preserve">ЗП план * </w:t>
            </w:r>
            <w:r w:rsidRPr="008879F7">
              <w:rPr>
                <w:color w:val="000000"/>
                <w:szCs w:val="22"/>
                <w:u w:val="single"/>
              </w:rPr>
              <w:t xml:space="preserve">ЗП              </w:t>
            </w:r>
            <w:r w:rsidRPr="008879F7">
              <w:rPr>
                <w:color w:val="000000"/>
                <w:szCs w:val="22"/>
                <w:u w:val="single"/>
              </w:rPr>
              <w:br/>
            </w:r>
            <w:r w:rsidRPr="008879F7">
              <w:rPr>
                <w:color w:val="000000"/>
                <w:szCs w:val="22"/>
              </w:rPr>
              <w:t xml:space="preserve">                 ЗП (оценка заказчика)</w:t>
            </w:r>
          </w:p>
        </w:tc>
      </w:tr>
      <w:tr w:rsidR="00B84ACA" w:rsidRPr="008879F7" w:rsidTr="008723E5">
        <w:trPr>
          <w:trHeight w:val="30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B84ACA" w:rsidRPr="008879F7" w:rsidRDefault="00B84ACA" w:rsidP="008723E5">
            <w:pPr>
              <w:rPr>
                <w:color w:val="000000"/>
              </w:rPr>
            </w:pPr>
            <w:r w:rsidRPr="008879F7">
              <w:rPr>
                <w:color w:val="000000"/>
                <w:szCs w:val="22"/>
              </w:rPr>
              <w:t>3</w:t>
            </w:r>
          </w:p>
        </w:tc>
        <w:tc>
          <w:tcPr>
            <w:tcW w:w="5600" w:type="dxa"/>
            <w:tcBorders>
              <w:top w:val="nil"/>
              <w:left w:val="nil"/>
              <w:bottom w:val="single" w:sz="4" w:space="0" w:color="auto"/>
              <w:right w:val="nil"/>
            </w:tcBorders>
            <w:shd w:val="clear" w:color="auto" w:fill="auto"/>
            <w:vAlign w:val="center"/>
            <w:hideMark/>
          </w:tcPr>
          <w:p w:rsidR="00B84ACA" w:rsidRPr="008879F7" w:rsidRDefault="00B84ACA" w:rsidP="008723E5">
            <w:pPr>
              <w:rPr>
                <w:color w:val="000000"/>
              </w:rPr>
            </w:pPr>
            <w:r w:rsidRPr="008879F7">
              <w:rPr>
                <w:color w:val="000000"/>
                <w:szCs w:val="22"/>
              </w:rPr>
              <w:t>К</w:t>
            </w:r>
            <w:r>
              <w:rPr>
                <w:color w:val="000000"/>
                <w:szCs w:val="22"/>
              </w:rPr>
              <w:t>о</w:t>
            </w:r>
            <w:r w:rsidRPr="008879F7">
              <w:rPr>
                <w:color w:val="000000"/>
                <w:szCs w:val="22"/>
              </w:rPr>
              <w:t>эффициент на стесненные условия (Кст)</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B84ACA" w:rsidRPr="008879F7" w:rsidRDefault="00B84ACA" w:rsidP="008723E5">
            <w:pPr>
              <w:rPr>
                <w:color w:val="FF0000"/>
              </w:rPr>
            </w:pPr>
            <w:r w:rsidRPr="008879F7">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B84ACA" w:rsidRPr="008879F7" w:rsidRDefault="00B84ACA" w:rsidP="008723E5">
            <w:pPr>
              <w:rPr>
                <w:i/>
                <w:iCs/>
              </w:rPr>
            </w:pPr>
            <w:r w:rsidRPr="008879F7">
              <w:rPr>
                <w:i/>
                <w:iCs/>
                <w:szCs w:val="22"/>
              </w:rPr>
              <w:t>2%</w:t>
            </w:r>
          </w:p>
        </w:tc>
        <w:tc>
          <w:tcPr>
            <w:tcW w:w="1760" w:type="dxa"/>
            <w:tcBorders>
              <w:top w:val="nil"/>
              <w:left w:val="nil"/>
              <w:bottom w:val="single" w:sz="4" w:space="0" w:color="auto"/>
              <w:right w:val="single" w:sz="4" w:space="0" w:color="auto"/>
            </w:tcBorders>
            <w:shd w:val="clear" w:color="auto" w:fill="auto"/>
            <w:vAlign w:val="center"/>
            <w:hideMark/>
          </w:tcPr>
          <w:p w:rsidR="00B84ACA" w:rsidRPr="008879F7" w:rsidRDefault="00B84ACA" w:rsidP="008723E5">
            <w:r w:rsidRPr="008879F7">
              <w:rPr>
                <w:szCs w:val="22"/>
              </w:rPr>
              <w:t>Кст</w:t>
            </w:r>
          </w:p>
        </w:tc>
        <w:tc>
          <w:tcPr>
            <w:tcW w:w="4040" w:type="dxa"/>
            <w:tcBorders>
              <w:top w:val="nil"/>
              <w:left w:val="nil"/>
              <w:bottom w:val="single" w:sz="4" w:space="0" w:color="auto"/>
              <w:right w:val="single" w:sz="8" w:space="0" w:color="auto"/>
            </w:tcBorders>
            <w:shd w:val="clear" w:color="auto" w:fill="auto"/>
            <w:vAlign w:val="center"/>
            <w:hideMark/>
          </w:tcPr>
          <w:p w:rsidR="00B84ACA" w:rsidRPr="008879F7" w:rsidRDefault="00B84ACA" w:rsidP="008723E5">
            <w:pPr>
              <w:rPr>
                <w:color w:val="000000"/>
              </w:rPr>
            </w:pPr>
            <w:r w:rsidRPr="008879F7">
              <w:rPr>
                <w:color w:val="000000"/>
                <w:szCs w:val="22"/>
              </w:rPr>
              <w:t>ЗП * (Кст - 1)</w:t>
            </w:r>
          </w:p>
        </w:tc>
      </w:tr>
      <w:tr w:rsidR="00B84ACA" w:rsidRPr="008879F7" w:rsidTr="008723E5">
        <w:trPr>
          <w:trHeight w:val="315"/>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B84ACA" w:rsidRPr="008879F7" w:rsidRDefault="00B84ACA" w:rsidP="008723E5">
            <w:pPr>
              <w:rPr>
                <w:color w:val="000000"/>
              </w:rPr>
            </w:pPr>
            <w:r w:rsidRPr="008879F7">
              <w:rPr>
                <w:color w:val="000000"/>
                <w:szCs w:val="22"/>
              </w:rPr>
              <w:t>4</w:t>
            </w:r>
          </w:p>
        </w:tc>
        <w:tc>
          <w:tcPr>
            <w:tcW w:w="5600" w:type="dxa"/>
            <w:tcBorders>
              <w:top w:val="nil"/>
              <w:left w:val="nil"/>
              <w:bottom w:val="single" w:sz="4" w:space="0" w:color="auto"/>
              <w:right w:val="nil"/>
            </w:tcBorders>
            <w:shd w:val="clear" w:color="auto" w:fill="auto"/>
            <w:vAlign w:val="center"/>
            <w:hideMark/>
          </w:tcPr>
          <w:p w:rsidR="00B84ACA" w:rsidRPr="008879F7" w:rsidRDefault="00B84ACA" w:rsidP="008723E5">
            <w:pPr>
              <w:rPr>
                <w:color w:val="000000"/>
              </w:rPr>
            </w:pPr>
            <w:r w:rsidRPr="008879F7">
              <w:rPr>
                <w:color w:val="000000"/>
                <w:szCs w:val="22"/>
              </w:rPr>
              <w:t>Накладные расходы (НР)  *</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B84ACA" w:rsidRPr="008879F7" w:rsidRDefault="00B84ACA" w:rsidP="008723E5">
            <w:pPr>
              <w:rPr>
                <w:color w:val="FF0000"/>
              </w:rPr>
            </w:pPr>
            <w:r w:rsidRPr="008879F7">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B84ACA" w:rsidRPr="008879F7" w:rsidRDefault="00B84ACA" w:rsidP="008723E5">
            <w:pPr>
              <w:rPr>
                <w:i/>
                <w:iCs/>
              </w:rPr>
            </w:pPr>
            <w:r w:rsidRPr="008879F7">
              <w:rPr>
                <w:i/>
                <w:iCs/>
                <w:szCs w:val="22"/>
              </w:rPr>
              <w:t>11%</w:t>
            </w:r>
          </w:p>
        </w:tc>
        <w:tc>
          <w:tcPr>
            <w:tcW w:w="1760" w:type="dxa"/>
            <w:tcBorders>
              <w:top w:val="nil"/>
              <w:left w:val="nil"/>
              <w:bottom w:val="single" w:sz="4" w:space="0" w:color="auto"/>
              <w:right w:val="single" w:sz="4" w:space="0" w:color="auto"/>
            </w:tcBorders>
            <w:shd w:val="clear" w:color="auto" w:fill="auto"/>
            <w:vAlign w:val="center"/>
            <w:hideMark/>
          </w:tcPr>
          <w:p w:rsidR="00B84ACA" w:rsidRPr="008879F7" w:rsidRDefault="00B84ACA" w:rsidP="008723E5">
            <w:r w:rsidRPr="008879F7">
              <w:rPr>
                <w:szCs w:val="22"/>
              </w:rPr>
              <w:t>НР</w:t>
            </w:r>
          </w:p>
        </w:tc>
        <w:tc>
          <w:tcPr>
            <w:tcW w:w="4040" w:type="dxa"/>
            <w:tcBorders>
              <w:top w:val="nil"/>
              <w:left w:val="nil"/>
              <w:bottom w:val="single" w:sz="4" w:space="0" w:color="auto"/>
              <w:right w:val="single" w:sz="8" w:space="0" w:color="auto"/>
            </w:tcBorders>
            <w:shd w:val="clear" w:color="auto" w:fill="auto"/>
            <w:vAlign w:val="center"/>
            <w:hideMark/>
          </w:tcPr>
          <w:p w:rsidR="00B84ACA" w:rsidRPr="008879F7" w:rsidRDefault="00B84ACA" w:rsidP="008723E5">
            <w:pPr>
              <w:rPr>
                <w:color w:val="000000"/>
              </w:rPr>
            </w:pPr>
            <w:r w:rsidRPr="008879F7">
              <w:rPr>
                <w:color w:val="000000"/>
                <w:szCs w:val="22"/>
              </w:rPr>
              <w:t>∑ пп.2-3 * НР</w:t>
            </w:r>
          </w:p>
        </w:tc>
      </w:tr>
      <w:tr w:rsidR="00B84ACA" w:rsidRPr="008879F7" w:rsidTr="008723E5">
        <w:trPr>
          <w:trHeight w:val="315"/>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B84ACA" w:rsidRPr="008879F7" w:rsidRDefault="00B84ACA" w:rsidP="008723E5">
            <w:pPr>
              <w:rPr>
                <w:color w:val="000000"/>
              </w:rPr>
            </w:pPr>
            <w:r w:rsidRPr="008879F7">
              <w:rPr>
                <w:color w:val="000000"/>
                <w:szCs w:val="22"/>
              </w:rPr>
              <w:t>5</w:t>
            </w:r>
          </w:p>
        </w:tc>
        <w:tc>
          <w:tcPr>
            <w:tcW w:w="5600" w:type="dxa"/>
            <w:tcBorders>
              <w:top w:val="nil"/>
              <w:left w:val="nil"/>
              <w:bottom w:val="single" w:sz="4" w:space="0" w:color="auto"/>
              <w:right w:val="nil"/>
            </w:tcBorders>
            <w:shd w:val="clear" w:color="auto" w:fill="auto"/>
            <w:vAlign w:val="center"/>
            <w:hideMark/>
          </w:tcPr>
          <w:p w:rsidR="00B84ACA" w:rsidRPr="008879F7" w:rsidRDefault="00B84ACA" w:rsidP="008723E5">
            <w:pPr>
              <w:rPr>
                <w:color w:val="000000"/>
              </w:rPr>
            </w:pPr>
            <w:r w:rsidRPr="008879F7">
              <w:rPr>
                <w:color w:val="000000"/>
                <w:szCs w:val="22"/>
              </w:rPr>
              <w:t>Сметная прибыль (СП)  *</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B84ACA" w:rsidRPr="008879F7" w:rsidRDefault="00B84ACA" w:rsidP="008723E5">
            <w:pPr>
              <w:rPr>
                <w:color w:val="FF0000"/>
              </w:rPr>
            </w:pPr>
            <w:r w:rsidRPr="008879F7">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B84ACA" w:rsidRPr="008879F7" w:rsidRDefault="00B84ACA" w:rsidP="008723E5">
            <w:pPr>
              <w:rPr>
                <w:i/>
                <w:iCs/>
              </w:rPr>
            </w:pPr>
            <w:r w:rsidRPr="008879F7">
              <w:rPr>
                <w:i/>
                <w:iCs/>
                <w:szCs w:val="22"/>
              </w:rPr>
              <w:t>7%</w:t>
            </w:r>
          </w:p>
        </w:tc>
        <w:tc>
          <w:tcPr>
            <w:tcW w:w="1760" w:type="dxa"/>
            <w:tcBorders>
              <w:top w:val="nil"/>
              <w:left w:val="nil"/>
              <w:bottom w:val="single" w:sz="4" w:space="0" w:color="auto"/>
              <w:right w:val="single" w:sz="4" w:space="0" w:color="auto"/>
            </w:tcBorders>
            <w:shd w:val="clear" w:color="auto" w:fill="auto"/>
            <w:vAlign w:val="center"/>
            <w:hideMark/>
          </w:tcPr>
          <w:p w:rsidR="00B84ACA" w:rsidRPr="008879F7" w:rsidRDefault="00B84ACA" w:rsidP="008723E5">
            <w:r w:rsidRPr="008879F7">
              <w:rPr>
                <w:szCs w:val="22"/>
              </w:rPr>
              <w:t>СП</w:t>
            </w:r>
          </w:p>
        </w:tc>
        <w:tc>
          <w:tcPr>
            <w:tcW w:w="4040" w:type="dxa"/>
            <w:tcBorders>
              <w:top w:val="nil"/>
              <w:left w:val="nil"/>
              <w:bottom w:val="single" w:sz="4" w:space="0" w:color="auto"/>
              <w:right w:val="single" w:sz="8" w:space="0" w:color="auto"/>
            </w:tcBorders>
            <w:shd w:val="clear" w:color="auto" w:fill="auto"/>
            <w:vAlign w:val="center"/>
            <w:hideMark/>
          </w:tcPr>
          <w:p w:rsidR="00B84ACA" w:rsidRPr="008879F7" w:rsidRDefault="00B84ACA" w:rsidP="008723E5">
            <w:pPr>
              <w:rPr>
                <w:color w:val="000000"/>
              </w:rPr>
            </w:pPr>
            <w:r w:rsidRPr="008879F7">
              <w:rPr>
                <w:color w:val="000000"/>
                <w:szCs w:val="22"/>
              </w:rPr>
              <w:t>∑ пп.2-3 * СП</w:t>
            </w:r>
          </w:p>
        </w:tc>
      </w:tr>
      <w:tr w:rsidR="00B84ACA" w:rsidRPr="008879F7" w:rsidTr="008723E5">
        <w:trPr>
          <w:trHeight w:val="39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B84ACA" w:rsidRPr="008879F7" w:rsidRDefault="00B84ACA" w:rsidP="008723E5">
            <w:pPr>
              <w:rPr>
                <w:color w:val="000000"/>
              </w:rPr>
            </w:pPr>
            <w:r w:rsidRPr="008879F7">
              <w:rPr>
                <w:color w:val="000000"/>
                <w:szCs w:val="22"/>
              </w:rPr>
              <w:t>6</w:t>
            </w:r>
          </w:p>
        </w:tc>
        <w:tc>
          <w:tcPr>
            <w:tcW w:w="5600" w:type="dxa"/>
            <w:tcBorders>
              <w:top w:val="nil"/>
              <w:left w:val="nil"/>
              <w:bottom w:val="single" w:sz="4" w:space="0" w:color="auto"/>
              <w:right w:val="nil"/>
            </w:tcBorders>
            <w:shd w:val="clear" w:color="auto" w:fill="auto"/>
            <w:vAlign w:val="center"/>
            <w:hideMark/>
          </w:tcPr>
          <w:p w:rsidR="00B84ACA" w:rsidRPr="008879F7" w:rsidRDefault="00B84ACA" w:rsidP="008723E5">
            <w:pPr>
              <w:rPr>
                <w:color w:val="000000"/>
              </w:rPr>
            </w:pPr>
            <w:r w:rsidRPr="008879F7">
              <w:rPr>
                <w:color w:val="000000"/>
                <w:szCs w:val="22"/>
              </w:rPr>
              <w:t>Материалы поставки Подрядчика (МАТ-П)</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B84ACA" w:rsidRPr="008879F7" w:rsidRDefault="00B84ACA" w:rsidP="008723E5">
            <w:pPr>
              <w:rPr>
                <w:color w:val="FF0000"/>
              </w:rPr>
            </w:pPr>
            <w:r w:rsidRPr="008879F7">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B84ACA" w:rsidRPr="008879F7" w:rsidRDefault="00B84ACA" w:rsidP="008723E5">
            <w:pPr>
              <w:rPr>
                <w:i/>
                <w:iCs/>
              </w:rPr>
            </w:pPr>
            <w:r w:rsidRPr="008879F7">
              <w:rPr>
                <w:i/>
                <w:iCs/>
                <w:szCs w:val="22"/>
              </w:rPr>
              <w:t>39%</w:t>
            </w:r>
          </w:p>
        </w:tc>
        <w:tc>
          <w:tcPr>
            <w:tcW w:w="1760" w:type="dxa"/>
            <w:tcBorders>
              <w:top w:val="nil"/>
              <w:left w:val="nil"/>
              <w:bottom w:val="single" w:sz="4" w:space="0" w:color="auto"/>
              <w:right w:val="single" w:sz="4" w:space="0" w:color="auto"/>
            </w:tcBorders>
            <w:shd w:val="clear" w:color="auto" w:fill="auto"/>
            <w:vAlign w:val="center"/>
            <w:hideMark/>
          </w:tcPr>
          <w:p w:rsidR="00B84ACA" w:rsidRPr="008879F7" w:rsidRDefault="00B84ACA" w:rsidP="008723E5">
            <w:r w:rsidRPr="008879F7">
              <w:rPr>
                <w:szCs w:val="22"/>
              </w:rPr>
              <w:t xml:space="preserve"> - </w:t>
            </w:r>
          </w:p>
        </w:tc>
        <w:tc>
          <w:tcPr>
            <w:tcW w:w="4040" w:type="dxa"/>
            <w:tcBorders>
              <w:top w:val="nil"/>
              <w:left w:val="nil"/>
              <w:bottom w:val="single" w:sz="4" w:space="0" w:color="auto"/>
              <w:right w:val="single" w:sz="8" w:space="0" w:color="auto"/>
            </w:tcBorders>
            <w:shd w:val="clear" w:color="auto" w:fill="auto"/>
            <w:vAlign w:val="center"/>
            <w:hideMark/>
          </w:tcPr>
          <w:p w:rsidR="00B84ACA" w:rsidRPr="008879F7" w:rsidRDefault="00B84ACA" w:rsidP="008723E5">
            <w:pPr>
              <w:rPr>
                <w:color w:val="000000"/>
              </w:rPr>
            </w:pPr>
            <w:r w:rsidRPr="008879F7">
              <w:rPr>
                <w:color w:val="000000"/>
                <w:szCs w:val="22"/>
              </w:rPr>
              <w:t>МАТ-П</w:t>
            </w:r>
          </w:p>
        </w:tc>
      </w:tr>
      <w:tr w:rsidR="00B84ACA" w:rsidRPr="008879F7" w:rsidTr="008723E5">
        <w:trPr>
          <w:trHeight w:val="30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B84ACA" w:rsidRPr="008879F7" w:rsidRDefault="00B84ACA" w:rsidP="008723E5">
            <w:pPr>
              <w:rPr>
                <w:color w:val="000000"/>
              </w:rPr>
            </w:pPr>
            <w:r w:rsidRPr="008879F7">
              <w:rPr>
                <w:color w:val="000000"/>
                <w:szCs w:val="22"/>
              </w:rPr>
              <w:t>7</w:t>
            </w:r>
          </w:p>
        </w:tc>
        <w:tc>
          <w:tcPr>
            <w:tcW w:w="5600" w:type="dxa"/>
            <w:tcBorders>
              <w:top w:val="nil"/>
              <w:left w:val="nil"/>
              <w:bottom w:val="single" w:sz="4" w:space="0" w:color="auto"/>
              <w:right w:val="nil"/>
            </w:tcBorders>
            <w:shd w:val="clear" w:color="auto" w:fill="auto"/>
            <w:vAlign w:val="center"/>
            <w:hideMark/>
          </w:tcPr>
          <w:p w:rsidR="00B84ACA" w:rsidRPr="008879F7" w:rsidRDefault="00B84ACA" w:rsidP="008723E5">
            <w:pPr>
              <w:rPr>
                <w:color w:val="000000"/>
              </w:rPr>
            </w:pPr>
            <w:r w:rsidRPr="008879F7">
              <w:rPr>
                <w:color w:val="000000"/>
                <w:szCs w:val="22"/>
              </w:rPr>
              <w:t>Транспортные расходы на МАТ-П (Ктр.п), %</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B84ACA" w:rsidRPr="008879F7" w:rsidRDefault="00B84ACA" w:rsidP="008723E5">
            <w:pPr>
              <w:rPr>
                <w:color w:val="FF0000"/>
              </w:rPr>
            </w:pPr>
            <w:r w:rsidRPr="008879F7">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B84ACA" w:rsidRPr="008879F7" w:rsidRDefault="00B84ACA" w:rsidP="008723E5">
            <w:pPr>
              <w:rPr>
                <w:i/>
                <w:iCs/>
              </w:rPr>
            </w:pPr>
            <w:r w:rsidRPr="008879F7">
              <w:rPr>
                <w:i/>
                <w:iCs/>
                <w:szCs w:val="22"/>
              </w:rPr>
              <w:t>5%</w:t>
            </w:r>
          </w:p>
        </w:tc>
        <w:tc>
          <w:tcPr>
            <w:tcW w:w="1760" w:type="dxa"/>
            <w:tcBorders>
              <w:top w:val="nil"/>
              <w:left w:val="nil"/>
              <w:bottom w:val="single" w:sz="4" w:space="0" w:color="auto"/>
              <w:right w:val="single" w:sz="4" w:space="0" w:color="auto"/>
            </w:tcBorders>
            <w:shd w:val="clear" w:color="auto" w:fill="auto"/>
            <w:vAlign w:val="center"/>
            <w:hideMark/>
          </w:tcPr>
          <w:p w:rsidR="00B84ACA" w:rsidRPr="008879F7" w:rsidRDefault="00B84ACA" w:rsidP="008723E5">
            <w:r w:rsidRPr="008879F7">
              <w:rPr>
                <w:szCs w:val="22"/>
              </w:rPr>
              <w:t>Ктр.п</w:t>
            </w:r>
          </w:p>
        </w:tc>
        <w:tc>
          <w:tcPr>
            <w:tcW w:w="4040" w:type="dxa"/>
            <w:tcBorders>
              <w:top w:val="nil"/>
              <w:left w:val="nil"/>
              <w:bottom w:val="single" w:sz="4" w:space="0" w:color="auto"/>
              <w:right w:val="single" w:sz="8" w:space="0" w:color="auto"/>
            </w:tcBorders>
            <w:shd w:val="clear" w:color="auto" w:fill="auto"/>
            <w:vAlign w:val="center"/>
            <w:hideMark/>
          </w:tcPr>
          <w:p w:rsidR="00B84ACA" w:rsidRPr="008879F7" w:rsidRDefault="00B84ACA" w:rsidP="008723E5">
            <w:r w:rsidRPr="008879F7">
              <w:rPr>
                <w:szCs w:val="22"/>
              </w:rPr>
              <w:t>МАТ-П * Ктр.п</w:t>
            </w:r>
          </w:p>
        </w:tc>
      </w:tr>
      <w:tr w:rsidR="00B84ACA" w:rsidRPr="008879F7" w:rsidTr="008723E5">
        <w:trPr>
          <w:trHeight w:val="33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B84ACA" w:rsidRPr="008879F7" w:rsidRDefault="00B84ACA" w:rsidP="008723E5">
            <w:pPr>
              <w:rPr>
                <w:color w:val="000000"/>
              </w:rPr>
            </w:pPr>
            <w:r w:rsidRPr="008879F7">
              <w:rPr>
                <w:color w:val="000000"/>
                <w:szCs w:val="22"/>
              </w:rPr>
              <w:t>8</w:t>
            </w:r>
          </w:p>
        </w:tc>
        <w:tc>
          <w:tcPr>
            <w:tcW w:w="5600" w:type="dxa"/>
            <w:tcBorders>
              <w:top w:val="nil"/>
              <w:left w:val="nil"/>
              <w:bottom w:val="single" w:sz="4" w:space="0" w:color="auto"/>
              <w:right w:val="nil"/>
            </w:tcBorders>
            <w:shd w:val="clear" w:color="auto" w:fill="auto"/>
            <w:vAlign w:val="center"/>
            <w:hideMark/>
          </w:tcPr>
          <w:p w:rsidR="00B84ACA" w:rsidRPr="008879F7" w:rsidRDefault="00B84ACA" w:rsidP="008723E5">
            <w:pPr>
              <w:rPr>
                <w:color w:val="000000"/>
              </w:rPr>
            </w:pPr>
            <w:r w:rsidRPr="008879F7">
              <w:rPr>
                <w:color w:val="000000"/>
                <w:szCs w:val="22"/>
              </w:rPr>
              <w:t>Оборудование поставки Подрядчика (ОБ)</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B84ACA" w:rsidRPr="008879F7" w:rsidRDefault="00B84ACA" w:rsidP="008723E5">
            <w:pPr>
              <w:rPr>
                <w:color w:val="FF0000"/>
              </w:rPr>
            </w:pPr>
            <w:r w:rsidRPr="008879F7">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B84ACA" w:rsidRPr="008879F7" w:rsidRDefault="00B84ACA" w:rsidP="008723E5">
            <w:pPr>
              <w:rPr>
                <w:i/>
                <w:iCs/>
              </w:rPr>
            </w:pPr>
            <w:r w:rsidRPr="008879F7">
              <w:rPr>
                <w:i/>
                <w:iCs/>
                <w:szCs w:val="22"/>
              </w:rPr>
              <w:t>0%</w:t>
            </w:r>
          </w:p>
        </w:tc>
        <w:tc>
          <w:tcPr>
            <w:tcW w:w="1760" w:type="dxa"/>
            <w:tcBorders>
              <w:top w:val="nil"/>
              <w:left w:val="nil"/>
              <w:bottom w:val="single" w:sz="4" w:space="0" w:color="auto"/>
              <w:right w:val="single" w:sz="4" w:space="0" w:color="auto"/>
            </w:tcBorders>
            <w:shd w:val="clear" w:color="auto" w:fill="auto"/>
            <w:vAlign w:val="center"/>
            <w:hideMark/>
          </w:tcPr>
          <w:p w:rsidR="00B84ACA" w:rsidRPr="008879F7" w:rsidRDefault="00B84ACA" w:rsidP="008723E5">
            <w:r w:rsidRPr="008879F7">
              <w:rPr>
                <w:szCs w:val="22"/>
              </w:rPr>
              <w:t xml:space="preserve"> - </w:t>
            </w:r>
          </w:p>
        </w:tc>
        <w:tc>
          <w:tcPr>
            <w:tcW w:w="4040" w:type="dxa"/>
            <w:tcBorders>
              <w:top w:val="nil"/>
              <w:left w:val="nil"/>
              <w:bottom w:val="single" w:sz="4" w:space="0" w:color="auto"/>
              <w:right w:val="single" w:sz="8" w:space="0" w:color="auto"/>
            </w:tcBorders>
            <w:shd w:val="clear" w:color="auto" w:fill="auto"/>
            <w:vAlign w:val="center"/>
            <w:hideMark/>
          </w:tcPr>
          <w:p w:rsidR="00B84ACA" w:rsidRPr="008879F7" w:rsidRDefault="00B84ACA" w:rsidP="008723E5">
            <w:pPr>
              <w:rPr>
                <w:color w:val="000000"/>
              </w:rPr>
            </w:pPr>
            <w:r w:rsidRPr="008879F7">
              <w:rPr>
                <w:color w:val="000000"/>
                <w:szCs w:val="22"/>
              </w:rPr>
              <w:t>ОБ</w:t>
            </w:r>
          </w:p>
        </w:tc>
      </w:tr>
      <w:tr w:rsidR="00B84ACA" w:rsidRPr="008879F7" w:rsidTr="008723E5">
        <w:trPr>
          <w:trHeight w:val="30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B84ACA" w:rsidRPr="008879F7" w:rsidRDefault="00B84ACA" w:rsidP="008723E5">
            <w:pPr>
              <w:rPr>
                <w:color w:val="000000"/>
              </w:rPr>
            </w:pPr>
            <w:r w:rsidRPr="008879F7">
              <w:rPr>
                <w:color w:val="000000"/>
                <w:szCs w:val="22"/>
              </w:rPr>
              <w:t>9</w:t>
            </w:r>
          </w:p>
        </w:tc>
        <w:tc>
          <w:tcPr>
            <w:tcW w:w="5600" w:type="dxa"/>
            <w:tcBorders>
              <w:top w:val="nil"/>
              <w:left w:val="nil"/>
              <w:bottom w:val="single" w:sz="4" w:space="0" w:color="auto"/>
              <w:right w:val="nil"/>
            </w:tcBorders>
            <w:shd w:val="clear" w:color="auto" w:fill="auto"/>
            <w:vAlign w:val="center"/>
            <w:hideMark/>
          </w:tcPr>
          <w:p w:rsidR="00B84ACA" w:rsidRPr="008879F7" w:rsidRDefault="00B84ACA" w:rsidP="008723E5">
            <w:pPr>
              <w:rPr>
                <w:color w:val="000000"/>
              </w:rPr>
            </w:pPr>
            <w:r w:rsidRPr="008879F7">
              <w:rPr>
                <w:color w:val="000000"/>
                <w:szCs w:val="22"/>
              </w:rPr>
              <w:t>Транспортные расходы на ОБ (Ктр.об</w:t>
            </w:r>
            <w:r>
              <w:rPr>
                <w:color w:val="000000"/>
                <w:szCs w:val="22"/>
              </w:rPr>
              <w:t>.</w:t>
            </w:r>
            <w:r w:rsidRPr="008879F7">
              <w:rPr>
                <w:color w:val="000000"/>
                <w:szCs w:val="22"/>
              </w:rPr>
              <w:t>), %</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B84ACA" w:rsidRPr="008879F7" w:rsidRDefault="00B84ACA" w:rsidP="008723E5">
            <w:pPr>
              <w:rPr>
                <w:color w:val="FF0000"/>
              </w:rPr>
            </w:pPr>
            <w:r w:rsidRPr="008879F7">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B84ACA" w:rsidRPr="008879F7" w:rsidRDefault="00B84ACA" w:rsidP="008723E5">
            <w:pPr>
              <w:rPr>
                <w:i/>
                <w:iCs/>
              </w:rPr>
            </w:pPr>
            <w:r w:rsidRPr="008879F7">
              <w:rPr>
                <w:i/>
                <w:iCs/>
                <w:szCs w:val="22"/>
              </w:rPr>
              <w:t>0%</w:t>
            </w:r>
          </w:p>
        </w:tc>
        <w:tc>
          <w:tcPr>
            <w:tcW w:w="1760" w:type="dxa"/>
            <w:tcBorders>
              <w:top w:val="nil"/>
              <w:left w:val="nil"/>
              <w:bottom w:val="single" w:sz="4" w:space="0" w:color="auto"/>
              <w:right w:val="single" w:sz="4" w:space="0" w:color="auto"/>
            </w:tcBorders>
            <w:shd w:val="clear" w:color="auto" w:fill="auto"/>
            <w:vAlign w:val="center"/>
            <w:hideMark/>
          </w:tcPr>
          <w:p w:rsidR="00B84ACA" w:rsidRPr="008879F7" w:rsidRDefault="00B84ACA" w:rsidP="008723E5">
            <w:r w:rsidRPr="008879F7">
              <w:rPr>
                <w:szCs w:val="22"/>
              </w:rPr>
              <w:t>Ктр.об</w:t>
            </w:r>
          </w:p>
        </w:tc>
        <w:tc>
          <w:tcPr>
            <w:tcW w:w="4040" w:type="dxa"/>
            <w:tcBorders>
              <w:top w:val="nil"/>
              <w:left w:val="nil"/>
              <w:bottom w:val="single" w:sz="4" w:space="0" w:color="auto"/>
              <w:right w:val="single" w:sz="8" w:space="0" w:color="auto"/>
            </w:tcBorders>
            <w:shd w:val="clear" w:color="auto" w:fill="auto"/>
            <w:vAlign w:val="center"/>
            <w:hideMark/>
          </w:tcPr>
          <w:p w:rsidR="00B84ACA" w:rsidRPr="008879F7" w:rsidRDefault="00B84ACA" w:rsidP="008723E5">
            <w:r w:rsidRPr="008879F7">
              <w:rPr>
                <w:szCs w:val="22"/>
              </w:rPr>
              <w:t>ОБ * Ктр.об</w:t>
            </w:r>
          </w:p>
        </w:tc>
      </w:tr>
      <w:tr w:rsidR="00B84ACA" w:rsidRPr="008879F7" w:rsidTr="008723E5">
        <w:trPr>
          <w:trHeight w:val="375"/>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B84ACA" w:rsidRPr="008879F7" w:rsidRDefault="00B84ACA" w:rsidP="008723E5">
            <w:pPr>
              <w:rPr>
                <w:color w:val="000000"/>
              </w:rPr>
            </w:pPr>
            <w:r w:rsidRPr="008879F7">
              <w:rPr>
                <w:color w:val="000000"/>
                <w:szCs w:val="22"/>
              </w:rPr>
              <w:t>10</w:t>
            </w:r>
          </w:p>
        </w:tc>
        <w:tc>
          <w:tcPr>
            <w:tcW w:w="5600" w:type="dxa"/>
            <w:tcBorders>
              <w:top w:val="nil"/>
              <w:left w:val="nil"/>
              <w:bottom w:val="single" w:sz="4" w:space="0" w:color="auto"/>
              <w:right w:val="nil"/>
            </w:tcBorders>
            <w:shd w:val="clear" w:color="auto" w:fill="auto"/>
            <w:vAlign w:val="center"/>
            <w:hideMark/>
          </w:tcPr>
          <w:p w:rsidR="00B84ACA" w:rsidRPr="008879F7" w:rsidRDefault="00B84ACA" w:rsidP="008723E5">
            <w:pPr>
              <w:rPr>
                <w:color w:val="000000"/>
              </w:rPr>
            </w:pPr>
            <w:r w:rsidRPr="008879F7">
              <w:rPr>
                <w:color w:val="000000"/>
                <w:szCs w:val="22"/>
              </w:rPr>
              <w:t>Материалы поставки Заказчика (МАТ-Зак)</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B84ACA" w:rsidRPr="008879F7" w:rsidRDefault="00B84ACA" w:rsidP="008723E5">
            <w:pPr>
              <w:rPr>
                <w:color w:val="FF0000"/>
              </w:rPr>
            </w:pPr>
            <w:r w:rsidRPr="008879F7">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B84ACA" w:rsidRPr="008879F7" w:rsidRDefault="00B84ACA" w:rsidP="008723E5">
            <w:pPr>
              <w:rPr>
                <w:i/>
                <w:iCs/>
              </w:rPr>
            </w:pPr>
            <w:r w:rsidRPr="008879F7">
              <w:rPr>
                <w:i/>
                <w:iCs/>
                <w:szCs w:val="22"/>
              </w:rPr>
              <w:t>0%</w:t>
            </w:r>
          </w:p>
        </w:tc>
        <w:tc>
          <w:tcPr>
            <w:tcW w:w="1760" w:type="dxa"/>
            <w:tcBorders>
              <w:top w:val="nil"/>
              <w:left w:val="nil"/>
              <w:bottom w:val="single" w:sz="4" w:space="0" w:color="auto"/>
              <w:right w:val="single" w:sz="4" w:space="0" w:color="auto"/>
            </w:tcBorders>
            <w:shd w:val="clear" w:color="auto" w:fill="auto"/>
            <w:vAlign w:val="center"/>
            <w:hideMark/>
          </w:tcPr>
          <w:p w:rsidR="00B84ACA" w:rsidRPr="008879F7" w:rsidRDefault="00B84ACA" w:rsidP="008723E5">
            <w:r w:rsidRPr="008879F7">
              <w:rPr>
                <w:szCs w:val="22"/>
              </w:rPr>
              <w:t xml:space="preserve"> - </w:t>
            </w:r>
          </w:p>
        </w:tc>
        <w:tc>
          <w:tcPr>
            <w:tcW w:w="4040" w:type="dxa"/>
            <w:tcBorders>
              <w:top w:val="nil"/>
              <w:left w:val="nil"/>
              <w:bottom w:val="single" w:sz="4" w:space="0" w:color="auto"/>
              <w:right w:val="single" w:sz="8" w:space="0" w:color="auto"/>
            </w:tcBorders>
            <w:shd w:val="clear" w:color="auto" w:fill="auto"/>
            <w:vAlign w:val="center"/>
            <w:hideMark/>
          </w:tcPr>
          <w:p w:rsidR="00B84ACA" w:rsidRPr="008879F7" w:rsidRDefault="00B84ACA" w:rsidP="008723E5">
            <w:r w:rsidRPr="008879F7">
              <w:rPr>
                <w:szCs w:val="22"/>
              </w:rPr>
              <w:t>МАТ-Зак в расчете не учитываются</w:t>
            </w:r>
          </w:p>
        </w:tc>
      </w:tr>
      <w:tr w:rsidR="00B84ACA" w:rsidRPr="008879F7" w:rsidTr="008723E5">
        <w:trPr>
          <w:trHeight w:val="375"/>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B84ACA" w:rsidRPr="008879F7" w:rsidRDefault="00B84ACA" w:rsidP="008723E5">
            <w:pPr>
              <w:rPr>
                <w:color w:val="000000"/>
              </w:rPr>
            </w:pPr>
            <w:r w:rsidRPr="008879F7">
              <w:rPr>
                <w:color w:val="000000"/>
                <w:szCs w:val="22"/>
              </w:rPr>
              <w:t>11</w:t>
            </w:r>
          </w:p>
        </w:tc>
        <w:tc>
          <w:tcPr>
            <w:tcW w:w="5600" w:type="dxa"/>
            <w:tcBorders>
              <w:top w:val="nil"/>
              <w:left w:val="nil"/>
              <w:bottom w:val="single" w:sz="4" w:space="0" w:color="auto"/>
              <w:right w:val="nil"/>
            </w:tcBorders>
            <w:shd w:val="clear" w:color="auto" w:fill="auto"/>
            <w:vAlign w:val="center"/>
            <w:hideMark/>
          </w:tcPr>
          <w:p w:rsidR="00B84ACA" w:rsidRPr="008879F7" w:rsidRDefault="00B84ACA" w:rsidP="008723E5">
            <w:pPr>
              <w:rPr>
                <w:color w:val="000000"/>
              </w:rPr>
            </w:pPr>
            <w:r w:rsidRPr="008879F7">
              <w:rPr>
                <w:color w:val="000000"/>
                <w:szCs w:val="22"/>
              </w:rPr>
              <w:t>Транспортные расходы на МАТ-Зак (Ктр.з</w:t>
            </w:r>
            <w:r>
              <w:rPr>
                <w:color w:val="000000"/>
                <w:szCs w:val="22"/>
              </w:rPr>
              <w:t>ак.</w:t>
            </w:r>
            <w:r w:rsidRPr="008879F7">
              <w:rPr>
                <w:color w:val="000000"/>
                <w:szCs w:val="22"/>
              </w:rPr>
              <w:t>), %</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B84ACA" w:rsidRPr="008879F7" w:rsidRDefault="00B84ACA" w:rsidP="008723E5">
            <w:pPr>
              <w:rPr>
                <w:color w:val="FF0000"/>
              </w:rPr>
            </w:pPr>
            <w:r w:rsidRPr="008879F7">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B84ACA" w:rsidRPr="008879F7" w:rsidRDefault="00B84ACA" w:rsidP="008723E5">
            <w:pPr>
              <w:rPr>
                <w:i/>
                <w:iCs/>
              </w:rPr>
            </w:pPr>
            <w:r w:rsidRPr="008879F7">
              <w:rPr>
                <w:i/>
                <w:iCs/>
                <w:szCs w:val="22"/>
              </w:rPr>
              <w:t>0%</w:t>
            </w:r>
          </w:p>
        </w:tc>
        <w:tc>
          <w:tcPr>
            <w:tcW w:w="1760" w:type="dxa"/>
            <w:tcBorders>
              <w:top w:val="nil"/>
              <w:left w:val="nil"/>
              <w:bottom w:val="single" w:sz="4" w:space="0" w:color="auto"/>
              <w:right w:val="single" w:sz="4" w:space="0" w:color="auto"/>
            </w:tcBorders>
            <w:shd w:val="clear" w:color="auto" w:fill="auto"/>
            <w:vAlign w:val="center"/>
            <w:hideMark/>
          </w:tcPr>
          <w:p w:rsidR="00B84ACA" w:rsidRPr="008879F7" w:rsidRDefault="00B84ACA" w:rsidP="008723E5">
            <w:r w:rsidRPr="008879F7">
              <w:rPr>
                <w:szCs w:val="22"/>
              </w:rPr>
              <w:t>Ктр.з</w:t>
            </w:r>
          </w:p>
        </w:tc>
        <w:tc>
          <w:tcPr>
            <w:tcW w:w="4040" w:type="dxa"/>
            <w:tcBorders>
              <w:top w:val="nil"/>
              <w:left w:val="nil"/>
              <w:bottom w:val="single" w:sz="4" w:space="0" w:color="auto"/>
              <w:right w:val="single" w:sz="8" w:space="0" w:color="auto"/>
            </w:tcBorders>
            <w:shd w:val="clear" w:color="auto" w:fill="auto"/>
            <w:vAlign w:val="center"/>
            <w:hideMark/>
          </w:tcPr>
          <w:p w:rsidR="00B84ACA" w:rsidRPr="008879F7" w:rsidRDefault="00B84ACA" w:rsidP="008723E5">
            <w:r w:rsidRPr="008879F7">
              <w:rPr>
                <w:szCs w:val="22"/>
              </w:rPr>
              <w:t>МАТ-Зак * Ктр.з</w:t>
            </w:r>
          </w:p>
        </w:tc>
      </w:tr>
      <w:tr w:rsidR="00B84ACA" w:rsidRPr="008879F7" w:rsidTr="008723E5">
        <w:trPr>
          <w:trHeight w:val="30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B84ACA" w:rsidRPr="008879F7" w:rsidRDefault="00B84ACA" w:rsidP="008723E5">
            <w:pPr>
              <w:rPr>
                <w:color w:val="000000"/>
              </w:rPr>
            </w:pPr>
            <w:r w:rsidRPr="008879F7">
              <w:rPr>
                <w:color w:val="000000"/>
                <w:szCs w:val="22"/>
              </w:rPr>
              <w:lastRenderedPageBreak/>
              <w:t>12</w:t>
            </w:r>
          </w:p>
        </w:tc>
        <w:tc>
          <w:tcPr>
            <w:tcW w:w="5600" w:type="dxa"/>
            <w:tcBorders>
              <w:top w:val="nil"/>
              <w:left w:val="nil"/>
              <w:bottom w:val="single" w:sz="4" w:space="0" w:color="auto"/>
              <w:right w:val="nil"/>
            </w:tcBorders>
            <w:shd w:val="clear" w:color="auto" w:fill="auto"/>
            <w:vAlign w:val="center"/>
            <w:hideMark/>
          </w:tcPr>
          <w:p w:rsidR="00B84ACA" w:rsidRPr="008879F7" w:rsidRDefault="00B84ACA" w:rsidP="008723E5">
            <w:pPr>
              <w:rPr>
                <w:color w:val="000000"/>
              </w:rPr>
            </w:pPr>
            <w:r w:rsidRPr="008879F7">
              <w:rPr>
                <w:color w:val="000000"/>
                <w:szCs w:val="22"/>
              </w:rPr>
              <w:t>Машины и механизмы (ЭММ)</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B84ACA" w:rsidRPr="008879F7" w:rsidRDefault="00B84ACA" w:rsidP="008723E5">
            <w:pPr>
              <w:rPr>
                <w:color w:val="FF0000"/>
              </w:rPr>
            </w:pPr>
            <w:r w:rsidRPr="008879F7">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B84ACA" w:rsidRPr="008879F7" w:rsidRDefault="00B84ACA" w:rsidP="008723E5">
            <w:pPr>
              <w:rPr>
                <w:i/>
                <w:iCs/>
              </w:rPr>
            </w:pPr>
            <w:r w:rsidRPr="008879F7">
              <w:rPr>
                <w:i/>
                <w:iCs/>
                <w:szCs w:val="22"/>
              </w:rPr>
              <w:t>25%</w:t>
            </w:r>
          </w:p>
        </w:tc>
        <w:tc>
          <w:tcPr>
            <w:tcW w:w="1760" w:type="dxa"/>
            <w:tcBorders>
              <w:top w:val="nil"/>
              <w:left w:val="nil"/>
              <w:bottom w:val="single" w:sz="4" w:space="0" w:color="auto"/>
              <w:right w:val="single" w:sz="4" w:space="0" w:color="auto"/>
            </w:tcBorders>
            <w:shd w:val="clear" w:color="auto" w:fill="auto"/>
            <w:vAlign w:val="center"/>
            <w:hideMark/>
          </w:tcPr>
          <w:p w:rsidR="00B84ACA" w:rsidRPr="008879F7" w:rsidRDefault="00B84ACA" w:rsidP="008723E5">
            <w:r w:rsidRPr="008879F7">
              <w:rPr>
                <w:szCs w:val="22"/>
              </w:rPr>
              <w:t xml:space="preserve"> - </w:t>
            </w:r>
          </w:p>
        </w:tc>
        <w:tc>
          <w:tcPr>
            <w:tcW w:w="4040" w:type="dxa"/>
            <w:tcBorders>
              <w:top w:val="nil"/>
              <w:left w:val="nil"/>
              <w:bottom w:val="single" w:sz="4" w:space="0" w:color="auto"/>
              <w:right w:val="single" w:sz="8" w:space="0" w:color="auto"/>
            </w:tcBorders>
            <w:shd w:val="clear" w:color="auto" w:fill="auto"/>
            <w:vAlign w:val="center"/>
            <w:hideMark/>
          </w:tcPr>
          <w:p w:rsidR="00B84ACA" w:rsidRPr="008879F7" w:rsidRDefault="00B84ACA" w:rsidP="008723E5">
            <w:pPr>
              <w:rPr>
                <w:color w:val="000000"/>
              </w:rPr>
            </w:pPr>
            <w:r w:rsidRPr="008879F7">
              <w:rPr>
                <w:color w:val="000000"/>
                <w:szCs w:val="22"/>
              </w:rPr>
              <w:t>ЭММ</w:t>
            </w:r>
          </w:p>
        </w:tc>
      </w:tr>
      <w:tr w:rsidR="00B84ACA" w:rsidRPr="008879F7" w:rsidTr="008723E5">
        <w:trPr>
          <w:trHeight w:val="30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B84ACA" w:rsidRPr="008879F7" w:rsidRDefault="00B84ACA" w:rsidP="008723E5">
            <w:pPr>
              <w:rPr>
                <w:color w:val="000000"/>
              </w:rPr>
            </w:pPr>
            <w:r w:rsidRPr="008879F7">
              <w:rPr>
                <w:color w:val="000000"/>
                <w:szCs w:val="22"/>
              </w:rPr>
              <w:t>13</w:t>
            </w:r>
          </w:p>
        </w:tc>
        <w:tc>
          <w:tcPr>
            <w:tcW w:w="5600" w:type="dxa"/>
            <w:tcBorders>
              <w:top w:val="nil"/>
              <w:left w:val="nil"/>
              <w:bottom w:val="single" w:sz="4" w:space="0" w:color="auto"/>
              <w:right w:val="nil"/>
            </w:tcBorders>
            <w:shd w:val="clear" w:color="auto" w:fill="auto"/>
            <w:vAlign w:val="center"/>
            <w:hideMark/>
          </w:tcPr>
          <w:p w:rsidR="00B84ACA" w:rsidRPr="008879F7" w:rsidRDefault="00B84ACA" w:rsidP="008723E5">
            <w:pPr>
              <w:rPr>
                <w:color w:val="000000"/>
              </w:rPr>
            </w:pPr>
            <w:r w:rsidRPr="008879F7">
              <w:rPr>
                <w:color w:val="000000"/>
                <w:szCs w:val="22"/>
              </w:rPr>
              <w:t>Зимние удорожание (ЗУ), %</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B84ACA" w:rsidRPr="008879F7" w:rsidRDefault="00B84ACA" w:rsidP="008723E5">
            <w:pPr>
              <w:rPr>
                <w:color w:val="FF0000"/>
              </w:rPr>
            </w:pPr>
            <w:r w:rsidRPr="008879F7">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B84ACA" w:rsidRPr="008879F7" w:rsidRDefault="00B84ACA" w:rsidP="008723E5">
            <w:pPr>
              <w:rPr>
                <w:i/>
                <w:iCs/>
              </w:rPr>
            </w:pPr>
            <w:r w:rsidRPr="008879F7">
              <w:rPr>
                <w:i/>
                <w:iCs/>
                <w:szCs w:val="22"/>
              </w:rPr>
              <w:t>0%</w:t>
            </w:r>
          </w:p>
        </w:tc>
        <w:tc>
          <w:tcPr>
            <w:tcW w:w="1760" w:type="dxa"/>
            <w:tcBorders>
              <w:top w:val="nil"/>
              <w:left w:val="nil"/>
              <w:bottom w:val="single" w:sz="4" w:space="0" w:color="auto"/>
              <w:right w:val="single" w:sz="4" w:space="0" w:color="auto"/>
            </w:tcBorders>
            <w:shd w:val="clear" w:color="auto" w:fill="auto"/>
            <w:vAlign w:val="center"/>
            <w:hideMark/>
          </w:tcPr>
          <w:p w:rsidR="00B84ACA" w:rsidRPr="008879F7" w:rsidRDefault="00B84ACA" w:rsidP="008723E5">
            <w:r w:rsidRPr="008879F7">
              <w:rPr>
                <w:szCs w:val="22"/>
              </w:rPr>
              <w:t>ЗУ</w:t>
            </w:r>
          </w:p>
        </w:tc>
        <w:tc>
          <w:tcPr>
            <w:tcW w:w="4040" w:type="dxa"/>
            <w:tcBorders>
              <w:top w:val="nil"/>
              <w:left w:val="nil"/>
              <w:bottom w:val="single" w:sz="4" w:space="0" w:color="auto"/>
              <w:right w:val="single" w:sz="8" w:space="0" w:color="auto"/>
            </w:tcBorders>
            <w:shd w:val="clear" w:color="auto" w:fill="auto"/>
            <w:vAlign w:val="center"/>
            <w:hideMark/>
          </w:tcPr>
          <w:p w:rsidR="00B84ACA" w:rsidRPr="008879F7" w:rsidRDefault="00B84ACA" w:rsidP="008723E5">
            <w:pPr>
              <w:rPr>
                <w:color w:val="000000"/>
              </w:rPr>
            </w:pPr>
            <w:r w:rsidRPr="008879F7">
              <w:rPr>
                <w:color w:val="000000"/>
                <w:szCs w:val="22"/>
              </w:rPr>
              <w:t>∑ пп.2-7;10-12 * ЗУ</w:t>
            </w:r>
          </w:p>
        </w:tc>
      </w:tr>
      <w:tr w:rsidR="00B84ACA" w:rsidRPr="008879F7" w:rsidTr="008723E5">
        <w:trPr>
          <w:trHeight w:val="315"/>
        </w:trPr>
        <w:tc>
          <w:tcPr>
            <w:tcW w:w="520" w:type="dxa"/>
            <w:tcBorders>
              <w:top w:val="nil"/>
              <w:left w:val="single" w:sz="8" w:space="0" w:color="auto"/>
              <w:bottom w:val="nil"/>
              <w:right w:val="single" w:sz="4" w:space="0" w:color="auto"/>
            </w:tcBorders>
            <w:shd w:val="clear" w:color="auto" w:fill="auto"/>
            <w:vAlign w:val="center"/>
            <w:hideMark/>
          </w:tcPr>
          <w:p w:rsidR="00B84ACA" w:rsidRPr="008879F7" w:rsidRDefault="00B84ACA" w:rsidP="008723E5">
            <w:pPr>
              <w:rPr>
                <w:color w:val="000000"/>
              </w:rPr>
            </w:pPr>
            <w:r w:rsidRPr="008879F7">
              <w:rPr>
                <w:color w:val="000000"/>
                <w:szCs w:val="22"/>
              </w:rPr>
              <w:t>14</w:t>
            </w:r>
          </w:p>
        </w:tc>
        <w:tc>
          <w:tcPr>
            <w:tcW w:w="5600" w:type="dxa"/>
            <w:tcBorders>
              <w:top w:val="nil"/>
              <w:left w:val="nil"/>
              <w:bottom w:val="nil"/>
              <w:right w:val="nil"/>
            </w:tcBorders>
            <w:shd w:val="clear" w:color="auto" w:fill="auto"/>
            <w:vAlign w:val="center"/>
            <w:hideMark/>
          </w:tcPr>
          <w:p w:rsidR="00B84ACA" w:rsidRPr="008879F7" w:rsidRDefault="00B84ACA" w:rsidP="008723E5">
            <w:pPr>
              <w:rPr>
                <w:color w:val="000000"/>
              </w:rPr>
            </w:pPr>
            <w:r w:rsidRPr="008879F7">
              <w:rPr>
                <w:color w:val="000000"/>
                <w:szCs w:val="22"/>
              </w:rPr>
              <w:t>Дополнительные условия (при наличии)</w:t>
            </w:r>
          </w:p>
        </w:tc>
        <w:tc>
          <w:tcPr>
            <w:tcW w:w="1840" w:type="dxa"/>
            <w:tcBorders>
              <w:top w:val="nil"/>
              <w:left w:val="single" w:sz="8" w:space="0" w:color="auto"/>
              <w:bottom w:val="nil"/>
              <w:right w:val="single" w:sz="4" w:space="0" w:color="auto"/>
            </w:tcBorders>
            <w:shd w:val="clear" w:color="auto" w:fill="auto"/>
            <w:vAlign w:val="center"/>
            <w:hideMark/>
          </w:tcPr>
          <w:p w:rsidR="00B84ACA" w:rsidRPr="008879F7" w:rsidRDefault="00B84ACA" w:rsidP="008723E5">
            <w:pPr>
              <w:rPr>
                <w:color w:val="FF0000"/>
              </w:rPr>
            </w:pPr>
            <w:r w:rsidRPr="008879F7">
              <w:rPr>
                <w:color w:val="FF0000"/>
                <w:szCs w:val="22"/>
              </w:rPr>
              <w:t> </w:t>
            </w:r>
          </w:p>
        </w:tc>
        <w:tc>
          <w:tcPr>
            <w:tcW w:w="1700" w:type="dxa"/>
            <w:tcBorders>
              <w:top w:val="nil"/>
              <w:left w:val="nil"/>
              <w:bottom w:val="nil"/>
              <w:right w:val="single" w:sz="8" w:space="0" w:color="auto"/>
            </w:tcBorders>
            <w:shd w:val="clear" w:color="auto" w:fill="auto"/>
            <w:vAlign w:val="center"/>
            <w:hideMark/>
          </w:tcPr>
          <w:p w:rsidR="00B84ACA" w:rsidRPr="008879F7" w:rsidRDefault="00B84ACA" w:rsidP="008723E5">
            <w:pPr>
              <w:rPr>
                <w:i/>
                <w:iCs/>
              </w:rPr>
            </w:pPr>
            <w:r w:rsidRPr="008879F7">
              <w:rPr>
                <w:i/>
                <w:iCs/>
                <w:szCs w:val="22"/>
              </w:rPr>
              <w:t>0%</w:t>
            </w:r>
          </w:p>
        </w:tc>
        <w:tc>
          <w:tcPr>
            <w:tcW w:w="1760" w:type="dxa"/>
            <w:tcBorders>
              <w:top w:val="nil"/>
              <w:left w:val="nil"/>
              <w:bottom w:val="nil"/>
              <w:right w:val="single" w:sz="4" w:space="0" w:color="auto"/>
            </w:tcBorders>
            <w:shd w:val="clear" w:color="auto" w:fill="auto"/>
            <w:vAlign w:val="center"/>
            <w:hideMark/>
          </w:tcPr>
          <w:p w:rsidR="00B84ACA" w:rsidRPr="008879F7" w:rsidRDefault="00B84ACA" w:rsidP="008723E5">
            <w:r w:rsidRPr="008879F7">
              <w:rPr>
                <w:szCs w:val="22"/>
              </w:rPr>
              <w:t> </w:t>
            </w:r>
          </w:p>
        </w:tc>
        <w:tc>
          <w:tcPr>
            <w:tcW w:w="4040" w:type="dxa"/>
            <w:tcBorders>
              <w:top w:val="nil"/>
              <w:left w:val="nil"/>
              <w:bottom w:val="nil"/>
              <w:right w:val="single" w:sz="8" w:space="0" w:color="auto"/>
            </w:tcBorders>
            <w:shd w:val="clear" w:color="auto" w:fill="auto"/>
            <w:vAlign w:val="center"/>
            <w:hideMark/>
          </w:tcPr>
          <w:p w:rsidR="00B84ACA" w:rsidRPr="008879F7" w:rsidRDefault="00B84ACA" w:rsidP="008723E5">
            <w:pPr>
              <w:rPr>
                <w:color w:val="000000"/>
              </w:rPr>
            </w:pPr>
            <w:r w:rsidRPr="008879F7">
              <w:rPr>
                <w:color w:val="000000"/>
                <w:szCs w:val="22"/>
              </w:rPr>
              <w:t> </w:t>
            </w:r>
          </w:p>
        </w:tc>
      </w:tr>
      <w:tr w:rsidR="00B84ACA" w:rsidRPr="008879F7" w:rsidTr="008723E5">
        <w:trPr>
          <w:trHeight w:val="390"/>
        </w:trPr>
        <w:tc>
          <w:tcPr>
            <w:tcW w:w="520" w:type="dxa"/>
            <w:tcBorders>
              <w:top w:val="single" w:sz="8" w:space="0" w:color="auto"/>
              <w:left w:val="single" w:sz="8" w:space="0" w:color="auto"/>
              <w:bottom w:val="single" w:sz="8" w:space="0" w:color="auto"/>
              <w:right w:val="single" w:sz="4" w:space="0" w:color="auto"/>
            </w:tcBorders>
            <w:shd w:val="clear" w:color="000000" w:fill="EAF1DD"/>
            <w:vAlign w:val="center"/>
            <w:hideMark/>
          </w:tcPr>
          <w:p w:rsidR="00B84ACA" w:rsidRPr="008879F7" w:rsidRDefault="00B84ACA" w:rsidP="008723E5">
            <w:pPr>
              <w:rPr>
                <w:color w:val="000000"/>
              </w:rPr>
            </w:pPr>
            <w:r w:rsidRPr="008879F7">
              <w:rPr>
                <w:color w:val="000000"/>
                <w:szCs w:val="22"/>
              </w:rPr>
              <w:t>21</w:t>
            </w:r>
          </w:p>
        </w:tc>
        <w:tc>
          <w:tcPr>
            <w:tcW w:w="5600" w:type="dxa"/>
            <w:tcBorders>
              <w:top w:val="single" w:sz="8" w:space="0" w:color="auto"/>
              <w:left w:val="nil"/>
              <w:bottom w:val="single" w:sz="8" w:space="0" w:color="auto"/>
              <w:right w:val="nil"/>
            </w:tcBorders>
            <w:shd w:val="clear" w:color="000000" w:fill="EAF1DD"/>
            <w:vAlign w:val="center"/>
            <w:hideMark/>
          </w:tcPr>
          <w:p w:rsidR="00B84ACA" w:rsidRPr="008879F7" w:rsidRDefault="00B84ACA" w:rsidP="008723E5">
            <w:pPr>
              <w:rPr>
                <w:color w:val="000000"/>
              </w:rPr>
            </w:pPr>
            <w:r w:rsidRPr="008879F7">
              <w:rPr>
                <w:color w:val="000000"/>
                <w:szCs w:val="22"/>
              </w:rPr>
              <w:t>Итого стоимость дополнительных работ (для сравнения)</w:t>
            </w:r>
          </w:p>
        </w:tc>
        <w:tc>
          <w:tcPr>
            <w:tcW w:w="1840" w:type="dxa"/>
            <w:tcBorders>
              <w:top w:val="single" w:sz="8" w:space="0" w:color="auto"/>
              <w:left w:val="single" w:sz="8" w:space="0" w:color="auto"/>
              <w:bottom w:val="single" w:sz="8" w:space="0" w:color="auto"/>
              <w:right w:val="single" w:sz="4" w:space="0" w:color="auto"/>
            </w:tcBorders>
            <w:shd w:val="clear" w:color="000000" w:fill="EAF1DD"/>
            <w:vAlign w:val="center"/>
            <w:hideMark/>
          </w:tcPr>
          <w:p w:rsidR="00B84ACA" w:rsidRPr="008879F7" w:rsidRDefault="00B84ACA" w:rsidP="008723E5">
            <w:pPr>
              <w:rPr>
                <w:color w:val="000000"/>
              </w:rPr>
            </w:pPr>
            <w:r w:rsidRPr="008879F7">
              <w:rPr>
                <w:color w:val="000000"/>
                <w:szCs w:val="22"/>
              </w:rPr>
              <w:t>ДР</w:t>
            </w:r>
          </w:p>
        </w:tc>
        <w:tc>
          <w:tcPr>
            <w:tcW w:w="1700" w:type="dxa"/>
            <w:tcBorders>
              <w:top w:val="single" w:sz="8" w:space="0" w:color="auto"/>
              <w:left w:val="nil"/>
              <w:bottom w:val="single" w:sz="8" w:space="0" w:color="auto"/>
              <w:right w:val="single" w:sz="8" w:space="0" w:color="auto"/>
            </w:tcBorders>
            <w:shd w:val="clear" w:color="000000" w:fill="EAF1DD"/>
            <w:vAlign w:val="center"/>
            <w:hideMark/>
          </w:tcPr>
          <w:p w:rsidR="00B84ACA" w:rsidRPr="008879F7" w:rsidRDefault="00B84ACA" w:rsidP="008723E5">
            <w:pPr>
              <w:rPr>
                <w:color w:val="000000"/>
              </w:rPr>
            </w:pPr>
            <w:r w:rsidRPr="008879F7">
              <w:rPr>
                <w:color w:val="000000"/>
                <w:szCs w:val="22"/>
              </w:rPr>
              <w:t>100%</w:t>
            </w:r>
          </w:p>
        </w:tc>
        <w:tc>
          <w:tcPr>
            <w:tcW w:w="1760" w:type="dxa"/>
            <w:tcBorders>
              <w:top w:val="single" w:sz="8" w:space="0" w:color="auto"/>
              <w:left w:val="nil"/>
              <w:bottom w:val="single" w:sz="8" w:space="0" w:color="auto"/>
              <w:right w:val="single" w:sz="4" w:space="0" w:color="auto"/>
            </w:tcBorders>
            <w:shd w:val="clear" w:color="000000" w:fill="EAF1DD"/>
            <w:vAlign w:val="center"/>
            <w:hideMark/>
          </w:tcPr>
          <w:p w:rsidR="00B84ACA" w:rsidRPr="008879F7" w:rsidRDefault="00B84ACA" w:rsidP="008723E5">
            <w:r w:rsidRPr="008879F7">
              <w:rPr>
                <w:szCs w:val="22"/>
              </w:rPr>
              <w:t> </w:t>
            </w:r>
          </w:p>
        </w:tc>
        <w:tc>
          <w:tcPr>
            <w:tcW w:w="4040" w:type="dxa"/>
            <w:tcBorders>
              <w:top w:val="single" w:sz="8" w:space="0" w:color="auto"/>
              <w:left w:val="nil"/>
              <w:bottom w:val="single" w:sz="8" w:space="0" w:color="auto"/>
              <w:right w:val="single" w:sz="8" w:space="0" w:color="auto"/>
            </w:tcBorders>
            <w:shd w:val="clear" w:color="000000" w:fill="EAF1DD"/>
            <w:vAlign w:val="center"/>
            <w:hideMark/>
          </w:tcPr>
          <w:p w:rsidR="00B84ACA" w:rsidRPr="008879F7" w:rsidRDefault="00B84ACA" w:rsidP="008723E5">
            <w:pPr>
              <w:rPr>
                <w:color w:val="000000"/>
              </w:rPr>
            </w:pPr>
            <w:r w:rsidRPr="001E4001">
              <w:rPr>
                <w:color w:val="000000"/>
                <w:szCs w:val="22"/>
              </w:rPr>
              <w:t>∑ пп.2-</w:t>
            </w:r>
            <w:r>
              <w:rPr>
                <w:color w:val="000000"/>
                <w:szCs w:val="22"/>
              </w:rPr>
              <w:t>14</w:t>
            </w:r>
          </w:p>
        </w:tc>
      </w:tr>
      <w:tr w:rsidR="00B84ACA" w:rsidRPr="008879F7" w:rsidTr="008723E5">
        <w:trPr>
          <w:trHeight w:val="675"/>
        </w:trPr>
        <w:tc>
          <w:tcPr>
            <w:tcW w:w="520" w:type="dxa"/>
            <w:tcBorders>
              <w:top w:val="nil"/>
              <w:left w:val="single" w:sz="8" w:space="0" w:color="auto"/>
              <w:bottom w:val="single" w:sz="8" w:space="0" w:color="auto"/>
              <w:right w:val="single" w:sz="4" w:space="0" w:color="auto"/>
            </w:tcBorders>
            <w:shd w:val="clear" w:color="000000" w:fill="DBE5F1"/>
            <w:vAlign w:val="center"/>
            <w:hideMark/>
          </w:tcPr>
          <w:p w:rsidR="00B84ACA" w:rsidRPr="008879F7" w:rsidRDefault="00B84ACA" w:rsidP="008723E5">
            <w:pPr>
              <w:rPr>
                <w:color w:val="000000"/>
              </w:rPr>
            </w:pPr>
            <w:r w:rsidRPr="008879F7">
              <w:rPr>
                <w:color w:val="000000"/>
                <w:szCs w:val="22"/>
              </w:rPr>
              <w:t>22</w:t>
            </w:r>
          </w:p>
        </w:tc>
        <w:tc>
          <w:tcPr>
            <w:tcW w:w="5600" w:type="dxa"/>
            <w:tcBorders>
              <w:top w:val="nil"/>
              <w:left w:val="nil"/>
              <w:bottom w:val="single" w:sz="8" w:space="0" w:color="auto"/>
              <w:right w:val="nil"/>
            </w:tcBorders>
            <w:shd w:val="clear" w:color="000000" w:fill="DBE5F1"/>
            <w:vAlign w:val="center"/>
            <w:hideMark/>
          </w:tcPr>
          <w:p w:rsidR="00B84ACA" w:rsidRPr="008879F7" w:rsidRDefault="00B84ACA" w:rsidP="008723E5">
            <w:pPr>
              <w:rPr>
                <w:color w:val="000000"/>
              </w:rPr>
            </w:pPr>
            <w:r w:rsidRPr="008879F7">
              <w:rPr>
                <w:color w:val="000000"/>
                <w:szCs w:val="22"/>
              </w:rPr>
              <w:t xml:space="preserve">Разница по стоимости дополнительных работ в результате влияния Регламентов СМР и ПНР </w:t>
            </w:r>
          </w:p>
        </w:tc>
        <w:tc>
          <w:tcPr>
            <w:tcW w:w="1840" w:type="dxa"/>
            <w:tcBorders>
              <w:top w:val="nil"/>
              <w:left w:val="single" w:sz="8" w:space="0" w:color="auto"/>
              <w:bottom w:val="single" w:sz="8" w:space="0" w:color="auto"/>
              <w:right w:val="single" w:sz="4" w:space="0" w:color="auto"/>
            </w:tcBorders>
            <w:shd w:val="clear" w:color="000000" w:fill="DBE5F1"/>
            <w:vAlign w:val="center"/>
            <w:hideMark/>
          </w:tcPr>
          <w:p w:rsidR="00B84ACA" w:rsidRPr="008879F7" w:rsidRDefault="00B84ACA" w:rsidP="008723E5">
            <w:pPr>
              <w:rPr>
                <w:color w:val="000000"/>
              </w:rPr>
            </w:pPr>
            <w:r w:rsidRPr="008879F7">
              <w:rPr>
                <w:color w:val="000000"/>
                <w:szCs w:val="22"/>
              </w:rPr>
              <w:t>0</w:t>
            </w:r>
          </w:p>
        </w:tc>
        <w:tc>
          <w:tcPr>
            <w:tcW w:w="1700" w:type="dxa"/>
            <w:tcBorders>
              <w:top w:val="nil"/>
              <w:left w:val="nil"/>
              <w:bottom w:val="single" w:sz="8" w:space="0" w:color="auto"/>
              <w:right w:val="single" w:sz="8" w:space="0" w:color="auto"/>
            </w:tcBorders>
            <w:shd w:val="clear" w:color="000000" w:fill="DBE5F1"/>
            <w:vAlign w:val="center"/>
            <w:hideMark/>
          </w:tcPr>
          <w:p w:rsidR="00B84ACA" w:rsidRPr="008879F7" w:rsidRDefault="00B84ACA" w:rsidP="008723E5">
            <w:pPr>
              <w:rPr>
                <w:color w:val="000000"/>
              </w:rPr>
            </w:pPr>
            <w:r w:rsidRPr="008879F7">
              <w:rPr>
                <w:color w:val="000000"/>
                <w:szCs w:val="22"/>
              </w:rPr>
              <w:t> </w:t>
            </w:r>
          </w:p>
        </w:tc>
        <w:tc>
          <w:tcPr>
            <w:tcW w:w="1760" w:type="dxa"/>
            <w:tcBorders>
              <w:top w:val="nil"/>
              <w:left w:val="nil"/>
              <w:bottom w:val="single" w:sz="8" w:space="0" w:color="auto"/>
              <w:right w:val="single" w:sz="4" w:space="0" w:color="auto"/>
            </w:tcBorders>
            <w:shd w:val="clear" w:color="000000" w:fill="DBE5F1"/>
            <w:vAlign w:val="center"/>
            <w:hideMark/>
          </w:tcPr>
          <w:p w:rsidR="00B84ACA" w:rsidRPr="008879F7" w:rsidRDefault="00B84ACA" w:rsidP="008723E5">
            <w:r w:rsidRPr="008879F7">
              <w:rPr>
                <w:szCs w:val="22"/>
              </w:rPr>
              <w:t> </w:t>
            </w:r>
          </w:p>
        </w:tc>
        <w:tc>
          <w:tcPr>
            <w:tcW w:w="4040" w:type="dxa"/>
            <w:tcBorders>
              <w:top w:val="nil"/>
              <w:left w:val="nil"/>
              <w:bottom w:val="single" w:sz="8" w:space="0" w:color="auto"/>
              <w:right w:val="single" w:sz="8" w:space="0" w:color="auto"/>
            </w:tcBorders>
            <w:shd w:val="clear" w:color="000000" w:fill="DBE5F1"/>
            <w:vAlign w:val="center"/>
            <w:hideMark/>
          </w:tcPr>
          <w:p w:rsidR="00B84ACA" w:rsidRPr="008879F7" w:rsidRDefault="00B84ACA" w:rsidP="008723E5">
            <w:pPr>
              <w:rPr>
                <w:color w:val="000000"/>
              </w:rPr>
            </w:pPr>
          </w:p>
        </w:tc>
      </w:tr>
    </w:tbl>
    <w:p w:rsidR="00B84ACA" w:rsidRDefault="00B84ACA" w:rsidP="00B84ACA"/>
    <w:p w:rsidR="00B84ACA" w:rsidRDefault="00B84ACA" w:rsidP="00132B25"/>
    <w:sectPr w:rsidR="00B84ACA" w:rsidSect="00B71877">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2674" w:rsidRDefault="003A2674" w:rsidP="00FB07D9">
      <w:pPr>
        <w:spacing w:before="0"/>
      </w:pPr>
      <w:r>
        <w:separator/>
      </w:r>
    </w:p>
  </w:endnote>
  <w:endnote w:type="continuationSeparator" w:id="0">
    <w:p w:rsidR="003A2674" w:rsidRDefault="003A2674"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3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03A1" w:rsidRDefault="003B03A1">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2674" w:rsidRDefault="003A2674" w:rsidP="00FB07D9">
      <w:pPr>
        <w:spacing w:before="0"/>
      </w:pPr>
      <w:r>
        <w:separator/>
      </w:r>
    </w:p>
  </w:footnote>
  <w:footnote w:type="continuationSeparator" w:id="0">
    <w:p w:rsidR="003A2674" w:rsidRDefault="003A2674"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7"/>
    <w:multiLevelType w:val="singleLevel"/>
    <w:tmpl w:val="9058FD32"/>
    <w:lvl w:ilvl="0">
      <w:start w:val="2"/>
      <w:numFmt w:val="decimal"/>
      <w:lvlText w:val="%1.1."/>
      <w:lvlJc w:val="left"/>
      <w:pPr>
        <w:ind w:left="720" w:hanging="360"/>
      </w:pPr>
      <w:rPr>
        <w:rFonts w:hint="default"/>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03463C3A"/>
    <w:multiLevelType w:val="hybridMultilevel"/>
    <w:tmpl w:val="E4DEB1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4507D68"/>
    <w:multiLevelType w:val="hybridMultilevel"/>
    <w:tmpl w:val="C5221E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A38019B"/>
    <w:multiLevelType w:val="hybridMultilevel"/>
    <w:tmpl w:val="EA8A6FCC"/>
    <w:lvl w:ilvl="0" w:tplc="2E1AF8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F8B4660"/>
    <w:multiLevelType w:val="hybridMultilevel"/>
    <w:tmpl w:val="0430E24E"/>
    <w:lvl w:ilvl="0" w:tplc="00000004">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2125387C"/>
    <w:multiLevelType w:val="hybridMultilevel"/>
    <w:tmpl w:val="BCC8E818"/>
    <w:lvl w:ilvl="0" w:tplc="DF1E2146">
      <w:start w:val="4"/>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14">
    <w:nsid w:val="24D23B7F"/>
    <w:multiLevelType w:val="hybridMultilevel"/>
    <w:tmpl w:val="6248C716"/>
    <w:lvl w:ilvl="0" w:tplc="00000004">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DC10F3D"/>
    <w:multiLevelType w:val="hybridMultilevel"/>
    <w:tmpl w:val="707E1DEE"/>
    <w:lvl w:ilvl="0" w:tplc="413888B8">
      <w:start w:val="1"/>
      <w:numFmt w:val="decimal"/>
      <w:lvlText w:val="%1.1."/>
      <w:lvlJc w:val="left"/>
      <w:pPr>
        <w:tabs>
          <w:tab w:val="num" w:pos="720"/>
        </w:tabs>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nsid w:val="32E232BF"/>
    <w:multiLevelType w:val="hybridMultilevel"/>
    <w:tmpl w:val="E2D0FF68"/>
    <w:lvl w:ilvl="0" w:tplc="D8FCBFB0">
      <w:start w:val="1"/>
      <w:numFmt w:val="decimal"/>
      <w:lvlText w:val="%1."/>
      <w:lvlJc w:val="left"/>
      <w:pPr>
        <w:tabs>
          <w:tab w:val="num" w:pos="720"/>
        </w:tabs>
        <w:ind w:left="720" w:hanging="360"/>
      </w:pPr>
      <w:rPr>
        <w:rFonts w:hint="default"/>
        <w:color w:val="auto"/>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339633F8"/>
    <w:multiLevelType w:val="hybridMultilevel"/>
    <w:tmpl w:val="F304656A"/>
    <w:lvl w:ilvl="0" w:tplc="0419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6826A8C"/>
    <w:multiLevelType w:val="hybridMultilevel"/>
    <w:tmpl w:val="9BA0F6E0"/>
    <w:lvl w:ilvl="0" w:tplc="04190001">
      <w:start w:val="1"/>
      <w:numFmt w:val="bullet"/>
      <w:lvlText w:val=""/>
      <w:lvlJc w:val="left"/>
      <w:pPr>
        <w:tabs>
          <w:tab w:val="num" w:pos="360"/>
        </w:tabs>
        <w:ind w:left="360" w:hanging="360"/>
      </w:pPr>
      <w:rPr>
        <w:rFonts w:ascii="Symbol" w:hAnsi="Symbol" w:hint="default"/>
        <w:color w:val="auto"/>
      </w:rPr>
    </w:lvl>
    <w:lvl w:ilvl="1" w:tplc="04190001">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nsid w:val="37BD0D2E"/>
    <w:multiLevelType w:val="hybridMultilevel"/>
    <w:tmpl w:val="714C0C3E"/>
    <w:lvl w:ilvl="0" w:tplc="ECAAF02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38F70AD2"/>
    <w:multiLevelType w:val="hybridMultilevel"/>
    <w:tmpl w:val="B8D2C9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A341A05"/>
    <w:multiLevelType w:val="hybridMultilevel"/>
    <w:tmpl w:val="EA2C241A"/>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3">
    <w:nsid w:val="4080246E"/>
    <w:multiLevelType w:val="hybridMultilevel"/>
    <w:tmpl w:val="5F0A65F0"/>
    <w:lvl w:ilvl="0" w:tplc="10505376">
      <w:start w:val="1"/>
      <w:numFmt w:val="decimal"/>
      <w:lvlText w:val="%1."/>
      <w:lvlJc w:val="left"/>
      <w:pPr>
        <w:ind w:left="1818" w:hanging="360"/>
      </w:pPr>
      <w:rPr>
        <w:rFonts w:hint="default"/>
      </w:rPr>
    </w:lvl>
    <w:lvl w:ilvl="1" w:tplc="04190019" w:tentative="1">
      <w:start w:val="1"/>
      <w:numFmt w:val="lowerLetter"/>
      <w:lvlText w:val="%2."/>
      <w:lvlJc w:val="left"/>
      <w:pPr>
        <w:ind w:left="2538" w:hanging="360"/>
      </w:pPr>
    </w:lvl>
    <w:lvl w:ilvl="2" w:tplc="0419001B" w:tentative="1">
      <w:start w:val="1"/>
      <w:numFmt w:val="lowerRoman"/>
      <w:lvlText w:val="%3."/>
      <w:lvlJc w:val="right"/>
      <w:pPr>
        <w:ind w:left="3258" w:hanging="180"/>
      </w:pPr>
    </w:lvl>
    <w:lvl w:ilvl="3" w:tplc="0419000F" w:tentative="1">
      <w:start w:val="1"/>
      <w:numFmt w:val="decimal"/>
      <w:lvlText w:val="%4."/>
      <w:lvlJc w:val="left"/>
      <w:pPr>
        <w:ind w:left="3978" w:hanging="360"/>
      </w:pPr>
    </w:lvl>
    <w:lvl w:ilvl="4" w:tplc="04190019" w:tentative="1">
      <w:start w:val="1"/>
      <w:numFmt w:val="lowerLetter"/>
      <w:lvlText w:val="%5."/>
      <w:lvlJc w:val="left"/>
      <w:pPr>
        <w:ind w:left="4698" w:hanging="360"/>
      </w:pPr>
    </w:lvl>
    <w:lvl w:ilvl="5" w:tplc="0419001B" w:tentative="1">
      <w:start w:val="1"/>
      <w:numFmt w:val="lowerRoman"/>
      <w:lvlText w:val="%6."/>
      <w:lvlJc w:val="right"/>
      <w:pPr>
        <w:ind w:left="5418" w:hanging="180"/>
      </w:pPr>
    </w:lvl>
    <w:lvl w:ilvl="6" w:tplc="0419000F" w:tentative="1">
      <w:start w:val="1"/>
      <w:numFmt w:val="decimal"/>
      <w:lvlText w:val="%7."/>
      <w:lvlJc w:val="left"/>
      <w:pPr>
        <w:ind w:left="6138" w:hanging="360"/>
      </w:pPr>
    </w:lvl>
    <w:lvl w:ilvl="7" w:tplc="04190019" w:tentative="1">
      <w:start w:val="1"/>
      <w:numFmt w:val="lowerLetter"/>
      <w:lvlText w:val="%8."/>
      <w:lvlJc w:val="left"/>
      <w:pPr>
        <w:ind w:left="6858" w:hanging="360"/>
      </w:pPr>
    </w:lvl>
    <w:lvl w:ilvl="8" w:tplc="0419001B" w:tentative="1">
      <w:start w:val="1"/>
      <w:numFmt w:val="lowerRoman"/>
      <w:lvlText w:val="%9."/>
      <w:lvlJc w:val="right"/>
      <w:pPr>
        <w:ind w:left="7578" w:hanging="180"/>
      </w:pPr>
    </w:lvl>
  </w:abstractNum>
  <w:abstractNum w:abstractNumId="24">
    <w:nsid w:val="414E0EFF"/>
    <w:multiLevelType w:val="hybridMultilevel"/>
    <w:tmpl w:val="9B00FB4E"/>
    <w:lvl w:ilvl="0" w:tplc="18700238">
      <w:start w:val="2"/>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nsid w:val="4C50641B"/>
    <w:multiLevelType w:val="hybridMultilevel"/>
    <w:tmpl w:val="3A5C4A50"/>
    <w:lvl w:ilvl="0" w:tplc="413888B8">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8">
    <w:nsid w:val="527B0D56"/>
    <w:multiLevelType w:val="hybridMultilevel"/>
    <w:tmpl w:val="A6963DF8"/>
    <w:lvl w:ilvl="0" w:tplc="04190001">
      <w:start w:val="1"/>
      <w:numFmt w:val="bullet"/>
      <w:lvlText w:val=""/>
      <w:lvlJc w:val="left"/>
      <w:pPr>
        <w:tabs>
          <w:tab w:val="num" w:pos="360"/>
        </w:tabs>
        <w:ind w:left="360" w:hanging="360"/>
      </w:pPr>
      <w:rPr>
        <w:rFonts w:ascii="Symbol" w:hAnsi="Symbol" w:hint="default"/>
        <w:color w:val="auto"/>
      </w:rPr>
    </w:lvl>
    <w:lvl w:ilvl="1" w:tplc="04190001">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9">
    <w:nsid w:val="5A8C734D"/>
    <w:multiLevelType w:val="hybridMultilevel"/>
    <w:tmpl w:val="55EA88F6"/>
    <w:lvl w:ilvl="0" w:tplc="794E03A0">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30">
    <w:nsid w:val="5C683DEC"/>
    <w:multiLevelType w:val="hybridMultilevel"/>
    <w:tmpl w:val="BA8C371C"/>
    <w:lvl w:ilvl="0" w:tplc="73C488D4">
      <w:start w:val="1"/>
      <w:numFmt w:val="bullet"/>
      <w:lvlText w:val="-"/>
      <w:lvlJc w:val="left"/>
      <w:pPr>
        <w:tabs>
          <w:tab w:val="num" w:pos="700"/>
        </w:tabs>
        <w:ind w:left="680" w:hanging="340"/>
      </w:pPr>
      <w:rPr>
        <w:rFonts w:ascii="Times New Roman" w:eastAsia="Times New Roman" w:hAnsi="Times New Roman" w:cs="Times New Roman" w:hint="default"/>
      </w:rPr>
    </w:lvl>
    <w:lvl w:ilvl="1" w:tplc="5E369A94" w:tentative="1">
      <w:start w:val="1"/>
      <w:numFmt w:val="bullet"/>
      <w:lvlText w:val="o"/>
      <w:lvlJc w:val="left"/>
      <w:pPr>
        <w:tabs>
          <w:tab w:val="num" w:pos="1440"/>
        </w:tabs>
        <w:ind w:left="1440" w:hanging="360"/>
      </w:pPr>
      <w:rPr>
        <w:rFonts w:ascii="Courier New" w:hAnsi="Courier New" w:hint="default"/>
      </w:rPr>
    </w:lvl>
    <w:lvl w:ilvl="2" w:tplc="90A46B60" w:tentative="1">
      <w:start w:val="1"/>
      <w:numFmt w:val="bullet"/>
      <w:lvlText w:val=""/>
      <w:lvlJc w:val="left"/>
      <w:pPr>
        <w:tabs>
          <w:tab w:val="num" w:pos="2160"/>
        </w:tabs>
        <w:ind w:left="2160" w:hanging="360"/>
      </w:pPr>
      <w:rPr>
        <w:rFonts w:ascii="Wingdings" w:hAnsi="Wingdings" w:hint="default"/>
      </w:rPr>
    </w:lvl>
    <w:lvl w:ilvl="3" w:tplc="CD4C8C56" w:tentative="1">
      <w:start w:val="1"/>
      <w:numFmt w:val="bullet"/>
      <w:lvlText w:val=""/>
      <w:lvlJc w:val="left"/>
      <w:pPr>
        <w:tabs>
          <w:tab w:val="num" w:pos="2880"/>
        </w:tabs>
        <w:ind w:left="2880" w:hanging="360"/>
      </w:pPr>
      <w:rPr>
        <w:rFonts w:ascii="Symbol" w:hAnsi="Symbol" w:hint="default"/>
      </w:rPr>
    </w:lvl>
    <w:lvl w:ilvl="4" w:tplc="4482AB48" w:tentative="1">
      <w:start w:val="1"/>
      <w:numFmt w:val="bullet"/>
      <w:lvlText w:val="o"/>
      <w:lvlJc w:val="left"/>
      <w:pPr>
        <w:tabs>
          <w:tab w:val="num" w:pos="3600"/>
        </w:tabs>
        <w:ind w:left="3600" w:hanging="360"/>
      </w:pPr>
      <w:rPr>
        <w:rFonts w:ascii="Courier New" w:hAnsi="Courier New" w:hint="default"/>
      </w:rPr>
    </w:lvl>
    <w:lvl w:ilvl="5" w:tplc="6E2AE2D0" w:tentative="1">
      <w:start w:val="1"/>
      <w:numFmt w:val="bullet"/>
      <w:lvlText w:val=""/>
      <w:lvlJc w:val="left"/>
      <w:pPr>
        <w:tabs>
          <w:tab w:val="num" w:pos="4320"/>
        </w:tabs>
        <w:ind w:left="4320" w:hanging="360"/>
      </w:pPr>
      <w:rPr>
        <w:rFonts w:ascii="Wingdings" w:hAnsi="Wingdings" w:hint="default"/>
      </w:rPr>
    </w:lvl>
    <w:lvl w:ilvl="6" w:tplc="C0286FF2" w:tentative="1">
      <w:start w:val="1"/>
      <w:numFmt w:val="bullet"/>
      <w:lvlText w:val=""/>
      <w:lvlJc w:val="left"/>
      <w:pPr>
        <w:tabs>
          <w:tab w:val="num" w:pos="5040"/>
        </w:tabs>
        <w:ind w:left="5040" w:hanging="360"/>
      </w:pPr>
      <w:rPr>
        <w:rFonts w:ascii="Symbol" w:hAnsi="Symbol" w:hint="default"/>
      </w:rPr>
    </w:lvl>
    <w:lvl w:ilvl="7" w:tplc="1CAAEC0A" w:tentative="1">
      <w:start w:val="1"/>
      <w:numFmt w:val="bullet"/>
      <w:lvlText w:val="o"/>
      <w:lvlJc w:val="left"/>
      <w:pPr>
        <w:tabs>
          <w:tab w:val="num" w:pos="5760"/>
        </w:tabs>
        <w:ind w:left="5760" w:hanging="360"/>
      </w:pPr>
      <w:rPr>
        <w:rFonts w:ascii="Courier New" w:hAnsi="Courier New" w:hint="default"/>
      </w:rPr>
    </w:lvl>
    <w:lvl w:ilvl="8" w:tplc="FFC6DBD0" w:tentative="1">
      <w:start w:val="1"/>
      <w:numFmt w:val="bullet"/>
      <w:lvlText w:val=""/>
      <w:lvlJc w:val="left"/>
      <w:pPr>
        <w:tabs>
          <w:tab w:val="num" w:pos="6480"/>
        </w:tabs>
        <w:ind w:left="6480" w:hanging="360"/>
      </w:pPr>
      <w:rPr>
        <w:rFonts w:ascii="Wingdings" w:hAnsi="Wingdings" w:hint="default"/>
      </w:rPr>
    </w:lvl>
  </w:abstractNum>
  <w:abstractNum w:abstractNumId="31">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nsid w:val="6B1B33F2"/>
    <w:multiLevelType w:val="hybridMultilevel"/>
    <w:tmpl w:val="C86ED078"/>
    <w:lvl w:ilvl="0" w:tplc="FFFFFFFF">
      <w:start w:val="1"/>
      <w:numFmt w:val="bullet"/>
      <w:lvlText w:val="-"/>
      <w:lvlJc w:val="left"/>
      <w:pPr>
        <w:ind w:left="780" w:hanging="360"/>
      </w:pPr>
      <w:rPr>
        <w:rFonts w:ascii="Times New Roman" w:eastAsia="Times New Roman"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3">
    <w:nsid w:val="715F1CC4"/>
    <w:multiLevelType w:val="hybridMultilevel"/>
    <w:tmpl w:val="A59035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7DD281A"/>
    <w:multiLevelType w:val="hybridMultilevel"/>
    <w:tmpl w:val="3DBE1B22"/>
    <w:lvl w:ilvl="0" w:tplc="B8260CEC">
      <w:start w:val="2"/>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35">
    <w:nsid w:val="7A4E5CC7"/>
    <w:multiLevelType w:val="hybridMultilevel"/>
    <w:tmpl w:val="B8D0A9C8"/>
    <w:lvl w:ilvl="0" w:tplc="CAB4E740">
      <w:start w:val="1"/>
      <w:numFmt w:val="bullet"/>
      <w:lvlText w:val="•"/>
      <w:lvlJc w:val="left"/>
      <w:pPr>
        <w:tabs>
          <w:tab w:val="num" w:pos="720"/>
        </w:tabs>
        <w:ind w:left="720" w:hanging="360"/>
      </w:pPr>
      <w:rPr>
        <w:rFonts w:ascii="Arial" w:hAnsi="Arial" w:hint="default"/>
      </w:rPr>
    </w:lvl>
    <w:lvl w:ilvl="1" w:tplc="48DA250A" w:tentative="1">
      <w:start w:val="1"/>
      <w:numFmt w:val="bullet"/>
      <w:lvlText w:val="•"/>
      <w:lvlJc w:val="left"/>
      <w:pPr>
        <w:tabs>
          <w:tab w:val="num" w:pos="1440"/>
        </w:tabs>
        <w:ind w:left="1440" w:hanging="360"/>
      </w:pPr>
      <w:rPr>
        <w:rFonts w:ascii="Arial" w:hAnsi="Arial" w:hint="default"/>
      </w:rPr>
    </w:lvl>
    <w:lvl w:ilvl="2" w:tplc="6846D226" w:tentative="1">
      <w:start w:val="1"/>
      <w:numFmt w:val="bullet"/>
      <w:lvlText w:val="•"/>
      <w:lvlJc w:val="left"/>
      <w:pPr>
        <w:tabs>
          <w:tab w:val="num" w:pos="2160"/>
        </w:tabs>
        <w:ind w:left="2160" w:hanging="360"/>
      </w:pPr>
      <w:rPr>
        <w:rFonts w:ascii="Arial" w:hAnsi="Arial" w:hint="default"/>
      </w:rPr>
    </w:lvl>
    <w:lvl w:ilvl="3" w:tplc="7812B45E" w:tentative="1">
      <w:start w:val="1"/>
      <w:numFmt w:val="bullet"/>
      <w:lvlText w:val="•"/>
      <w:lvlJc w:val="left"/>
      <w:pPr>
        <w:tabs>
          <w:tab w:val="num" w:pos="2880"/>
        </w:tabs>
        <w:ind w:left="2880" w:hanging="360"/>
      </w:pPr>
      <w:rPr>
        <w:rFonts w:ascii="Arial" w:hAnsi="Arial" w:hint="default"/>
      </w:rPr>
    </w:lvl>
    <w:lvl w:ilvl="4" w:tplc="2F9E17B0" w:tentative="1">
      <w:start w:val="1"/>
      <w:numFmt w:val="bullet"/>
      <w:lvlText w:val="•"/>
      <w:lvlJc w:val="left"/>
      <w:pPr>
        <w:tabs>
          <w:tab w:val="num" w:pos="3600"/>
        </w:tabs>
        <w:ind w:left="3600" w:hanging="360"/>
      </w:pPr>
      <w:rPr>
        <w:rFonts w:ascii="Arial" w:hAnsi="Arial" w:hint="default"/>
      </w:rPr>
    </w:lvl>
    <w:lvl w:ilvl="5" w:tplc="44A02D72" w:tentative="1">
      <w:start w:val="1"/>
      <w:numFmt w:val="bullet"/>
      <w:lvlText w:val="•"/>
      <w:lvlJc w:val="left"/>
      <w:pPr>
        <w:tabs>
          <w:tab w:val="num" w:pos="4320"/>
        </w:tabs>
        <w:ind w:left="4320" w:hanging="360"/>
      </w:pPr>
      <w:rPr>
        <w:rFonts w:ascii="Arial" w:hAnsi="Arial" w:hint="default"/>
      </w:rPr>
    </w:lvl>
    <w:lvl w:ilvl="6" w:tplc="C47E8E42" w:tentative="1">
      <w:start w:val="1"/>
      <w:numFmt w:val="bullet"/>
      <w:lvlText w:val="•"/>
      <w:lvlJc w:val="left"/>
      <w:pPr>
        <w:tabs>
          <w:tab w:val="num" w:pos="5040"/>
        </w:tabs>
        <w:ind w:left="5040" w:hanging="360"/>
      </w:pPr>
      <w:rPr>
        <w:rFonts w:ascii="Arial" w:hAnsi="Arial" w:hint="default"/>
      </w:rPr>
    </w:lvl>
    <w:lvl w:ilvl="7" w:tplc="0FA45DBC" w:tentative="1">
      <w:start w:val="1"/>
      <w:numFmt w:val="bullet"/>
      <w:lvlText w:val="•"/>
      <w:lvlJc w:val="left"/>
      <w:pPr>
        <w:tabs>
          <w:tab w:val="num" w:pos="5760"/>
        </w:tabs>
        <w:ind w:left="5760" w:hanging="360"/>
      </w:pPr>
      <w:rPr>
        <w:rFonts w:ascii="Arial" w:hAnsi="Arial" w:hint="default"/>
      </w:rPr>
    </w:lvl>
    <w:lvl w:ilvl="8" w:tplc="6E1A5898" w:tentative="1">
      <w:start w:val="1"/>
      <w:numFmt w:val="bullet"/>
      <w:lvlText w:val="•"/>
      <w:lvlJc w:val="left"/>
      <w:pPr>
        <w:tabs>
          <w:tab w:val="num" w:pos="6480"/>
        </w:tabs>
        <w:ind w:left="6480" w:hanging="360"/>
      </w:pPr>
      <w:rPr>
        <w:rFonts w:ascii="Arial" w:hAnsi="Arial" w:hint="default"/>
      </w:rPr>
    </w:lvl>
  </w:abstractNum>
  <w:abstractNum w:abstractNumId="36">
    <w:nsid w:val="7C1D434B"/>
    <w:multiLevelType w:val="hybridMultilevel"/>
    <w:tmpl w:val="EE688DF0"/>
    <w:lvl w:ilvl="0" w:tplc="990E20AC">
      <w:start w:val="1"/>
      <w:numFmt w:val="decimal"/>
      <w:lvlText w:val="%1."/>
      <w:lvlJc w:val="left"/>
      <w:pPr>
        <w:ind w:left="3240" w:hanging="360"/>
      </w:pPr>
      <w:rPr>
        <w:rFonts w:hint="default"/>
      </w:rPr>
    </w:lvl>
    <w:lvl w:ilvl="1" w:tplc="04190019" w:tentative="1">
      <w:start w:val="1"/>
      <w:numFmt w:val="lowerLetter"/>
      <w:lvlText w:val="%2."/>
      <w:lvlJc w:val="left"/>
      <w:pPr>
        <w:ind w:left="3960" w:hanging="360"/>
      </w:pPr>
    </w:lvl>
    <w:lvl w:ilvl="2" w:tplc="0419001B" w:tentative="1">
      <w:start w:val="1"/>
      <w:numFmt w:val="lowerRoman"/>
      <w:lvlText w:val="%3."/>
      <w:lvlJc w:val="right"/>
      <w:pPr>
        <w:ind w:left="4680" w:hanging="180"/>
      </w:pPr>
    </w:lvl>
    <w:lvl w:ilvl="3" w:tplc="0419000F" w:tentative="1">
      <w:start w:val="1"/>
      <w:numFmt w:val="decimal"/>
      <w:lvlText w:val="%4."/>
      <w:lvlJc w:val="left"/>
      <w:pPr>
        <w:ind w:left="5400" w:hanging="360"/>
      </w:pPr>
    </w:lvl>
    <w:lvl w:ilvl="4" w:tplc="04190019" w:tentative="1">
      <w:start w:val="1"/>
      <w:numFmt w:val="lowerLetter"/>
      <w:lvlText w:val="%5."/>
      <w:lvlJc w:val="left"/>
      <w:pPr>
        <w:ind w:left="6120" w:hanging="360"/>
      </w:pPr>
    </w:lvl>
    <w:lvl w:ilvl="5" w:tplc="0419001B" w:tentative="1">
      <w:start w:val="1"/>
      <w:numFmt w:val="lowerRoman"/>
      <w:lvlText w:val="%6."/>
      <w:lvlJc w:val="right"/>
      <w:pPr>
        <w:ind w:left="6840" w:hanging="180"/>
      </w:pPr>
    </w:lvl>
    <w:lvl w:ilvl="6" w:tplc="0419000F" w:tentative="1">
      <w:start w:val="1"/>
      <w:numFmt w:val="decimal"/>
      <w:lvlText w:val="%7."/>
      <w:lvlJc w:val="left"/>
      <w:pPr>
        <w:ind w:left="7560" w:hanging="360"/>
      </w:pPr>
    </w:lvl>
    <w:lvl w:ilvl="7" w:tplc="04190019" w:tentative="1">
      <w:start w:val="1"/>
      <w:numFmt w:val="lowerLetter"/>
      <w:lvlText w:val="%8."/>
      <w:lvlJc w:val="left"/>
      <w:pPr>
        <w:ind w:left="8280" w:hanging="360"/>
      </w:pPr>
    </w:lvl>
    <w:lvl w:ilvl="8" w:tplc="0419001B" w:tentative="1">
      <w:start w:val="1"/>
      <w:numFmt w:val="lowerRoman"/>
      <w:lvlText w:val="%9."/>
      <w:lvlJc w:val="right"/>
      <w:pPr>
        <w:ind w:left="9000" w:hanging="180"/>
      </w:pPr>
    </w:lvl>
  </w:abstractNum>
  <w:num w:numId="1">
    <w:abstractNumId w:val="27"/>
  </w:num>
  <w:num w:numId="2">
    <w:abstractNumId w:val="31"/>
  </w:num>
  <w:num w:numId="3">
    <w:abstractNumId w:val="3"/>
  </w:num>
  <w:num w:numId="4">
    <w:abstractNumId w:val="6"/>
  </w:num>
  <w:num w:numId="5">
    <w:abstractNumId w:val="22"/>
  </w:num>
  <w:num w:numId="6">
    <w:abstractNumId w:val="21"/>
  </w:num>
  <w:num w:numId="7">
    <w:abstractNumId w:val="0"/>
  </w:num>
  <w:num w:numId="8">
    <w:abstractNumId w:val="1"/>
  </w:num>
  <w:num w:numId="9">
    <w:abstractNumId w:val="2"/>
  </w:num>
  <w:num w:numId="10">
    <w:abstractNumId w:val="4"/>
  </w:num>
  <w:num w:numId="11">
    <w:abstractNumId w:val="5"/>
  </w:num>
  <w:num w:numId="12">
    <w:abstractNumId w:val="7"/>
  </w:num>
  <w:num w:numId="13">
    <w:abstractNumId w:val="8"/>
  </w:num>
  <w:num w:numId="14">
    <w:abstractNumId w:val="32"/>
  </w:num>
  <w:num w:numId="15">
    <w:abstractNumId w:val="25"/>
  </w:num>
  <w:num w:numId="16">
    <w:abstractNumId w:val="30"/>
  </w:num>
  <w:num w:numId="17">
    <w:abstractNumId w:val="12"/>
  </w:num>
  <w:num w:numId="18">
    <w:abstractNumId w:val="1"/>
    <w:lvlOverride w:ilvl="0">
      <w:lvl w:ilvl="0">
        <w:start w:val="1"/>
        <w:numFmt w:val="decimal"/>
        <w:lvlText w:val="%1."/>
        <w:lvlJc w:val="left"/>
        <w:pPr>
          <w:tabs>
            <w:tab w:val="num" w:pos="709"/>
          </w:tabs>
          <w:ind w:left="567" w:hanging="567"/>
        </w:pPr>
        <w:rPr>
          <w:rFonts w:ascii="Times New Roman" w:hAnsi="Times New Roman" w:cs="Times New Roman" w:hint="default"/>
          <w:b w:val="0"/>
          <w:i w:val="0"/>
        </w:rPr>
      </w:lvl>
    </w:lvlOverride>
  </w:num>
  <w:num w:numId="19">
    <w:abstractNumId w:val="23"/>
  </w:num>
  <w:num w:numId="20">
    <w:abstractNumId w:val="29"/>
  </w:num>
  <w:num w:numId="21">
    <w:abstractNumId w:val="1"/>
    <w:lvlOverride w:ilvl="0">
      <w:lvl w:ilvl="0">
        <w:start w:val="1"/>
        <w:numFmt w:val="decimal"/>
        <w:lvlText w:val="%1."/>
        <w:lvlJc w:val="left"/>
        <w:pPr>
          <w:tabs>
            <w:tab w:val="num" w:pos="709"/>
          </w:tabs>
          <w:ind w:left="1418" w:firstLine="0"/>
        </w:pPr>
        <w:rPr>
          <w:rFonts w:ascii="Times New Roman" w:hAnsi="Times New Roman" w:cs="Times New Roman" w:hint="default"/>
          <w:b w:val="0"/>
          <w:i w:val="0"/>
        </w:rPr>
      </w:lvl>
    </w:lvlOverride>
  </w:num>
  <w:num w:numId="22">
    <w:abstractNumId w:val="33"/>
  </w:num>
  <w:num w:numId="23">
    <w:abstractNumId w:val="20"/>
  </w:num>
  <w:num w:numId="24">
    <w:abstractNumId w:val="9"/>
  </w:num>
  <w:num w:numId="25">
    <w:abstractNumId w:val="36"/>
  </w:num>
  <w:num w:numId="26">
    <w:abstractNumId w:val="34"/>
  </w:num>
  <w:num w:numId="27">
    <w:abstractNumId w:val="13"/>
  </w:num>
  <w:num w:numId="28">
    <w:abstractNumId w:val="19"/>
  </w:num>
  <w:num w:numId="29">
    <w:abstractNumId w:val="28"/>
  </w:num>
  <w:num w:numId="30">
    <w:abstractNumId w:val="17"/>
  </w:num>
  <w:num w:numId="31">
    <w:abstractNumId w:val="10"/>
  </w:num>
  <w:num w:numId="32">
    <w:abstractNumId w:val="35"/>
  </w:num>
  <w:num w:numId="33">
    <w:abstractNumId w:val="16"/>
  </w:num>
  <w:num w:numId="34">
    <w:abstractNumId w:val="24"/>
  </w:num>
  <w:num w:numId="35">
    <w:abstractNumId w:val="26"/>
  </w:num>
  <w:num w:numId="36">
    <w:abstractNumId w:val="11"/>
  </w:num>
  <w:num w:numId="37">
    <w:abstractNumId w:val="15"/>
  </w:num>
  <w:num w:numId="38">
    <w:abstractNumId w:val="18"/>
  </w:num>
  <w:num w:numId="3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C14"/>
    <w:rsid w:val="00022D2C"/>
    <w:rsid w:val="00023204"/>
    <w:rsid w:val="000234D6"/>
    <w:rsid w:val="00024094"/>
    <w:rsid w:val="00024BF6"/>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75A"/>
    <w:rsid w:val="00054B55"/>
    <w:rsid w:val="00054FE0"/>
    <w:rsid w:val="0005545E"/>
    <w:rsid w:val="00055787"/>
    <w:rsid w:val="00056783"/>
    <w:rsid w:val="00056A01"/>
    <w:rsid w:val="00056E62"/>
    <w:rsid w:val="000578DE"/>
    <w:rsid w:val="00057C43"/>
    <w:rsid w:val="00060AF9"/>
    <w:rsid w:val="00060F9A"/>
    <w:rsid w:val="000614D7"/>
    <w:rsid w:val="00061826"/>
    <w:rsid w:val="00061B41"/>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A35"/>
    <w:rsid w:val="000A6B32"/>
    <w:rsid w:val="000A7340"/>
    <w:rsid w:val="000A74A7"/>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31"/>
    <w:rsid w:val="000C2DA2"/>
    <w:rsid w:val="000C2F36"/>
    <w:rsid w:val="000C309A"/>
    <w:rsid w:val="000C3181"/>
    <w:rsid w:val="000C3B7D"/>
    <w:rsid w:val="000C454B"/>
    <w:rsid w:val="000C4CD4"/>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73D"/>
    <w:rsid w:val="000D282E"/>
    <w:rsid w:val="000D3335"/>
    <w:rsid w:val="000D366C"/>
    <w:rsid w:val="000D3F0D"/>
    <w:rsid w:val="000D517D"/>
    <w:rsid w:val="000D5ADC"/>
    <w:rsid w:val="000D5DFF"/>
    <w:rsid w:val="000D640E"/>
    <w:rsid w:val="000D6A77"/>
    <w:rsid w:val="000D6C88"/>
    <w:rsid w:val="000D6E3A"/>
    <w:rsid w:val="000D7434"/>
    <w:rsid w:val="000D794B"/>
    <w:rsid w:val="000D7C1A"/>
    <w:rsid w:val="000D7C70"/>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649"/>
    <w:rsid w:val="000F6C46"/>
    <w:rsid w:val="000F6DDC"/>
    <w:rsid w:val="001005BA"/>
    <w:rsid w:val="00101C20"/>
    <w:rsid w:val="001020B2"/>
    <w:rsid w:val="00102FDF"/>
    <w:rsid w:val="00103462"/>
    <w:rsid w:val="00103C2A"/>
    <w:rsid w:val="00103F6F"/>
    <w:rsid w:val="00103F8F"/>
    <w:rsid w:val="00104229"/>
    <w:rsid w:val="00104FFB"/>
    <w:rsid w:val="001051B9"/>
    <w:rsid w:val="0010546B"/>
    <w:rsid w:val="00105A24"/>
    <w:rsid w:val="00105E2F"/>
    <w:rsid w:val="00106251"/>
    <w:rsid w:val="001063AC"/>
    <w:rsid w:val="001102EB"/>
    <w:rsid w:val="001103D2"/>
    <w:rsid w:val="001104DB"/>
    <w:rsid w:val="00111B67"/>
    <w:rsid w:val="00111E4A"/>
    <w:rsid w:val="00112185"/>
    <w:rsid w:val="00112425"/>
    <w:rsid w:val="001125E5"/>
    <w:rsid w:val="001129C5"/>
    <w:rsid w:val="00113098"/>
    <w:rsid w:val="001133B1"/>
    <w:rsid w:val="00113AD9"/>
    <w:rsid w:val="00113B58"/>
    <w:rsid w:val="001144DF"/>
    <w:rsid w:val="001152D9"/>
    <w:rsid w:val="00115A06"/>
    <w:rsid w:val="00116084"/>
    <w:rsid w:val="001162F2"/>
    <w:rsid w:val="001164A8"/>
    <w:rsid w:val="00116A61"/>
    <w:rsid w:val="00116B87"/>
    <w:rsid w:val="00117B60"/>
    <w:rsid w:val="00117C17"/>
    <w:rsid w:val="00117FA4"/>
    <w:rsid w:val="001204A2"/>
    <w:rsid w:val="00120621"/>
    <w:rsid w:val="001207D8"/>
    <w:rsid w:val="00120A2E"/>
    <w:rsid w:val="00120BE8"/>
    <w:rsid w:val="00120E0E"/>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90F"/>
    <w:rsid w:val="00130E32"/>
    <w:rsid w:val="0013146C"/>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C0F"/>
    <w:rsid w:val="00152E29"/>
    <w:rsid w:val="001541A8"/>
    <w:rsid w:val="0015426A"/>
    <w:rsid w:val="00154486"/>
    <w:rsid w:val="001544CA"/>
    <w:rsid w:val="00154D59"/>
    <w:rsid w:val="00154E68"/>
    <w:rsid w:val="00155493"/>
    <w:rsid w:val="00155860"/>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443"/>
    <w:rsid w:val="0016759C"/>
    <w:rsid w:val="001676F4"/>
    <w:rsid w:val="00167BEB"/>
    <w:rsid w:val="00167C2B"/>
    <w:rsid w:val="0017006E"/>
    <w:rsid w:val="001700F2"/>
    <w:rsid w:val="0017014E"/>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7EB"/>
    <w:rsid w:val="001859F5"/>
    <w:rsid w:val="00186E4C"/>
    <w:rsid w:val="001878C7"/>
    <w:rsid w:val="00190E9E"/>
    <w:rsid w:val="00191527"/>
    <w:rsid w:val="00192799"/>
    <w:rsid w:val="00192A7D"/>
    <w:rsid w:val="0019305B"/>
    <w:rsid w:val="001932DB"/>
    <w:rsid w:val="001934B3"/>
    <w:rsid w:val="00193A23"/>
    <w:rsid w:val="00193BCE"/>
    <w:rsid w:val="00194315"/>
    <w:rsid w:val="00194956"/>
    <w:rsid w:val="0019539B"/>
    <w:rsid w:val="00195AC4"/>
    <w:rsid w:val="001962B2"/>
    <w:rsid w:val="001967C8"/>
    <w:rsid w:val="001969C0"/>
    <w:rsid w:val="00196A12"/>
    <w:rsid w:val="00196AFB"/>
    <w:rsid w:val="00196FEB"/>
    <w:rsid w:val="00197290"/>
    <w:rsid w:val="001973E0"/>
    <w:rsid w:val="001975E2"/>
    <w:rsid w:val="001A005B"/>
    <w:rsid w:val="001A016E"/>
    <w:rsid w:val="001A01AC"/>
    <w:rsid w:val="001A01E5"/>
    <w:rsid w:val="001A0286"/>
    <w:rsid w:val="001A0AFE"/>
    <w:rsid w:val="001A1F9A"/>
    <w:rsid w:val="001A2468"/>
    <w:rsid w:val="001A2814"/>
    <w:rsid w:val="001A2D36"/>
    <w:rsid w:val="001A3195"/>
    <w:rsid w:val="001A338B"/>
    <w:rsid w:val="001A3A79"/>
    <w:rsid w:val="001A3EDC"/>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7CD"/>
    <w:rsid w:val="001C552C"/>
    <w:rsid w:val="001C56BE"/>
    <w:rsid w:val="001C6657"/>
    <w:rsid w:val="001C6DD9"/>
    <w:rsid w:val="001C6F11"/>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367"/>
    <w:rsid w:val="001F3D14"/>
    <w:rsid w:val="001F47C3"/>
    <w:rsid w:val="001F480F"/>
    <w:rsid w:val="001F5679"/>
    <w:rsid w:val="001F5DCC"/>
    <w:rsid w:val="001F6A72"/>
    <w:rsid w:val="001F7778"/>
    <w:rsid w:val="00200219"/>
    <w:rsid w:val="00200485"/>
    <w:rsid w:val="00200A79"/>
    <w:rsid w:val="00201076"/>
    <w:rsid w:val="00201A00"/>
    <w:rsid w:val="00202208"/>
    <w:rsid w:val="0020257B"/>
    <w:rsid w:val="00202B3D"/>
    <w:rsid w:val="00202FDA"/>
    <w:rsid w:val="00203614"/>
    <w:rsid w:val="002038DA"/>
    <w:rsid w:val="00204790"/>
    <w:rsid w:val="002051FE"/>
    <w:rsid w:val="002058B1"/>
    <w:rsid w:val="002058F9"/>
    <w:rsid w:val="00205938"/>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F99"/>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082F"/>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E2D"/>
    <w:rsid w:val="002775A6"/>
    <w:rsid w:val="00277677"/>
    <w:rsid w:val="002776AC"/>
    <w:rsid w:val="00277991"/>
    <w:rsid w:val="00277C11"/>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A3E"/>
    <w:rsid w:val="00292BBE"/>
    <w:rsid w:val="00293FF2"/>
    <w:rsid w:val="0029491C"/>
    <w:rsid w:val="00294BD5"/>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D19"/>
    <w:rsid w:val="002A3D9A"/>
    <w:rsid w:val="002A421F"/>
    <w:rsid w:val="002A4769"/>
    <w:rsid w:val="002A4FB9"/>
    <w:rsid w:val="002A5515"/>
    <w:rsid w:val="002A6098"/>
    <w:rsid w:val="002A6172"/>
    <w:rsid w:val="002A6545"/>
    <w:rsid w:val="002A6E00"/>
    <w:rsid w:val="002B039E"/>
    <w:rsid w:val="002B0467"/>
    <w:rsid w:val="002B0C9E"/>
    <w:rsid w:val="002B0D41"/>
    <w:rsid w:val="002B0D87"/>
    <w:rsid w:val="002B0DBB"/>
    <w:rsid w:val="002B0ECE"/>
    <w:rsid w:val="002B1066"/>
    <w:rsid w:val="002B1C9E"/>
    <w:rsid w:val="002B2139"/>
    <w:rsid w:val="002B2AE0"/>
    <w:rsid w:val="002B2B24"/>
    <w:rsid w:val="002B2BD5"/>
    <w:rsid w:val="002B2CE6"/>
    <w:rsid w:val="002B2FBD"/>
    <w:rsid w:val="002B3D0E"/>
    <w:rsid w:val="002B41C6"/>
    <w:rsid w:val="002B4484"/>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6FD"/>
    <w:rsid w:val="002C4CEF"/>
    <w:rsid w:val="002C4DA3"/>
    <w:rsid w:val="002C541C"/>
    <w:rsid w:val="002C5C98"/>
    <w:rsid w:val="002C6204"/>
    <w:rsid w:val="002C6274"/>
    <w:rsid w:val="002C6446"/>
    <w:rsid w:val="002C651F"/>
    <w:rsid w:val="002C6A49"/>
    <w:rsid w:val="002C6E95"/>
    <w:rsid w:val="002D06F1"/>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B3A"/>
    <w:rsid w:val="002F6D29"/>
    <w:rsid w:val="002F7736"/>
    <w:rsid w:val="002F7B04"/>
    <w:rsid w:val="002F7B8F"/>
    <w:rsid w:val="002F7E35"/>
    <w:rsid w:val="00300A24"/>
    <w:rsid w:val="00301188"/>
    <w:rsid w:val="00301239"/>
    <w:rsid w:val="00301259"/>
    <w:rsid w:val="00301CB5"/>
    <w:rsid w:val="00303274"/>
    <w:rsid w:val="0030409E"/>
    <w:rsid w:val="00304239"/>
    <w:rsid w:val="0030438F"/>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B83"/>
    <w:rsid w:val="00317144"/>
    <w:rsid w:val="00317587"/>
    <w:rsid w:val="003177E7"/>
    <w:rsid w:val="00317A13"/>
    <w:rsid w:val="003200CC"/>
    <w:rsid w:val="003205C0"/>
    <w:rsid w:val="0032074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9E5"/>
    <w:rsid w:val="00367B64"/>
    <w:rsid w:val="00367B89"/>
    <w:rsid w:val="00367CD6"/>
    <w:rsid w:val="00367E4E"/>
    <w:rsid w:val="00370120"/>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51DB"/>
    <w:rsid w:val="00396671"/>
    <w:rsid w:val="00396A0E"/>
    <w:rsid w:val="0039709B"/>
    <w:rsid w:val="003971E9"/>
    <w:rsid w:val="00397A7E"/>
    <w:rsid w:val="00397ABB"/>
    <w:rsid w:val="003A025C"/>
    <w:rsid w:val="003A04A6"/>
    <w:rsid w:val="003A04C6"/>
    <w:rsid w:val="003A06D7"/>
    <w:rsid w:val="003A0FE1"/>
    <w:rsid w:val="003A1680"/>
    <w:rsid w:val="003A16A9"/>
    <w:rsid w:val="003A1D5B"/>
    <w:rsid w:val="003A1EAF"/>
    <w:rsid w:val="003A2203"/>
    <w:rsid w:val="003A2674"/>
    <w:rsid w:val="003A271D"/>
    <w:rsid w:val="003A292B"/>
    <w:rsid w:val="003A2A20"/>
    <w:rsid w:val="003A3335"/>
    <w:rsid w:val="003A3509"/>
    <w:rsid w:val="003A3774"/>
    <w:rsid w:val="003A3E5F"/>
    <w:rsid w:val="003A4ADC"/>
    <w:rsid w:val="003A54F0"/>
    <w:rsid w:val="003A56DA"/>
    <w:rsid w:val="003A5BF1"/>
    <w:rsid w:val="003A6201"/>
    <w:rsid w:val="003A6638"/>
    <w:rsid w:val="003A6661"/>
    <w:rsid w:val="003A6683"/>
    <w:rsid w:val="003A6B09"/>
    <w:rsid w:val="003A6F1C"/>
    <w:rsid w:val="003A7174"/>
    <w:rsid w:val="003A7726"/>
    <w:rsid w:val="003A7C7A"/>
    <w:rsid w:val="003A7F80"/>
    <w:rsid w:val="003B020A"/>
    <w:rsid w:val="003B0319"/>
    <w:rsid w:val="003B03A1"/>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7D6"/>
    <w:rsid w:val="003D28C0"/>
    <w:rsid w:val="003D32B9"/>
    <w:rsid w:val="003D33A7"/>
    <w:rsid w:val="003D4346"/>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4628"/>
    <w:rsid w:val="003E48FD"/>
    <w:rsid w:val="003E5B88"/>
    <w:rsid w:val="003E6A5A"/>
    <w:rsid w:val="003E6CE8"/>
    <w:rsid w:val="003E6EE4"/>
    <w:rsid w:val="003E6F95"/>
    <w:rsid w:val="003E7193"/>
    <w:rsid w:val="003E73E2"/>
    <w:rsid w:val="003E78A1"/>
    <w:rsid w:val="003E7D53"/>
    <w:rsid w:val="003F1826"/>
    <w:rsid w:val="003F1A12"/>
    <w:rsid w:val="003F1E3D"/>
    <w:rsid w:val="003F2282"/>
    <w:rsid w:val="003F2A0B"/>
    <w:rsid w:val="003F2AC9"/>
    <w:rsid w:val="003F2C38"/>
    <w:rsid w:val="003F362D"/>
    <w:rsid w:val="003F4075"/>
    <w:rsid w:val="003F4A76"/>
    <w:rsid w:val="003F4B9D"/>
    <w:rsid w:val="003F4CDF"/>
    <w:rsid w:val="003F4E2D"/>
    <w:rsid w:val="003F5244"/>
    <w:rsid w:val="003F55B9"/>
    <w:rsid w:val="003F583D"/>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9FB"/>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7AB5"/>
    <w:rsid w:val="004705DF"/>
    <w:rsid w:val="0047096B"/>
    <w:rsid w:val="00470C6E"/>
    <w:rsid w:val="004716AD"/>
    <w:rsid w:val="0047178D"/>
    <w:rsid w:val="0047216D"/>
    <w:rsid w:val="00472315"/>
    <w:rsid w:val="0047232D"/>
    <w:rsid w:val="00472493"/>
    <w:rsid w:val="00472A86"/>
    <w:rsid w:val="00472ED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634D"/>
    <w:rsid w:val="00496399"/>
    <w:rsid w:val="0049639D"/>
    <w:rsid w:val="00497018"/>
    <w:rsid w:val="00497578"/>
    <w:rsid w:val="004975EB"/>
    <w:rsid w:val="004A0225"/>
    <w:rsid w:val="004A02B7"/>
    <w:rsid w:val="004A053F"/>
    <w:rsid w:val="004A0D0B"/>
    <w:rsid w:val="004A0ED7"/>
    <w:rsid w:val="004A131A"/>
    <w:rsid w:val="004A13E0"/>
    <w:rsid w:val="004A20C9"/>
    <w:rsid w:val="004A25A5"/>
    <w:rsid w:val="004A286B"/>
    <w:rsid w:val="004A2F75"/>
    <w:rsid w:val="004A37AF"/>
    <w:rsid w:val="004A3FF6"/>
    <w:rsid w:val="004A41DD"/>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40C8"/>
    <w:rsid w:val="004C52D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725"/>
    <w:rsid w:val="004D3C2F"/>
    <w:rsid w:val="004D4838"/>
    <w:rsid w:val="004D4A53"/>
    <w:rsid w:val="004D53B3"/>
    <w:rsid w:val="004D5685"/>
    <w:rsid w:val="004D5908"/>
    <w:rsid w:val="004D5CA3"/>
    <w:rsid w:val="004D65E7"/>
    <w:rsid w:val="004D6E0E"/>
    <w:rsid w:val="004D6F67"/>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1511"/>
    <w:rsid w:val="004F157A"/>
    <w:rsid w:val="004F1599"/>
    <w:rsid w:val="004F17BB"/>
    <w:rsid w:val="004F1ABB"/>
    <w:rsid w:val="004F1C3E"/>
    <w:rsid w:val="004F1D74"/>
    <w:rsid w:val="004F241D"/>
    <w:rsid w:val="004F24E6"/>
    <w:rsid w:val="004F2C73"/>
    <w:rsid w:val="004F35AB"/>
    <w:rsid w:val="004F3835"/>
    <w:rsid w:val="004F3973"/>
    <w:rsid w:val="004F3F95"/>
    <w:rsid w:val="004F5318"/>
    <w:rsid w:val="004F60B2"/>
    <w:rsid w:val="004F76F6"/>
    <w:rsid w:val="00500188"/>
    <w:rsid w:val="005002CB"/>
    <w:rsid w:val="00500437"/>
    <w:rsid w:val="00500B35"/>
    <w:rsid w:val="00500F8C"/>
    <w:rsid w:val="0050129B"/>
    <w:rsid w:val="005012F9"/>
    <w:rsid w:val="00501654"/>
    <w:rsid w:val="00501AE6"/>
    <w:rsid w:val="00501AF2"/>
    <w:rsid w:val="00501C52"/>
    <w:rsid w:val="00501CE2"/>
    <w:rsid w:val="00501CE5"/>
    <w:rsid w:val="00501DFA"/>
    <w:rsid w:val="0050232F"/>
    <w:rsid w:val="005026F2"/>
    <w:rsid w:val="005028B4"/>
    <w:rsid w:val="00502C40"/>
    <w:rsid w:val="00503584"/>
    <w:rsid w:val="00503BAA"/>
    <w:rsid w:val="00503BB7"/>
    <w:rsid w:val="00503EFF"/>
    <w:rsid w:val="0050456E"/>
    <w:rsid w:val="00504B17"/>
    <w:rsid w:val="00504E22"/>
    <w:rsid w:val="005055E3"/>
    <w:rsid w:val="00505DA6"/>
    <w:rsid w:val="00506593"/>
    <w:rsid w:val="00507561"/>
    <w:rsid w:val="00507BAE"/>
    <w:rsid w:val="00510121"/>
    <w:rsid w:val="005102D3"/>
    <w:rsid w:val="005109FE"/>
    <w:rsid w:val="00510FDC"/>
    <w:rsid w:val="005118A4"/>
    <w:rsid w:val="00511957"/>
    <w:rsid w:val="00511F8A"/>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DB5"/>
    <w:rsid w:val="0055155C"/>
    <w:rsid w:val="00551766"/>
    <w:rsid w:val="005525BE"/>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A3"/>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50CE"/>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2D2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45D"/>
    <w:rsid w:val="005A364F"/>
    <w:rsid w:val="005A36E7"/>
    <w:rsid w:val="005A3879"/>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A7F06"/>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3BF"/>
    <w:rsid w:val="005E772A"/>
    <w:rsid w:val="005E7B98"/>
    <w:rsid w:val="005F02E1"/>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FA"/>
    <w:rsid w:val="00605AD9"/>
    <w:rsid w:val="00605D37"/>
    <w:rsid w:val="0060600B"/>
    <w:rsid w:val="006060AA"/>
    <w:rsid w:val="006064D0"/>
    <w:rsid w:val="0060677C"/>
    <w:rsid w:val="00606B89"/>
    <w:rsid w:val="0060733A"/>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AF"/>
    <w:rsid w:val="00625610"/>
    <w:rsid w:val="00625622"/>
    <w:rsid w:val="0062572D"/>
    <w:rsid w:val="00626088"/>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F0D"/>
    <w:rsid w:val="00633518"/>
    <w:rsid w:val="00633DA0"/>
    <w:rsid w:val="006340F2"/>
    <w:rsid w:val="0063456A"/>
    <w:rsid w:val="00635038"/>
    <w:rsid w:val="00635594"/>
    <w:rsid w:val="00636072"/>
    <w:rsid w:val="0063657F"/>
    <w:rsid w:val="006369CE"/>
    <w:rsid w:val="00636B69"/>
    <w:rsid w:val="006372D9"/>
    <w:rsid w:val="0063765A"/>
    <w:rsid w:val="00637DD5"/>
    <w:rsid w:val="0064013B"/>
    <w:rsid w:val="0064029B"/>
    <w:rsid w:val="00640376"/>
    <w:rsid w:val="00640A8E"/>
    <w:rsid w:val="00641030"/>
    <w:rsid w:val="006417EC"/>
    <w:rsid w:val="00641AA4"/>
    <w:rsid w:val="00642ECC"/>
    <w:rsid w:val="006430E4"/>
    <w:rsid w:val="00643271"/>
    <w:rsid w:val="0064348F"/>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F8A"/>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CDF"/>
    <w:rsid w:val="00664EFC"/>
    <w:rsid w:val="006650DF"/>
    <w:rsid w:val="006653EF"/>
    <w:rsid w:val="006656D2"/>
    <w:rsid w:val="00665957"/>
    <w:rsid w:val="00665BCE"/>
    <w:rsid w:val="00665FC8"/>
    <w:rsid w:val="00665FCB"/>
    <w:rsid w:val="006660BB"/>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3047"/>
    <w:rsid w:val="0068319B"/>
    <w:rsid w:val="006831FE"/>
    <w:rsid w:val="006832A0"/>
    <w:rsid w:val="00683383"/>
    <w:rsid w:val="006835AE"/>
    <w:rsid w:val="00683B54"/>
    <w:rsid w:val="00683FF3"/>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B99"/>
    <w:rsid w:val="00693EEF"/>
    <w:rsid w:val="00693FAE"/>
    <w:rsid w:val="006947CA"/>
    <w:rsid w:val="00694C04"/>
    <w:rsid w:val="0069615B"/>
    <w:rsid w:val="00696AF0"/>
    <w:rsid w:val="00697012"/>
    <w:rsid w:val="00697051"/>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8CA"/>
    <w:rsid w:val="006B4C11"/>
    <w:rsid w:val="006B5385"/>
    <w:rsid w:val="006B5805"/>
    <w:rsid w:val="006B58A5"/>
    <w:rsid w:val="006B6352"/>
    <w:rsid w:val="006B6B1F"/>
    <w:rsid w:val="006B6F13"/>
    <w:rsid w:val="006B7726"/>
    <w:rsid w:val="006B7C30"/>
    <w:rsid w:val="006C00A3"/>
    <w:rsid w:val="006C0407"/>
    <w:rsid w:val="006C04DF"/>
    <w:rsid w:val="006C094E"/>
    <w:rsid w:val="006C09C2"/>
    <w:rsid w:val="006C0DF3"/>
    <w:rsid w:val="006C1108"/>
    <w:rsid w:val="006C199B"/>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7B2"/>
    <w:rsid w:val="007078B9"/>
    <w:rsid w:val="00707A8E"/>
    <w:rsid w:val="00707B71"/>
    <w:rsid w:val="00707C7B"/>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400"/>
    <w:rsid w:val="00721A42"/>
    <w:rsid w:val="007221DB"/>
    <w:rsid w:val="007224E2"/>
    <w:rsid w:val="007226CA"/>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CF0"/>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1793"/>
    <w:rsid w:val="00741F6B"/>
    <w:rsid w:val="007425C9"/>
    <w:rsid w:val="007426C4"/>
    <w:rsid w:val="007430DB"/>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208"/>
    <w:rsid w:val="007573DE"/>
    <w:rsid w:val="00757471"/>
    <w:rsid w:val="007609E1"/>
    <w:rsid w:val="00761E9A"/>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435D"/>
    <w:rsid w:val="007A4A04"/>
    <w:rsid w:val="007A4A07"/>
    <w:rsid w:val="007A4D4F"/>
    <w:rsid w:val="007A4FEC"/>
    <w:rsid w:val="007A52D5"/>
    <w:rsid w:val="007A5523"/>
    <w:rsid w:val="007A5933"/>
    <w:rsid w:val="007A6351"/>
    <w:rsid w:val="007A68A1"/>
    <w:rsid w:val="007A6CA0"/>
    <w:rsid w:val="007A78F0"/>
    <w:rsid w:val="007B044E"/>
    <w:rsid w:val="007B062A"/>
    <w:rsid w:val="007B096F"/>
    <w:rsid w:val="007B0CBB"/>
    <w:rsid w:val="007B13EC"/>
    <w:rsid w:val="007B1CCF"/>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92C"/>
    <w:rsid w:val="007B72DF"/>
    <w:rsid w:val="007B7F56"/>
    <w:rsid w:val="007C044B"/>
    <w:rsid w:val="007C05D5"/>
    <w:rsid w:val="007C1264"/>
    <w:rsid w:val="007C15CB"/>
    <w:rsid w:val="007C17C8"/>
    <w:rsid w:val="007C2177"/>
    <w:rsid w:val="007C3586"/>
    <w:rsid w:val="007C3E08"/>
    <w:rsid w:val="007C4407"/>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5CE"/>
    <w:rsid w:val="007E3A80"/>
    <w:rsid w:val="007E3F74"/>
    <w:rsid w:val="007E41EC"/>
    <w:rsid w:val="007E452D"/>
    <w:rsid w:val="007E5161"/>
    <w:rsid w:val="007E53FD"/>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E9D"/>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4457"/>
    <w:rsid w:val="00864640"/>
    <w:rsid w:val="008647F5"/>
    <w:rsid w:val="00865798"/>
    <w:rsid w:val="008663F1"/>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6D62"/>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678C"/>
    <w:rsid w:val="00887CE7"/>
    <w:rsid w:val="0089033E"/>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20CC"/>
    <w:rsid w:val="009427B6"/>
    <w:rsid w:val="009428E8"/>
    <w:rsid w:val="00942958"/>
    <w:rsid w:val="00942E5E"/>
    <w:rsid w:val="009430B6"/>
    <w:rsid w:val="009433A5"/>
    <w:rsid w:val="009437B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31F8"/>
    <w:rsid w:val="0095415A"/>
    <w:rsid w:val="00954537"/>
    <w:rsid w:val="00954C5D"/>
    <w:rsid w:val="009559FB"/>
    <w:rsid w:val="009562E4"/>
    <w:rsid w:val="00957374"/>
    <w:rsid w:val="0095794F"/>
    <w:rsid w:val="00957A58"/>
    <w:rsid w:val="00957CE8"/>
    <w:rsid w:val="00957EA4"/>
    <w:rsid w:val="009602B1"/>
    <w:rsid w:val="009609FC"/>
    <w:rsid w:val="00960FAA"/>
    <w:rsid w:val="009612A8"/>
    <w:rsid w:val="009614FF"/>
    <w:rsid w:val="0096219F"/>
    <w:rsid w:val="0096222D"/>
    <w:rsid w:val="009624BA"/>
    <w:rsid w:val="00963619"/>
    <w:rsid w:val="0096376A"/>
    <w:rsid w:val="00963841"/>
    <w:rsid w:val="00963B04"/>
    <w:rsid w:val="0096538F"/>
    <w:rsid w:val="0096542D"/>
    <w:rsid w:val="009656EC"/>
    <w:rsid w:val="009660B1"/>
    <w:rsid w:val="00966B79"/>
    <w:rsid w:val="009670E5"/>
    <w:rsid w:val="0096713A"/>
    <w:rsid w:val="0096730A"/>
    <w:rsid w:val="00967707"/>
    <w:rsid w:val="00967A0E"/>
    <w:rsid w:val="009702C9"/>
    <w:rsid w:val="0097147E"/>
    <w:rsid w:val="0097163C"/>
    <w:rsid w:val="00971695"/>
    <w:rsid w:val="00971A3F"/>
    <w:rsid w:val="0097228D"/>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2CE7"/>
    <w:rsid w:val="009839FF"/>
    <w:rsid w:val="009842F5"/>
    <w:rsid w:val="00985506"/>
    <w:rsid w:val="00985D9E"/>
    <w:rsid w:val="009862B3"/>
    <w:rsid w:val="009864F3"/>
    <w:rsid w:val="00986608"/>
    <w:rsid w:val="00986719"/>
    <w:rsid w:val="0098694E"/>
    <w:rsid w:val="00986B19"/>
    <w:rsid w:val="00986E6B"/>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7C3B"/>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501A"/>
    <w:rsid w:val="009B5CF8"/>
    <w:rsid w:val="009B5EAC"/>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135D"/>
    <w:rsid w:val="009D1D55"/>
    <w:rsid w:val="009D1EFC"/>
    <w:rsid w:val="009D2459"/>
    <w:rsid w:val="009D287C"/>
    <w:rsid w:val="009D2B42"/>
    <w:rsid w:val="009D2D68"/>
    <w:rsid w:val="009D30EC"/>
    <w:rsid w:val="009D3372"/>
    <w:rsid w:val="009D36DE"/>
    <w:rsid w:val="009D46FD"/>
    <w:rsid w:val="009D533C"/>
    <w:rsid w:val="009D5A09"/>
    <w:rsid w:val="009D5D8C"/>
    <w:rsid w:val="009D5DEE"/>
    <w:rsid w:val="009D6F85"/>
    <w:rsid w:val="009D733C"/>
    <w:rsid w:val="009D7A29"/>
    <w:rsid w:val="009D7A6B"/>
    <w:rsid w:val="009E0A9B"/>
    <w:rsid w:val="009E0BA8"/>
    <w:rsid w:val="009E14F8"/>
    <w:rsid w:val="009E176E"/>
    <w:rsid w:val="009E27CC"/>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893"/>
    <w:rsid w:val="009F2A28"/>
    <w:rsid w:val="009F367E"/>
    <w:rsid w:val="009F373A"/>
    <w:rsid w:val="009F3792"/>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33B2"/>
    <w:rsid w:val="00A23447"/>
    <w:rsid w:val="00A23465"/>
    <w:rsid w:val="00A2394D"/>
    <w:rsid w:val="00A240DB"/>
    <w:rsid w:val="00A24754"/>
    <w:rsid w:val="00A25073"/>
    <w:rsid w:val="00A25E41"/>
    <w:rsid w:val="00A26168"/>
    <w:rsid w:val="00A263CF"/>
    <w:rsid w:val="00A2649F"/>
    <w:rsid w:val="00A268E9"/>
    <w:rsid w:val="00A26DFE"/>
    <w:rsid w:val="00A275FB"/>
    <w:rsid w:val="00A27C58"/>
    <w:rsid w:val="00A3003D"/>
    <w:rsid w:val="00A30164"/>
    <w:rsid w:val="00A30382"/>
    <w:rsid w:val="00A303C8"/>
    <w:rsid w:val="00A30D48"/>
    <w:rsid w:val="00A311B0"/>
    <w:rsid w:val="00A31E6B"/>
    <w:rsid w:val="00A323E2"/>
    <w:rsid w:val="00A337A9"/>
    <w:rsid w:val="00A33D7B"/>
    <w:rsid w:val="00A340B6"/>
    <w:rsid w:val="00A354BA"/>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629"/>
    <w:rsid w:val="00A47BCE"/>
    <w:rsid w:val="00A50C0B"/>
    <w:rsid w:val="00A51042"/>
    <w:rsid w:val="00A51154"/>
    <w:rsid w:val="00A51AB4"/>
    <w:rsid w:val="00A51EA0"/>
    <w:rsid w:val="00A51F76"/>
    <w:rsid w:val="00A526CD"/>
    <w:rsid w:val="00A5321A"/>
    <w:rsid w:val="00A53538"/>
    <w:rsid w:val="00A54190"/>
    <w:rsid w:val="00A54201"/>
    <w:rsid w:val="00A54D35"/>
    <w:rsid w:val="00A54E3C"/>
    <w:rsid w:val="00A54FB4"/>
    <w:rsid w:val="00A554F9"/>
    <w:rsid w:val="00A564D9"/>
    <w:rsid w:val="00A56865"/>
    <w:rsid w:val="00A576A4"/>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29E"/>
    <w:rsid w:val="00A9359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C82"/>
    <w:rsid w:val="00AC41B2"/>
    <w:rsid w:val="00AC43D8"/>
    <w:rsid w:val="00AC696B"/>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2B4"/>
    <w:rsid w:val="00AD5582"/>
    <w:rsid w:val="00AD5C39"/>
    <w:rsid w:val="00AD5EA9"/>
    <w:rsid w:val="00AD64AB"/>
    <w:rsid w:val="00AD661A"/>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694"/>
    <w:rsid w:val="00B11955"/>
    <w:rsid w:val="00B11BF9"/>
    <w:rsid w:val="00B125EC"/>
    <w:rsid w:val="00B12F08"/>
    <w:rsid w:val="00B13244"/>
    <w:rsid w:val="00B13392"/>
    <w:rsid w:val="00B1397C"/>
    <w:rsid w:val="00B14924"/>
    <w:rsid w:val="00B14BA1"/>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79C"/>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888"/>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53F"/>
    <w:rsid w:val="00B82584"/>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ACA"/>
    <w:rsid w:val="00B84BB3"/>
    <w:rsid w:val="00B84C58"/>
    <w:rsid w:val="00B85D6F"/>
    <w:rsid w:val="00B862D7"/>
    <w:rsid w:val="00B86597"/>
    <w:rsid w:val="00B86D9B"/>
    <w:rsid w:val="00B8763A"/>
    <w:rsid w:val="00B87797"/>
    <w:rsid w:val="00B87883"/>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FAD"/>
    <w:rsid w:val="00B9727D"/>
    <w:rsid w:val="00B972C9"/>
    <w:rsid w:val="00B97489"/>
    <w:rsid w:val="00B97785"/>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5CF1"/>
    <w:rsid w:val="00BB6165"/>
    <w:rsid w:val="00BB64DD"/>
    <w:rsid w:val="00BB6780"/>
    <w:rsid w:val="00BB718D"/>
    <w:rsid w:val="00BB768C"/>
    <w:rsid w:val="00BB798B"/>
    <w:rsid w:val="00BB79B5"/>
    <w:rsid w:val="00BC0137"/>
    <w:rsid w:val="00BC08E4"/>
    <w:rsid w:val="00BC0CDA"/>
    <w:rsid w:val="00BC1492"/>
    <w:rsid w:val="00BC159F"/>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308C"/>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E18"/>
    <w:rsid w:val="00BE66A4"/>
    <w:rsid w:val="00BE687D"/>
    <w:rsid w:val="00BE6A11"/>
    <w:rsid w:val="00BE6A41"/>
    <w:rsid w:val="00BE6B07"/>
    <w:rsid w:val="00BE6E33"/>
    <w:rsid w:val="00BF0B36"/>
    <w:rsid w:val="00BF0C95"/>
    <w:rsid w:val="00BF0D8F"/>
    <w:rsid w:val="00BF14E9"/>
    <w:rsid w:val="00BF17E9"/>
    <w:rsid w:val="00BF193C"/>
    <w:rsid w:val="00BF20DF"/>
    <w:rsid w:val="00BF2706"/>
    <w:rsid w:val="00BF2A0A"/>
    <w:rsid w:val="00BF3DBD"/>
    <w:rsid w:val="00BF4ACE"/>
    <w:rsid w:val="00BF5414"/>
    <w:rsid w:val="00BF546E"/>
    <w:rsid w:val="00BF5778"/>
    <w:rsid w:val="00BF5FAF"/>
    <w:rsid w:val="00BF60F0"/>
    <w:rsid w:val="00BF611B"/>
    <w:rsid w:val="00BF62D8"/>
    <w:rsid w:val="00BF6C25"/>
    <w:rsid w:val="00C00188"/>
    <w:rsid w:val="00C00213"/>
    <w:rsid w:val="00C0060D"/>
    <w:rsid w:val="00C009CF"/>
    <w:rsid w:val="00C00FC4"/>
    <w:rsid w:val="00C0190B"/>
    <w:rsid w:val="00C01ECA"/>
    <w:rsid w:val="00C020AD"/>
    <w:rsid w:val="00C04234"/>
    <w:rsid w:val="00C0466D"/>
    <w:rsid w:val="00C04832"/>
    <w:rsid w:val="00C0489E"/>
    <w:rsid w:val="00C04C03"/>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2DA"/>
    <w:rsid w:val="00C21633"/>
    <w:rsid w:val="00C2211C"/>
    <w:rsid w:val="00C23495"/>
    <w:rsid w:val="00C255DD"/>
    <w:rsid w:val="00C25A5B"/>
    <w:rsid w:val="00C25CA4"/>
    <w:rsid w:val="00C25D94"/>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D22"/>
    <w:rsid w:val="00C531B4"/>
    <w:rsid w:val="00C549A4"/>
    <w:rsid w:val="00C549D5"/>
    <w:rsid w:val="00C55087"/>
    <w:rsid w:val="00C5668A"/>
    <w:rsid w:val="00C568DB"/>
    <w:rsid w:val="00C56E30"/>
    <w:rsid w:val="00C57312"/>
    <w:rsid w:val="00C57938"/>
    <w:rsid w:val="00C57C88"/>
    <w:rsid w:val="00C6113F"/>
    <w:rsid w:val="00C61829"/>
    <w:rsid w:val="00C61DD9"/>
    <w:rsid w:val="00C626E0"/>
    <w:rsid w:val="00C628C0"/>
    <w:rsid w:val="00C629E6"/>
    <w:rsid w:val="00C6418E"/>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6CA"/>
    <w:rsid w:val="00C979B5"/>
    <w:rsid w:val="00CA01F1"/>
    <w:rsid w:val="00CA11BE"/>
    <w:rsid w:val="00CA194C"/>
    <w:rsid w:val="00CA1A2D"/>
    <w:rsid w:val="00CA2220"/>
    <w:rsid w:val="00CA2383"/>
    <w:rsid w:val="00CA28F1"/>
    <w:rsid w:val="00CA3007"/>
    <w:rsid w:val="00CA319F"/>
    <w:rsid w:val="00CA38A1"/>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A26"/>
    <w:rsid w:val="00CC1F87"/>
    <w:rsid w:val="00CC2450"/>
    <w:rsid w:val="00CC25BD"/>
    <w:rsid w:val="00CC27B5"/>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3582"/>
    <w:rsid w:val="00CD3685"/>
    <w:rsid w:val="00CD374E"/>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E6C"/>
    <w:rsid w:val="00D04160"/>
    <w:rsid w:val="00D04285"/>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8A"/>
    <w:rsid w:val="00D23582"/>
    <w:rsid w:val="00D26D40"/>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C19"/>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7CF"/>
    <w:rsid w:val="00DB0AB4"/>
    <w:rsid w:val="00DB0B4E"/>
    <w:rsid w:val="00DB0F6E"/>
    <w:rsid w:val="00DB145D"/>
    <w:rsid w:val="00DB1ED6"/>
    <w:rsid w:val="00DB2001"/>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9CB"/>
    <w:rsid w:val="00DD7A75"/>
    <w:rsid w:val="00DE0CBC"/>
    <w:rsid w:val="00DE119C"/>
    <w:rsid w:val="00DE1249"/>
    <w:rsid w:val="00DE1396"/>
    <w:rsid w:val="00DE2632"/>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A93"/>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55F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3ACD"/>
    <w:rsid w:val="00E645FB"/>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5E33"/>
    <w:rsid w:val="00EA62DA"/>
    <w:rsid w:val="00EA6556"/>
    <w:rsid w:val="00EA6B9B"/>
    <w:rsid w:val="00EA787E"/>
    <w:rsid w:val="00EA7B3E"/>
    <w:rsid w:val="00EA7D62"/>
    <w:rsid w:val="00EA7E54"/>
    <w:rsid w:val="00EB00C2"/>
    <w:rsid w:val="00EB028C"/>
    <w:rsid w:val="00EB0BF9"/>
    <w:rsid w:val="00EB0CF7"/>
    <w:rsid w:val="00EB0D8C"/>
    <w:rsid w:val="00EB110F"/>
    <w:rsid w:val="00EB1C34"/>
    <w:rsid w:val="00EB1C96"/>
    <w:rsid w:val="00EB203F"/>
    <w:rsid w:val="00EB228C"/>
    <w:rsid w:val="00EB3219"/>
    <w:rsid w:val="00EB33F4"/>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DC5"/>
    <w:rsid w:val="00EC44D5"/>
    <w:rsid w:val="00EC4842"/>
    <w:rsid w:val="00EC4F28"/>
    <w:rsid w:val="00EC4F81"/>
    <w:rsid w:val="00EC510E"/>
    <w:rsid w:val="00EC582A"/>
    <w:rsid w:val="00EC588B"/>
    <w:rsid w:val="00EC6007"/>
    <w:rsid w:val="00EC628D"/>
    <w:rsid w:val="00EC646A"/>
    <w:rsid w:val="00EC64BA"/>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EBA"/>
    <w:rsid w:val="00F366E5"/>
    <w:rsid w:val="00F3739B"/>
    <w:rsid w:val="00F374B2"/>
    <w:rsid w:val="00F377E7"/>
    <w:rsid w:val="00F378F9"/>
    <w:rsid w:val="00F37C28"/>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63B1"/>
    <w:rsid w:val="00F475A1"/>
    <w:rsid w:val="00F47651"/>
    <w:rsid w:val="00F478D1"/>
    <w:rsid w:val="00F47BBC"/>
    <w:rsid w:val="00F503DE"/>
    <w:rsid w:val="00F50A71"/>
    <w:rsid w:val="00F5127A"/>
    <w:rsid w:val="00F51581"/>
    <w:rsid w:val="00F52309"/>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5A0"/>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CC4"/>
    <w:rsid w:val="00FA3F7B"/>
    <w:rsid w:val="00FA4313"/>
    <w:rsid w:val="00FA44DB"/>
    <w:rsid w:val="00FA4608"/>
    <w:rsid w:val="00FA5269"/>
    <w:rsid w:val="00FA5648"/>
    <w:rsid w:val="00FA6747"/>
    <w:rsid w:val="00FA7149"/>
    <w:rsid w:val="00FB03DF"/>
    <w:rsid w:val="00FB040B"/>
    <w:rsid w:val="00FB0796"/>
    <w:rsid w:val="00FB07D9"/>
    <w:rsid w:val="00FB1A8C"/>
    <w:rsid w:val="00FB1ADB"/>
    <w:rsid w:val="00FB1B59"/>
    <w:rsid w:val="00FB1EE1"/>
    <w:rsid w:val="00FB3D90"/>
    <w:rsid w:val="00FB3F0A"/>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6EA0"/>
    <w:rsid w:val="00FD74F9"/>
    <w:rsid w:val="00FE0795"/>
    <w:rsid w:val="00FE0811"/>
    <w:rsid w:val="00FE0C42"/>
    <w:rsid w:val="00FE1137"/>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5:docId w15:val="{B1B6AFE8-C915-4AE3-9C0D-B7B1993D7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0"/>
    <w:next w:val="a0"/>
    <w:link w:val="10"/>
    <w:qFormat/>
    <w:rsid w:val="008324F0"/>
    <w:pPr>
      <w:keepNext/>
      <w:numPr>
        <w:numId w:val="7"/>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7"/>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7"/>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7"/>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7"/>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7"/>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7"/>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1"/>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1"/>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1"/>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1"/>
    <w:link w:val="6"/>
    <w:rsid w:val="008324F0"/>
    <w:rPr>
      <w:rFonts w:ascii="Calibri" w:eastAsia="Times New Roman" w:hAnsi="Calibri" w:cs="Times New Roman"/>
      <w:b/>
      <w:bCs/>
      <w:lang w:eastAsia="ar-SA"/>
    </w:rPr>
  </w:style>
  <w:style w:type="character" w:customStyle="1" w:styleId="70">
    <w:name w:val="Заголовок 7 Знак"/>
    <w:basedOn w:val="a1"/>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1"/>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Название Знак"/>
    <w:basedOn w:val="a1"/>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basedOn w:val="a1"/>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basedOn w:val="a1"/>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ac">
    <w:name w:val="Заголовок"/>
    <w:basedOn w:val="a0"/>
    <w:next w:val="ad"/>
    <w:rsid w:val="008324F0"/>
    <w:pPr>
      <w:keepNext/>
      <w:suppressAutoHyphens/>
      <w:spacing w:before="240" w:after="120"/>
    </w:pPr>
    <w:rPr>
      <w:rFonts w:eastAsia="Lucida Sans Unicode" w:cs="Tahoma"/>
      <w:sz w:val="28"/>
      <w:szCs w:val="28"/>
      <w:lang w:eastAsia="ar-SA"/>
    </w:rPr>
  </w:style>
  <w:style w:type="paragraph" w:styleId="ad">
    <w:name w:val="Body Text"/>
    <w:basedOn w:val="a0"/>
    <w:link w:val="ae"/>
    <w:rsid w:val="008324F0"/>
    <w:pPr>
      <w:suppressAutoHyphens/>
      <w:spacing w:before="0"/>
    </w:pPr>
    <w:rPr>
      <w:rFonts w:ascii="Times New Roman" w:hAnsi="Times New Roman"/>
      <w:b/>
      <w:sz w:val="28"/>
      <w:szCs w:val="20"/>
      <w:lang w:eastAsia="ar-SA"/>
    </w:rPr>
  </w:style>
  <w:style w:type="character" w:customStyle="1" w:styleId="ae">
    <w:name w:val="Основной текст Знак"/>
    <w:basedOn w:val="a1"/>
    <w:link w:val="ad"/>
    <w:rsid w:val="008324F0"/>
    <w:rPr>
      <w:rFonts w:ascii="Times New Roman" w:eastAsia="Times New Roman" w:hAnsi="Times New Roman" w:cs="Times New Roman"/>
      <w:b/>
      <w:sz w:val="28"/>
      <w:szCs w:val="20"/>
      <w:lang w:eastAsia="ar-SA"/>
    </w:rPr>
  </w:style>
  <w:style w:type="paragraph" w:styleId="af">
    <w:name w:val="List"/>
    <w:basedOn w:val="ad"/>
    <w:rsid w:val="008324F0"/>
    <w:rPr>
      <w:rFonts w:ascii="Arial" w:hAnsi="Arial" w:cs="Tahoma"/>
    </w:rPr>
  </w:style>
  <w:style w:type="paragraph" w:customStyle="1" w:styleId="12">
    <w:name w:val="Название1"/>
    <w:basedOn w:val="a0"/>
    <w:rsid w:val="008324F0"/>
    <w:pPr>
      <w:suppressLineNumbers/>
      <w:suppressAutoHyphens/>
      <w:spacing w:after="120"/>
    </w:pPr>
    <w:rPr>
      <w:rFonts w:cs="Tahoma"/>
      <w:i/>
      <w:iCs/>
      <w:sz w:val="20"/>
      <w:lang w:eastAsia="ar-SA"/>
    </w:rPr>
  </w:style>
  <w:style w:type="paragraph" w:customStyle="1" w:styleId="13">
    <w:name w:val="Указатель1"/>
    <w:basedOn w:val="a0"/>
    <w:rsid w:val="008324F0"/>
    <w:pPr>
      <w:suppressLineNumbers/>
      <w:suppressAutoHyphens/>
      <w:spacing w:before="0"/>
    </w:pPr>
    <w:rPr>
      <w:rFonts w:cs="Tahoma"/>
      <w:sz w:val="20"/>
      <w:szCs w:val="20"/>
      <w:lang w:eastAsia="ar-SA"/>
    </w:rPr>
  </w:style>
  <w:style w:type="paragraph" w:styleId="af0">
    <w:name w:val="Body Text Indent"/>
    <w:basedOn w:val="a0"/>
    <w:link w:val="af1"/>
    <w:rsid w:val="008324F0"/>
    <w:pPr>
      <w:suppressAutoHyphens/>
      <w:spacing w:before="0"/>
      <w:ind w:firstLine="720"/>
    </w:pPr>
    <w:rPr>
      <w:rFonts w:ascii="Times New Roman" w:hAnsi="Times New Roman"/>
      <w:sz w:val="24"/>
      <w:szCs w:val="20"/>
      <w:lang w:eastAsia="ar-SA"/>
    </w:rPr>
  </w:style>
  <w:style w:type="character" w:customStyle="1" w:styleId="af1">
    <w:name w:val="Основной текст с отступом Знак"/>
    <w:basedOn w:val="a1"/>
    <w:link w:val="af0"/>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2">
    <w:name w:val="Balloon Text"/>
    <w:basedOn w:val="a0"/>
    <w:link w:val="af3"/>
    <w:rsid w:val="008324F0"/>
    <w:pPr>
      <w:suppressAutoHyphens/>
      <w:spacing w:before="0"/>
    </w:pPr>
    <w:rPr>
      <w:rFonts w:ascii="Tahoma" w:hAnsi="Tahoma" w:cs="Tahoma"/>
      <w:sz w:val="16"/>
      <w:szCs w:val="16"/>
      <w:lang w:eastAsia="ar-SA"/>
    </w:rPr>
  </w:style>
  <w:style w:type="character" w:customStyle="1" w:styleId="af3">
    <w:name w:val="Текст выноски Знак"/>
    <w:basedOn w:val="a1"/>
    <w:link w:val="af2"/>
    <w:rsid w:val="008324F0"/>
    <w:rPr>
      <w:rFonts w:ascii="Tahoma" w:eastAsia="Times New Roman" w:hAnsi="Tahoma" w:cs="Tahoma"/>
      <w:sz w:val="16"/>
      <w:szCs w:val="16"/>
      <w:lang w:eastAsia="ar-SA"/>
    </w:rPr>
  </w:style>
  <w:style w:type="paragraph" w:styleId="af4">
    <w:name w:val="footer"/>
    <w:basedOn w:val="a0"/>
    <w:link w:val="af5"/>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5">
    <w:name w:val="Нижний колонтитул Знак"/>
    <w:basedOn w:val="a1"/>
    <w:link w:val="af4"/>
    <w:uiPriority w:val="99"/>
    <w:rsid w:val="008324F0"/>
    <w:rPr>
      <w:rFonts w:ascii="Times New Roman" w:eastAsia="Times New Roman" w:hAnsi="Times New Roman" w:cs="Times New Roman"/>
      <w:sz w:val="20"/>
      <w:szCs w:val="20"/>
      <w:lang w:eastAsia="ar-SA"/>
    </w:rPr>
  </w:style>
  <w:style w:type="paragraph" w:customStyle="1" w:styleId="14">
    <w:name w:val="Знак1"/>
    <w:basedOn w:val="a0"/>
    <w:rsid w:val="008324F0"/>
    <w:pPr>
      <w:suppressAutoHyphens/>
      <w:spacing w:before="100" w:after="100"/>
    </w:pPr>
    <w:rPr>
      <w:rFonts w:ascii="Tahoma" w:hAnsi="Tahoma"/>
      <w:sz w:val="20"/>
      <w:szCs w:val="20"/>
      <w:lang w:val="en-US" w:eastAsia="ar-SA"/>
    </w:rPr>
  </w:style>
  <w:style w:type="paragraph" w:styleId="af6">
    <w:name w:val="Subtitle"/>
    <w:basedOn w:val="ac"/>
    <w:next w:val="ad"/>
    <w:link w:val="af7"/>
    <w:qFormat/>
    <w:rsid w:val="008324F0"/>
    <w:pPr>
      <w:jc w:val="center"/>
    </w:pPr>
    <w:rPr>
      <w:i/>
      <w:iCs/>
    </w:rPr>
  </w:style>
  <w:style w:type="character" w:customStyle="1" w:styleId="af7">
    <w:name w:val="Подзаголовок Знак"/>
    <w:basedOn w:val="a1"/>
    <w:link w:val="af6"/>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8">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9">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a">
    <w:name w:val="Заголовок таблицы"/>
    <w:basedOn w:val="af9"/>
    <w:rsid w:val="008324F0"/>
    <w:pPr>
      <w:jc w:val="center"/>
    </w:pPr>
    <w:rPr>
      <w:b/>
      <w:bCs/>
    </w:rPr>
  </w:style>
  <w:style w:type="paragraph" w:customStyle="1" w:styleId="afb">
    <w:name w:val="Содержимое врезки"/>
    <w:basedOn w:val="ad"/>
    <w:rsid w:val="008324F0"/>
  </w:style>
  <w:style w:type="character" w:customStyle="1" w:styleId="22">
    <w:name w:val="Основной текст с отступом 2 Знак"/>
    <w:basedOn w:val="a1"/>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basedOn w:val="a1"/>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0"/>
    <w:rsid w:val="00C55087"/>
    <w:pPr>
      <w:spacing w:before="0" w:after="120"/>
    </w:pPr>
    <w:rPr>
      <w:rFonts w:ascii="Times New Roman" w:hAnsi="Times New Roman"/>
      <w:sz w:val="16"/>
      <w:szCs w:val="16"/>
      <w:lang w:eastAsia="zh-CN"/>
    </w:rPr>
  </w:style>
  <w:style w:type="character" w:customStyle="1" w:styleId="15">
    <w:name w:val="Название Знак1"/>
    <w:basedOn w:val="a1"/>
    <w:rsid w:val="00B84ACA"/>
    <w:rPr>
      <w:rFonts w:ascii="Times New Roman" w:eastAsia="Times New Roman" w:hAnsi="Times New Roman" w:cs="Times New Roman"/>
      <w:b/>
      <w:bCs/>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A471AD-A77B-4CB4-9E81-59F2E4783B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745</TotalTime>
  <Pages>18</Pages>
  <Words>3669</Words>
  <Characters>20914</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24534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Кириллова Надежда Владимировна</cp:lastModifiedBy>
  <cp:revision>246</cp:revision>
  <cp:lastPrinted>2016-06-15T09:23:00Z</cp:lastPrinted>
  <dcterms:created xsi:type="dcterms:W3CDTF">2015-09-15T12:47:00Z</dcterms:created>
  <dcterms:modified xsi:type="dcterms:W3CDTF">2016-06-28T05:46:00Z</dcterms:modified>
</cp:coreProperties>
</file>