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73F33">
            <w:pPr>
              <w:jc w:val="right"/>
              <w:rPr>
                <w:rFonts w:cs="Arial"/>
              </w:rPr>
            </w:pPr>
            <w:r w:rsidRPr="002E571A">
              <w:rPr>
                <w:rFonts w:cs="Arial"/>
                <w:szCs w:val="22"/>
              </w:rPr>
              <w:t xml:space="preserve">Протокол  № </w:t>
            </w:r>
            <w:r w:rsidR="00173F33">
              <w:rPr>
                <w:rFonts w:cs="Arial"/>
                <w:szCs w:val="22"/>
              </w:rPr>
              <w:t>87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73F33">
            <w:pPr>
              <w:jc w:val="right"/>
              <w:rPr>
                <w:rFonts w:cs="Arial"/>
              </w:rPr>
            </w:pPr>
            <w:r w:rsidRPr="002E571A">
              <w:rPr>
                <w:rFonts w:cs="Arial"/>
                <w:szCs w:val="22"/>
              </w:rPr>
              <w:t>«</w:t>
            </w:r>
            <w:r w:rsidR="00173F33">
              <w:rPr>
                <w:rFonts w:cs="Arial"/>
                <w:szCs w:val="22"/>
              </w:rPr>
              <w:t>24</w:t>
            </w:r>
            <w:r w:rsidRPr="002E571A">
              <w:rPr>
                <w:rFonts w:cs="Arial"/>
                <w:szCs w:val="22"/>
              </w:rPr>
              <w:t xml:space="preserve">» </w:t>
            </w:r>
            <w:r w:rsidR="00173F33">
              <w:rPr>
                <w:rFonts w:cs="Arial"/>
                <w:szCs w:val="22"/>
              </w:rPr>
              <w:t>мая</w:t>
            </w:r>
            <w:r w:rsidRPr="002E571A">
              <w:rPr>
                <w:rFonts w:cs="Arial"/>
                <w:szCs w:val="22"/>
              </w:rPr>
              <w:t xml:space="preserve">  </w:t>
            </w:r>
            <w:r w:rsidR="00173F33">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DA7B38">
        <w:rPr>
          <w:rFonts w:cs="Arial"/>
          <w:szCs w:val="22"/>
        </w:rPr>
        <w:t xml:space="preserve">ПДО </w:t>
      </w:r>
      <w:r w:rsidRPr="00F94504">
        <w:rPr>
          <w:rFonts w:cs="Arial"/>
          <w:szCs w:val="22"/>
        </w:rPr>
        <w:t>№</w:t>
      </w:r>
      <w:r w:rsidR="00F94504" w:rsidRPr="00F94504">
        <w:rPr>
          <w:rFonts w:cs="Arial"/>
          <w:szCs w:val="22"/>
        </w:rPr>
        <w:t>151</w:t>
      </w:r>
      <w:r w:rsidRPr="00F94504">
        <w:rPr>
          <w:rFonts w:cs="Arial"/>
          <w:szCs w:val="22"/>
        </w:rPr>
        <w:t>-КР</w:t>
      </w:r>
      <w:r w:rsidRPr="00C44AF8">
        <w:rPr>
          <w:rFonts w:cs="Arial"/>
          <w:szCs w:val="22"/>
        </w:rPr>
        <w:t>-</w:t>
      </w:r>
      <w:r w:rsidRPr="00DA7B38">
        <w:rPr>
          <w:rFonts w:cs="Arial"/>
          <w:szCs w:val="22"/>
        </w:rPr>
        <w:t>2015</w:t>
      </w:r>
      <w:r w:rsidR="00B52B74">
        <w:rPr>
          <w:rFonts w:cs="Arial"/>
          <w:szCs w:val="22"/>
        </w:rPr>
        <w:t>6</w:t>
      </w:r>
      <w:r w:rsidRPr="00DA7B38">
        <w:rPr>
          <w:rFonts w:cs="Arial"/>
          <w:szCs w:val="22"/>
        </w:rPr>
        <w:t xml:space="preserve"> от</w:t>
      </w:r>
      <w:r>
        <w:rPr>
          <w:rFonts w:cs="Arial"/>
          <w:szCs w:val="22"/>
        </w:rPr>
        <w:t xml:space="preserve"> </w:t>
      </w:r>
      <w:r w:rsidR="00173F33">
        <w:rPr>
          <w:rFonts w:cs="Arial"/>
          <w:szCs w:val="22"/>
        </w:rPr>
        <w:t>25.05.2016</w:t>
      </w:r>
    </w:p>
    <w:p w:rsidR="00DE7BED" w:rsidRPr="002E571A" w:rsidRDefault="00DE7BED" w:rsidP="00DE7BED">
      <w:pPr>
        <w:jc w:val="both"/>
        <w:rPr>
          <w:rFonts w:cs="Arial"/>
          <w:szCs w:val="22"/>
        </w:rPr>
      </w:pPr>
    </w:p>
    <w:p w:rsidR="00DE7BED" w:rsidRPr="000712B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7E0114">
        <w:rPr>
          <w:rFonts w:cs="Arial"/>
          <w:szCs w:val="22"/>
        </w:rPr>
        <w:t xml:space="preserve">на </w:t>
      </w:r>
      <w:r w:rsidR="00D776B9" w:rsidRPr="00D776B9">
        <w:rPr>
          <w:rFonts w:cs="Arial"/>
          <w:b/>
          <w:szCs w:val="22"/>
        </w:rPr>
        <w:t>оказание комплекса работ/услуг по пожарной безопасности</w:t>
      </w:r>
      <w:r w:rsidR="00A40C89" w:rsidRPr="000712B2">
        <w:rPr>
          <w:rFonts w:cs="Arial"/>
          <w:b/>
          <w:szCs w:val="22"/>
        </w:rPr>
        <w:t>.</w:t>
      </w:r>
    </w:p>
    <w:p w:rsidR="003679E5" w:rsidRPr="00D776B9" w:rsidRDefault="00DE7BED" w:rsidP="003679E5">
      <w:pPr>
        <w:ind w:firstLine="567"/>
        <w:jc w:val="both"/>
        <w:rPr>
          <w:rFonts w:cs="Arial"/>
          <w:color w:val="FF0000"/>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w:t>
      </w:r>
      <w:r w:rsidRPr="00302ABD">
        <w:rPr>
          <w:rFonts w:cs="Arial"/>
          <w:szCs w:val="22"/>
        </w:rPr>
        <w:t xml:space="preserve">выполнении Требований к предмету оферты (форма 2): </w:t>
      </w:r>
      <w:r w:rsidR="00385EE6" w:rsidRPr="00302ABD">
        <w:rPr>
          <w:rFonts w:cs="Arial"/>
          <w:szCs w:val="22"/>
        </w:rPr>
        <w:t>наи</w:t>
      </w:r>
      <w:bookmarkStart w:id="0" w:name="_GoBack"/>
      <w:bookmarkEnd w:id="0"/>
      <w:r w:rsidR="00385EE6" w:rsidRPr="00302ABD">
        <w:rPr>
          <w:rFonts w:cs="Arial"/>
          <w:szCs w:val="22"/>
        </w:rPr>
        <w:t xml:space="preserve">меньшая стоимость </w:t>
      </w:r>
      <w:r w:rsidR="000712B2" w:rsidRPr="00302ABD">
        <w:rPr>
          <w:rFonts w:cs="Arial"/>
          <w:szCs w:val="22"/>
        </w:rPr>
        <w:t>работ</w:t>
      </w:r>
      <w:r w:rsidR="00302ABD" w:rsidRPr="00302ABD">
        <w:rPr>
          <w:rFonts w:cs="Arial"/>
          <w:szCs w:val="22"/>
        </w:rPr>
        <w:t>/услуг, рассчитанная Методике по выбору исполнителя комплекса работ/услуг по пожарной безопасности (Форма 8)</w:t>
      </w:r>
      <w:r w:rsidR="003679E5" w:rsidRPr="00302ABD">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E520D9" w:rsidRDefault="00DE7BED" w:rsidP="00DE7BED">
      <w:pPr>
        <w:ind w:firstLine="708"/>
        <w:jc w:val="both"/>
        <w:rPr>
          <w:rFonts w:cs="Arial"/>
          <w:szCs w:val="22"/>
        </w:rPr>
      </w:pPr>
      <w:r w:rsidRPr="00E520D9">
        <w:rPr>
          <w:rFonts w:cs="Arial"/>
          <w:szCs w:val="22"/>
        </w:rPr>
        <w:t>Общество оставляет за собой право изменять общее объем выполняемых работ / объем оказываемых услуг</w:t>
      </w:r>
      <w:r w:rsidR="002B1C9E" w:rsidRPr="00E520D9">
        <w:rPr>
          <w:rFonts w:cs="Arial"/>
          <w:szCs w:val="22"/>
        </w:rPr>
        <w:t xml:space="preserve"> </w:t>
      </w:r>
      <w:r w:rsidRPr="00E520D9">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E520D9">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sidRPr="00E520D9">
        <w:rPr>
          <w:rFonts w:cs="Arial"/>
          <w:szCs w:val="22"/>
        </w:rPr>
        <w:t>.</w:t>
      </w:r>
      <w:r w:rsidR="00192ACB" w:rsidRPr="00E520D9">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3783C">
        <w:rPr>
          <w:rFonts w:cs="Arial"/>
          <w:szCs w:val="22"/>
        </w:rPr>
        <w:t xml:space="preserve">до </w:t>
      </w:r>
      <w:r w:rsidR="00B04C12">
        <w:rPr>
          <w:rFonts w:cs="Arial"/>
          <w:b/>
          <w:szCs w:val="22"/>
        </w:rPr>
        <w:t>30</w:t>
      </w:r>
      <w:r w:rsidR="00230908" w:rsidRPr="00D81E8F">
        <w:rPr>
          <w:rFonts w:cs="Arial"/>
          <w:b/>
          <w:szCs w:val="22"/>
        </w:rPr>
        <w:t xml:space="preserve"> </w:t>
      </w:r>
      <w:r w:rsidR="00B04C12">
        <w:rPr>
          <w:rFonts w:cs="Arial"/>
          <w:b/>
          <w:szCs w:val="22"/>
        </w:rPr>
        <w:t>июля</w:t>
      </w:r>
      <w:r w:rsidR="00230908" w:rsidRPr="00D81E8F">
        <w:rPr>
          <w:rFonts w:cs="Arial"/>
          <w:b/>
          <w:szCs w:val="22"/>
        </w:rPr>
        <w:t xml:space="preserve"> 201</w:t>
      </w:r>
      <w:r w:rsidR="005E79D6" w:rsidRPr="00D81E8F">
        <w:rPr>
          <w:rFonts w:cs="Arial"/>
          <w:b/>
          <w:szCs w:val="22"/>
        </w:rPr>
        <w:t>6</w:t>
      </w:r>
      <w:r w:rsidR="00230908" w:rsidRPr="00D81E8F">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CA7BE7" w:rsidRDefault="00DE7BED" w:rsidP="00DE7BED">
      <w:pPr>
        <w:pStyle w:val="a6"/>
        <w:numPr>
          <w:ilvl w:val="0"/>
          <w:numId w:val="2"/>
        </w:numPr>
        <w:tabs>
          <w:tab w:val="left" w:pos="1418"/>
        </w:tabs>
        <w:ind w:left="1418" w:hanging="341"/>
        <w:contextualSpacing w:val="0"/>
        <w:jc w:val="both"/>
        <w:rPr>
          <w:rFonts w:cs="Arial"/>
          <w:szCs w:val="22"/>
        </w:rPr>
      </w:pPr>
      <w:r w:rsidRPr="00CA7BE7">
        <w:rPr>
          <w:rFonts w:cs="Arial"/>
          <w:szCs w:val="22"/>
        </w:rPr>
        <w:t>Извещение о согласии сделать оферту (форма 4, подписанная уполномоченным лицом и завере</w:t>
      </w:r>
      <w:r w:rsidR="005832EA">
        <w:rPr>
          <w:rFonts w:cs="Arial"/>
          <w:szCs w:val="22"/>
        </w:rPr>
        <w:t>нная печатью участника закупки).</w:t>
      </w:r>
    </w:p>
    <w:p w:rsidR="00DE7BED" w:rsidRPr="00DA3D2A" w:rsidRDefault="00DE7BED" w:rsidP="00DE7BED">
      <w:pPr>
        <w:pStyle w:val="a6"/>
        <w:numPr>
          <w:ilvl w:val="0"/>
          <w:numId w:val="2"/>
        </w:numPr>
        <w:tabs>
          <w:tab w:val="left" w:pos="1418"/>
        </w:tabs>
        <w:ind w:left="1418" w:hanging="341"/>
        <w:contextualSpacing w:val="0"/>
        <w:jc w:val="both"/>
        <w:rPr>
          <w:rFonts w:cs="Arial"/>
          <w:szCs w:val="22"/>
        </w:rPr>
      </w:pPr>
      <w:r w:rsidRPr="00DA3D2A">
        <w:rPr>
          <w:rFonts w:cs="Arial"/>
          <w:szCs w:val="22"/>
        </w:rPr>
        <w:t xml:space="preserve">Подписанный проект договора, без указания информации о </w:t>
      </w:r>
      <w:r w:rsidR="00DA3D2A" w:rsidRPr="00DA3D2A">
        <w:rPr>
          <w:rFonts w:cs="Arial"/>
          <w:szCs w:val="22"/>
        </w:rPr>
        <w:t>действующих расценках в п. 2.2</w:t>
      </w:r>
      <w:r w:rsidR="00E520D9" w:rsidRPr="00DA3D2A">
        <w:rPr>
          <w:rFonts w:cs="Arial"/>
          <w:szCs w:val="22"/>
        </w:rPr>
        <w:t>.</w:t>
      </w:r>
      <w:r w:rsidR="00DA3D2A" w:rsidRPr="00DA3D2A">
        <w:rPr>
          <w:rFonts w:cs="Arial"/>
          <w:szCs w:val="22"/>
        </w:rPr>
        <w:t>-2.4.</w:t>
      </w:r>
      <w:r w:rsidR="00E520D9" w:rsidRPr="00DA3D2A">
        <w:rPr>
          <w:rFonts w:cs="Arial"/>
          <w:szCs w:val="22"/>
        </w:rPr>
        <w:t xml:space="preserve"> договора </w:t>
      </w:r>
      <w:r w:rsidR="00DA3D2A" w:rsidRPr="00DA3D2A">
        <w:rPr>
          <w:rFonts w:cs="Arial"/>
          <w:szCs w:val="22"/>
        </w:rPr>
        <w:t>в Приложениях</w:t>
      </w:r>
      <w:r w:rsidR="00B930DA" w:rsidRPr="00DA3D2A">
        <w:rPr>
          <w:rFonts w:cs="Arial"/>
          <w:szCs w:val="22"/>
        </w:rPr>
        <w:t xml:space="preserve"> №</w:t>
      </w:r>
      <w:r w:rsidR="00DA3D2A" w:rsidRPr="00DA3D2A">
        <w:rPr>
          <w:rFonts w:cs="Arial"/>
          <w:szCs w:val="22"/>
        </w:rPr>
        <w:t>1 и 2</w:t>
      </w:r>
      <w:r w:rsidR="00B930DA" w:rsidRPr="00DA3D2A">
        <w:rPr>
          <w:rFonts w:cs="Arial"/>
          <w:szCs w:val="22"/>
        </w:rPr>
        <w:t xml:space="preserve"> к договору</w:t>
      </w:r>
      <w:r w:rsidR="005832EA" w:rsidRPr="00DA3D2A">
        <w:rPr>
          <w:rFonts w:cs="Arial"/>
          <w:szCs w:val="22"/>
        </w:rPr>
        <w:t>.</w:t>
      </w:r>
    </w:p>
    <w:p w:rsidR="00DE7BED" w:rsidRPr="002D6666" w:rsidRDefault="00DE7BED" w:rsidP="00DE7BED">
      <w:pPr>
        <w:pStyle w:val="a6"/>
        <w:numPr>
          <w:ilvl w:val="0"/>
          <w:numId w:val="2"/>
        </w:numPr>
        <w:tabs>
          <w:tab w:val="left" w:pos="1418"/>
        </w:tabs>
        <w:ind w:left="1418" w:hanging="341"/>
        <w:contextualSpacing w:val="0"/>
        <w:jc w:val="both"/>
        <w:rPr>
          <w:rFonts w:cs="Arial"/>
          <w:szCs w:val="22"/>
        </w:rPr>
      </w:pPr>
      <w:r w:rsidRPr="002D6666">
        <w:rPr>
          <w:rFonts w:cs="Arial"/>
          <w:szCs w:val="22"/>
        </w:rPr>
        <w:t xml:space="preserve">Перечень аффилированных организаций (форма </w:t>
      </w:r>
      <w:r w:rsidR="0006495D" w:rsidRPr="002D6666">
        <w:rPr>
          <w:rFonts w:cs="Arial"/>
          <w:szCs w:val="22"/>
        </w:rPr>
        <w:t>6</w:t>
      </w:r>
      <w:r w:rsidRPr="002D6666">
        <w:rPr>
          <w:rFonts w:cs="Arial"/>
          <w:szCs w:val="22"/>
        </w:rPr>
        <w:t xml:space="preserve">, подписанная уполномоченным лицом и заверенная печатью участника </w:t>
      </w:r>
      <w:r w:rsidR="005832EA" w:rsidRPr="002D6666">
        <w:rPr>
          <w:rFonts w:cs="Arial"/>
          <w:szCs w:val="22"/>
        </w:rPr>
        <w:t>закупки).</w:t>
      </w:r>
    </w:p>
    <w:p w:rsidR="00911C30" w:rsidRPr="002D6666" w:rsidRDefault="00911C30" w:rsidP="00911C30">
      <w:pPr>
        <w:pStyle w:val="a6"/>
        <w:numPr>
          <w:ilvl w:val="0"/>
          <w:numId w:val="2"/>
        </w:numPr>
        <w:tabs>
          <w:tab w:val="left" w:pos="1418"/>
        </w:tabs>
        <w:ind w:left="1418" w:hanging="341"/>
        <w:contextualSpacing w:val="0"/>
        <w:jc w:val="both"/>
        <w:rPr>
          <w:rFonts w:cs="Arial"/>
          <w:szCs w:val="22"/>
        </w:rPr>
      </w:pPr>
      <w:r w:rsidRPr="002D6666">
        <w:rPr>
          <w:rFonts w:cs="Arial"/>
          <w:szCs w:val="22"/>
        </w:rPr>
        <w:t xml:space="preserve">Справка об опыте работы за последние </w:t>
      </w:r>
      <w:r w:rsidR="00347E5E" w:rsidRPr="002D6666">
        <w:rPr>
          <w:rFonts w:cs="Arial"/>
          <w:szCs w:val="22"/>
        </w:rPr>
        <w:t>5</w:t>
      </w:r>
      <w:r w:rsidR="00F91E59" w:rsidRPr="002D6666">
        <w:rPr>
          <w:rFonts w:cs="Arial"/>
          <w:szCs w:val="22"/>
        </w:rPr>
        <w:t xml:space="preserve"> </w:t>
      </w:r>
      <w:r w:rsidR="00347E5E" w:rsidRPr="002D6666">
        <w:rPr>
          <w:rFonts w:cs="Arial"/>
          <w:szCs w:val="22"/>
        </w:rPr>
        <w:t>лет</w:t>
      </w:r>
      <w:r w:rsidRPr="002D6666">
        <w:rPr>
          <w:rFonts w:cs="Arial"/>
          <w:szCs w:val="22"/>
        </w:rPr>
        <w:t xml:space="preserve">, за подписью руководителя организации (Форма </w:t>
      </w:r>
      <w:r w:rsidR="009A48A3" w:rsidRPr="002D6666">
        <w:rPr>
          <w:rFonts w:cs="Arial"/>
          <w:szCs w:val="22"/>
        </w:rPr>
        <w:t>7</w:t>
      </w:r>
      <w:r w:rsidR="00F91E59" w:rsidRPr="002D6666">
        <w:rPr>
          <w:rFonts w:cs="Arial"/>
          <w:szCs w:val="22"/>
        </w:rPr>
        <w:t>)</w:t>
      </w:r>
      <w:r w:rsidR="005832EA" w:rsidRPr="002D6666">
        <w:rPr>
          <w:rFonts w:cs="Arial"/>
          <w:szCs w:val="22"/>
        </w:rPr>
        <w:t>.</w:t>
      </w:r>
    </w:p>
    <w:p w:rsidR="00347E5E" w:rsidRPr="002D6666" w:rsidRDefault="00347E5E" w:rsidP="00347E5E">
      <w:pPr>
        <w:pStyle w:val="a6"/>
        <w:numPr>
          <w:ilvl w:val="0"/>
          <w:numId w:val="2"/>
        </w:numPr>
        <w:tabs>
          <w:tab w:val="left" w:pos="1418"/>
        </w:tabs>
        <w:ind w:left="1418" w:hanging="341"/>
        <w:contextualSpacing w:val="0"/>
        <w:jc w:val="both"/>
        <w:rPr>
          <w:rFonts w:cs="Arial"/>
          <w:lang w:eastAsia="ar-SA"/>
        </w:rPr>
      </w:pPr>
      <w:r w:rsidRPr="002D6666">
        <w:rPr>
          <w:rFonts w:cs="Arial"/>
          <w:szCs w:val="22"/>
          <w:lang w:eastAsia="ar-SA"/>
        </w:rPr>
        <w:t>Копии следующих документов, заверенные печатью организации и подписью руководителя:</w:t>
      </w:r>
    </w:p>
    <w:p w:rsidR="002D6666" w:rsidRPr="002D6666" w:rsidRDefault="002D6666" w:rsidP="002D6666">
      <w:pPr>
        <w:pStyle w:val="a6"/>
        <w:numPr>
          <w:ilvl w:val="0"/>
          <w:numId w:val="39"/>
        </w:numPr>
        <w:tabs>
          <w:tab w:val="left" w:pos="175"/>
        </w:tabs>
        <w:suppressAutoHyphens/>
        <w:autoSpaceDE w:val="0"/>
        <w:spacing w:before="0"/>
        <w:ind w:left="1985" w:firstLine="0"/>
        <w:jc w:val="both"/>
        <w:rPr>
          <w:rFonts w:cs="Arial"/>
          <w:szCs w:val="22"/>
          <w:lang w:eastAsia="ar-SA"/>
        </w:rPr>
      </w:pPr>
      <w:r w:rsidRPr="002D6666">
        <w:rPr>
          <w:rFonts w:cs="Arial"/>
          <w:szCs w:val="22"/>
          <w:lang w:eastAsia="ar-SA"/>
        </w:rPr>
        <w:t>лицензия МЧС России на проведение работ по техническому обслуживанию и ремонту первичных средств пожаротушения;</w:t>
      </w:r>
    </w:p>
    <w:p w:rsidR="002D6666" w:rsidRDefault="002D6666" w:rsidP="002D6666">
      <w:pPr>
        <w:pStyle w:val="a6"/>
        <w:numPr>
          <w:ilvl w:val="0"/>
          <w:numId w:val="39"/>
        </w:numPr>
        <w:tabs>
          <w:tab w:val="left" w:pos="175"/>
        </w:tabs>
        <w:suppressAutoHyphens/>
        <w:autoSpaceDE w:val="0"/>
        <w:spacing w:before="0"/>
        <w:ind w:left="1985" w:firstLine="0"/>
        <w:jc w:val="both"/>
        <w:rPr>
          <w:rFonts w:cs="Arial"/>
          <w:szCs w:val="22"/>
          <w:lang w:eastAsia="ar-SA"/>
        </w:rPr>
      </w:pPr>
      <w:r w:rsidRPr="002D6666">
        <w:rPr>
          <w:rFonts w:cs="Arial"/>
          <w:szCs w:val="22"/>
          <w:lang w:eastAsia="ar-SA"/>
        </w:rPr>
        <w:t xml:space="preserve">документы (удостоверения), подтверждающие квалификацию персонала, прошедшего специальное </w:t>
      </w:r>
      <w:proofErr w:type="gramStart"/>
      <w:r w:rsidRPr="002D6666">
        <w:rPr>
          <w:rFonts w:cs="Arial"/>
          <w:szCs w:val="22"/>
          <w:lang w:eastAsia="ar-SA"/>
        </w:rPr>
        <w:t>обучение по обращению</w:t>
      </w:r>
      <w:proofErr w:type="gramEnd"/>
      <w:r w:rsidRPr="002D6666">
        <w:rPr>
          <w:rFonts w:cs="Arial"/>
          <w:szCs w:val="22"/>
          <w:lang w:eastAsia="ar-SA"/>
        </w:rPr>
        <w:t xml:space="preserve"> с сосудами, работающими под давлением, по техническому обслуживанию и безопасной работе с огнетушителями; аттестаты специалистов, проводящих испытания наружных пожарных лестниц и ограждений кровли зданий;</w:t>
      </w:r>
    </w:p>
    <w:p w:rsidR="002D6666" w:rsidRPr="002D6666" w:rsidRDefault="002D6666" w:rsidP="002D6666">
      <w:pPr>
        <w:pStyle w:val="a6"/>
        <w:numPr>
          <w:ilvl w:val="0"/>
          <w:numId w:val="39"/>
        </w:numPr>
        <w:tabs>
          <w:tab w:val="left" w:pos="175"/>
        </w:tabs>
        <w:suppressAutoHyphens/>
        <w:autoSpaceDE w:val="0"/>
        <w:spacing w:before="0"/>
        <w:ind w:left="1985" w:firstLine="0"/>
        <w:jc w:val="both"/>
        <w:rPr>
          <w:rFonts w:cs="Arial"/>
          <w:szCs w:val="22"/>
          <w:lang w:eastAsia="ar-SA"/>
        </w:rPr>
      </w:pPr>
      <w:r w:rsidRPr="002D6666">
        <w:rPr>
          <w:rFonts w:cs="Arial"/>
          <w:szCs w:val="22"/>
          <w:lang w:eastAsia="ar-SA"/>
        </w:rPr>
        <w:t xml:space="preserve">аттестаты оборудования для проверки основных параметров огнетушителей, </w:t>
      </w:r>
      <w:proofErr w:type="gramStart"/>
      <w:r w:rsidRPr="002D6666">
        <w:rPr>
          <w:rFonts w:cs="Arial"/>
          <w:szCs w:val="22"/>
          <w:lang w:eastAsia="ar-SA"/>
        </w:rPr>
        <w:t>ОТВ</w:t>
      </w:r>
      <w:proofErr w:type="gramEnd"/>
      <w:r w:rsidRPr="002D6666">
        <w:rPr>
          <w:rFonts w:cs="Arial"/>
          <w:szCs w:val="22"/>
          <w:lang w:eastAsia="ar-SA"/>
        </w:rPr>
        <w:t xml:space="preserve"> и проведения испытаний огнетушителей и их узлов;</w:t>
      </w:r>
    </w:p>
    <w:p w:rsidR="002D6666" w:rsidRPr="002D6666" w:rsidRDefault="002D6666" w:rsidP="002D6666">
      <w:pPr>
        <w:pStyle w:val="a6"/>
        <w:numPr>
          <w:ilvl w:val="0"/>
          <w:numId w:val="39"/>
        </w:numPr>
        <w:tabs>
          <w:tab w:val="left" w:pos="175"/>
        </w:tabs>
        <w:suppressAutoHyphens/>
        <w:autoSpaceDE w:val="0"/>
        <w:spacing w:before="0"/>
        <w:ind w:left="1985" w:firstLine="0"/>
        <w:jc w:val="both"/>
        <w:rPr>
          <w:rFonts w:cs="Arial"/>
          <w:szCs w:val="22"/>
          <w:lang w:eastAsia="ar-SA"/>
        </w:rPr>
      </w:pPr>
      <w:r w:rsidRPr="002D6666">
        <w:rPr>
          <w:rFonts w:cs="Arial"/>
          <w:szCs w:val="22"/>
          <w:lang w:eastAsia="ar-SA"/>
        </w:rPr>
        <w:t>аттестаты испытательного оборудования и результаты поверок измерительного инструмента (для пожарных лестниц и ограждений кровли зданий);</w:t>
      </w:r>
    </w:p>
    <w:p w:rsidR="002D6666" w:rsidRDefault="002D6666" w:rsidP="002D6666">
      <w:pPr>
        <w:pStyle w:val="a6"/>
        <w:numPr>
          <w:ilvl w:val="0"/>
          <w:numId w:val="39"/>
        </w:numPr>
        <w:tabs>
          <w:tab w:val="left" w:pos="175"/>
        </w:tabs>
        <w:suppressAutoHyphens/>
        <w:autoSpaceDE w:val="0"/>
        <w:spacing w:before="0"/>
        <w:ind w:left="1985" w:firstLine="0"/>
        <w:jc w:val="both"/>
        <w:rPr>
          <w:rFonts w:cs="Arial"/>
          <w:szCs w:val="22"/>
          <w:lang w:eastAsia="ar-SA"/>
        </w:rPr>
      </w:pPr>
      <w:r w:rsidRPr="002D6666">
        <w:rPr>
          <w:rFonts w:cs="Arial"/>
          <w:szCs w:val="22"/>
          <w:lang w:eastAsia="ar-SA"/>
        </w:rPr>
        <w:lastRenderedPageBreak/>
        <w:t>лицензия на образовательную деятельность</w:t>
      </w:r>
      <w:r w:rsidR="00A977B9">
        <w:rPr>
          <w:rFonts w:cs="Arial"/>
          <w:szCs w:val="22"/>
          <w:lang w:eastAsia="ar-SA"/>
        </w:rPr>
        <w:t>;</w:t>
      </w:r>
    </w:p>
    <w:p w:rsidR="005832EA" w:rsidRPr="002D6666" w:rsidRDefault="002D6666" w:rsidP="00911C30">
      <w:pPr>
        <w:pStyle w:val="a6"/>
        <w:numPr>
          <w:ilvl w:val="0"/>
          <w:numId w:val="2"/>
        </w:numPr>
        <w:tabs>
          <w:tab w:val="left" w:pos="1418"/>
        </w:tabs>
        <w:ind w:left="1418" w:hanging="341"/>
        <w:contextualSpacing w:val="0"/>
        <w:jc w:val="both"/>
        <w:rPr>
          <w:rFonts w:cs="Arial"/>
          <w:szCs w:val="22"/>
        </w:rPr>
      </w:pPr>
      <w:r w:rsidRPr="002D6666">
        <w:rPr>
          <w:rFonts w:cs="Arial"/>
          <w:szCs w:val="22"/>
          <w:lang w:eastAsia="ar-SA"/>
        </w:rPr>
        <w:t>Перечень зданий, сооружений, транспортных средств, имущества, приборов, принадлежащих контрагенту на праве собственности или ином законном праве за подписью руководителя с копиями документов, подтверждающих это.</w:t>
      </w:r>
    </w:p>
    <w:p w:rsidR="00911C30" w:rsidRPr="002D6666"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2D6666">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2D6666">
        <w:rPr>
          <w:rFonts w:cs="Arial"/>
          <w:szCs w:val="22"/>
        </w:rPr>
        <w:t xml:space="preserve"> связи с сущест</w:t>
      </w:r>
      <w:r w:rsidR="001342E4" w:rsidRPr="002D6666">
        <w:rPr>
          <w:rFonts w:cs="Arial"/>
          <w:szCs w:val="22"/>
        </w:rPr>
        <w:t>венными нарушениями его условий.</w:t>
      </w:r>
    </w:p>
    <w:p w:rsidR="001342E4" w:rsidRPr="002D6666" w:rsidRDefault="001342E4" w:rsidP="001342E4">
      <w:pPr>
        <w:pStyle w:val="a6"/>
        <w:numPr>
          <w:ilvl w:val="0"/>
          <w:numId w:val="2"/>
        </w:numPr>
        <w:tabs>
          <w:tab w:val="left" w:pos="1418"/>
        </w:tabs>
        <w:ind w:left="1418" w:hanging="341"/>
        <w:contextualSpacing w:val="0"/>
        <w:jc w:val="both"/>
        <w:rPr>
          <w:rFonts w:cs="Arial"/>
          <w:szCs w:val="22"/>
        </w:rPr>
      </w:pPr>
      <w:r w:rsidRPr="002D6666">
        <w:rPr>
          <w:rFonts w:cs="Arial"/>
          <w:szCs w:val="22"/>
        </w:rPr>
        <w:t>Письмо (в свободной форме) за подписью руководителя организации об отсутствии</w:t>
      </w:r>
      <w:r w:rsidRPr="002D6666">
        <w:rPr>
          <w:szCs w:val="22"/>
        </w:rPr>
        <w:t xml:space="preserve"> на дату публикации ПДО неурегулированных претензий со стороны ОАО «Славнефть-ЯНОС».</w:t>
      </w:r>
    </w:p>
    <w:p w:rsidR="002D6666" w:rsidRPr="002D6666" w:rsidRDefault="002D6666" w:rsidP="001342E4">
      <w:pPr>
        <w:pStyle w:val="a6"/>
        <w:numPr>
          <w:ilvl w:val="0"/>
          <w:numId w:val="2"/>
        </w:numPr>
        <w:tabs>
          <w:tab w:val="left" w:pos="1418"/>
        </w:tabs>
        <w:ind w:left="1418" w:hanging="341"/>
        <w:contextualSpacing w:val="0"/>
        <w:jc w:val="both"/>
        <w:rPr>
          <w:rFonts w:cs="Arial"/>
          <w:szCs w:val="22"/>
        </w:rPr>
      </w:pPr>
      <w:r w:rsidRPr="002D6666">
        <w:rPr>
          <w:rFonts w:cs="Arial"/>
          <w:szCs w:val="22"/>
        </w:rPr>
        <w:t>Гарантийное письмо за подписью руководителя предприятия о заключении  договоров добровольного страхования от несчастных случаев работников,  выполняющих работы по договору на технологических объектах Заказчика.</w:t>
      </w:r>
    </w:p>
    <w:p w:rsidR="00DE7BED" w:rsidRPr="002D6666" w:rsidRDefault="00DE7BED" w:rsidP="00DE7BED">
      <w:pPr>
        <w:pStyle w:val="a6"/>
        <w:numPr>
          <w:ilvl w:val="0"/>
          <w:numId w:val="2"/>
        </w:numPr>
        <w:tabs>
          <w:tab w:val="left" w:pos="1418"/>
        </w:tabs>
        <w:ind w:left="1418" w:hanging="341"/>
        <w:contextualSpacing w:val="0"/>
        <w:jc w:val="both"/>
        <w:rPr>
          <w:rFonts w:cs="Arial"/>
          <w:szCs w:val="22"/>
        </w:rPr>
      </w:pPr>
      <w:r w:rsidRPr="002D6666">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2D6666">
        <w:rPr>
          <w:rFonts w:cs="Arial"/>
          <w:szCs w:val="22"/>
        </w:rPr>
        <w:t xml:space="preserve">менее </w:t>
      </w:r>
      <w:r w:rsidR="006E22BB">
        <w:rPr>
          <w:rFonts w:cs="Arial"/>
          <w:szCs w:val="22"/>
        </w:rPr>
        <w:t>2</w:t>
      </w:r>
      <w:r w:rsidR="0088678C" w:rsidRPr="002D6666">
        <w:rPr>
          <w:rFonts w:cs="Arial"/>
          <w:szCs w:val="22"/>
        </w:rPr>
        <w:t xml:space="preserve"> (</w:t>
      </w:r>
      <w:r w:rsidR="006E22BB">
        <w:rPr>
          <w:rFonts w:cs="Arial"/>
          <w:szCs w:val="22"/>
        </w:rPr>
        <w:t>двух</w:t>
      </w:r>
      <w:r w:rsidRPr="002D6666">
        <w:rPr>
          <w:rFonts w:cs="Arial"/>
          <w:szCs w:val="22"/>
        </w:rPr>
        <w:t>) месяцев по</w:t>
      </w:r>
      <w:r w:rsidR="001342E4" w:rsidRPr="002D6666">
        <w:rPr>
          <w:rFonts w:cs="Arial"/>
          <w:szCs w:val="22"/>
        </w:rPr>
        <w:t>сле даты окончания приема оферт.</w:t>
      </w:r>
    </w:p>
    <w:p w:rsidR="00DE7BED" w:rsidRPr="002D6666" w:rsidRDefault="00DE7BED" w:rsidP="00DE7BED">
      <w:pPr>
        <w:pStyle w:val="a6"/>
        <w:numPr>
          <w:ilvl w:val="0"/>
          <w:numId w:val="2"/>
        </w:numPr>
        <w:tabs>
          <w:tab w:val="left" w:pos="1418"/>
        </w:tabs>
        <w:ind w:left="1418" w:hanging="341"/>
        <w:contextualSpacing w:val="0"/>
        <w:jc w:val="both"/>
        <w:rPr>
          <w:rFonts w:cs="Arial"/>
          <w:szCs w:val="22"/>
        </w:rPr>
      </w:pPr>
      <w:r w:rsidRPr="002D6666">
        <w:rPr>
          <w:rFonts w:cs="Arial"/>
        </w:rPr>
        <w:t xml:space="preserve">Опись документов технической части оферты </w:t>
      </w:r>
      <w:r w:rsidRPr="002D6666">
        <w:rPr>
          <w:rFonts w:cs="Arial"/>
          <w:szCs w:val="22"/>
        </w:rPr>
        <w:t>(подписанная уполномоченным лицом и заверенная печатью участника закупки)</w:t>
      </w:r>
      <w:r w:rsidR="00BE0950" w:rsidRPr="002D6666">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DA3D2A" w:rsidRDefault="00DE7BED" w:rsidP="00DE7BED">
      <w:pPr>
        <w:pStyle w:val="a6"/>
        <w:numPr>
          <w:ilvl w:val="0"/>
          <w:numId w:val="2"/>
        </w:numPr>
        <w:tabs>
          <w:tab w:val="left" w:pos="1418"/>
        </w:tabs>
        <w:ind w:left="1418" w:hanging="341"/>
        <w:contextualSpacing w:val="0"/>
        <w:jc w:val="both"/>
        <w:rPr>
          <w:rFonts w:cs="Arial"/>
          <w:szCs w:val="22"/>
        </w:rPr>
      </w:pPr>
      <w:r w:rsidRPr="00DA3D2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Pr="001179ED" w:rsidRDefault="0087067B" w:rsidP="00DE7BED">
      <w:pPr>
        <w:pStyle w:val="a6"/>
        <w:numPr>
          <w:ilvl w:val="0"/>
          <w:numId w:val="2"/>
        </w:numPr>
        <w:tabs>
          <w:tab w:val="left" w:pos="1418"/>
        </w:tabs>
        <w:ind w:left="1418" w:hanging="341"/>
        <w:contextualSpacing w:val="0"/>
        <w:jc w:val="both"/>
        <w:rPr>
          <w:rFonts w:cs="Arial"/>
          <w:szCs w:val="22"/>
        </w:rPr>
      </w:pPr>
      <w:r w:rsidRPr="001179E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1179ED">
        <w:rPr>
          <w:rFonts w:cs="Arial"/>
          <w:szCs w:val="22"/>
        </w:rPr>
        <w:t>(Форма 3</w:t>
      </w:r>
      <w:r w:rsidRPr="001179E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A6FF5">
        <w:rPr>
          <w:rFonts w:cs="Arial"/>
          <w:szCs w:val="22"/>
        </w:rPr>
        <w:t xml:space="preserve">на ПДО </w:t>
      </w:r>
      <w:r w:rsidR="003523B8" w:rsidRPr="003A6FF5">
        <w:rPr>
          <w:rFonts w:cs="Arial"/>
          <w:szCs w:val="22"/>
        </w:rPr>
        <w:t>№</w:t>
      </w:r>
      <w:r w:rsidR="00F94504" w:rsidRPr="00F94504">
        <w:rPr>
          <w:rFonts w:cs="Arial"/>
          <w:szCs w:val="22"/>
        </w:rPr>
        <w:t>151</w:t>
      </w:r>
      <w:r w:rsidR="003523B8" w:rsidRPr="00F94504">
        <w:rPr>
          <w:rFonts w:cs="Arial"/>
          <w:szCs w:val="22"/>
        </w:rPr>
        <w:t>-КР</w:t>
      </w:r>
      <w:r w:rsidR="003523B8" w:rsidRPr="003A6FF5">
        <w:rPr>
          <w:rFonts w:cs="Arial"/>
          <w:szCs w:val="22"/>
        </w:rPr>
        <w:t>-201</w:t>
      </w:r>
      <w:r w:rsidR="00E40EBC" w:rsidRPr="003A6FF5">
        <w:rPr>
          <w:rFonts w:cs="Arial"/>
          <w:szCs w:val="22"/>
        </w:rPr>
        <w:t>6</w:t>
      </w:r>
      <w:r w:rsidRPr="00F77D3A">
        <w:rPr>
          <w:rFonts w:cs="Arial"/>
          <w:color w:val="FF0000"/>
          <w:szCs w:val="22"/>
        </w:rPr>
        <w:t xml:space="preserve"> </w:t>
      </w:r>
      <w:r w:rsidRPr="00173F33">
        <w:rPr>
          <w:rFonts w:cs="Arial"/>
          <w:szCs w:val="22"/>
        </w:rPr>
        <w:t xml:space="preserve">от </w:t>
      </w:r>
      <w:r w:rsidR="00173F33" w:rsidRPr="00173F33">
        <w:rPr>
          <w:rFonts w:cs="Arial"/>
          <w:szCs w:val="22"/>
        </w:rPr>
        <w:t>25.05.2016</w:t>
      </w:r>
      <w:r w:rsidR="00173F33">
        <w:rPr>
          <w:rFonts w:cs="Arial"/>
          <w:szCs w:val="22"/>
        </w:rPr>
        <w:t>г</w:t>
      </w:r>
      <w:r w:rsidRPr="00173F3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173F33">
        <w:rPr>
          <w:rFonts w:cs="Arial"/>
          <w:b/>
          <w:szCs w:val="22"/>
        </w:rPr>
        <w:t>25</w:t>
      </w:r>
      <w:r w:rsidRPr="002E571A">
        <w:rPr>
          <w:rFonts w:cs="Arial"/>
          <w:b/>
          <w:szCs w:val="22"/>
        </w:rPr>
        <w:t xml:space="preserve">» </w:t>
      </w:r>
      <w:r w:rsidR="00173F33">
        <w:rPr>
          <w:rFonts w:cs="Arial"/>
          <w:b/>
          <w:szCs w:val="22"/>
        </w:rPr>
        <w:t>мая</w:t>
      </w:r>
      <w:r w:rsidRPr="002E571A">
        <w:rPr>
          <w:rFonts w:cs="Arial"/>
          <w:b/>
          <w:szCs w:val="22"/>
        </w:rPr>
        <w:t xml:space="preserve"> </w:t>
      </w:r>
      <w:r w:rsidR="00173F33">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173F33">
        <w:rPr>
          <w:rFonts w:cs="Arial"/>
          <w:b/>
          <w:szCs w:val="22"/>
        </w:rPr>
        <w:t>16</w:t>
      </w:r>
      <w:r w:rsidRPr="002E571A">
        <w:rPr>
          <w:rFonts w:cs="Arial"/>
          <w:b/>
          <w:szCs w:val="22"/>
        </w:rPr>
        <w:t>:</w:t>
      </w:r>
      <w:r w:rsidR="00173F33">
        <w:rPr>
          <w:rFonts w:cs="Arial"/>
          <w:b/>
          <w:szCs w:val="22"/>
        </w:rPr>
        <w:t>00 «08</w:t>
      </w:r>
      <w:r w:rsidRPr="002E571A">
        <w:rPr>
          <w:rFonts w:cs="Arial"/>
          <w:b/>
          <w:szCs w:val="22"/>
        </w:rPr>
        <w:t xml:space="preserve">» </w:t>
      </w:r>
      <w:r w:rsidR="00173F33">
        <w:rPr>
          <w:rFonts w:cs="Arial"/>
          <w:b/>
          <w:szCs w:val="22"/>
        </w:rPr>
        <w:t>июня</w:t>
      </w:r>
      <w:r w:rsidRPr="002E571A">
        <w:rPr>
          <w:rFonts w:cs="Arial"/>
          <w:b/>
          <w:szCs w:val="22"/>
        </w:rPr>
        <w:t xml:space="preserve"> </w:t>
      </w:r>
      <w:r w:rsidR="00173F33">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73F33">
        <w:rPr>
          <w:rFonts w:cs="Arial"/>
          <w:b/>
          <w:szCs w:val="22"/>
        </w:rPr>
        <w:t>30</w:t>
      </w:r>
      <w:r w:rsidRPr="002E571A">
        <w:rPr>
          <w:rFonts w:cs="Arial"/>
          <w:b/>
          <w:szCs w:val="22"/>
        </w:rPr>
        <w:t xml:space="preserve">» </w:t>
      </w:r>
      <w:r w:rsidR="00173F33">
        <w:rPr>
          <w:rFonts w:cs="Arial"/>
          <w:b/>
          <w:szCs w:val="22"/>
        </w:rPr>
        <w:t>июля</w:t>
      </w:r>
      <w:r w:rsidRPr="002E571A">
        <w:rPr>
          <w:rFonts w:cs="Arial"/>
          <w:b/>
          <w:szCs w:val="22"/>
        </w:rPr>
        <w:t xml:space="preserve"> </w:t>
      </w:r>
      <w:r w:rsidR="00173F33">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w:t>
      </w:r>
      <w:r w:rsidR="00173F33">
        <w:rPr>
          <w:rFonts w:cs="Arial"/>
          <w:szCs w:val="22"/>
        </w:rPr>
        <w:t>ожения, полученные не позднее «06</w:t>
      </w:r>
      <w:r w:rsidRPr="002E571A">
        <w:rPr>
          <w:rFonts w:cs="Arial"/>
          <w:szCs w:val="22"/>
        </w:rPr>
        <w:t xml:space="preserve">» </w:t>
      </w:r>
      <w:r w:rsidR="00173F33">
        <w:rPr>
          <w:rFonts w:cs="Arial"/>
          <w:szCs w:val="22"/>
        </w:rPr>
        <w:t>июня</w:t>
      </w:r>
      <w:r w:rsidRPr="002E571A">
        <w:rPr>
          <w:rFonts w:cs="Arial"/>
          <w:szCs w:val="22"/>
        </w:rPr>
        <w:t xml:space="preserve"> </w:t>
      </w:r>
      <w:r w:rsidR="00173F33">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173F33">
      <w:pPr>
        <w:spacing w:before="0"/>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173F33"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173F33" w:rsidRDefault="00173F33" w:rsidP="00173F33">
      <w:pPr>
        <w:ind w:firstLine="567"/>
        <w:jc w:val="both"/>
        <w:rPr>
          <w:rStyle w:val="a8"/>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Pr="002B2DB0">
          <w:rPr>
            <w:rStyle w:val="a8"/>
            <w:rFonts w:cs="Arial"/>
            <w:lang w:val="en-US"/>
          </w:rPr>
          <w:t>KirillovaNV</w:t>
        </w:r>
        <w:r w:rsidRPr="002B2DB0">
          <w:rPr>
            <w:rStyle w:val="a8"/>
            <w:rFonts w:cs="Arial"/>
          </w:rPr>
          <w:t>@</w:t>
        </w:r>
        <w:r w:rsidRPr="002B2DB0">
          <w:rPr>
            <w:rStyle w:val="a8"/>
            <w:rFonts w:cs="Arial"/>
            <w:lang w:val="en-US"/>
          </w:rPr>
          <w:t>yanos</w:t>
        </w:r>
        <w:r w:rsidRPr="002B2DB0">
          <w:rPr>
            <w:rStyle w:val="a8"/>
            <w:rFonts w:cs="Arial"/>
          </w:rPr>
          <w:t>.</w:t>
        </w:r>
        <w:r w:rsidRPr="002B2DB0">
          <w:rPr>
            <w:rStyle w:val="a8"/>
            <w:rFonts w:cs="Arial"/>
            <w:lang w:val="en-US"/>
          </w:rPr>
          <w:t>slavneft</w:t>
        </w:r>
        <w:r w:rsidRPr="002B2DB0">
          <w:rPr>
            <w:rStyle w:val="a8"/>
            <w:rFonts w:cs="Arial"/>
          </w:rPr>
          <w:t>.</w:t>
        </w:r>
        <w:proofErr w:type="spellStart"/>
        <w:r w:rsidRPr="002B2DB0">
          <w:rPr>
            <w:rStyle w:val="a8"/>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 xml:space="preserve">несет какой бы то ни </w:t>
      </w:r>
      <w:r w:rsidRPr="002E571A">
        <w:rPr>
          <w:rFonts w:cs="Arial"/>
          <w:b/>
          <w:szCs w:val="22"/>
        </w:rPr>
        <w:lastRenderedPageBreak/>
        <w:t>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2E571A" w:rsidRDefault="00DE7BED" w:rsidP="00DE7BED"/>
    <w:p w:rsidR="00DE7BED" w:rsidRPr="00B445D7" w:rsidRDefault="00DE7BED" w:rsidP="00DE7BED">
      <w:r w:rsidRPr="00B445D7">
        <w:t xml:space="preserve">Перечень документов в составе Предложения </w:t>
      </w:r>
      <w:r w:rsidRPr="00865558">
        <w:t xml:space="preserve">делать </w:t>
      </w:r>
      <w:r w:rsidR="00377ACB" w:rsidRPr="00865558">
        <w:t xml:space="preserve">оферты </w:t>
      </w:r>
      <w:r w:rsidR="00377ACB" w:rsidRPr="003A6FF5">
        <w:t>№</w:t>
      </w:r>
      <w:r w:rsidR="00F94504">
        <w:t>151</w:t>
      </w:r>
      <w:r w:rsidR="00377ACB" w:rsidRPr="003A6FF5">
        <w:t>-КР-201</w:t>
      </w:r>
      <w:r w:rsidR="00E40EBC" w:rsidRPr="003A6FF5">
        <w:t>6</w:t>
      </w:r>
      <w:r w:rsidRPr="00B445D7">
        <w:t xml:space="preserve"> от </w:t>
      </w:r>
      <w:r w:rsidR="00173F33">
        <w:t>25.05.2016</w:t>
      </w:r>
      <w:r w:rsidRPr="00B445D7">
        <w:t>:</w:t>
      </w:r>
    </w:p>
    <w:p w:rsidR="00DE7BED" w:rsidRPr="00BE2657" w:rsidRDefault="00DE7BED" w:rsidP="00DE7BED">
      <w:r w:rsidRPr="00BE2657">
        <w:t>1. Извещение о проведении тендера (настоящий документ) в 1 экз.</w:t>
      </w:r>
    </w:p>
    <w:p w:rsidR="00DE7BED" w:rsidRPr="00BE2657" w:rsidRDefault="00DE7BED" w:rsidP="00DE7BED">
      <w:r w:rsidRPr="00BE2657">
        <w:t>2. Требования к предмету оферты в 1 экз.</w:t>
      </w:r>
    </w:p>
    <w:p w:rsidR="00DE7BED" w:rsidRPr="00BE2657" w:rsidRDefault="00DE7BED" w:rsidP="00DE7BED">
      <w:r w:rsidRPr="00BE2657">
        <w:t>3. Проект договора в 1 экз.</w:t>
      </w:r>
    </w:p>
    <w:p w:rsidR="00DE7BED" w:rsidRPr="00BE2657" w:rsidRDefault="00DE7BED" w:rsidP="00DE7BED">
      <w:r w:rsidRPr="00BE2657">
        <w:t>4. Извещение о согласии сделать оферту  в 1 экз.</w:t>
      </w:r>
    </w:p>
    <w:p w:rsidR="00DE7BED" w:rsidRPr="00BE2657" w:rsidRDefault="00DE7BED" w:rsidP="00DE7BED">
      <w:r w:rsidRPr="00BE2657">
        <w:t>5. Предложение о заключении договора в 1 экз.</w:t>
      </w:r>
    </w:p>
    <w:p w:rsidR="00DE7BED" w:rsidRPr="00BE2657" w:rsidRDefault="0006495D" w:rsidP="00DE7BED">
      <w:r w:rsidRPr="00BE2657">
        <w:t>6</w:t>
      </w:r>
      <w:r w:rsidR="00DE7BED" w:rsidRPr="00BE2657">
        <w:t xml:space="preserve">. Форма </w:t>
      </w:r>
      <w:r w:rsidR="00B66C69">
        <w:t xml:space="preserve">6 </w:t>
      </w:r>
      <w:r w:rsidR="00DE7BED" w:rsidRPr="00BE2657">
        <w:t>«Перечень аффилированных организаций» в 1 экз.</w:t>
      </w:r>
    </w:p>
    <w:p w:rsidR="00923CDA" w:rsidRPr="00867303" w:rsidRDefault="00923CDA" w:rsidP="00923CDA">
      <w:r w:rsidRPr="00867303">
        <w:rPr>
          <w:rFonts w:cs="Arial"/>
          <w:szCs w:val="22"/>
        </w:rPr>
        <w:t xml:space="preserve">7. </w:t>
      </w:r>
      <w:proofErr w:type="gramStart"/>
      <w:r w:rsidR="00B66C69" w:rsidRPr="00867303">
        <w:rPr>
          <w:rFonts w:cs="Arial"/>
          <w:szCs w:val="22"/>
        </w:rPr>
        <w:t>Форма 7 «</w:t>
      </w:r>
      <w:r w:rsidRPr="00867303">
        <w:rPr>
          <w:rFonts w:cs="Arial"/>
          <w:szCs w:val="22"/>
        </w:rPr>
        <w:t xml:space="preserve">Справка об опыте работы за последние </w:t>
      </w:r>
      <w:r w:rsidR="002D6666" w:rsidRPr="00867303">
        <w:rPr>
          <w:rFonts w:cs="Arial"/>
          <w:szCs w:val="22"/>
        </w:rPr>
        <w:t>5</w:t>
      </w:r>
      <w:r w:rsidR="00C9528A" w:rsidRPr="00867303">
        <w:rPr>
          <w:rFonts w:cs="Arial"/>
          <w:szCs w:val="22"/>
        </w:rPr>
        <w:t xml:space="preserve"> </w:t>
      </w:r>
      <w:r w:rsidR="002D6666" w:rsidRPr="00867303">
        <w:rPr>
          <w:rFonts w:cs="Arial"/>
          <w:szCs w:val="22"/>
        </w:rPr>
        <w:t>лет</w:t>
      </w:r>
      <w:r w:rsidR="00B66C69" w:rsidRPr="00867303">
        <w:rPr>
          <w:rFonts w:cs="Arial"/>
          <w:szCs w:val="22"/>
        </w:rPr>
        <w:t>»</w:t>
      </w:r>
      <w:r w:rsidRPr="00867303">
        <w:rPr>
          <w:rFonts w:cs="Arial"/>
          <w:szCs w:val="22"/>
        </w:rPr>
        <w:t xml:space="preserve"> </w:t>
      </w:r>
      <w:r w:rsidRPr="00867303">
        <w:t>в 1 экз.</w:t>
      </w:r>
      <w:proofErr w:type="gramEnd"/>
    </w:p>
    <w:p w:rsidR="00FC1E54" w:rsidRPr="00F94504" w:rsidRDefault="00867303" w:rsidP="00DE7BED">
      <w:pPr>
        <w:rPr>
          <w:rFonts w:cs="Arial"/>
          <w:szCs w:val="22"/>
        </w:rPr>
      </w:pPr>
      <w:r w:rsidRPr="00F94504">
        <w:rPr>
          <w:rFonts w:cs="Arial"/>
          <w:szCs w:val="22"/>
        </w:rPr>
        <w:t>8. Форма</w:t>
      </w:r>
      <w:r w:rsidR="00F94504" w:rsidRPr="00F94504">
        <w:rPr>
          <w:rFonts w:cs="Arial"/>
          <w:szCs w:val="22"/>
        </w:rPr>
        <w:t xml:space="preserve"> 8</w:t>
      </w:r>
      <w:r w:rsidRPr="00F94504">
        <w:rPr>
          <w:rFonts w:cs="Arial"/>
          <w:szCs w:val="22"/>
        </w:rPr>
        <w:t xml:space="preserve"> </w:t>
      </w:r>
      <w:r w:rsidR="00F94504" w:rsidRPr="00F94504">
        <w:rPr>
          <w:rFonts w:cs="Arial"/>
          <w:szCs w:val="22"/>
        </w:rPr>
        <w:t>«Методика по выбору исполнителя комплекса работ/услуг по пожарной безопасности»</w:t>
      </w:r>
      <w:r w:rsidRPr="00F94504">
        <w:rPr>
          <w:rFonts w:cs="Arial"/>
          <w:szCs w:val="22"/>
        </w:rPr>
        <w:t>.</w:t>
      </w: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EF1336" w:rsidRDefault="00AE32FD" w:rsidP="00385EE6">
      <w:r w:rsidRPr="00AE32FD">
        <w:rPr>
          <w:rFonts w:cs="Arial"/>
          <w:szCs w:val="22"/>
        </w:rPr>
        <w:t xml:space="preserve">Директор по снабжению               </w:t>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sectPr w:rsidR="00EF1336" w:rsidSect="00173F33">
      <w:footerReference w:type="default" r:id="rId10"/>
      <w:pgSz w:w="11906" w:h="16838"/>
      <w:pgMar w:top="1134" w:right="99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56E" w:rsidRDefault="0073556E" w:rsidP="00FB07D9">
      <w:pPr>
        <w:spacing w:before="0"/>
      </w:pPr>
      <w:r>
        <w:separator/>
      </w:r>
    </w:p>
  </w:endnote>
  <w:endnote w:type="continuationSeparator" w:id="0">
    <w:p w:rsidR="0073556E" w:rsidRDefault="0073556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5B7" w:rsidRDefault="00173F33">
    <w:pPr>
      <w:pStyle w:val="af4"/>
      <w:jc w:val="right"/>
    </w:pPr>
    <w:r>
      <w:fldChar w:fldCharType="begin"/>
    </w:r>
    <w:r>
      <w:instrText xml:space="preserve"> PAGE   \* MERGEFORMAT </w:instrText>
    </w:r>
    <w:r>
      <w:fldChar w:fldCharType="separate"/>
    </w:r>
    <w:r>
      <w:rPr>
        <w:noProof/>
      </w:rPr>
      <w:t>6</w:t>
    </w:r>
    <w:r>
      <w:rPr>
        <w:noProof/>
      </w:rPr>
      <w:fldChar w:fldCharType="end"/>
    </w:r>
  </w:p>
  <w:p w:rsidR="009D65B7" w:rsidRDefault="009D65B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56E" w:rsidRDefault="0073556E" w:rsidP="00FB07D9">
      <w:pPr>
        <w:spacing w:before="0"/>
      </w:pPr>
      <w:r>
        <w:separator/>
      </w:r>
    </w:p>
  </w:footnote>
  <w:footnote w:type="continuationSeparator" w:id="0">
    <w:p w:rsidR="0073556E" w:rsidRDefault="0073556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034AC4"/>
    <w:multiLevelType w:val="hybridMultilevel"/>
    <w:tmpl w:val="E6C4A438"/>
    <w:lvl w:ilvl="0" w:tplc="6858855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400211"/>
    <w:multiLevelType w:val="hybridMultilevel"/>
    <w:tmpl w:val="E8886B94"/>
    <w:lvl w:ilvl="0" w:tplc="28EC2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2">
    <w:nsid w:val="48B21897"/>
    <w:multiLevelType w:val="hybridMultilevel"/>
    <w:tmpl w:val="0B4E0BC0"/>
    <w:lvl w:ilvl="0" w:tplc="28EC28FC">
      <w:start w:val="1"/>
      <w:numFmt w:val="bullet"/>
      <w:lvlText w:val="-"/>
      <w:lvlJc w:val="left"/>
      <w:pPr>
        <w:ind w:left="50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7">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93D18C6"/>
    <w:multiLevelType w:val="multilevel"/>
    <w:tmpl w:val="21CAC97A"/>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nsid w:val="6B82167A"/>
    <w:multiLevelType w:val="hybridMultilevel"/>
    <w:tmpl w:val="591628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4">
    <w:nsid w:val="78AC42F6"/>
    <w:multiLevelType w:val="hybridMultilevel"/>
    <w:tmpl w:val="6D2218D0"/>
    <w:lvl w:ilvl="0" w:tplc="28EC2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4"/>
  </w:num>
  <w:num w:numId="2">
    <w:abstractNumId w:val="28"/>
  </w:num>
  <w:num w:numId="3">
    <w:abstractNumId w:val="3"/>
  </w:num>
  <w:num w:numId="4">
    <w:abstractNumId w:val="6"/>
  </w:num>
  <w:num w:numId="5">
    <w:abstractNumId w:val="20"/>
  </w:num>
  <w:num w:numId="6">
    <w:abstractNumId w:val="19"/>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0"/>
  </w:num>
  <w:num w:numId="15">
    <w:abstractNumId w:val="23"/>
  </w:num>
  <w:num w:numId="16">
    <w:abstractNumId w:val="27"/>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1"/>
  </w:num>
  <w:num w:numId="20">
    <w:abstractNumId w:val="26"/>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2"/>
  </w:num>
  <w:num w:numId="23">
    <w:abstractNumId w:val="18"/>
  </w:num>
  <w:num w:numId="24">
    <w:abstractNumId w:val="10"/>
  </w:num>
  <w:num w:numId="25">
    <w:abstractNumId w:val="36"/>
  </w:num>
  <w:num w:numId="26">
    <w:abstractNumId w:val="33"/>
  </w:num>
  <w:num w:numId="27">
    <w:abstractNumId w:val="13"/>
  </w:num>
  <w:num w:numId="28">
    <w:abstractNumId w:val="17"/>
  </w:num>
  <w:num w:numId="29">
    <w:abstractNumId w:val="25"/>
  </w:num>
  <w:num w:numId="30">
    <w:abstractNumId w:val="15"/>
  </w:num>
  <w:num w:numId="31">
    <w:abstractNumId w:val="11"/>
  </w:num>
  <w:num w:numId="32">
    <w:abstractNumId w:val="35"/>
  </w:num>
  <w:num w:numId="33">
    <w:abstractNumId w:val="14"/>
  </w:num>
  <w:num w:numId="34">
    <w:abstractNumId w:val="1"/>
    <w:lvlOverride w:ilvl="0">
      <w:startOverride w:val="1"/>
    </w:lvlOverride>
  </w:num>
  <w:num w:numId="35">
    <w:abstractNumId w:val="23"/>
  </w:num>
  <w:num w:numId="36">
    <w:abstractNumId w:val="12"/>
  </w:num>
  <w:num w:numId="37">
    <w:abstractNumId w:val="23"/>
  </w:num>
  <w:num w:numId="38">
    <w:abstractNumId w:val="12"/>
  </w:num>
  <w:num w:numId="39">
    <w:abstractNumId w:val="16"/>
  </w:num>
  <w:num w:numId="40">
    <w:abstractNumId w:val="9"/>
  </w:num>
  <w:num w:numId="41">
    <w:abstractNumId w:val="31"/>
  </w:num>
  <w:num w:numId="42">
    <w:abstractNumId w:val="34"/>
  </w:num>
  <w:num w:numId="43">
    <w:abstractNumId w:val="29"/>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0CA4"/>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17A"/>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5F30"/>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42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36656"/>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F33"/>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1D0"/>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6D09"/>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A15"/>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97D43"/>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66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2ABD"/>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397"/>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84B"/>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6FF5"/>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2DA"/>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413"/>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D63"/>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CB1"/>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6D9"/>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2BB"/>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0F"/>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56E"/>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3BA"/>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C8"/>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14"/>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03"/>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03B"/>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01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263"/>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1CF4"/>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00"/>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4B1"/>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097"/>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8B9"/>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7B9"/>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1E1C"/>
    <w:rsid w:val="00B027E8"/>
    <w:rsid w:val="00B03882"/>
    <w:rsid w:val="00B03AE7"/>
    <w:rsid w:val="00B03CED"/>
    <w:rsid w:val="00B04182"/>
    <w:rsid w:val="00B0428B"/>
    <w:rsid w:val="00B045CB"/>
    <w:rsid w:val="00B04929"/>
    <w:rsid w:val="00B04953"/>
    <w:rsid w:val="00B04C12"/>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7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6C69"/>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3703"/>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AF8"/>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6B9"/>
    <w:rsid w:val="00D777A3"/>
    <w:rsid w:val="00D77F02"/>
    <w:rsid w:val="00D8005C"/>
    <w:rsid w:val="00D801D9"/>
    <w:rsid w:val="00D804FD"/>
    <w:rsid w:val="00D80AA7"/>
    <w:rsid w:val="00D80BAB"/>
    <w:rsid w:val="00D80D6A"/>
    <w:rsid w:val="00D80E92"/>
    <w:rsid w:val="00D80EEA"/>
    <w:rsid w:val="00D81635"/>
    <w:rsid w:val="00D81A71"/>
    <w:rsid w:val="00D81E8F"/>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7E9"/>
    <w:rsid w:val="00D96EB4"/>
    <w:rsid w:val="00D971AF"/>
    <w:rsid w:val="00D973A9"/>
    <w:rsid w:val="00D97544"/>
    <w:rsid w:val="00D97743"/>
    <w:rsid w:val="00DA0275"/>
    <w:rsid w:val="00DA0359"/>
    <w:rsid w:val="00DA08BA"/>
    <w:rsid w:val="00DA08BF"/>
    <w:rsid w:val="00DA1CCC"/>
    <w:rsid w:val="00DA26B7"/>
    <w:rsid w:val="00DA33A3"/>
    <w:rsid w:val="00DA36E2"/>
    <w:rsid w:val="00DA3D2A"/>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3D4E"/>
    <w:rsid w:val="00DE40FA"/>
    <w:rsid w:val="00DE4162"/>
    <w:rsid w:val="00DE47B1"/>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0EBC"/>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0D9"/>
    <w:rsid w:val="00E52156"/>
    <w:rsid w:val="00E52735"/>
    <w:rsid w:val="00E527B9"/>
    <w:rsid w:val="00E532E1"/>
    <w:rsid w:val="00E53622"/>
    <w:rsid w:val="00E5431E"/>
    <w:rsid w:val="00E54485"/>
    <w:rsid w:val="00E54B6A"/>
    <w:rsid w:val="00E54BEA"/>
    <w:rsid w:val="00E54C21"/>
    <w:rsid w:val="00E5530C"/>
    <w:rsid w:val="00E569C1"/>
    <w:rsid w:val="00E56D00"/>
    <w:rsid w:val="00E56FE9"/>
    <w:rsid w:val="00E572DD"/>
    <w:rsid w:val="00E57F16"/>
    <w:rsid w:val="00E57F90"/>
    <w:rsid w:val="00E600D6"/>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5EBE"/>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AE2"/>
    <w:rsid w:val="00F93CED"/>
    <w:rsid w:val="00F94504"/>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uiPriority w:val="59"/>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6</Pages>
  <Words>2629</Words>
  <Characters>14989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60</cp:revision>
  <cp:lastPrinted>2016-05-25T06:50:00Z</cp:lastPrinted>
  <dcterms:created xsi:type="dcterms:W3CDTF">2015-12-25T12:34:00Z</dcterms:created>
  <dcterms:modified xsi:type="dcterms:W3CDTF">2016-05-25T06:52:00Z</dcterms:modified>
</cp:coreProperties>
</file>