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jc w:val="center"/>
        <w:tblInd w:w="108" w:type="dxa"/>
        <w:tblLook w:val="01E0" w:firstRow="1" w:lastRow="1" w:firstColumn="1" w:lastColumn="1" w:noHBand="0" w:noVBand="0"/>
      </w:tblPr>
      <w:tblGrid>
        <w:gridCol w:w="5103"/>
        <w:gridCol w:w="4253"/>
      </w:tblGrid>
      <w:tr w:rsidR="00DE7BED" w:rsidRPr="00C561F7" w:rsidTr="000B7DAC">
        <w:trPr>
          <w:trHeight w:val="369"/>
          <w:jc w:val="center"/>
        </w:trPr>
        <w:tc>
          <w:tcPr>
            <w:tcW w:w="5103" w:type="dxa"/>
          </w:tcPr>
          <w:p w:rsidR="00DE7BED" w:rsidRPr="00C561F7" w:rsidRDefault="00DE7BED" w:rsidP="008C363A">
            <w:pPr>
              <w:tabs>
                <w:tab w:val="left" w:pos="4606"/>
              </w:tabs>
              <w:ind w:right="353"/>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0B7DAC">
        <w:trPr>
          <w:trHeight w:val="369"/>
          <w:jc w:val="center"/>
        </w:trPr>
        <w:tc>
          <w:tcPr>
            <w:tcW w:w="5103" w:type="dxa"/>
          </w:tcPr>
          <w:p w:rsidR="00DE7BED" w:rsidRPr="00C561F7" w:rsidRDefault="00DE7BED" w:rsidP="008C363A">
            <w:pPr>
              <w:ind w:right="-72"/>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0B7DAC">
        <w:trPr>
          <w:trHeight w:val="391"/>
          <w:jc w:val="center"/>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0B7DAC">
            <w:pPr>
              <w:jc w:val="right"/>
              <w:rPr>
                <w:rFonts w:ascii="Times New Roman" w:hAnsi="Times New Roman"/>
                <w:sz w:val="24"/>
              </w:rPr>
            </w:pPr>
            <w:r w:rsidRPr="00C561F7">
              <w:rPr>
                <w:rFonts w:ascii="Times New Roman" w:hAnsi="Times New Roman"/>
                <w:sz w:val="24"/>
              </w:rPr>
              <w:t xml:space="preserve">Протокол  № </w:t>
            </w:r>
            <w:r w:rsidR="000B7DAC">
              <w:rPr>
                <w:rFonts w:ascii="Times New Roman" w:hAnsi="Times New Roman"/>
                <w:sz w:val="24"/>
              </w:rPr>
              <w:t>87</w:t>
            </w:r>
          </w:p>
        </w:tc>
      </w:tr>
      <w:tr w:rsidR="00DE7BED" w:rsidRPr="00C561F7" w:rsidTr="000B7DAC">
        <w:trPr>
          <w:trHeight w:val="391"/>
          <w:jc w:val="center"/>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0B7DAC">
            <w:pPr>
              <w:spacing w:after="40"/>
              <w:jc w:val="right"/>
              <w:rPr>
                <w:rFonts w:ascii="Times New Roman" w:hAnsi="Times New Roman"/>
                <w:sz w:val="24"/>
              </w:rPr>
            </w:pPr>
            <w:r w:rsidRPr="00C561F7">
              <w:rPr>
                <w:rFonts w:ascii="Times New Roman" w:hAnsi="Times New Roman"/>
                <w:sz w:val="24"/>
              </w:rPr>
              <w:t>«</w:t>
            </w:r>
            <w:r w:rsidR="000B7DAC">
              <w:rPr>
                <w:rFonts w:ascii="Times New Roman" w:hAnsi="Times New Roman"/>
                <w:sz w:val="24"/>
              </w:rPr>
              <w:t xml:space="preserve"> 24 </w:t>
            </w:r>
            <w:r w:rsidRPr="00C561F7">
              <w:rPr>
                <w:rFonts w:ascii="Times New Roman" w:hAnsi="Times New Roman"/>
                <w:sz w:val="24"/>
              </w:rPr>
              <w:t xml:space="preserve">» </w:t>
            </w:r>
            <w:r w:rsidR="000B7DAC">
              <w:rPr>
                <w:rFonts w:ascii="Times New Roman" w:hAnsi="Times New Roman"/>
                <w:sz w:val="24"/>
              </w:rPr>
              <w:t>мая</w:t>
            </w:r>
            <w:r w:rsidRPr="00C561F7">
              <w:rPr>
                <w:rFonts w:ascii="Times New Roman" w:hAnsi="Times New Roman"/>
                <w:sz w:val="24"/>
              </w:rPr>
              <w:t xml:space="preserve">  </w:t>
            </w:r>
            <w:r w:rsidR="000B7DAC">
              <w:rPr>
                <w:rFonts w:ascii="Times New Roman" w:hAnsi="Times New Roman"/>
                <w:sz w:val="24"/>
              </w:rPr>
              <w:t>2016</w:t>
            </w:r>
            <w:r w:rsidRPr="00C561F7">
              <w:rPr>
                <w:rFonts w:ascii="Times New Roman" w:hAnsi="Times New Roman"/>
                <w:sz w:val="24"/>
              </w:rPr>
              <w:t xml:space="preserve"> г.</w:t>
            </w:r>
          </w:p>
        </w:tc>
      </w:tr>
    </w:tbl>
    <w:p w:rsidR="00641B85" w:rsidRPr="000B7DAC" w:rsidRDefault="00641B85" w:rsidP="00DE7BED">
      <w:pPr>
        <w:rPr>
          <w:rFonts w:ascii="Times New Roman" w:hAnsi="Times New Roman"/>
          <w:b/>
          <w:vanish/>
          <w:sz w:val="24"/>
        </w:rPr>
      </w:pPr>
    </w:p>
    <w:p w:rsidR="00DE7BED" w:rsidRPr="000B7DAC" w:rsidRDefault="00A03AA2" w:rsidP="00DE7BED">
      <w:pPr>
        <w:rPr>
          <w:rFonts w:ascii="Times New Roman" w:hAnsi="Times New Roman"/>
          <w:b/>
          <w:sz w:val="24"/>
        </w:rPr>
      </w:pPr>
      <w:r w:rsidRPr="000B7DAC">
        <w:rPr>
          <w:rFonts w:ascii="Times New Roman" w:hAnsi="Times New Roman"/>
          <w:b/>
          <w:sz w:val="24"/>
        </w:rPr>
        <w:t>ПДО №</w:t>
      </w:r>
      <w:r w:rsidR="00057445" w:rsidRPr="000B7DAC">
        <w:rPr>
          <w:rFonts w:ascii="Times New Roman" w:hAnsi="Times New Roman"/>
          <w:b/>
          <w:sz w:val="24"/>
        </w:rPr>
        <w:t xml:space="preserve"> </w:t>
      </w:r>
      <w:r w:rsidR="00F3785A" w:rsidRPr="000B7DAC">
        <w:rPr>
          <w:rFonts w:ascii="Times New Roman" w:hAnsi="Times New Roman"/>
          <w:b/>
          <w:sz w:val="24"/>
        </w:rPr>
        <w:t>1</w:t>
      </w:r>
      <w:r w:rsidR="00F906D4" w:rsidRPr="000B7DAC">
        <w:rPr>
          <w:rFonts w:ascii="Times New Roman" w:hAnsi="Times New Roman"/>
          <w:b/>
          <w:sz w:val="24"/>
        </w:rPr>
        <w:t>50</w:t>
      </w:r>
      <w:r w:rsidRPr="000B7DAC">
        <w:rPr>
          <w:rFonts w:ascii="Times New Roman" w:hAnsi="Times New Roman"/>
          <w:b/>
          <w:sz w:val="24"/>
        </w:rPr>
        <w:t>-</w:t>
      </w:r>
      <w:r w:rsidR="006E7D85" w:rsidRPr="000B7DAC">
        <w:rPr>
          <w:rFonts w:ascii="Times New Roman" w:hAnsi="Times New Roman"/>
          <w:b/>
          <w:sz w:val="24"/>
        </w:rPr>
        <w:t>КР</w:t>
      </w:r>
      <w:r w:rsidRPr="000B7DAC">
        <w:rPr>
          <w:rFonts w:ascii="Times New Roman" w:hAnsi="Times New Roman"/>
          <w:b/>
          <w:sz w:val="24"/>
        </w:rPr>
        <w:t>-201</w:t>
      </w:r>
      <w:r w:rsidR="00B61674" w:rsidRPr="000B7DAC">
        <w:rPr>
          <w:rFonts w:ascii="Times New Roman" w:hAnsi="Times New Roman"/>
          <w:b/>
          <w:sz w:val="24"/>
        </w:rPr>
        <w:t>6</w:t>
      </w:r>
      <w:r w:rsidRPr="000B7DAC">
        <w:rPr>
          <w:rFonts w:ascii="Times New Roman" w:hAnsi="Times New Roman"/>
          <w:b/>
          <w:sz w:val="24"/>
        </w:rPr>
        <w:t xml:space="preserve"> от </w:t>
      </w:r>
      <w:r w:rsidR="000B7DAC">
        <w:rPr>
          <w:rFonts w:ascii="Times New Roman" w:hAnsi="Times New Roman"/>
          <w:b/>
          <w:sz w:val="24"/>
        </w:rPr>
        <w:t>25</w:t>
      </w:r>
      <w:r w:rsidR="000B7DAC" w:rsidRPr="000B7DAC">
        <w:rPr>
          <w:rFonts w:ascii="Times New Roman" w:hAnsi="Times New Roman"/>
          <w:b/>
          <w:sz w:val="24"/>
        </w:rPr>
        <w:t>.05.16</w:t>
      </w:r>
    </w:p>
    <w:p w:rsidR="00DE7BED" w:rsidRPr="00C561F7" w:rsidRDefault="00DE7BED" w:rsidP="00DE7BED">
      <w:pPr>
        <w:jc w:val="both"/>
        <w:rPr>
          <w:rFonts w:ascii="Times New Roman" w:hAnsi="Times New Roman"/>
          <w:sz w:val="24"/>
        </w:rPr>
      </w:pPr>
    </w:p>
    <w:p w:rsidR="0052104F" w:rsidRPr="0052104F" w:rsidRDefault="00DE7BED" w:rsidP="0052104F">
      <w:pPr>
        <w:ind w:firstLine="720"/>
        <w:jc w:val="both"/>
        <w:rPr>
          <w:rFonts w:ascii="Times New Roman" w:hAnsi="Times New Roman"/>
          <w:b/>
          <w:sz w:val="24"/>
        </w:rPr>
      </w:pPr>
      <w:r w:rsidRPr="00C561F7">
        <w:rPr>
          <w:rFonts w:ascii="Times New Roman" w:hAnsi="Times New Roman"/>
          <w:b/>
          <w:sz w:val="24"/>
        </w:rPr>
        <w:t>ОАО «Славнефть-ЯНОС»</w:t>
      </w:r>
      <w:r w:rsidRPr="00C561F7">
        <w:rPr>
          <w:rFonts w:ascii="Times New Roman" w:hAnsi="Times New Roman"/>
          <w:sz w:val="24"/>
        </w:rPr>
        <w:t xml:space="preserve"> (далее – Общество) приглашает вас сделать предложение (оферту) на </w:t>
      </w:r>
      <w:r w:rsidR="00F906D4">
        <w:rPr>
          <w:rFonts w:ascii="Times New Roman" w:hAnsi="Times New Roman"/>
          <w:b/>
          <w:sz w:val="24"/>
        </w:rPr>
        <w:t>выполнение категорирования, проведение защитных мероприятий и аттестации информационной системы обработки персональных данных и автоматизированных систем управления производственными и технологическими процессами</w:t>
      </w:r>
      <w:r w:rsidR="0052104F">
        <w:rPr>
          <w:rFonts w:ascii="Times New Roman" w:hAnsi="Times New Roman"/>
          <w:b/>
          <w:sz w:val="24"/>
        </w:rPr>
        <w:t>.</w:t>
      </w:r>
    </w:p>
    <w:p w:rsidR="003679E5" w:rsidRPr="00C561F7" w:rsidRDefault="00DE7BED" w:rsidP="003679E5">
      <w:pPr>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контрагента,  предложившего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AD669E">
        <w:rPr>
          <w:rFonts w:ascii="Times New Roman" w:hAnsi="Times New Roman"/>
          <w:sz w:val="24"/>
        </w:rPr>
        <w:t>Приложение № 3</w:t>
      </w:r>
      <w:r w:rsidRPr="00C561F7">
        <w:rPr>
          <w:rFonts w:ascii="Times New Roman" w:hAnsi="Times New Roman"/>
          <w:sz w:val="24"/>
        </w:rPr>
        <w:t>) при выполнении Требований к предмету оферты (</w:t>
      </w:r>
      <w:r w:rsidR="00AD669E">
        <w:rPr>
          <w:rFonts w:ascii="Times New Roman" w:hAnsi="Times New Roman"/>
          <w:sz w:val="24"/>
        </w:rPr>
        <w:t>Приложение № 1</w:t>
      </w:r>
      <w:r w:rsidRPr="00C561F7">
        <w:rPr>
          <w:rFonts w:ascii="Times New Roman" w:hAnsi="Times New Roman"/>
          <w:sz w:val="24"/>
        </w:rPr>
        <w:t xml:space="preserve">): </w:t>
      </w:r>
      <w:r w:rsidR="002E53DD" w:rsidRPr="00C561F7">
        <w:rPr>
          <w:rFonts w:ascii="Times New Roman" w:hAnsi="Times New Roman"/>
          <w:sz w:val="24"/>
        </w:rPr>
        <w:t>наименьшая цена</w:t>
      </w:r>
      <w:r w:rsidR="003679E5"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изменять общее объем выполняемых работ / объем оказываемых услуг</w:t>
      </w:r>
      <w:r w:rsidR="002B1C9E" w:rsidRPr="00C561F7">
        <w:rPr>
          <w:rFonts w:ascii="Times New Roman" w:hAnsi="Times New Roman"/>
          <w:sz w:val="24"/>
        </w:rPr>
        <w:t xml:space="preserve"> </w:t>
      </w:r>
      <w:r w:rsidRPr="00C561F7">
        <w:rPr>
          <w:rFonts w:ascii="Times New Roman" w:hAnsi="Times New Roman"/>
          <w:sz w:val="24"/>
        </w:rPr>
        <w:t>в пределах согласованного в договоре опциона.</w:t>
      </w:r>
    </w:p>
    <w:p w:rsidR="00817A4A" w:rsidRPr="00C561F7" w:rsidRDefault="00817A4A" w:rsidP="00817A4A">
      <w:pPr>
        <w:ind w:firstLine="708"/>
        <w:jc w:val="both"/>
        <w:rPr>
          <w:rFonts w:ascii="Times New Roman" w:hAnsi="Times New Roman"/>
          <w:sz w:val="24"/>
        </w:rPr>
      </w:pPr>
      <w:r w:rsidRPr="00C561F7">
        <w:rPr>
          <w:rFonts w:ascii="Times New Roman" w:hAnsi="Times New Roman"/>
          <w:sz w:val="24"/>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 Опцион предоставляется Заказчику без оплаты или другого встречного предоставления.</w:t>
      </w:r>
    </w:p>
    <w:p w:rsidR="00DE7BED" w:rsidRPr="00C561F7" w:rsidRDefault="00DE7BED" w:rsidP="00DE7BED">
      <w:pPr>
        <w:ind w:firstLine="720"/>
        <w:jc w:val="both"/>
        <w:rPr>
          <w:rFonts w:ascii="Times New Roman" w:hAnsi="Times New Roman"/>
          <w:sz w:val="24"/>
        </w:rPr>
      </w:pPr>
      <w:proofErr w:type="gramStart"/>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062D43">
        <w:rPr>
          <w:rFonts w:ascii="Times New Roman" w:hAnsi="Times New Roman"/>
          <w:sz w:val="24"/>
        </w:rPr>
        <w:t xml:space="preserve">Приложение № </w:t>
      </w:r>
      <w:r w:rsidR="00BF375E">
        <w:rPr>
          <w:rFonts w:ascii="Times New Roman" w:hAnsi="Times New Roman"/>
          <w:sz w:val="24"/>
        </w:rPr>
        <w:t>4</w:t>
      </w:r>
      <w:r w:rsidRPr="00C561F7">
        <w:rPr>
          <w:rFonts w:ascii="Times New Roman" w:hAnsi="Times New Roman"/>
          <w:sz w:val="24"/>
        </w:rPr>
        <w:t>).</w:t>
      </w:r>
      <w:proofErr w:type="gramEnd"/>
    </w:p>
    <w:p w:rsidR="005D280D" w:rsidRPr="005D280D" w:rsidRDefault="005D280D" w:rsidP="005D280D">
      <w:pPr>
        <w:ind w:firstLine="720"/>
        <w:jc w:val="both"/>
        <w:rPr>
          <w:rFonts w:ascii="Times New Roman" w:hAnsi="Times New Roman"/>
          <w:sz w:val="24"/>
        </w:rPr>
      </w:pPr>
      <w:r w:rsidRPr="005D280D">
        <w:rPr>
          <w:rFonts w:ascii="Times New Roman" w:hAnsi="Times New Roman"/>
          <w:sz w:val="24"/>
        </w:rPr>
        <w:t>Условия проекта договора (</w:t>
      </w:r>
      <w:r w:rsidR="00A7500F">
        <w:rPr>
          <w:rFonts w:ascii="Times New Roman" w:hAnsi="Times New Roman"/>
          <w:sz w:val="24"/>
        </w:rPr>
        <w:t xml:space="preserve">Приложение № </w:t>
      </w:r>
      <w:r w:rsidR="00BF375E">
        <w:rPr>
          <w:rFonts w:ascii="Times New Roman" w:hAnsi="Times New Roman"/>
          <w:sz w:val="24"/>
        </w:rPr>
        <w:t>4</w:t>
      </w:r>
      <w:r w:rsidRPr="005D280D">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C561F7">
        <w:rPr>
          <w:rFonts w:ascii="Times New Roman" w:hAnsi="Times New Roman" w:cs="Times New Roman"/>
          <w:sz w:val="24"/>
          <w:szCs w:val="24"/>
        </w:rPr>
        <w:t>соответствия технической части оферты участника закупки</w:t>
      </w:r>
      <w:proofErr w:type="gramEnd"/>
      <w:r w:rsidRPr="00C561F7">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C561F7">
        <w:rPr>
          <w:rFonts w:ascii="Times New Roman" w:hAnsi="Times New Roman" w:cs="Times New Roman"/>
          <w:sz w:val="24"/>
          <w:szCs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C561F7">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proofErr w:type="gramStart"/>
      <w:r w:rsidRPr="00C561F7">
        <w:rPr>
          <w:rFonts w:ascii="Times New Roman" w:hAnsi="Times New Roman" w:cs="Times New Roman"/>
          <w:sz w:val="24"/>
          <w:szCs w:val="24"/>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w:t>
      </w:r>
      <w:proofErr w:type="gramStart"/>
      <w:r w:rsidRPr="00C561F7">
        <w:rPr>
          <w:rFonts w:ascii="Times New Roman" w:hAnsi="Times New Roman" w:cs="Times New Roman"/>
          <w:sz w:val="24"/>
          <w:szCs w:val="24"/>
        </w:rPr>
        <w:t xml:space="preserve">согласно </w:t>
      </w:r>
      <w:r w:rsidR="00586130">
        <w:rPr>
          <w:rFonts w:ascii="Times New Roman" w:hAnsi="Times New Roman" w:cs="Times New Roman"/>
          <w:sz w:val="24"/>
          <w:szCs w:val="24"/>
        </w:rPr>
        <w:t>Приложения</w:t>
      </w:r>
      <w:proofErr w:type="gramEnd"/>
      <w:r w:rsidR="00586130">
        <w:rPr>
          <w:rFonts w:ascii="Times New Roman" w:hAnsi="Times New Roman" w:cs="Times New Roman"/>
          <w:sz w:val="24"/>
          <w:szCs w:val="24"/>
        </w:rPr>
        <w:t xml:space="preserve"> №1</w:t>
      </w:r>
      <w:r w:rsidRPr="00C561F7">
        <w:rPr>
          <w:rFonts w:ascii="Times New Roman" w:hAnsi="Times New Roman" w:cs="Times New Roman"/>
          <w:sz w:val="24"/>
          <w:szCs w:val="24"/>
        </w:rPr>
        <w:t>).</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00062D43">
        <w:rPr>
          <w:rFonts w:ascii="Times New Roman" w:hAnsi="Times New Roman" w:cs="Times New Roman"/>
          <w:sz w:val="24"/>
          <w:szCs w:val="24"/>
        </w:rPr>
        <w:t>Приложение № 1</w:t>
      </w:r>
      <w:r w:rsidRPr="00C561F7">
        <w:rPr>
          <w:rFonts w:ascii="Times New Roman" w:hAnsi="Times New Roman" w:cs="Times New Roman"/>
          <w:sz w:val="24"/>
          <w:szCs w:val="24"/>
        </w:rPr>
        <w:t>), участник закупки не прошел техническую оценку.</w:t>
      </w:r>
    </w:p>
    <w:p w:rsidR="00412F6F" w:rsidRDefault="00412F6F" w:rsidP="00DE7BED">
      <w:pPr>
        <w:pStyle w:val="a"/>
        <w:numPr>
          <w:ilvl w:val="0"/>
          <w:numId w:val="0"/>
        </w:numPr>
        <w:tabs>
          <w:tab w:val="left" w:pos="284"/>
        </w:tabs>
        <w:ind w:firstLine="709"/>
        <w:rPr>
          <w:rFonts w:ascii="Times New Roman" w:hAnsi="Times New Roman" w:cs="Times New Roman"/>
          <w:sz w:val="24"/>
          <w:szCs w:val="24"/>
        </w:rPr>
      </w:pPr>
      <w:r w:rsidRPr="00412F6F">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412F6F">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C561F7">
        <w:rPr>
          <w:rFonts w:ascii="Times New Roman" w:hAnsi="Times New Roman" w:cs="Times New Roman"/>
          <w:sz w:val="24"/>
          <w:szCs w:val="24"/>
        </w:rPr>
        <w:t>поданных</w:t>
      </w:r>
      <w:proofErr w:type="gramEnd"/>
      <w:r w:rsidRPr="00C561F7">
        <w:rPr>
          <w:rFonts w:ascii="Times New Roman" w:hAnsi="Times New Roman" w:cs="Times New Roman"/>
          <w:sz w:val="24"/>
          <w:szCs w:val="24"/>
        </w:rPr>
        <w:t xml:space="preserve"> участником закупки коммерческая часть оферты.</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2F1BBF">
        <w:rPr>
          <w:rFonts w:ascii="Times New Roman" w:hAnsi="Times New Roman"/>
          <w:b/>
          <w:sz w:val="24"/>
        </w:rPr>
        <w:t>3</w:t>
      </w:r>
      <w:r w:rsidR="00412F6F">
        <w:rPr>
          <w:rFonts w:ascii="Times New Roman" w:hAnsi="Times New Roman"/>
          <w:b/>
          <w:sz w:val="24"/>
        </w:rPr>
        <w:t>1</w:t>
      </w:r>
      <w:r w:rsidR="00230908" w:rsidRPr="00C561F7">
        <w:rPr>
          <w:rFonts w:ascii="Times New Roman" w:hAnsi="Times New Roman"/>
          <w:b/>
          <w:sz w:val="24"/>
        </w:rPr>
        <w:t xml:space="preserve"> </w:t>
      </w:r>
      <w:r w:rsidR="00412F6F">
        <w:rPr>
          <w:rFonts w:ascii="Times New Roman" w:hAnsi="Times New Roman"/>
          <w:b/>
          <w:sz w:val="24"/>
        </w:rPr>
        <w:t>августа</w:t>
      </w:r>
      <w:r w:rsidR="00230908" w:rsidRPr="00C561F7">
        <w:rPr>
          <w:rFonts w:ascii="Times New Roman" w:hAnsi="Times New Roman"/>
          <w:b/>
          <w:sz w:val="24"/>
        </w:rPr>
        <w:t xml:space="preserve"> 201</w:t>
      </w:r>
      <w:r w:rsidR="00BF5778" w:rsidRPr="00C561F7">
        <w:rPr>
          <w:rFonts w:ascii="Times New Roman" w:hAnsi="Times New Roman"/>
          <w:b/>
          <w:sz w:val="24"/>
        </w:rPr>
        <w:t>6</w:t>
      </w:r>
      <w:r w:rsidR="00230908" w:rsidRPr="00C561F7">
        <w:rPr>
          <w:rFonts w:ascii="Times New Roman" w:hAnsi="Times New Roman"/>
          <w:b/>
          <w:sz w:val="24"/>
        </w:rPr>
        <w:t xml:space="preserve"> 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техническая часть:</w:t>
      </w:r>
    </w:p>
    <w:p w:rsidR="00DE7BED" w:rsidRPr="00144FEC" w:rsidRDefault="00DE7BED" w:rsidP="00DE7BED">
      <w:pPr>
        <w:pStyle w:val="a6"/>
        <w:numPr>
          <w:ilvl w:val="0"/>
          <w:numId w:val="2"/>
        </w:numPr>
        <w:tabs>
          <w:tab w:val="left" w:pos="1418"/>
        </w:tabs>
        <w:ind w:left="1418" w:hanging="341"/>
        <w:contextualSpacing w:val="0"/>
        <w:jc w:val="both"/>
        <w:rPr>
          <w:rFonts w:ascii="Times New Roman" w:hAnsi="Times New Roman"/>
          <w:sz w:val="24"/>
        </w:rPr>
      </w:pPr>
      <w:proofErr w:type="gramStart"/>
      <w:r w:rsidRPr="00144FEC">
        <w:rPr>
          <w:rFonts w:ascii="Times New Roman" w:hAnsi="Times New Roman"/>
          <w:sz w:val="24"/>
        </w:rPr>
        <w:t>Извещение о согласии сделать оферту (</w:t>
      </w:r>
      <w:r w:rsidR="007F7250" w:rsidRPr="00144FEC">
        <w:rPr>
          <w:rFonts w:ascii="Times New Roman" w:hAnsi="Times New Roman"/>
          <w:sz w:val="24"/>
        </w:rPr>
        <w:t xml:space="preserve">Приложение № </w:t>
      </w:r>
      <w:r w:rsidR="00BF375E" w:rsidRPr="00144FEC">
        <w:rPr>
          <w:rFonts w:ascii="Times New Roman" w:hAnsi="Times New Roman"/>
          <w:sz w:val="24"/>
        </w:rPr>
        <w:t>2</w:t>
      </w:r>
      <w:r w:rsidR="007F7250" w:rsidRPr="00144FEC">
        <w:rPr>
          <w:rFonts w:ascii="Times New Roman" w:hAnsi="Times New Roman"/>
          <w:sz w:val="24"/>
        </w:rPr>
        <w:t xml:space="preserve"> к настоящему ПДО)</w:t>
      </w:r>
      <w:r w:rsidRPr="00144FEC">
        <w:rPr>
          <w:rFonts w:ascii="Times New Roman" w:hAnsi="Times New Roman"/>
          <w:sz w:val="24"/>
        </w:rPr>
        <w:t>, подписанная уполномоченным лицом и заверенная печатью участника закупки);</w:t>
      </w:r>
      <w:proofErr w:type="gramEnd"/>
    </w:p>
    <w:p w:rsidR="00184B43" w:rsidRPr="00184B43" w:rsidRDefault="00DE7BED" w:rsidP="00184B43">
      <w:pPr>
        <w:pStyle w:val="a6"/>
        <w:numPr>
          <w:ilvl w:val="0"/>
          <w:numId w:val="2"/>
        </w:numPr>
        <w:tabs>
          <w:tab w:val="left" w:pos="1418"/>
        </w:tabs>
        <w:ind w:left="1418" w:hanging="341"/>
        <w:contextualSpacing w:val="0"/>
        <w:jc w:val="both"/>
        <w:rPr>
          <w:rFonts w:ascii="Times New Roman" w:hAnsi="Times New Roman"/>
          <w:sz w:val="24"/>
        </w:rPr>
      </w:pPr>
      <w:r w:rsidRPr="00144FEC">
        <w:rPr>
          <w:rFonts w:ascii="Times New Roman" w:hAnsi="Times New Roman"/>
          <w:sz w:val="24"/>
        </w:rPr>
        <w:t>Подписанны</w:t>
      </w:r>
      <w:r w:rsidR="004930BA" w:rsidRPr="00144FEC">
        <w:rPr>
          <w:rFonts w:ascii="Times New Roman" w:hAnsi="Times New Roman"/>
          <w:sz w:val="24"/>
        </w:rPr>
        <w:t>й</w:t>
      </w:r>
      <w:r w:rsidRPr="00144FEC">
        <w:rPr>
          <w:rFonts w:ascii="Times New Roman" w:hAnsi="Times New Roman"/>
          <w:sz w:val="24"/>
        </w:rPr>
        <w:t xml:space="preserve"> проект </w:t>
      </w:r>
      <w:r w:rsidR="001232BA" w:rsidRPr="00144FEC">
        <w:rPr>
          <w:rFonts w:ascii="Times New Roman" w:hAnsi="Times New Roman"/>
          <w:sz w:val="24"/>
        </w:rPr>
        <w:t>договор</w:t>
      </w:r>
      <w:r w:rsidR="004930BA" w:rsidRPr="00144FEC">
        <w:rPr>
          <w:rFonts w:ascii="Times New Roman" w:hAnsi="Times New Roman"/>
          <w:sz w:val="24"/>
        </w:rPr>
        <w:t xml:space="preserve">а подряда (Приложение № </w:t>
      </w:r>
      <w:r w:rsidR="00BF375E" w:rsidRPr="00144FEC">
        <w:rPr>
          <w:rFonts w:ascii="Times New Roman" w:hAnsi="Times New Roman"/>
          <w:sz w:val="24"/>
        </w:rPr>
        <w:t>4</w:t>
      </w:r>
      <w:r w:rsidR="004930BA" w:rsidRPr="00144FEC">
        <w:rPr>
          <w:rFonts w:ascii="Times New Roman" w:hAnsi="Times New Roman"/>
          <w:sz w:val="24"/>
        </w:rPr>
        <w:t xml:space="preserve"> к настоящему ПДО)</w:t>
      </w:r>
      <w:r w:rsidRPr="00144FEC">
        <w:rPr>
          <w:rFonts w:ascii="Times New Roman" w:hAnsi="Times New Roman"/>
          <w:sz w:val="24"/>
        </w:rPr>
        <w:t>, без указания информации о стоимости;</w:t>
      </w:r>
    </w:p>
    <w:p w:rsidR="00DE7BED"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144FEC">
        <w:rPr>
          <w:rFonts w:ascii="Times New Roman" w:hAnsi="Times New Roman"/>
          <w:sz w:val="24"/>
        </w:rPr>
        <w:t>Перечень аффилированных организаций (</w:t>
      </w:r>
      <w:r w:rsidR="007F7250" w:rsidRPr="00144FEC">
        <w:rPr>
          <w:rFonts w:ascii="Times New Roman" w:hAnsi="Times New Roman"/>
          <w:sz w:val="24"/>
        </w:rPr>
        <w:t xml:space="preserve">Приложение № </w:t>
      </w:r>
      <w:r w:rsidR="00BF375E" w:rsidRPr="00144FEC">
        <w:rPr>
          <w:rFonts w:ascii="Times New Roman" w:hAnsi="Times New Roman"/>
          <w:sz w:val="24"/>
        </w:rPr>
        <w:t>5</w:t>
      </w:r>
      <w:r w:rsidR="007F7250" w:rsidRPr="00144FEC">
        <w:rPr>
          <w:rFonts w:ascii="Times New Roman" w:hAnsi="Times New Roman"/>
          <w:sz w:val="24"/>
        </w:rPr>
        <w:t xml:space="preserve"> к настоящему ПДО</w:t>
      </w:r>
      <w:r w:rsidR="0085017D" w:rsidRPr="00144FEC">
        <w:rPr>
          <w:rFonts w:ascii="Times New Roman" w:hAnsi="Times New Roman"/>
          <w:sz w:val="24"/>
        </w:rPr>
        <w:t>)</w:t>
      </w:r>
      <w:r w:rsidRPr="00144FEC">
        <w:rPr>
          <w:rFonts w:ascii="Times New Roman" w:hAnsi="Times New Roman"/>
          <w:sz w:val="24"/>
        </w:rPr>
        <w:t>, подписанн</w:t>
      </w:r>
      <w:r w:rsidR="007F7250" w:rsidRPr="00144FEC">
        <w:rPr>
          <w:rFonts w:ascii="Times New Roman" w:hAnsi="Times New Roman"/>
          <w:sz w:val="24"/>
        </w:rPr>
        <w:t>ый</w:t>
      </w:r>
      <w:r w:rsidRPr="00144FEC">
        <w:rPr>
          <w:rFonts w:ascii="Times New Roman" w:hAnsi="Times New Roman"/>
          <w:sz w:val="24"/>
        </w:rPr>
        <w:t xml:space="preserve"> уполномоченным лицом и заверенн</w:t>
      </w:r>
      <w:r w:rsidR="007F7250" w:rsidRPr="00144FEC">
        <w:rPr>
          <w:rFonts w:ascii="Times New Roman" w:hAnsi="Times New Roman"/>
          <w:sz w:val="24"/>
        </w:rPr>
        <w:t>ый</w:t>
      </w:r>
      <w:r w:rsidRPr="00144FEC">
        <w:rPr>
          <w:rFonts w:ascii="Times New Roman" w:hAnsi="Times New Roman"/>
          <w:sz w:val="24"/>
        </w:rPr>
        <w:t xml:space="preserve"> печатью участника закупки;</w:t>
      </w:r>
    </w:p>
    <w:p w:rsidR="008834C9" w:rsidRPr="008834C9" w:rsidRDefault="008834C9" w:rsidP="008834C9">
      <w:pPr>
        <w:pStyle w:val="a6"/>
        <w:numPr>
          <w:ilvl w:val="0"/>
          <w:numId w:val="2"/>
        </w:numPr>
        <w:tabs>
          <w:tab w:val="left" w:pos="1418"/>
        </w:tabs>
        <w:ind w:left="1418" w:hanging="283"/>
        <w:contextualSpacing w:val="0"/>
        <w:jc w:val="both"/>
        <w:rPr>
          <w:rFonts w:ascii="Times New Roman" w:hAnsi="Times New Roman"/>
          <w:sz w:val="24"/>
        </w:rPr>
      </w:pPr>
      <w:proofErr w:type="gramStart"/>
      <w:r w:rsidRPr="008834C9">
        <w:rPr>
          <w:rFonts w:ascii="Times New Roman" w:hAnsi="Times New Roman"/>
          <w:sz w:val="24"/>
        </w:rPr>
        <w:t xml:space="preserve">Справка о заключенных и выполненных аналогичных договорах за последние </w:t>
      </w:r>
      <w:r>
        <w:rPr>
          <w:rFonts w:ascii="Times New Roman" w:hAnsi="Times New Roman"/>
          <w:sz w:val="24"/>
        </w:rPr>
        <w:t>5 лет</w:t>
      </w:r>
      <w:r w:rsidRPr="008834C9">
        <w:rPr>
          <w:rFonts w:ascii="Times New Roman" w:hAnsi="Times New Roman"/>
          <w:sz w:val="24"/>
        </w:rPr>
        <w:t xml:space="preserve"> (Приложение № 6 к настоящему ПДО), подписанная уполномоченным лицом и заверенная печатью участника закупки;</w:t>
      </w:r>
      <w:proofErr w:type="gramEnd"/>
    </w:p>
    <w:p w:rsidR="00606244" w:rsidRPr="00606244" w:rsidRDefault="00606244" w:rsidP="00627922">
      <w:pPr>
        <w:pStyle w:val="a6"/>
        <w:numPr>
          <w:ilvl w:val="0"/>
          <w:numId w:val="2"/>
        </w:numPr>
        <w:ind w:left="1418" w:hanging="283"/>
        <w:jc w:val="both"/>
        <w:rPr>
          <w:rFonts w:ascii="Times New Roman" w:hAnsi="Times New Roman"/>
          <w:sz w:val="24"/>
        </w:rPr>
      </w:pPr>
      <w:r w:rsidRPr="00606244">
        <w:rPr>
          <w:rFonts w:ascii="Times New Roman" w:hAnsi="Times New Roman"/>
          <w:sz w:val="24"/>
        </w:rPr>
        <w:t>Копия лицензии</w:t>
      </w:r>
      <w:r>
        <w:rPr>
          <w:rFonts w:ascii="Times New Roman" w:hAnsi="Times New Roman"/>
          <w:sz w:val="24"/>
        </w:rPr>
        <w:t xml:space="preserve"> Федеральной службы </w:t>
      </w:r>
      <w:r w:rsidRPr="00606244">
        <w:rPr>
          <w:rFonts w:ascii="Times New Roman" w:hAnsi="Times New Roman"/>
          <w:sz w:val="24"/>
        </w:rPr>
        <w:t>по техническому и экспортному контролю на деятельность по технической защите конфиденциальной информации, заверенная уполномоченным лицом;</w:t>
      </w:r>
    </w:p>
    <w:p w:rsidR="00606244" w:rsidRPr="002A53AF" w:rsidRDefault="00627922" w:rsidP="002A53AF">
      <w:pPr>
        <w:pStyle w:val="a6"/>
        <w:numPr>
          <w:ilvl w:val="0"/>
          <w:numId w:val="2"/>
        </w:numPr>
        <w:tabs>
          <w:tab w:val="left" w:pos="1418"/>
        </w:tabs>
        <w:contextualSpacing w:val="0"/>
        <w:jc w:val="both"/>
        <w:rPr>
          <w:rFonts w:ascii="Times New Roman" w:hAnsi="Times New Roman"/>
          <w:sz w:val="24"/>
        </w:rPr>
      </w:pPr>
      <w:r>
        <w:rPr>
          <w:rFonts w:ascii="Times New Roman" w:hAnsi="Times New Roman"/>
          <w:sz w:val="24"/>
        </w:rPr>
        <w:t>К</w:t>
      </w:r>
      <w:r w:rsidRPr="00627922">
        <w:rPr>
          <w:rFonts w:ascii="Times New Roman" w:hAnsi="Times New Roman"/>
          <w:sz w:val="24"/>
        </w:rPr>
        <w:t>опия «Отчета о прибылях и убытках»</w:t>
      </w:r>
      <w:r>
        <w:rPr>
          <w:rFonts w:ascii="Times New Roman" w:hAnsi="Times New Roman"/>
          <w:sz w:val="24"/>
        </w:rPr>
        <w:t xml:space="preserve">, </w:t>
      </w:r>
      <w:r w:rsidRPr="00627922">
        <w:rPr>
          <w:rFonts w:ascii="Times New Roman" w:hAnsi="Times New Roman"/>
          <w:sz w:val="24"/>
        </w:rPr>
        <w:t>заверенная уполномоченным лицом;</w:t>
      </w:r>
    </w:p>
    <w:p w:rsidR="00C808B7" w:rsidRPr="002A53AF" w:rsidRDefault="00C808B7" w:rsidP="00C808B7">
      <w:pPr>
        <w:pStyle w:val="a6"/>
        <w:numPr>
          <w:ilvl w:val="0"/>
          <w:numId w:val="2"/>
        </w:numPr>
        <w:tabs>
          <w:tab w:val="left" w:pos="1418"/>
        </w:tabs>
        <w:ind w:left="1418" w:hanging="283"/>
        <w:contextualSpacing w:val="0"/>
        <w:jc w:val="both"/>
        <w:rPr>
          <w:rFonts w:ascii="Times New Roman" w:hAnsi="Times New Roman"/>
          <w:sz w:val="24"/>
        </w:rPr>
      </w:pPr>
      <w:proofErr w:type="gramStart"/>
      <w:r w:rsidRPr="002A53AF">
        <w:rPr>
          <w:rFonts w:ascii="Times New Roman" w:hAnsi="Times New Roman"/>
          <w:sz w:val="24"/>
        </w:rPr>
        <w:t xml:space="preserve">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w:t>
      </w:r>
      <w:r w:rsidRPr="002A53AF">
        <w:rPr>
          <w:rFonts w:ascii="Times New Roman" w:hAnsi="Times New Roman"/>
          <w:sz w:val="24"/>
        </w:rPr>
        <w:lastRenderedPageBreak/>
        <w:t>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w:t>
      </w:r>
      <w:proofErr w:type="gramEnd"/>
      <w:r w:rsidRPr="002A53AF">
        <w:rPr>
          <w:rFonts w:ascii="Times New Roman" w:hAnsi="Times New Roman"/>
          <w:sz w:val="24"/>
        </w:rPr>
        <w:t xml:space="preserve"> </w:t>
      </w:r>
      <w:proofErr w:type="gramStart"/>
      <w:r w:rsidRPr="002A53AF">
        <w:rPr>
          <w:rFonts w:ascii="Times New Roman" w:hAnsi="Times New Roman"/>
          <w:sz w:val="24"/>
        </w:rPr>
        <w:t>связи с существенными нарушениями его условий</w:t>
      </w:r>
      <w:r w:rsidR="009769B9">
        <w:rPr>
          <w:rFonts w:ascii="Times New Roman" w:hAnsi="Times New Roman"/>
          <w:sz w:val="24"/>
        </w:rPr>
        <w:t>,</w:t>
      </w:r>
      <w:r w:rsidR="009769B9" w:rsidRPr="009769B9">
        <w:rPr>
          <w:rFonts w:ascii="Times New Roman" w:hAnsi="Times New Roman"/>
          <w:sz w:val="24"/>
        </w:rPr>
        <w:t xml:space="preserve"> подписанн</w:t>
      </w:r>
      <w:r w:rsidR="009769B9">
        <w:rPr>
          <w:rFonts w:ascii="Times New Roman" w:hAnsi="Times New Roman"/>
          <w:sz w:val="24"/>
        </w:rPr>
        <w:t>ое</w:t>
      </w:r>
      <w:r w:rsidR="009769B9" w:rsidRPr="009769B9">
        <w:rPr>
          <w:rFonts w:ascii="Times New Roman" w:hAnsi="Times New Roman"/>
          <w:sz w:val="24"/>
        </w:rPr>
        <w:t xml:space="preserve"> уполномоченным лицом и заверенный печатью участника закупки</w:t>
      </w:r>
      <w:r w:rsidRPr="002A53AF">
        <w:rPr>
          <w:rFonts w:ascii="Times New Roman" w:hAnsi="Times New Roman"/>
          <w:sz w:val="24"/>
        </w:rPr>
        <w:t>;</w:t>
      </w:r>
      <w:proofErr w:type="gramEnd"/>
    </w:p>
    <w:p w:rsidR="006C38E7" w:rsidRPr="00C930FA" w:rsidRDefault="008E69D8" w:rsidP="008E69D8">
      <w:pPr>
        <w:pStyle w:val="a6"/>
        <w:numPr>
          <w:ilvl w:val="0"/>
          <w:numId w:val="2"/>
        </w:numPr>
        <w:tabs>
          <w:tab w:val="left" w:pos="1418"/>
        </w:tabs>
        <w:ind w:left="1418" w:hanging="283"/>
        <w:contextualSpacing w:val="0"/>
        <w:jc w:val="both"/>
        <w:rPr>
          <w:rFonts w:ascii="Times New Roman" w:hAnsi="Times New Roman"/>
          <w:sz w:val="24"/>
        </w:rPr>
      </w:pPr>
      <w:r w:rsidRPr="008E69D8">
        <w:rPr>
          <w:rFonts w:ascii="Times New Roman" w:hAnsi="Times New Roman"/>
          <w:sz w:val="24"/>
        </w:rPr>
        <w:t>Гарантийное письмо о согласии контрагента с формой договора подписанное уполномоченным лицом и заверенное печатью участника закупки (без указания стоимости работ);</w:t>
      </w:r>
    </w:p>
    <w:p w:rsidR="00DE7BED" w:rsidRPr="005A2225"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930FA">
        <w:rPr>
          <w:rFonts w:ascii="Times New Roman" w:hAnsi="Times New Roman"/>
          <w:sz w:val="24"/>
        </w:rPr>
        <w:t>Копия уведомления о прохождении аккредитации</w:t>
      </w:r>
      <w:r w:rsidRPr="005A2225">
        <w:rPr>
          <w:rFonts w:ascii="Times New Roman" w:hAnsi="Times New Roman"/>
          <w:sz w:val="24"/>
        </w:rPr>
        <w:t xml:space="preserve"> участника закупки, при условии, что статус «аккредитован» действителен в течение не </w:t>
      </w:r>
      <w:r w:rsidR="0088678C" w:rsidRPr="005A2225">
        <w:rPr>
          <w:rFonts w:ascii="Times New Roman" w:hAnsi="Times New Roman"/>
          <w:sz w:val="24"/>
        </w:rPr>
        <w:t>менее 4 (ч</w:t>
      </w:r>
      <w:r w:rsidRPr="005A2225">
        <w:rPr>
          <w:rFonts w:ascii="Times New Roman" w:hAnsi="Times New Roman"/>
          <w:sz w:val="24"/>
        </w:rPr>
        <w:t>етырех) месяцев после даты окончания приема оферт;</w:t>
      </w:r>
    </w:p>
    <w:p w:rsidR="000D53F7" w:rsidRPr="00374789" w:rsidRDefault="000D53F7" w:rsidP="000D53F7">
      <w:pPr>
        <w:pStyle w:val="a6"/>
        <w:numPr>
          <w:ilvl w:val="0"/>
          <w:numId w:val="2"/>
        </w:numPr>
        <w:tabs>
          <w:tab w:val="left" w:pos="1418"/>
        </w:tabs>
        <w:ind w:left="1418" w:hanging="341"/>
        <w:contextualSpacing w:val="0"/>
        <w:jc w:val="both"/>
        <w:rPr>
          <w:rFonts w:ascii="Times New Roman" w:hAnsi="Times New Roman"/>
          <w:sz w:val="24"/>
        </w:rPr>
      </w:pPr>
      <w:r w:rsidRPr="00374789">
        <w:rPr>
          <w:rFonts w:ascii="Times New Roman" w:hAnsi="Times New Roman"/>
          <w:sz w:val="24"/>
        </w:rPr>
        <w:t>Опись документов технической части оферты</w:t>
      </w:r>
      <w:r>
        <w:rPr>
          <w:rFonts w:ascii="Times New Roman" w:hAnsi="Times New Roman"/>
          <w:sz w:val="24"/>
        </w:rPr>
        <w:t xml:space="preserve">, с указанием сквозной нумерацией всех листов, </w:t>
      </w:r>
      <w:r w:rsidRPr="00374789">
        <w:rPr>
          <w:rFonts w:ascii="Times New Roman" w:hAnsi="Times New Roman"/>
          <w:sz w:val="24"/>
        </w:rPr>
        <w:t xml:space="preserve"> (подписанная уполномоченным лицом и заверенная печатью участника закупки);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коммерческая часть:</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proofErr w:type="gramStart"/>
      <w:r w:rsidRPr="00C561F7">
        <w:rPr>
          <w:rFonts w:ascii="Times New Roman" w:hAnsi="Times New Roman"/>
          <w:sz w:val="24"/>
        </w:rPr>
        <w:t>Предложение о заключении договора с указанием цен, стоимости (</w:t>
      </w:r>
      <w:r w:rsidR="00FA2773" w:rsidRPr="00C561F7">
        <w:rPr>
          <w:rFonts w:ascii="Times New Roman" w:hAnsi="Times New Roman"/>
          <w:sz w:val="24"/>
        </w:rPr>
        <w:t xml:space="preserve">Приложение № </w:t>
      </w:r>
      <w:r w:rsidR="00BF375E">
        <w:rPr>
          <w:rFonts w:ascii="Times New Roman" w:hAnsi="Times New Roman"/>
          <w:sz w:val="24"/>
        </w:rPr>
        <w:t>3</w:t>
      </w:r>
      <w:r w:rsidR="00FA2773" w:rsidRPr="00C561F7">
        <w:rPr>
          <w:rFonts w:ascii="Times New Roman" w:hAnsi="Times New Roman"/>
          <w:sz w:val="24"/>
        </w:rPr>
        <w:t xml:space="preserve"> к настоящему ПДО)</w:t>
      </w:r>
      <w:r w:rsidRPr="00C561F7">
        <w:rPr>
          <w:rFonts w:ascii="Times New Roman" w:hAnsi="Times New Roman"/>
          <w:sz w:val="24"/>
        </w:rPr>
        <w:t>, подписанн</w:t>
      </w:r>
      <w:r w:rsidR="00FA2773" w:rsidRPr="00C561F7">
        <w:rPr>
          <w:rFonts w:ascii="Times New Roman" w:hAnsi="Times New Roman"/>
          <w:sz w:val="24"/>
        </w:rPr>
        <w:t>ое</w:t>
      </w:r>
      <w:r w:rsidRPr="00C561F7">
        <w:rPr>
          <w:rFonts w:ascii="Times New Roman" w:hAnsi="Times New Roman"/>
          <w:sz w:val="24"/>
        </w:rPr>
        <w:t xml:space="preserve"> уполномоченным лицом и заверенная печатью участника закупки);</w:t>
      </w:r>
      <w:proofErr w:type="gramEnd"/>
    </w:p>
    <w:p w:rsidR="00DE7BED" w:rsidRDefault="008C6979" w:rsidP="00DE7BED">
      <w:pPr>
        <w:pStyle w:val="a6"/>
        <w:numPr>
          <w:ilvl w:val="0"/>
          <w:numId w:val="2"/>
        </w:numPr>
        <w:ind w:left="1418" w:hanging="341"/>
        <w:contextualSpacing w:val="0"/>
        <w:jc w:val="both"/>
        <w:rPr>
          <w:rFonts w:ascii="Times New Roman" w:hAnsi="Times New Roman"/>
          <w:sz w:val="24"/>
        </w:rPr>
      </w:pPr>
      <w:r w:rsidRPr="008C6979">
        <w:rPr>
          <w:rFonts w:ascii="Times New Roman" w:hAnsi="Times New Roman"/>
          <w:sz w:val="24"/>
        </w:rPr>
        <w:t xml:space="preserve">Подписанный договор подряда (Приложение № </w:t>
      </w:r>
      <w:r w:rsidR="00BF375E">
        <w:rPr>
          <w:rFonts w:ascii="Times New Roman" w:hAnsi="Times New Roman"/>
          <w:sz w:val="24"/>
        </w:rPr>
        <w:t>4</w:t>
      </w:r>
      <w:r w:rsidRPr="008C6979">
        <w:rPr>
          <w:rFonts w:ascii="Times New Roman" w:hAnsi="Times New Roman"/>
          <w:sz w:val="24"/>
        </w:rPr>
        <w:t xml:space="preserve"> к настоящему ПДО)</w:t>
      </w:r>
      <w:r w:rsidR="0087067B" w:rsidRPr="008C6979">
        <w:rPr>
          <w:rFonts w:ascii="Times New Roman" w:hAnsi="Times New Roman"/>
          <w:sz w:val="24"/>
        </w:rPr>
        <w:t xml:space="preserve"> с Приложениями к н</w:t>
      </w:r>
      <w:r w:rsidR="006E54D0">
        <w:rPr>
          <w:rFonts w:ascii="Times New Roman" w:hAnsi="Times New Roman"/>
          <w:sz w:val="24"/>
        </w:rPr>
        <w:t>е</w:t>
      </w:r>
      <w:r w:rsidR="0087067B" w:rsidRPr="008C6979">
        <w:rPr>
          <w:rFonts w:ascii="Times New Roman" w:hAnsi="Times New Roman"/>
          <w:sz w:val="24"/>
        </w:rPr>
        <w:t>м</w:t>
      </w:r>
      <w:r>
        <w:rPr>
          <w:rFonts w:ascii="Times New Roman" w:hAnsi="Times New Roman"/>
          <w:sz w:val="24"/>
        </w:rPr>
        <w:t>у</w:t>
      </w:r>
      <w:r w:rsidR="0087067B" w:rsidRPr="008C6979">
        <w:rPr>
          <w:rFonts w:ascii="Times New Roman" w:hAnsi="Times New Roman"/>
          <w:sz w:val="24"/>
        </w:rPr>
        <w:t>, подписанные и скрепленные печатью организации в редакции Заказчика, в 2-х экземплярах;</w:t>
      </w:r>
    </w:p>
    <w:p w:rsidR="00184B43" w:rsidRDefault="00184B43" w:rsidP="00DE7BED">
      <w:pPr>
        <w:pStyle w:val="a6"/>
        <w:numPr>
          <w:ilvl w:val="0"/>
          <w:numId w:val="2"/>
        </w:numPr>
        <w:ind w:left="1418" w:hanging="341"/>
        <w:contextualSpacing w:val="0"/>
        <w:jc w:val="both"/>
        <w:rPr>
          <w:rFonts w:ascii="Times New Roman" w:hAnsi="Times New Roman"/>
          <w:sz w:val="24"/>
        </w:rPr>
      </w:pPr>
      <w:r>
        <w:rPr>
          <w:rFonts w:ascii="Times New Roman" w:hAnsi="Times New Roman"/>
          <w:sz w:val="24"/>
        </w:rPr>
        <w:t>Расчеты (калькуляции), обосновывающие стоимость этапов работ по договору;</w:t>
      </w:r>
    </w:p>
    <w:p w:rsidR="000D53F7" w:rsidRPr="00C561F7" w:rsidRDefault="000D53F7" w:rsidP="000D53F7">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Опись документов коммерческой части оферты</w:t>
      </w:r>
      <w:r w:rsidRPr="009E116C">
        <w:rPr>
          <w:rFonts w:ascii="Times New Roman" w:hAnsi="Times New Roman"/>
          <w:sz w:val="24"/>
        </w:rPr>
        <w:t>, с указанием сквозной нумерацией всех листов,</w:t>
      </w:r>
      <w:r w:rsidRPr="00C561F7">
        <w:rPr>
          <w:rFonts w:ascii="Times New Roman" w:hAnsi="Times New Roman"/>
          <w:sz w:val="24"/>
        </w:rPr>
        <w:t xml:space="preserve"> (подписанная уполномоченным лицом и заверенная печатью участника закупки).</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ПДО </w:t>
      </w:r>
      <w:r w:rsidR="003523B8" w:rsidRPr="00C561F7">
        <w:rPr>
          <w:rFonts w:ascii="Times New Roman" w:hAnsi="Times New Roman"/>
          <w:sz w:val="24"/>
        </w:rPr>
        <w:t>№</w:t>
      </w:r>
      <w:r w:rsidR="0039710F">
        <w:rPr>
          <w:rFonts w:ascii="Times New Roman" w:hAnsi="Times New Roman"/>
          <w:sz w:val="24"/>
        </w:rPr>
        <w:t xml:space="preserve"> </w:t>
      </w:r>
      <w:r w:rsidR="005E7936">
        <w:rPr>
          <w:rFonts w:ascii="Times New Roman" w:hAnsi="Times New Roman"/>
          <w:sz w:val="24"/>
        </w:rPr>
        <w:t>1</w:t>
      </w:r>
      <w:r w:rsidR="004070E0">
        <w:rPr>
          <w:rFonts w:ascii="Times New Roman" w:hAnsi="Times New Roman"/>
          <w:sz w:val="24"/>
        </w:rPr>
        <w:t>50</w:t>
      </w:r>
      <w:r w:rsidR="003523B8" w:rsidRPr="00C561F7">
        <w:rPr>
          <w:rFonts w:ascii="Times New Roman" w:hAnsi="Times New Roman"/>
          <w:sz w:val="24"/>
        </w:rPr>
        <w:t>-</w:t>
      </w:r>
      <w:r w:rsidR="006E7D85">
        <w:rPr>
          <w:rFonts w:ascii="Times New Roman" w:hAnsi="Times New Roman"/>
          <w:sz w:val="24"/>
        </w:rPr>
        <w:t>КР</w:t>
      </w:r>
      <w:r w:rsidR="003523B8" w:rsidRPr="00C561F7">
        <w:rPr>
          <w:rFonts w:ascii="Times New Roman" w:hAnsi="Times New Roman"/>
          <w:sz w:val="24"/>
        </w:rPr>
        <w:t>-201</w:t>
      </w:r>
      <w:r w:rsidR="00F96329">
        <w:rPr>
          <w:rFonts w:ascii="Times New Roman" w:hAnsi="Times New Roman"/>
          <w:sz w:val="24"/>
        </w:rPr>
        <w:t>6</w:t>
      </w:r>
      <w:r w:rsidRPr="00C561F7">
        <w:rPr>
          <w:rFonts w:ascii="Times New Roman" w:hAnsi="Times New Roman"/>
          <w:color w:val="FF0000"/>
          <w:sz w:val="24"/>
        </w:rPr>
        <w:t xml:space="preserve"> </w:t>
      </w:r>
      <w:r w:rsidRPr="00C561F7">
        <w:rPr>
          <w:rFonts w:ascii="Times New Roman" w:hAnsi="Times New Roman"/>
          <w:sz w:val="24"/>
        </w:rPr>
        <w:t>от</w:t>
      </w:r>
      <w:r w:rsidRPr="00C561F7">
        <w:rPr>
          <w:rFonts w:ascii="Times New Roman" w:hAnsi="Times New Roman"/>
          <w:color w:val="FF0000"/>
          <w:sz w:val="24"/>
        </w:rPr>
        <w:t xml:space="preserve"> </w:t>
      </w:r>
      <w:r w:rsidR="000B7DAC">
        <w:rPr>
          <w:rFonts w:ascii="Times New Roman" w:hAnsi="Times New Roman"/>
          <w:sz w:val="24"/>
        </w:rPr>
        <w:t>25.05.16».</w:t>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t>Учитывая, что тендер проводится в два этапа, участник закупки передает четыре конверта документов:</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lastRenderedPageBreak/>
        <w:t>второй  конверт с надписью «Техническая часть» (с пометкой «Копия»), содержащий копии документов, находящихся в первом конверте;</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proofErr w:type="gramStart"/>
      <w:r w:rsidRPr="00C561F7">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C561F7">
        <w:rPr>
          <w:rFonts w:ascii="Times New Roman" w:hAnsi="Times New Roman"/>
          <w:kern w:val="28"/>
          <w:sz w:val="24"/>
        </w:rPr>
        <w:t xml:space="preserve"> </w:t>
      </w:r>
      <w:proofErr w:type="gramStart"/>
      <w:r w:rsidRPr="00C561F7">
        <w:rPr>
          <w:rFonts w:ascii="Times New Roman" w:hAnsi="Times New Roman"/>
          <w:kern w:val="28"/>
          <w:sz w:val="24"/>
        </w:rPr>
        <w:t>Скан-копии</w:t>
      </w:r>
      <w:proofErr w:type="gramEnd"/>
      <w:r w:rsidRPr="00C561F7">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gramStart"/>
      <w:r w:rsidRPr="00C561F7">
        <w:rPr>
          <w:rFonts w:ascii="Times New Roman" w:hAnsi="Times New Roman"/>
          <w:sz w:val="24"/>
        </w:rPr>
        <w:t>экспресс-почтой</w:t>
      </w:r>
      <w:proofErr w:type="gramEnd"/>
      <w:r w:rsidRPr="00C561F7">
        <w:rPr>
          <w:rFonts w:ascii="Times New Roman" w:hAnsi="Times New Roman"/>
          <w:sz w:val="24"/>
        </w:rPr>
        <w:t xml:space="preserve">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Начало приема оферт – «</w:t>
      </w:r>
      <w:r w:rsidR="000B7DAC">
        <w:rPr>
          <w:rFonts w:ascii="Times New Roman" w:hAnsi="Times New Roman"/>
          <w:b/>
          <w:sz w:val="24"/>
        </w:rPr>
        <w:t xml:space="preserve"> 25 </w:t>
      </w:r>
      <w:r w:rsidRPr="00C561F7">
        <w:rPr>
          <w:rFonts w:ascii="Times New Roman" w:hAnsi="Times New Roman"/>
          <w:b/>
          <w:sz w:val="24"/>
        </w:rPr>
        <w:t xml:space="preserve">» </w:t>
      </w:r>
      <w:r w:rsidR="004F34A0">
        <w:rPr>
          <w:rFonts w:ascii="Times New Roman" w:hAnsi="Times New Roman"/>
          <w:b/>
          <w:sz w:val="24"/>
        </w:rPr>
        <w:t>мая</w:t>
      </w:r>
      <w:bookmarkStart w:id="0" w:name="_GoBack"/>
      <w:bookmarkEnd w:id="0"/>
      <w:r w:rsidRPr="00C561F7">
        <w:rPr>
          <w:rFonts w:ascii="Times New Roman" w:hAnsi="Times New Roman"/>
          <w:b/>
          <w:sz w:val="24"/>
        </w:rPr>
        <w:t xml:space="preserve"> </w:t>
      </w:r>
      <w:r w:rsidR="000B7DAC">
        <w:rPr>
          <w:rFonts w:ascii="Times New Roman" w:hAnsi="Times New Roman"/>
          <w:b/>
          <w:sz w:val="24"/>
        </w:rPr>
        <w:t>2016</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 xml:space="preserve">Окончание </w:t>
      </w:r>
      <w:proofErr w:type="spellStart"/>
      <w:r w:rsidRPr="00C561F7">
        <w:rPr>
          <w:rFonts w:ascii="Times New Roman" w:hAnsi="Times New Roman"/>
          <w:b/>
          <w:sz w:val="24"/>
        </w:rPr>
        <w:t>приема</w:t>
      </w:r>
      <w:proofErr w:type="spellEnd"/>
      <w:r w:rsidRPr="00C561F7">
        <w:rPr>
          <w:rFonts w:ascii="Times New Roman" w:hAnsi="Times New Roman"/>
          <w:b/>
          <w:sz w:val="24"/>
        </w:rPr>
        <w:t xml:space="preserve"> оферт – </w:t>
      </w:r>
      <w:r w:rsidR="000B7DAC">
        <w:rPr>
          <w:rFonts w:ascii="Times New Roman" w:hAnsi="Times New Roman"/>
          <w:b/>
          <w:sz w:val="24"/>
        </w:rPr>
        <w:t>16</w:t>
      </w:r>
      <w:r w:rsidRPr="00C561F7">
        <w:rPr>
          <w:rFonts w:ascii="Times New Roman" w:hAnsi="Times New Roman"/>
          <w:b/>
          <w:sz w:val="24"/>
        </w:rPr>
        <w:t>:</w:t>
      </w:r>
      <w:r w:rsidR="000B7DAC">
        <w:rPr>
          <w:rFonts w:ascii="Times New Roman" w:hAnsi="Times New Roman"/>
          <w:b/>
          <w:sz w:val="24"/>
        </w:rPr>
        <w:t>00</w:t>
      </w:r>
      <w:r w:rsidRPr="00C561F7">
        <w:rPr>
          <w:rFonts w:ascii="Times New Roman" w:hAnsi="Times New Roman"/>
          <w:b/>
          <w:sz w:val="24"/>
        </w:rPr>
        <w:t xml:space="preserve"> «</w:t>
      </w:r>
      <w:r w:rsidR="000B7DAC">
        <w:rPr>
          <w:rFonts w:ascii="Times New Roman" w:hAnsi="Times New Roman"/>
          <w:b/>
          <w:sz w:val="24"/>
        </w:rPr>
        <w:t xml:space="preserve"> 08 </w:t>
      </w:r>
      <w:r w:rsidRPr="00C561F7">
        <w:rPr>
          <w:rFonts w:ascii="Times New Roman" w:hAnsi="Times New Roman"/>
          <w:b/>
          <w:sz w:val="24"/>
        </w:rPr>
        <w:t xml:space="preserve">» </w:t>
      </w:r>
      <w:r w:rsidR="000B7DAC">
        <w:rPr>
          <w:rFonts w:ascii="Times New Roman" w:hAnsi="Times New Roman"/>
          <w:b/>
          <w:sz w:val="24"/>
        </w:rPr>
        <w:t>июня</w:t>
      </w:r>
      <w:r w:rsidRPr="00C561F7">
        <w:rPr>
          <w:rFonts w:ascii="Times New Roman" w:hAnsi="Times New Roman"/>
          <w:b/>
          <w:sz w:val="24"/>
        </w:rPr>
        <w:t xml:space="preserve"> </w:t>
      </w:r>
      <w:r w:rsidR="000B7DAC">
        <w:rPr>
          <w:rFonts w:ascii="Times New Roman" w:hAnsi="Times New Roman"/>
          <w:b/>
          <w:sz w:val="24"/>
        </w:rPr>
        <w:t>2016</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Срок для определения победителя – до «</w:t>
      </w:r>
      <w:r w:rsidR="000B7DAC">
        <w:rPr>
          <w:rFonts w:ascii="Times New Roman" w:hAnsi="Times New Roman"/>
          <w:b/>
          <w:sz w:val="24"/>
        </w:rPr>
        <w:t xml:space="preserve"> 31 </w:t>
      </w:r>
      <w:r w:rsidRPr="00C561F7">
        <w:rPr>
          <w:rFonts w:ascii="Times New Roman" w:hAnsi="Times New Roman"/>
          <w:b/>
          <w:sz w:val="24"/>
        </w:rPr>
        <w:t xml:space="preserve">» </w:t>
      </w:r>
      <w:r w:rsidR="000B7DAC">
        <w:rPr>
          <w:rFonts w:ascii="Times New Roman" w:hAnsi="Times New Roman"/>
          <w:b/>
          <w:sz w:val="24"/>
        </w:rPr>
        <w:t>августа</w:t>
      </w:r>
      <w:r w:rsidRPr="00C561F7">
        <w:rPr>
          <w:rFonts w:ascii="Times New Roman" w:hAnsi="Times New Roman"/>
          <w:b/>
          <w:sz w:val="24"/>
        </w:rPr>
        <w:t xml:space="preserve"> </w:t>
      </w:r>
      <w:r w:rsidR="000B7DAC">
        <w:rPr>
          <w:rFonts w:ascii="Times New Roman" w:hAnsi="Times New Roman"/>
          <w:b/>
          <w:sz w:val="24"/>
        </w:rPr>
        <w:t>2016</w:t>
      </w:r>
      <w:r w:rsidRPr="00C561F7">
        <w:rPr>
          <w:rFonts w:ascii="Times New Roman" w:hAnsi="Times New Roman"/>
          <w:b/>
          <w:sz w:val="24"/>
        </w:rPr>
        <w:t xml:space="preserve"> года.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w:t>
      </w:r>
      <w:r w:rsidR="000B7DAC">
        <w:rPr>
          <w:rFonts w:ascii="Times New Roman" w:hAnsi="Times New Roman"/>
          <w:sz w:val="24"/>
        </w:rPr>
        <w:t xml:space="preserve"> 03 </w:t>
      </w:r>
      <w:r w:rsidRPr="00C561F7">
        <w:rPr>
          <w:rFonts w:ascii="Times New Roman" w:hAnsi="Times New Roman"/>
          <w:sz w:val="24"/>
        </w:rPr>
        <w:t xml:space="preserve">» </w:t>
      </w:r>
      <w:r w:rsidR="000B7DAC">
        <w:rPr>
          <w:rFonts w:ascii="Times New Roman" w:hAnsi="Times New Roman"/>
          <w:sz w:val="24"/>
        </w:rPr>
        <w:t>июня</w:t>
      </w:r>
      <w:r w:rsidRPr="00C561F7">
        <w:rPr>
          <w:rFonts w:ascii="Times New Roman" w:hAnsi="Times New Roman"/>
          <w:sz w:val="24"/>
        </w:rPr>
        <w:t xml:space="preserve"> </w:t>
      </w:r>
      <w:r w:rsidR="000B7DAC">
        <w:rPr>
          <w:rFonts w:ascii="Times New Roman" w:hAnsi="Times New Roman"/>
          <w:sz w:val="24"/>
        </w:rPr>
        <w:t>2016</w:t>
      </w:r>
      <w:r w:rsidRPr="00C561F7">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0B7DAC" w:rsidRPr="002B6C37" w:rsidRDefault="000B7DAC" w:rsidP="000B7DAC">
      <w:pPr>
        <w:spacing w:before="60"/>
        <w:jc w:val="both"/>
        <w:rPr>
          <w:rFonts w:ascii="Times New Roman" w:hAnsi="Times New Roman"/>
          <w:b/>
          <w:sz w:val="24"/>
          <w:u w:val="single"/>
        </w:rPr>
      </w:pPr>
      <w:r w:rsidRPr="002B6C37">
        <w:rPr>
          <w:rFonts w:ascii="Times New Roman" w:hAnsi="Times New Roman"/>
          <w:b/>
          <w:sz w:val="24"/>
          <w:u w:val="single"/>
        </w:rPr>
        <w:t>По вопросам технического характера обращаться:</w:t>
      </w:r>
    </w:p>
    <w:p w:rsidR="000B7DAC" w:rsidRDefault="000B7DAC" w:rsidP="000B7DAC">
      <w:pPr>
        <w:spacing w:before="0" w:line="276" w:lineRule="auto"/>
        <w:jc w:val="both"/>
        <w:rPr>
          <w:rFonts w:ascii="Times New Roman" w:hAnsi="Times New Roman"/>
          <w:sz w:val="24"/>
        </w:rPr>
      </w:pPr>
      <w:r>
        <w:rPr>
          <w:rFonts w:ascii="Times New Roman" w:hAnsi="Times New Roman"/>
          <w:sz w:val="24"/>
        </w:rPr>
        <w:t xml:space="preserve">Специалист </w:t>
      </w:r>
      <w:r w:rsidRPr="00C561F7">
        <w:rPr>
          <w:rFonts w:ascii="Times New Roman" w:hAnsi="Times New Roman"/>
          <w:sz w:val="24"/>
        </w:rPr>
        <w:t xml:space="preserve">отдела закупки услуг ОАО «Славнефть-ЯНОС» </w:t>
      </w:r>
    </w:p>
    <w:p w:rsidR="000B7DAC" w:rsidRPr="00C561F7" w:rsidRDefault="000B7DAC" w:rsidP="000B7DAC">
      <w:pPr>
        <w:spacing w:before="0" w:line="276" w:lineRule="auto"/>
        <w:jc w:val="both"/>
        <w:rPr>
          <w:rFonts w:ascii="Times New Roman" w:hAnsi="Times New Roman"/>
          <w:sz w:val="24"/>
        </w:rPr>
      </w:pPr>
      <w:r>
        <w:rPr>
          <w:rFonts w:ascii="Times New Roman" w:hAnsi="Times New Roman"/>
          <w:sz w:val="24"/>
        </w:rPr>
        <w:t>Прокофьева Елена Геннадьевна</w:t>
      </w:r>
      <w:r w:rsidRPr="00C561F7">
        <w:rPr>
          <w:rFonts w:ascii="Times New Roman" w:hAnsi="Times New Roman"/>
          <w:sz w:val="24"/>
        </w:rPr>
        <w:t>.</w:t>
      </w:r>
    </w:p>
    <w:p w:rsidR="000B7DAC" w:rsidRDefault="000B7DAC" w:rsidP="000B7DAC">
      <w:pPr>
        <w:spacing w:before="0" w:line="276" w:lineRule="auto"/>
        <w:jc w:val="both"/>
        <w:rPr>
          <w:rFonts w:ascii="Times New Roman" w:hAnsi="Times New Roman"/>
          <w:bCs/>
          <w:sz w:val="24"/>
        </w:rPr>
      </w:pPr>
      <w:r w:rsidRPr="00C561F7">
        <w:rPr>
          <w:rFonts w:ascii="Times New Roman" w:hAnsi="Times New Roman"/>
          <w:sz w:val="24"/>
        </w:rPr>
        <w:t xml:space="preserve">Контактные данные: телефон: (4852) 49-87-15, факс (4852) </w:t>
      </w:r>
      <w:r w:rsidRPr="00C561F7">
        <w:rPr>
          <w:rFonts w:ascii="Times New Roman" w:hAnsi="Times New Roman"/>
          <w:bCs/>
          <w:sz w:val="24"/>
        </w:rPr>
        <w:t xml:space="preserve">49-93-00 </w:t>
      </w:r>
    </w:p>
    <w:p w:rsidR="000B7DAC" w:rsidRPr="00BE4E37" w:rsidRDefault="000B7DAC" w:rsidP="000B7DAC">
      <w:pPr>
        <w:spacing w:before="0" w:line="276" w:lineRule="auto"/>
        <w:jc w:val="both"/>
        <w:rPr>
          <w:rFonts w:ascii="Times New Roman" w:hAnsi="Times New Roman"/>
          <w:sz w:val="24"/>
          <w:u w:val="single"/>
          <w:lang w:val="en-US"/>
        </w:rPr>
      </w:pPr>
      <w:r w:rsidRPr="00C561F7">
        <w:rPr>
          <w:rFonts w:ascii="Times New Roman" w:hAnsi="Times New Roman"/>
          <w:sz w:val="24"/>
          <w:lang w:val="en-US"/>
        </w:rPr>
        <w:t>E</w:t>
      </w:r>
      <w:r w:rsidRPr="00BE4E37">
        <w:rPr>
          <w:rFonts w:ascii="Times New Roman" w:hAnsi="Times New Roman"/>
          <w:sz w:val="24"/>
          <w:lang w:val="en-US"/>
        </w:rPr>
        <w:t>-</w:t>
      </w:r>
      <w:r w:rsidRPr="00C561F7">
        <w:rPr>
          <w:rFonts w:ascii="Times New Roman" w:hAnsi="Times New Roman"/>
          <w:sz w:val="24"/>
          <w:lang w:val="en-US"/>
        </w:rPr>
        <w:t>mail</w:t>
      </w:r>
      <w:r w:rsidRPr="00BE4E37">
        <w:rPr>
          <w:rFonts w:ascii="Times New Roman" w:hAnsi="Times New Roman"/>
          <w:sz w:val="24"/>
          <w:lang w:val="en-US"/>
        </w:rPr>
        <w:t>:</w:t>
      </w:r>
      <w:r w:rsidRPr="00BE4E37">
        <w:rPr>
          <w:rFonts w:ascii="Times New Roman" w:hAnsi="Times New Roman"/>
          <w:bCs/>
          <w:sz w:val="24"/>
          <w:lang w:val="en-US"/>
        </w:rPr>
        <w:t xml:space="preserve"> </w:t>
      </w:r>
      <w:hyperlink r:id="rId9" w:history="1">
        <w:r w:rsidRPr="00C561F7">
          <w:rPr>
            <w:rStyle w:val="a8"/>
            <w:rFonts w:ascii="Times New Roman" w:hAnsi="Times New Roman"/>
            <w:sz w:val="24"/>
            <w:lang w:val="en-US"/>
          </w:rPr>
          <w:t>ProkofievaEG</w:t>
        </w:r>
        <w:r w:rsidRPr="00BE4E37">
          <w:rPr>
            <w:rStyle w:val="a8"/>
            <w:rFonts w:ascii="Times New Roman" w:hAnsi="Times New Roman"/>
            <w:sz w:val="24"/>
            <w:lang w:val="en-US"/>
          </w:rPr>
          <w:t>@</w:t>
        </w:r>
        <w:r w:rsidRPr="00C561F7">
          <w:rPr>
            <w:rStyle w:val="a8"/>
            <w:rFonts w:ascii="Times New Roman" w:hAnsi="Times New Roman"/>
            <w:sz w:val="24"/>
            <w:lang w:val="en-US"/>
          </w:rPr>
          <w:t>yanos</w:t>
        </w:r>
        <w:r w:rsidRPr="00BE4E37">
          <w:rPr>
            <w:rStyle w:val="a8"/>
            <w:rFonts w:ascii="Times New Roman" w:hAnsi="Times New Roman"/>
            <w:sz w:val="24"/>
            <w:lang w:val="en-US"/>
          </w:rPr>
          <w:t>.</w:t>
        </w:r>
        <w:r w:rsidRPr="00C561F7">
          <w:rPr>
            <w:rStyle w:val="a8"/>
            <w:rFonts w:ascii="Times New Roman" w:hAnsi="Times New Roman"/>
            <w:sz w:val="24"/>
            <w:lang w:val="en-US"/>
          </w:rPr>
          <w:t>slavneft</w:t>
        </w:r>
        <w:r w:rsidRPr="00BE4E37">
          <w:rPr>
            <w:rStyle w:val="a8"/>
            <w:rFonts w:ascii="Times New Roman" w:hAnsi="Times New Roman"/>
            <w:sz w:val="24"/>
            <w:lang w:val="en-US"/>
          </w:rPr>
          <w:t>.</w:t>
        </w:r>
        <w:r w:rsidRPr="00C561F7">
          <w:rPr>
            <w:rStyle w:val="a8"/>
            <w:rFonts w:ascii="Times New Roman" w:hAnsi="Times New Roman"/>
            <w:sz w:val="24"/>
            <w:lang w:val="en-US"/>
          </w:rPr>
          <w:t>ru</w:t>
        </w:r>
      </w:hyperlink>
    </w:p>
    <w:p w:rsidR="000B7DAC" w:rsidRPr="002B6C37" w:rsidRDefault="000B7DAC" w:rsidP="000B7DAC">
      <w:pPr>
        <w:spacing w:before="60"/>
        <w:jc w:val="both"/>
        <w:rPr>
          <w:rFonts w:ascii="Times New Roman" w:hAnsi="Times New Roman"/>
          <w:b/>
          <w:sz w:val="24"/>
          <w:u w:val="single"/>
        </w:rPr>
      </w:pPr>
      <w:r w:rsidRPr="002B6C37">
        <w:rPr>
          <w:rFonts w:ascii="Times New Roman" w:hAnsi="Times New Roman"/>
          <w:b/>
          <w:sz w:val="24"/>
          <w:u w:val="single"/>
        </w:rPr>
        <w:t>По вопросам организационного характера обращаться:</w:t>
      </w:r>
    </w:p>
    <w:p w:rsidR="000B7DAC" w:rsidRPr="002B6C37" w:rsidRDefault="000B7DAC" w:rsidP="000B7DAC">
      <w:pPr>
        <w:spacing w:before="0" w:line="276" w:lineRule="auto"/>
        <w:jc w:val="both"/>
        <w:rPr>
          <w:rFonts w:ascii="Times New Roman" w:hAnsi="Times New Roman"/>
          <w:sz w:val="24"/>
        </w:rPr>
      </w:pPr>
      <w:r w:rsidRPr="002B6C37">
        <w:rPr>
          <w:rFonts w:ascii="Times New Roman" w:hAnsi="Times New Roman"/>
          <w:sz w:val="24"/>
        </w:rPr>
        <w:t>Ведущий специалист Тендерного комитета ОАО «Славнефть-ЯНОС»</w:t>
      </w:r>
    </w:p>
    <w:p w:rsidR="000B7DAC" w:rsidRPr="002B6C37" w:rsidRDefault="000B7DAC" w:rsidP="000B7DAC">
      <w:pPr>
        <w:tabs>
          <w:tab w:val="left" w:pos="8273"/>
        </w:tabs>
        <w:spacing w:before="0" w:line="276" w:lineRule="auto"/>
        <w:jc w:val="both"/>
        <w:rPr>
          <w:rFonts w:ascii="Times New Roman" w:hAnsi="Times New Roman"/>
          <w:color w:val="FF0000"/>
          <w:sz w:val="24"/>
        </w:rPr>
      </w:pPr>
      <w:r w:rsidRPr="002B6C37">
        <w:rPr>
          <w:rFonts w:ascii="Times New Roman" w:hAnsi="Times New Roman"/>
          <w:sz w:val="24"/>
        </w:rPr>
        <w:t xml:space="preserve">Кузьменков Сергей Викторович. </w:t>
      </w:r>
    </w:p>
    <w:p w:rsidR="000B7DAC" w:rsidRDefault="000B7DAC" w:rsidP="000B7DAC">
      <w:pPr>
        <w:spacing w:before="0" w:line="276" w:lineRule="auto"/>
        <w:jc w:val="both"/>
        <w:rPr>
          <w:rFonts w:ascii="Times New Roman" w:hAnsi="Times New Roman"/>
          <w:sz w:val="24"/>
        </w:rPr>
      </w:pPr>
      <w:r w:rsidRPr="002B6C37">
        <w:rPr>
          <w:rFonts w:ascii="Times New Roman" w:hAnsi="Times New Roman"/>
          <w:sz w:val="24"/>
        </w:rPr>
        <w:t xml:space="preserve">Контактные данные: телефон: (4852) 49-81-14, факс: (4852) 49-93-00, </w:t>
      </w:r>
    </w:p>
    <w:p w:rsidR="000B7DAC" w:rsidRPr="002B6C37" w:rsidRDefault="000B7DAC" w:rsidP="000B7DAC">
      <w:pPr>
        <w:tabs>
          <w:tab w:val="left" w:pos="8273"/>
        </w:tabs>
        <w:spacing w:before="0" w:line="276" w:lineRule="auto"/>
        <w:jc w:val="both"/>
        <w:rPr>
          <w:rFonts w:ascii="Times New Roman" w:hAnsi="Times New Roman"/>
          <w:color w:val="FF0000"/>
          <w:sz w:val="24"/>
          <w:lang w:val="en-US"/>
        </w:rPr>
      </w:pPr>
      <w:r w:rsidRPr="002B6C37">
        <w:rPr>
          <w:rFonts w:ascii="Times New Roman" w:hAnsi="Times New Roman"/>
          <w:sz w:val="24"/>
          <w:lang w:val="en-US"/>
        </w:rPr>
        <w:t>E-mail:</w:t>
      </w:r>
      <w:r w:rsidRPr="002B6C37">
        <w:rPr>
          <w:rFonts w:ascii="Times New Roman" w:hAnsi="Times New Roman"/>
          <w:color w:val="FF0000"/>
          <w:sz w:val="24"/>
          <w:lang w:val="en-US"/>
        </w:rPr>
        <w:t xml:space="preserve"> </w:t>
      </w:r>
      <w:hyperlink r:id="rId10" w:history="1">
        <w:r w:rsidRPr="002B6C37">
          <w:rPr>
            <w:rStyle w:val="a8"/>
            <w:rFonts w:ascii="Times New Roman" w:hAnsi="Times New Roman"/>
            <w:sz w:val="24"/>
            <w:lang w:val="en-US"/>
          </w:rPr>
          <w:t>KuzmenkovSV@yanos.slavneft.ru</w:t>
        </w:r>
      </w:hyperlink>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sz w:val="24"/>
        </w:rPr>
        <w:t>.</w:t>
      </w: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t xml:space="preserve">Внимание: настоящее </w:t>
      </w:r>
      <w:proofErr w:type="gramStart"/>
      <w:r w:rsidRPr="00C561F7">
        <w:rPr>
          <w:rFonts w:ascii="Times New Roman" w:hAnsi="Times New Roman"/>
          <w:b/>
          <w:sz w:val="24"/>
        </w:rPr>
        <w:t>предложение</w:t>
      </w:r>
      <w:proofErr w:type="gramEnd"/>
      <w:r w:rsidRPr="00C561F7">
        <w:rPr>
          <w:rFonts w:ascii="Times New Roman" w:hAnsi="Times New Roman"/>
          <w:b/>
          <w:sz w:val="24"/>
        </w:rPr>
        <w:t xml:space="preserve"> ни при </w:t>
      </w:r>
      <w:proofErr w:type="gramStart"/>
      <w:r w:rsidRPr="00C561F7">
        <w:rPr>
          <w:rFonts w:ascii="Times New Roman" w:hAnsi="Times New Roman"/>
          <w:b/>
          <w:sz w:val="24"/>
        </w:rPr>
        <w:t>каких</w:t>
      </w:r>
      <w:proofErr w:type="gramEnd"/>
      <w:r w:rsidRPr="00C561F7">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C561F7">
        <w:rPr>
          <w:rFonts w:ascii="Times New Roman" w:hAnsi="Times New Roman"/>
          <w:b/>
          <w:sz w:val="24"/>
        </w:rPr>
        <w:t>несет какой бы то ни было</w:t>
      </w:r>
      <w:proofErr w:type="gramEnd"/>
      <w:r w:rsidRPr="00C561F7">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proofErr w:type="gramStart"/>
      <w:r w:rsidRPr="00C561F7">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C561F7">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C561F7">
        <w:rPr>
          <w:rFonts w:ascii="Times New Roman" w:hAnsi="Times New Roman"/>
          <w:sz w:val="24"/>
        </w:rPr>
        <w:t>с даты получения</w:t>
      </w:r>
      <w:proofErr w:type="gramEnd"/>
      <w:r w:rsidRPr="00C561F7">
        <w:rPr>
          <w:rFonts w:ascii="Times New Roman" w:hAnsi="Times New Roman"/>
          <w:sz w:val="24"/>
        </w:rPr>
        <w:t xml:space="preserve"> настоящего предложения, должны пройти аккредитацию в соответствии с правилами, размещенными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0B7DAC" w:rsidRDefault="00DE7BED" w:rsidP="00DE7BED">
      <w:pPr>
        <w:ind w:firstLine="708"/>
        <w:jc w:val="both"/>
        <w:rPr>
          <w:rFonts w:ascii="Times New Roman" w:hAnsi="Times New Roman"/>
          <w:sz w:val="24"/>
        </w:rPr>
      </w:pPr>
      <w:proofErr w:type="gramStart"/>
      <w:r w:rsidRPr="00C561F7">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C561F7">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w:t>
      </w:r>
      <w:proofErr w:type="gramStart"/>
      <w:r w:rsidRPr="00C561F7">
        <w:rPr>
          <w:rFonts w:ascii="Times New Roman" w:hAnsi="Times New Roman"/>
          <w:sz w:val="24"/>
        </w:rPr>
        <w:t>на</w:t>
      </w:r>
      <w:proofErr w:type="gramEnd"/>
      <w:r w:rsidRPr="00C561F7">
        <w:rPr>
          <w:rFonts w:ascii="Times New Roman" w:hAnsi="Times New Roman"/>
          <w:sz w:val="24"/>
        </w:rPr>
        <w:t xml:space="preserve">  </w:t>
      </w:r>
    </w:p>
    <w:p w:rsidR="00DE7BED" w:rsidRPr="00C561F7" w:rsidRDefault="00B51481" w:rsidP="00DE7BED">
      <w:pPr>
        <w:ind w:firstLine="708"/>
        <w:jc w:val="both"/>
        <w:rPr>
          <w:rFonts w:ascii="Times New Roman" w:hAnsi="Times New Roman"/>
          <w:color w:val="FF0000"/>
          <w:sz w:val="24"/>
        </w:rPr>
      </w:pPr>
      <w:r w:rsidRPr="00C561F7">
        <w:rPr>
          <w:rFonts w:ascii="Times New Roman" w:hAnsi="Times New Roman"/>
          <w:color w:val="0000FF"/>
          <w:sz w:val="24"/>
          <w:u w:val="single"/>
        </w:rPr>
        <w:t>http://www.refinery.yaroslavl.su/index.php?module=tend&amp;page=stop</w:t>
      </w:r>
      <w:r w:rsidR="00DE7BED"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C561F7" w:rsidRDefault="00DE7BED" w:rsidP="00DE7BED">
      <w:pPr>
        <w:ind w:firstLine="708"/>
        <w:jc w:val="both"/>
        <w:rPr>
          <w:rFonts w:ascii="Times New Roman" w:hAnsi="Times New Roman"/>
          <w:sz w:val="24"/>
        </w:rPr>
      </w:pPr>
      <w:proofErr w:type="gramStart"/>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C561F7">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В жалобе указываются: обжалуемое вынесенное решение ОАО «Славнефть-ЯНОС», обжалуемые действия (бездействие) ОАО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Default="00DE7BED" w:rsidP="00DE7BED">
      <w:pPr>
        <w:ind w:firstLine="708"/>
        <w:jc w:val="both"/>
        <w:rPr>
          <w:rFonts w:ascii="Times New Roman" w:hAnsi="Times New Roman"/>
          <w:sz w:val="24"/>
        </w:rPr>
      </w:pPr>
      <w:r w:rsidRPr="00C561F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C561F7">
        <w:rPr>
          <w:rFonts w:ascii="Times New Roman" w:hAnsi="Times New Roman"/>
          <w:sz w:val="24"/>
        </w:rPr>
        <w:t>действий</w:t>
      </w:r>
      <w:proofErr w:type="gramEnd"/>
      <w:r w:rsidRPr="00C561F7">
        <w:rPr>
          <w:rFonts w:ascii="Times New Roman" w:hAnsi="Times New Roman"/>
          <w:sz w:val="24"/>
        </w:rPr>
        <w:t xml:space="preserve"> как работниками Общества, так и в отношении них. Телефон «Горячей линии»: </w:t>
      </w:r>
      <w:r w:rsidR="001D0E4A" w:rsidRPr="00C561F7">
        <w:rPr>
          <w:rFonts w:ascii="Times New Roman" w:hAnsi="Times New Roman"/>
          <w:sz w:val="24"/>
        </w:rPr>
        <w:t xml:space="preserve">+7 (4852) 49-93-33, электронная </w:t>
      </w:r>
      <w:r w:rsidR="000B7DAC">
        <w:rPr>
          <w:rFonts w:ascii="Times New Roman" w:hAnsi="Times New Roman"/>
          <w:sz w:val="24"/>
        </w:rPr>
        <w:t xml:space="preserve">почта </w:t>
      </w:r>
      <w:hyperlink r:id="rId11" w:history="1">
        <w:r w:rsidR="000B7DAC" w:rsidRPr="00F42DB1">
          <w:rPr>
            <w:rStyle w:val="a8"/>
            <w:rFonts w:ascii="Times New Roman" w:hAnsi="Times New Roman"/>
            <w:sz w:val="24"/>
          </w:rPr>
          <w:t>hotline@yanos.slavneft.ru</w:t>
        </w:r>
      </w:hyperlink>
    </w:p>
    <w:p w:rsidR="00B25A57" w:rsidRPr="00C561F7" w:rsidRDefault="00B25A57" w:rsidP="00DE7BED">
      <w:pPr>
        <w:rPr>
          <w:rFonts w:ascii="Times New Roman" w:hAnsi="Times New Roman"/>
          <w:sz w:val="24"/>
        </w:rPr>
      </w:pPr>
    </w:p>
    <w:p w:rsidR="00DE7BED" w:rsidRPr="00C561F7" w:rsidRDefault="00DE7BED" w:rsidP="00DE7BED">
      <w:pPr>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аве Предложения делать оферты №</w:t>
      </w:r>
      <w:r w:rsidR="00D549DA" w:rsidRPr="00C561F7">
        <w:rPr>
          <w:rFonts w:ascii="Times New Roman" w:hAnsi="Times New Roman"/>
          <w:sz w:val="24"/>
        </w:rPr>
        <w:t xml:space="preserve"> </w:t>
      </w:r>
      <w:r w:rsidR="00CB27BF">
        <w:rPr>
          <w:rFonts w:ascii="Times New Roman" w:hAnsi="Times New Roman"/>
          <w:sz w:val="24"/>
        </w:rPr>
        <w:t>150</w:t>
      </w:r>
      <w:r w:rsidR="00D549DA" w:rsidRPr="00C561F7">
        <w:rPr>
          <w:rFonts w:ascii="Times New Roman" w:hAnsi="Times New Roman"/>
          <w:sz w:val="24"/>
        </w:rPr>
        <w:t>-</w:t>
      </w:r>
      <w:r w:rsidR="006E7D85">
        <w:rPr>
          <w:rFonts w:ascii="Times New Roman" w:hAnsi="Times New Roman"/>
          <w:sz w:val="24"/>
        </w:rPr>
        <w:t>КР</w:t>
      </w:r>
      <w:r w:rsidR="00E85DE8" w:rsidRPr="00C561F7">
        <w:rPr>
          <w:rFonts w:ascii="Times New Roman" w:hAnsi="Times New Roman"/>
          <w:sz w:val="24"/>
        </w:rPr>
        <w:t>-201</w:t>
      </w:r>
      <w:r w:rsidR="00525ADE">
        <w:rPr>
          <w:rFonts w:ascii="Times New Roman" w:hAnsi="Times New Roman"/>
          <w:sz w:val="24"/>
        </w:rPr>
        <w:t>6</w:t>
      </w:r>
      <w:r w:rsidRPr="00C561F7">
        <w:rPr>
          <w:rFonts w:ascii="Times New Roman" w:hAnsi="Times New Roman"/>
          <w:sz w:val="24"/>
        </w:rPr>
        <w:t xml:space="preserve"> от </w:t>
      </w:r>
      <w:r w:rsidR="000B7DAC">
        <w:rPr>
          <w:rFonts w:ascii="Times New Roman" w:hAnsi="Times New Roman"/>
          <w:sz w:val="24"/>
        </w:rPr>
        <w:t>25.05.16:</w:t>
      </w:r>
    </w:p>
    <w:p w:rsidR="00DE7BED" w:rsidRPr="00C561F7" w:rsidRDefault="00DE7BED" w:rsidP="00DE7BED">
      <w:pPr>
        <w:rPr>
          <w:rFonts w:ascii="Times New Roman" w:hAnsi="Times New Roman"/>
          <w:sz w:val="24"/>
        </w:rPr>
      </w:pPr>
      <w:r w:rsidRPr="00C561F7">
        <w:rPr>
          <w:rFonts w:ascii="Times New Roman" w:hAnsi="Times New Roman"/>
          <w:sz w:val="24"/>
        </w:rPr>
        <w:t>1. Извещение о проведении тендера (настоящий документ) в 1 экз.</w:t>
      </w:r>
    </w:p>
    <w:p w:rsidR="00DE7BED" w:rsidRDefault="00DE7BED" w:rsidP="00DE7BED">
      <w:pPr>
        <w:rPr>
          <w:rFonts w:ascii="Times New Roman" w:hAnsi="Times New Roman"/>
          <w:sz w:val="24"/>
        </w:rPr>
      </w:pPr>
      <w:r w:rsidRPr="00C561F7">
        <w:rPr>
          <w:rFonts w:ascii="Times New Roman" w:hAnsi="Times New Roman"/>
          <w:sz w:val="24"/>
        </w:rPr>
        <w:t>2. Требования к предмету оферты в 1 экз.</w:t>
      </w:r>
      <w:r w:rsidR="002C40E6">
        <w:rPr>
          <w:rFonts w:ascii="Times New Roman" w:hAnsi="Times New Roman"/>
          <w:sz w:val="24"/>
        </w:rPr>
        <w:t xml:space="preserve"> (Приложение № 1).</w:t>
      </w:r>
    </w:p>
    <w:p w:rsidR="00DE7BED" w:rsidRPr="00C561F7" w:rsidRDefault="00763AF5" w:rsidP="00DE7BED">
      <w:pPr>
        <w:rPr>
          <w:rFonts w:ascii="Times New Roman" w:hAnsi="Times New Roman"/>
          <w:sz w:val="24"/>
        </w:rPr>
      </w:pPr>
      <w:r>
        <w:rPr>
          <w:rFonts w:ascii="Times New Roman" w:hAnsi="Times New Roman"/>
          <w:sz w:val="24"/>
        </w:rPr>
        <w:t xml:space="preserve">3. </w:t>
      </w:r>
      <w:r w:rsidR="005A2671">
        <w:rPr>
          <w:rFonts w:ascii="Times New Roman" w:hAnsi="Times New Roman"/>
          <w:sz w:val="24"/>
        </w:rPr>
        <w:t>Форма</w:t>
      </w:r>
      <w:r w:rsidR="00B25A57" w:rsidRPr="00C561F7">
        <w:rPr>
          <w:rFonts w:ascii="Times New Roman" w:hAnsi="Times New Roman"/>
          <w:sz w:val="24"/>
        </w:rPr>
        <w:t xml:space="preserve"> «</w:t>
      </w:r>
      <w:r w:rsidR="00DE7BED" w:rsidRPr="00C561F7">
        <w:rPr>
          <w:rFonts w:ascii="Times New Roman" w:hAnsi="Times New Roman"/>
          <w:sz w:val="24"/>
        </w:rPr>
        <w:t>Извещение о согласии сделать оферту</w:t>
      </w:r>
      <w:r w:rsidR="00B25A57" w:rsidRPr="00C561F7">
        <w:rPr>
          <w:rFonts w:ascii="Times New Roman" w:hAnsi="Times New Roman"/>
          <w:sz w:val="24"/>
        </w:rPr>
        <w:t>»</w:t>
      </w:r>
      <w:r w:rsidR="00DE7BED" w:rsidRPr="00C561F7">
        <w:rPr>
          <w:rFonts w:ascii="Times New Roman" w:hAnsi="Times New Roman"/>
          <w:sz w:val="24"/>
        </w:rPr>
        <w:t xml:space="preserve">  в 1 экз.</w:t>
      </w:r>
      <w:r w:rsidR="002C40E6" w:rsidRPr="002C40E6">
        <w:rPr>
          <w:rFonts w:ascii="Times New Roman" w:hAnsi="Times New Roman"/>
          <w:sz w:val="24"/>
        </w:rPr>
        <w:t xml:space="preserve"> (Приложение № </w:t>
      </w:r>
      <w:r w:rsidR="00D27E52">
        <w:rPr>
          <w:rFonts w:ascii="Times New Roman" w:hAnsi="Times New Roman"/>
          <w:sz w:val="24"/>
        </w:rPr>
        <w:t>2</w:t>
      </w:r>
      <w:r w:rsidR="002C40E6" w:rsidRPr="002C40E6">
        <w:rPr>
          <w:rFonts w:ascii="Times New Roman" w:hAnsi="Times New Roman"/>
          <w:sz w:val="24"/>
        </w:rPr>
        <w:t>).</w:t>
      </w:r>
    </w:p>
    <w:p w:rsidR="00DE7BED" w:rsidRDefault="0080562C" w:rsidP="00DE7BED">
      <w:pPr>
        <w:rPr>
          <w:rFonts w:ascii="Times New Roman" w:hAnsi="Times New Roman"/>
          <w:sz w:val="24"/>
        </w:rPr>
      </w:pPr>
      <w:r>
        <w:rPr>
          <w:rFonts w:ascii="Times New Roman" w:hAnsi="Times New Roman"/>
          <w:sz w:val="24"/>
        </w:rPr>
        <w:t>4</w:t>
      </w:r>
      <w:r w:rsidR="00DE7BED" w:rsidRPr="00C561F7">
        <w:rPr>
          <w:rFonts w:ascii="Times New Roman" w:hAnsi="Times New Roman"/>
          <w:sz w:val="24"/>
        </w:rPr>
        <w:t xml:space="preserve">. </w:t>
      </w:r>
      <w:r w:rsidR="005A2671" w:rsidRPr="005A2671">
        <w:rPr>
          <w:rFonts w:ascii="Times New Roman" w:hAnsi="Times New Roman"/>
          <w:sz w:val="24"/>
        </w:rPr>
        <w:t>Форма</w:t>
      </w:r>
      <w:r w:rsidR="00B25A57" w:rsidRPr="00C561F7">
        <w:rPr>
          <w:rFonts w:ascii="Times New Roman" w:hAnsi="Times New Roman"/>
          <w:sz w:val="24"/>
        </w:rPr>
        <w:t xml:space="preserve"> «</w:t>
      </w:r>
      <w:r w:rsidR="00DE7BED" w:rsidRPr="00C561F7">
        <w:rPr>
          <w:rFonts w:ascii="Times New Roman" w:hAnsi="Times New Roman"/>
          <w:sz w:val="24"/>
        </w:rPr>
        <w:t>Предложение о заключении договора</w:t>
      </w:r>
      <w:r w:rsidR="00B25A57" w:rsidRPr="00C561F7">
        <w:rPr>
          <w:rFonts w:ascii="Times New Roman" w:hAnsi="Times New Roman"/>
          <w:sz w:val="24"/>
        </w:rPr>
        <w:t>»</w:t>
      </w:r>
      <w:r w:rsidR="00DE7BED" w:rsidRPr="00C561F7">
        <w:rPr>
          <w:rFonts w:ascii="Times New Roman" w:hAnsi="Times New Roman"/>
          <w:sz w:val="24"/>
        </w:rPr>
        <w:t xml:space="preserve"> в 1 экз.</w:t>
      </w:r>
      <w:r w:rsidR="002C40E6" w:rsidRPr="002C40E6">
        <w:rPr>
          <w:rFonts w:ascii="Times New Roman" w:hAnsi="Times New Roman"/>
          <w:sz w:val="24"/>
        </w:rPr>
        <w:t xml:space="preserve"> (</w:t>
      </w:r>
      <w:r w:rsidR="00D27E52">
        <w:rPr>
          <w:rFonts w:ascii="Times New Roman" w:hAnsi="Times New Roman"/>
          <w:sz w:val="24"/>
        </w:rPr>
        <w:t>Приложение № 3</w:t>
      </w:r>
      <w:r w:rsidR="002C40E6" w:rsidRPr="002C40E6">
        <w:rPr>
          <w:rFonts w:ascii="Times New Roman" w:hAnsi="Times New Roman"/>
          <w:sz w:val="24"/>
        </w:rPr>
        <w:t>).</w:t>
      </w:r>
    </w:p>
    <w:p w:rsidR="00763AF5" w:rsidRPr="00C561F7" w:rsidRDefault="0080562C" w:rsidP="00DE7BED">
      <w:pPr>
        <w:rPr>
          <w:rFonts w:ascii="Times New Roman" w:hAnsi="Times New Roman"/>
          <w:sz w:val="24"/>
        </w:rPr>
      </w:pPr>
      <w:r>
        <w:rPr>
          <w:rFonts w:ascii="Times New Roman" w:hAnsi="Times New Roman"/>
          <w:sz w:val="24"/>
        </w:rPr>
        <w:t>5</w:t>
      </w:r>
      <w:r w:rsidR="00763AF5">
        <w:rPr>
          <w:rFonts w:ascii="Times New Roman" w:hAnsi="Times New Roman"/>
          <w:sz w:val="24"/>
        </w:rPr>
        <w:t xml:space="preserve">. </w:t>
      </w:r>
      <w:r w:rsidR="00763AF5" w:rsidRPr="00763AF5">
        <w:rPr>
          <w:rFonts w:ascii="Times New Roman" w:hAnsi="Times New Roman"/>
          <w:sz w:val="24"/>
        </w:rPr>
        <w:t>Проект</w:t>
      </w:r>
      <w:r w:rsidR="00763AF5">
        <w:rPr>
          <w:rFonts w:ascii="Times New Roman" w:hAnsi="Times New Roman"/>
          <w:sz w:val="24"/>
        </w:rPr>
        <w:t xml:space="preserve"> Договора подряда </w:t>
      </w:r>
      <w:r w:rsidR="00682F70">
        <w:rPr>
          <w:rFonts w:ascii="Times New Roman" w:hAnsi="Times New Roman"/>
          <w:sz w:val="24"/>
        </w:rPr>
        <w:t xml:space="preserve"> с приложениями </w:t>
      </w:r>
      <w:r w:rsidR="00763AF5">
        <w:rPr>
          <w:rFonts w:ascii="Times New Roman" w:hAnsi="Times New Roman"/>
          <w:sz w:val="24"/>
        </w:rPr>
        <w:t>в 1 экз.</w:t>
      </w:r>
      <w:r w:rsidR="002C40E6" w:rsidRPr="002C40E6">
        <w:rPr>
          <w:rFonts w:ascii="Times New Roman" w:hAnsi="Times New Roman"/>
          <w:sz w:val="24"/>
        </w:rPr>
        <w:t xml:space="preserve"> (</w:t>
      </w:r>
      <w:r w:rsidR="00D27E52">
        <w:rPr>
          <w:rFonts w:ascii="Times New Roman" w:hAnsi="Times New Roman"/>
          <w:sz w:val="24"/>
        </w:rPr>
        <w:t>Приложение № 4</w:t>
      </w:r>
      <w:r w:rsidR="002C40E6" w:rsidRPr="002C40E6">
        <w:rPr>
          <w:rFonts w:ascii="Times New Roman" w:hAnsi="Times New Roman"/>
          <w:sz w:val="24"/>
        </w:rPr>
        <w:t>).</w:t>
      </w:r>
    </w:p>
    <w:p w:rsidR="00DE7BED" w:rsidRPr="00C561F7" w:rsidRDefault="0080562C" w:rsidP="00DE7BED">
      <w:pPr>
        <w:rPr>
          <w:rFonts w:ascii="Times New Roman" w:hAnsi="Times New Roman"/>
          <w:sz w:val="24"/>
        </w:rPr>
      </w:pPr>
      <w:r>
        <w:rPr>
          <w:rFonts w:ascii="Times New Roman" w:hAnsi="Times New Roman"/>
          <w:sz w:val="24"/>
        </w:rPr>
        <w:t>6</w:t>
      </w:r>
      <w:r w:rsidR="00DE7BED" w:rsidRPr="00C561F7">
        <w:rPr>
          <w:rFonts w:ascii="Times New Roman" w:hAnsi="Times New Roman"/>
          <w:sz w:val="24"/>
        </w:rPr>
        <w:t xml:space="preserve">. </w:t>
      </w:r>
      <w:r w:rsidR="005A2671" w:rsidRPr="005A2671">
        <w:rPr>
          <w:rFonts w:ascii="Times New Roman" w:hAnsi="Times New Roman"/>
          <w:sz w:val="24"/>
        </w:rPr>
        <w:t xml:space="preserve">Форма </w:t>
      </w:r>
      <w:r w:rsidR="005A2671">
        <w:rPr>
          <w:rFonts w:ascii="Times New Roman" w:hAnsi="Times New Roman"/>
          <w:sz w:val="24"/>
        </w:rPr>
        <w:t>«</w:t>
      </w:r>
      <w:r w:rsidR="00DE7BED" w:rsidRPr="00C561F7">
        <w:rPr>
          <w:rFonts w:ascii="Times New Roman" w:hAnsi="Times New Roman"/>
          <w:sz w:val="24"/>
        </w:rPr>
        <w:t>Перечень аффилированных организаций» в 1 экз.</w:t>
      </w:r>
      <w:r w:rsidR="002C40E6" w:rsidRPr="002C40E6">
        <w:rPr>
          <w:rFonts w:ascii="Times New Roman" w:hAnsi="Times New Roman"/>
          <w:sz w:val="24"/>
        </w:rPr>
        <w:t xml:space="preserve"> (Приложение № </w:t>
      </w:r>
      <w:r w:rsidR="00D27E52">
        <w:rPr>
          <w:rFonts w:ascii="Times New Roman" w:hAnsi="Times New Roman"/>
          <w:sz w:val="24"/>
        </w:rPr>
        <w:t>5</w:t>
      </w:r>
      <w:r w:rsidR="002C40E6" w:rsidRPr="002C40E6">
        <w:rPr>
          <w:rFonts w:ascii="Times New Roman" w:hAnsi="Times New Roman"/>
          <w:sz w:val="24"/>
        </w:rPr>
        <w:t>).</w:t>
      </w:r>
    </w:p>
    <w:p w:rsidR="00923CDA" w:rsidRPr="00C561F7" w:rsidRDefault="0080562C" w:rsidP="00923CDA">
      <w:pPr>
        <w:rPr>
          <w:rFonts w:ascii="Times New Roman" w:hAnsi="Times New Roman"/>
          <w:sz w:val="24"/>
        </w:rPr>
      </w:pPr>
      <w:r>
        <w:rPr>
          <w:rFonts w:ascii="Times New Roman" w:hAnsi="Times New Roman"/>
          <w:sz w:val="24"/>
        </w:rPr>
        <w:t>7</w:t>
      </w:r>
      <w:r w:rsidR="00923CDA" w:rsidRPr="00C561F7">
        <w:rPr>
          <w:rFonts w:ascii="Times New Roman" w:hAnsi="Times New Roman"/>
          <w:sz w:val="24"/>
        </w:rPr>
        <w:t xml:space="preserve">. </w:t>
      </w:r>
      <w:proofErr w:type="gramStart"/>
      <w:r w:rsidR="005A2671" w:rsidRPr="005A2671">
        <w:rPr>
          <w:rFonts w:ascii="Times New Roman" w:hAnsi="Times New Roman"/>
          <w:sz w:val="24"/>
        </w:rPr>
        <w:t>Форма</w:t>
      </w:r>
      <w:r w:rsidR="004930BA" w:rsidRPr="004930BA">
        <w:rPr>
          <w:rFonts w:ascii="Times New Roman" w:hAnsi="Times New Roman"/>
          <w:sz w:val="24"/>
        </w:rPr>
        <w:t xml:space="preserve"> </w:t>
      </w:r>
      <w:r w:rsidR="004930BA">
        <w:rPr>
          <w:rFonts w:ascii="Times New Roman" w:hAnsi="Times New Roman"/>
          <w:sz w:val="24"/>
        </w:rPr>
        <w:t>«</w:t>
      </w:r>
      <w:r w:rsidR="00923CDA" w:rsidRPr="00C561F7">
        <w:rPr>
          <w:rFonts w:ascii="Times New Roman" w:hAnsi="Times New Roman"/>
          <w:sz w:val="24"/>
        </w:rPr>
        <w:t xml:space="preserve">Справка об опыте работы за последние </w:t>
      </w:r>
      <w:r w:rsidR="005A2671">
        <w:rPr>
          <w:rFonts w:ascii="Times New Roman" w:hAnsi="Times New Roman"/>
          <w:sz w:val="24"/>
        </w:rPr>
        <w:t>3 года</w:t>
      </w:r>
      <w:r w:rsidR="00B25A57" w:rsidRPr="00C561F7">
        <w:rPr>
          <w:rFonts w:ascii="Times New Roman" w:hAnsi="Times New Roman"/>
          <w:sz w:val="24"/>
        </w:rPr>
        <w:t>»</w:t>
      </w:r>
      <w:r w:rsidR="00923CDA" w:rsidRPr="00C561F7">
        <w:rPr>
          <w:rFonts w:ascii="Times New Roman" w:hAnsi="Times New Roman"/>
          <w:sz w:val="24"/>
        </w:rPr>
        <w:t xml:space="preserve"> в 1 экз.</w:t>
      </w:r>
      <w:r w:rsidR="002C40E6" w:rsidRPr="002C40E6">
        <w:rPr>
          <w:rFonts w:ascii="Times New Roman" w:hAnsi="Times New Roman"/>
          <w:sz w:val="24"/>
        </w:rPr>
        <w:t xml:space="preserve"> (Приложение № </w:t>
      </w:r>
      <w:r w:rsidR="00D27E52">
        <w:rPr>
          <w:rFonts w:ascii="Times New Roman" w:hAnsi="Times New Roman"/>
          <w:sz w:val="24"/>
        </w:rPr>
        <w:t>6</w:t>
      </w:r>
      <w:r w:rsidR="002C40E6" w:rsidRPr="002C40E6">
        <w:rPr>
          <w:rFonts w:ascii="Times New Roman" w:hAnsi="Times New Roman"/>
          <w:sz w:val="24"/>
        </w:rPr>
        <w:t>).</w:t>
      </w:r>
      <w:proofErr w:type="gramEnd"/>
    </w:p>
    <w:p w:rsidR="006F1D90" w:rsidRPr="006F1D90" w:rsidRDefault="006F1D90" w:rsidP="002F6EB1">
      <w:pPr>
        <w:rPr>
          <w:rFonts w:ascii="Times New Roman" w:hAnsi="Times New Roman"/>
          <w:sz w:val="24"/>
        </w:rPr>
      </w:pPr>
    </w:p>
    <w:p w:rsidR="006F1D90" w:rsidRDefault="006F1D90" w:rsidP="00BA2B15">
      <w:pPr>
        <w:rPr>
          <w:rFonts w:ascii="Times New Roman" w:hAnsi="Times New Roman"/>
          <w:sz w:val="24"/>
        </w:rPr>
      </w:pPr>
    </w:p>
    <w:p w:rsidR="0044404E" w:rsidRPr="00C561F7" w:rsidRDefault="0044404E" w:rsidP="00BA2B15">
      <w:pPr>
        <w:rPr>
          <w:rFonts w:ascii="Times New Roman" w:hAnsi="Times New Roman"/>
          <w:sz w:val="24"/>
        </w:rPr>
      </w:pPr>
    </w:p>
    <w:p w:rsidR="00FC1E54" w:rsidRPr="00C561F7" w:rsidRDefault="00FC1E54" w:rsidP="00DE7BED">
      <w:pPr>
        <w:rPr>
          <w:rFonts w:ascii="Times New Roman" w:hAnsi="Times New Roman"/>
          <w:color w:val="FF0000"/>
          <w:sz w:val="24"/>
        </w:rPr>
      </w:pPr>
    </w:p>
    <w:p w:rsidR="00AE32FD" w:rsidRPr="00506763" w:rsidRDefault="00AE32FD" w:rsidP="00AE32FD">
      <w:pPr>
        <w:rPr>
          <w:rFonts w:ascii="Times New Roman" w:hAnsi="Times New Roman"/>
          <w:b/>
          <w:sz w:val="24"/>
        </w:rPr>
      </w:pPr>
      <w:r w:rsidRPr="00506763">
        <w:rPr>
          <w:rFonts w:ascii="Times New Roman" w:hAnsi="Times New Roman"/>
          <w:b/>
          <w:sz w:val="24"/>
        </w:rPr>
        <w:t>Директо</w:t>
      </w:r>
      <w:r w:rsidR="00506763">
        <w:rPr>
          <w:rFonts w:ascii="Times New Roman" w:hAnsi="Times New Roman"/>
          <w:b/>
          <w:sz w:val="24"/>
        </w:rPr>
        <w:t xml:space="preserve">р по снабжению               </w:t>
      </w:r>
      <w:r w:rsidR="00506763">
        <w:rPr>
          <w:rFonts w:ascii="Times New Roman" w:hAnsi="Times New Roman"/>
          <w:b/>
          <w:sz w:val="24"/>
        </w:rPr>
        <w:tab/>
      </w:r>
      <w:r w:rsidR="00506763">
        <w:rPr>
          <w:rFonts w:ascii="Times New Roman" w:hAnsi="Times New Roman"/>
          <w:b/>
          <w:sz w:val="24"/>
        </w:rPr>
        <w:tab/>
      </w:r>
      <w:r w:rsidRPr="00506763">
        <w:rPr>
          <w:rFonts w:ascii="Times New Roman" w:hAnsi="Times New Roman"/>
          <w:b/>
          <w:sz w:val="24"/>
        </w:rPr>
        <w:t xml:space="preserve"> ____________________    В.Ф. Желязков</w:t>
      </w:r>
    </w:p>
    <w:p w:rsidR="006F1D90" w:rsidRDefault="006F1D90">
      <w:pPr>
        <w:rPr>
          <w:rFonts w:ascii="Times New Roman" w:hAnsi="Times New Roman"/>
          <w:b/>
        </w:rPr>
      </w:pPr>
    </w:p>
    <w:sectPr w:rsidR="006F1D90" w:rsidSect="00460F75">
      <w:pgSz w:w="11906" w:h="16838"/>
      <w:pgMar w:top="851" w:right="56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651A" w:rsidRDefault="00EE651A" w:rsidP="00FB07D9">
      <w:pPr>
        <w:spacing w:before="0"/>
      </w:pPr>
      <w:r>
        <w:separator/>
      </w:r>
    </w:p>
  </w:endnote>
  <w:endnote w:type="continuationSeparator" w:id="0">
    <w:p w:rsidR="00EE651A" w:rsidRDefault="00EE651A"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651A" w:rsidRDefault="00EE651A" w:rsidP="00FB07D9">
      <w:pPr>
        <w:spacing w:before="0"/>
      </w:pPr>
      <w:r>
        <w:separator/>
      </w:r>
    </w:p>
  </w:footnote>
  <w:footnote w:type="continuationSeparator" w:id="0">
    <w:p w:rsidR="00EE651A" w:rsidRDefault="00EE651A"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48AF36EE"/>
    <w:multiLevelType w:val="multilevel"/>
    <w:tmpl w:val="DD3E30C0"/>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530"/>
        </w:tabs>
        <w:ind w:left="360" w:firstLine="0"/>
      </w:pPr>
      <w:rPr>
        <w:rFonts w:hint="default"/>
        <w:color w:val="auto"/>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0">
    <w:nsid w:val="494A5E1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508D7AC2"/>
    <w:multiLevelType w:val="hybridMultilevel"/>
    <w:tmpl w:val="85B6191E"/>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60F28F6"/>
    <w:multiLevelType w:val="hybridMultilevel"/>
    <w:tmpl w:val="1D30282E"/>
    <w:lvl w:ilvl="0" w:tplc="5A084FF4">
      <w:start w:val="1"/>
      <w:numFmt w:val="decimal"/>
      <w:lvlText w:val="5.%1."/>
      <w:lvlJc w:val="left"/>
      <w:pPr>
        <w:tabs>
          <w:tab w:val="num" w:pos="795"/>
        </w:tabs>
        <w:ind w:left="795" w:hanging="435"/>
      </w:pPr>
      <w:rPr>
        <w:rFonts w:hint="default"/>
      </w:rPr>
    </w:lvl>
    <w:lvl w:ilvl="1" w:tplc="E26E224A">
      <w:start w:val="1"/>
      <w:numFmt w:val="decimal"/>
      <w:lvlText w:val="2.%2."/>
      <w:lvlJc w:val="left"/>
      <w:pPr>
        <w:tabs>
          <w:tab w:val="num" w:pos="-180"/>
        </w:tabs>
        <w:ind w:left="540" w:hanging="360"/>
      </w:pPr>
      <w:rPr>
        <w:rFonts w:hint="default"/>
      </w:rPr>
    </w:lvl>
    <w:lvl w:ilvl="2" w:tplc="0419001B" w:tentative="1">
      <w:start w:val="1"/>
      <w:numFmt w:val="lowerRoman"/>
      <w:lvlText w:val="%3."/>
      <w:lvlJc w:val="right"/>
      <w:pPr>
        <w:tabs>
          <w:tab w:val="num" w:pos="2160"/>
        </w:tabs>
        <w:ind w:left="2160" w:hanging="180"/>
      </w:pPr>
    </w:lvl>
    <w:lvl w:ilvl="3" w:tplc="0242E0E4">
      <w:start w:val="1"/>
      <w:numFmt w:val="decimal"/>
      <w:lvlText w:val="2.%4."/>
      <w:lvlJc w:val="left"/>
      <w:pPr>
        <w:tabs>
          <w:tab w:val="num" w:pos="-360"/>
        </w:tabs>
        <w:ind w:left="360" w:hanging="360"/>
      </w:pPr>
      <w:rPr>
        <w:rFonts w:hint="default"/>
      </w:rPr>
    </w:lvl>
    <w:lvl w:ilvl="4" w:tplc="E0DCDC12">
      <w:start w:val="1"/>
      <w:numFmt w:val="bullet"/>
      <w:lvlText w:val=""/>
      <w:lvlJc w:val="left"/>
      <w:pPr>
        <w:tabs>
          <w:tab w:val="num" w:pos="3600"/>
        </w:tabs>
        <w:ind w:left="3600" w:hanging="360"/>
      </w:pPr>
      <w:rPr>
        <w:rFonts w:ascii="Symbol" w:hAnsi="Symbol" w:hint="default"/>
      </w:r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662A206D"/>
    <w:multiLevelType w:val="hybridMultilevel"/>
    <w:tmpl w:val="6F907750"/>
    <w:lvl w:ilvl="0" w:tplc="A1DCFA86">
      <w:start w:val="1"/>
      <w:numFmt w:val="bullet"/>
      <w:lvlText w:val=""/>
      <w:lvlJc w:val="left"/>
      <w:pPr>
        <w:ind w:left="1495"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1"/>
  </w:num>
  <w:num w:numId="2">
    <w:abstractNumId w:val="14"/>
  </w:num>
  <w:num w:numId="3">
    <w:abstractNumId w:val="0"/>
  </w:num>
  <w:num w:numId="4">
    <w:abstractNumId w:val="8"/>
  </w:num>
  <w:num w:numId="5">
    <w:abstractNumId w:val="10"/>
  </w:num>
  <w:num w:numId="6">
    <w:abstractNumId w:val="12"/>
  </w:num>
  <w:num w:numId="7">
    <w:abstractNumId w:val="13"/>
  </w:num>
  <w:num w:numId="8">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4D6"/>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445"/>
    <w:rsid w:val="000578DE"/>
    <w:rsid w:val="00060AF9"/>
    <w:rsid w:val="00060C6B"/>
    <w:rsid w:val="00060F9A"/>
    <w:rsid w:val="000614D7"/>
    <w:rsid w:val="00061826"/>
    <w:rsid w:val="00061B41"/>
    <w:rsid w:val="00062453"/>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15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8BA"/>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B7DAC"/>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3335"/>
    <w:rsid w:val="000D366C"/>
    <w:rsid w:val="000D3F0D"/>
    <w:rsid w:val="000D517D"/>
    <w:rsid w:val="000D53F7"/>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164"/>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C2A"/>
    <w:rsid w:val="00103F6F"/>
    <w:rsid w:val="00103F8F"/>
    <w:rsid w:val="00104229"/>
    <w:rsid w:val="00104FFB"/>
    <w:rsid w:val="0010546B"/>
    <w:rsid w:val="00105A24"/>
    <w:rsid w:val="00105E2F"/>
    <w:rsid w:val="00106251"/>
    <w:rsid w:val="001063AC"/>
    <w:rsid w:val="00106DCF"/>
    <w:rsid w:val="00107E19"/>
    <w:rsid w:val="001103D2"/>
    <w:rsid w:val="001104DB"/>
    <w:rsid w:val="00111B67"/>
    <w:rsid w:val="00111E4A"/>
    <w:rsid w:val="00112185"/>
    <w:rsid w:val="00112425"/>
    <w:rsid w:val="001125E5"/>
    <w:rsid w:val="001129C5"/>
    <w:rsid w:val="001133B1"/>
    <w:rsid w:val="001137C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7AC"/>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506"/>
    <w:rsid w:val="00140B7C"/>
    <w:rsid w:val="00140B99"/>
    <w:rsid w:val="00140F31"/>
    <w:rsid w:val="00141418"/>
    <w:rsid w:val="00141E5A"/>
    <w:rsid w:val="00142024"/>
    <w:rsid w:val="00142690"/>
    <w:rsid w:val="00142B50"/>
    <w:rsid w:val="00143132"/>
    <w:rsid w:val="001431F0"/>
    <w:rsid w:val="00143A8D"/>
    <w:rsid w:val="00143CAA"/>
    <w:rsid w:val="001448E9"/>
    <w:rsid w:val="00144996"/>
    <w:rsid w:val="00144A3A"/>
    <w:rsid w:val="00144B29"/>
    <w:rsid w:val="00144D58"/>
    <w:rsid w:val="00144FEC"/>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7D"/>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4B43"/>
    <w:rsid w:val="00185018"/>
    <w:rsid w:val="001857EB"/>
    <w:rsid w:val="001859F5"/>
    <w:rsid w:val="00186E4C"/>
    <w:rsid w:val="001878C7"/>
    <w:rsid w:val="00190E9E"/>
    <w:rsid w:val="00191527"/>
    <w:rsid w:val="00192799"/>
    <w:rsid w:val="00192A7D"/>
    <w:rsid w:val="0019305B"/>
    <w:rsid w:val="001932DB"/>
    <w:rsid w:val="001934B3"/>
    <w:rsid w:val="0019355B"/>
    <w:rsid w:val="00193A23"/>
    <w:rsid w:val="00193BCE"/>
    <w:rsid w:val="00194315"/>
    <w:rsid w:val="00194956"/>
    <w:rsid w:val="0019539B"/>
    <w:rsid w:val="00195AC4"/>
    <w:rsid w:val="001967C8"/>
    <w:rsid w:val="001969C0"/>
    <w:rsid w:val="00196A12"/>
    <w:rsid w:val="00196AFB"/>
    <w:rsid w:val="00196FEB"/>
    <w:rsid w:val="00197290"/>
    <w:rsid w:val="001973E0"/>
    <w:rsid w:val="001975E2"/>
    <w:rsid w:val="001A005B"/>
    <w:rsid w:val="001A016E"/>
    <w:rsid w:val="001A01AC"/>
    <w:rsid w:val="001A01E5"/>
    <w:rsid w:val="001A0286"/>
    <w:rsid w:val="001A0AFE"/>
    <w:rsid w:val="001A1AE0"/>
    <w:rsid w:val="001A1F9A"/>
    <w:rsid w:val="001A1FF6"/>
    <w:rsid w:val="001A2468"/>
    <w:rsid w:val="001A2D36"/>
    <w:rsid w:val="001A3195"/>
    <w:rsid w:val="001A338B"/>
    <w:rsid w:val="001A3A79"/>
    <w:rsid w:val="001A3EDC"/>
    <w:rsid w:val="001A4135"/>
    <w:rsid w:val="001A41D8"/>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394"/>
    <w:rsid w:val="001D381B"/>
    <w:rsid w:val="001D38BE"/>
    <w:rsid w:val="001D39A5"/>
    <w:rsid w:val="001D39B6"/>
    <w:rsid w:val="001D3DCA"/>
    <w:rsid w:val="001D3FD5"/>
    <w:rsid w:val="001D4120"/>
    <w:rsid w:val="001D4CBD"/>
    <w:rsid w:val="001D520F"/>
    <w:rsid w:val="001D54D7"/>
    <w:rsid w:val="001D55C7"/>
    <w:rsid w:val="001D55FD"/>
    <w:rsid w:val="001D6AB9"/>
    <w:rsid w:val="001D7175"/>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291C"/>
    <w:rsid w:val="001F3D14"/>
    <w:rsid w:val="001F47C3"/>
    <w:rsid w:val="001F5679"/>
    <w:rsid w:val="001F5DCC"/>
    <w:rsid w:val="001F6A72"/>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5F23"/>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8EC"/>
    <w:rsid w:val="00227A69"/>
    <w:rsid w:val="00227A77"/>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14D"/>
    <w:rsid w:val="00241462"/>
    <w:rsid w:val="00241AA3"/>
    <w:rsid w:val="00241B0D"/>
    <w:rsid w:val="00241B82"/>
    <w:rsid w:val="00241C67"/>
    <w:rsid w:val="002427CA"/>
    <w:rsid w:val="00243152"/>
    <w:rsid w:val="002433FD"/>
    <w:rsid w:val="00243690"/>
    <w:rsid w:val="0024369E"/>
    <w:rsid w:val="00243BEF"/>
    <w:rsid w:val="00244ABE"/>
    <w:rsid w:val="00244AF8"/>
    <w:rsid w:val="00245586"/>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BBB"/>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74E"/>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B78"/>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3AF"/>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A62"/>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0F"/>
    <w:rsid w:val="002E5135"/>
    <w:rsid w:val="002E51E2"/>
    <w:rsid w:val="002E5263"/>
    <w:rsid w:val="002E539C"/>
    <w:rsid w:val="002E53DD"/>
    <w:rsid w:val="002E5834"/>
    <w:rsid w:val="002E5C54"/>
    <w:rsid w:val="002E6295"/>
    <w:rsid w:val="002E68F7"/>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1497"/>
    <w:rsid w:val="002F1520"/>
    <w:rsid w:val="002F1BBF"/>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6EB1"/>
    <w:rsid w:val="002F7736"/>
    <w:rsid w:val="002F7B04"/>
    <w:rsid w:val="002F7B8F"/>
    <w:rsid w:val="002F7E35"/>
    <w:rsid w:val="00300A24"/>
    <w:rsid w:val="00301188"/>
    <w:rsid w:val="00301239"/>
    <w:rsid w:val="00301259"/>
    <w:rsid w:val="00301CB5"/>
    <w:rsid w:val="00303274"/>
    <w:rsid w:val="0030409E"/>
    <w:rsid w:val="00304239"/>
    <w:rsid w:val="0030438F"/>
    <w:rsid w:val="00304C6E"/>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747"/>
    <w:rsid w:val="00320C57"/>
    <w:rsid w:val="00320CE7"/>
    <w:rsid w:val="0032134E"/>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4E8C"/>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8BB"/>
    <w:rsid w:val="003678CE"/>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714"/>
    <w:rsid w:val="00375B2C"/>
    <w:rsid w:val="00376821"/>
    <w:rsid w:val="003768BB"/>
    <w:rsid w:val="0037700D"/>
    <w:rsid w:val="003775DB"/>
    <w:rsid w:val="00377C9E"/>
    <w:rsid w:val="003804C0"/>
    <w:rsid w:val="003806BC"/>
    <w:rsid w:val="00380833"/>
    <w:rsid w:val="003814BA"/>
    <w:rsid w:val="00381554"/>
    <w:rsid w:val="00381A01"/>
    <w:rsid w:val="00381C1E"/>
    <w:rsid w:val="003822EF"/>
    <w:rsid w:val="0038235E"/>
    <w:rsid w:val="0038240C"/>
    <w:rsid w:val="003825FA"/>
    <w:rsid w:val="00382FEA"/>
    <w:rsid w:val="0038369F"/>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DEF"/>
    <w:rsid w:val="003951DB"/>
    <w:rsid w:val="00396671"/>
    <w:rsid w:val="00396A0E"/>
    <w:rsid w:val="0039709B"/>
    <w:rsid w:val="0039710F"/>
    <w:rsid w:val="003971E9"/>
    <w:rsid w:val="00397A7E"/>
    <w:rsid w:val="00397ABB"/>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7174"/>
    <w:rsid w:val="003A7726"/>
    <w:rsid w:val="003A7C7A"/>
    <w:rsid w:val="003A7D4F"/>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0E0"/>
    <w:rsid w:val="004073AA"/>
    <w:rsid w:val="0040761B"/>
    <w:rsid w:val="0040765F"/>
    <w:rsid w:val="00407C09"/>
    <w:rsid w:val="00407FE8"/>
    <w:rsid w:val="00410385"/>
    <w:rsid w:val="00410CE7"/>
    <w:rsid w:val="00410CFD"/>
    <w:rsid w:val="004110A7"/>
    <w:rsid w:val="00411535"/>
    <w:rsid w:val="004115C4"/>
    <w:rsid w:val="00412E5E"/>
    <w:rsid w:val="00412F6F"/>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46"/>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1DDB"/>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0F75"/>
    <w:rsid w:val="00461197"/>
    <w:rsid w:val="0046292D"/>
    <w:rsid w:val="004630E5"/>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4D00"/>
    <w:rsid w:val="004751AF"/>
    <w:rsid w:val="00475520"/>
    <w:rsid w:val="004764E9"/>
    <w:rsid w:val="004771A8"/>
    <w:rsid w:val="0047728E"/>
    <w:rsid w:val="00477FC6"/>
    <w:rsid w:val="00480ED9"/>
    <w:rsid w:val="00481485"/>
    <w:rsid w:val="00481BAB"/>
    <w:rsid w:val="00482143"/>
    <w:rsid w:val="00482FA2"/>
    <w:rsid w:val="0048315E"/>
    <w:rsid w:val="00483803"/>
    <w:rsid w:val="004846B2"/>
    <w:rsid w:val="004854FF"/>
    <w:rsid w:val="00485CB4"/>
    <w:rsid w:val="00487380"/>
    <w:rsid w:val="004874A4"/>
    <w:rsid w:val="00487591"/>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F75"/>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31E6"/>
    <w:rsid w:val="004C40C8"/>
    <w:rsid w:val="004C4929"/>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73"/>
    <w:rsid w:val="004F34A0"/>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97E"/>
    <w:rsid w:val="00505DA6"/>
    <w:rsid w:val="00506593"/>
    <w:rsid w:val="00506763"/>
    <w:rsid w:val="00507561"/>
    <w:rsid w:val="00507BAE"/>
    <w:rsid w:val="00510121"/>
    <w:rsid w:val="005102D3"/>
    <w:rsid w:val="005109FE"/>
    <w:rsid w:val="00510FDC"/>
    <w:rsid w:val="00510FFB"/>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04F"/>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ADE"/>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72EB"/>
    <w:rsid w:val="00587588"/>
    <w:rsid w:val="00590659"/>
    <w:rsid w:val="0059130C"/>
    <w:rsid w:val="00591BCE"/>
    <w:rsid w:val="00591BE0"/>
    <w:rsid w:val="0059207C"/>
    <w:rsid w:val="00592B5E"/>
    <w:rsid w:val="00592BF8"/>
    <w:rsid w:val="00593203"/>
    <w:rsid w:val="00593470"/>
    <w:rsid w:val="00593800"/>
    <w:rsid w:val="005957D7"/>
    <w:rsid w:val="00595AB2"/>
    <w:rsid w:val="00595ADB"/>
    <w:rsid w:val="00595EFB"/>
    <w:rsid w:val="00596B78"/>
    <w:rsid w:val="00597307"/>
    <w:rsid w:val="00597BEC"/>
    <w:rsid w:val="00597FC9"/>
    <w:rsid w:val="005A012C"/>
    <w:rsid w:val="005A0D9D"/>
    <w:rsid w:val="005A0DFB"/>
    <w:rsid w:val="005A103A"/>
    <w:rsid w:val="005A1717"/>
    <w:rsid w:val="005A17AE"/>
    <w:rsid w:val="005A194F"/>
    <w:rsid w:val="005A1966"/>
    <w:rsid w:val="005A1CCA"/>
    <w:rsid w:val="005A1E12"/>
    <w:rsid w:val="005A1FE8"/>
    <w:rsid w:val="005A2225"/>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02D"/>
    <w:rsid w:val="005D032A"/>
    <w:rsid w:val="005D0E93"/>
    <w:rsid w:val="005D12B7"/>
    <w:rsid w:val="005D137F"/>
    <w:rsid w:val="005D1499"/>
    <w:rsid w:val="005D1CD4"/>
    <w:rsid w:val="005D2308"/>
    <w:rsid w:val="005D25E5"/>
    <w:rsid w:val="005D280D"/>
    <w:rsid w:val="005D35FA"/>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936"/>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4BA"/>
    <w:rsid w:val="006056FA"/>
    <w:rsid w:val="00605AD9"/>
    <w:rsid w:val="00605D37"/>
    <w:rsid w:val="0060600B"/>
    <w:rsid w:val="006060AA"/>
    <w:rsid w:val="00606244"/>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6FF"/>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2CA"/>
    <w:rsid w:val="0062732A"/>
    <w:rsid w:val="00627922"/>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3DA0"/>
    <w:rsid w:val="006340F2"/>
    <w:rsid w:val="0063456A"/>
    <w:rsid w:val="00635038"/>
    <w:rsid w:val="00635594"/>
    <w:rsid w:val="00636072"/>
    <w:rsid w:val="0063657F"/>
    <w:rsid w:val="006369CE"/>
    <w:rsid w:val="00636B69"/>
    <w:rsid w:val="006372D9"/>
    <w:rsid w:val="0063765A"/>
    <w:rsid w:val="00637B89"/>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469"/>
    <w:rsid w:val="00653D5C"/>
    <w:rsid w:val="006544E1"/>
    <w:rsid w:val="0065452C"/>
    <w:rsid w:val="00654BFF"/>
    <w:rsid w:val="00655A5F"/>
    <w:rsid w:val="00655EAA"/>
    <w:rsid w:val="00655ECD"/>
    <w:rsid w:val="00655F36"/>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9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15A"/>
    <w:rsid w:val="006947CA"/>
    <w:rsid w:val="00694B1C"/>
    <w:rsid w:val="00694C04"/>
    <w:rsid w:val="00695B23"/>
    <w:rsid w:val="0069615B"/>
    <w:rsid w:val="00696A78"/>
    <w:rsid w:val="00696AF0"/>
    <w:rsid w:val="00697012"/>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1C"/>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352C"/>
    <w:rsid w:val="006C35E0"/>
    <w:rsid w:val="006C38E7"/>
    <w:rsid w:val="006C39D9"/>
    <w:rsid w:val="006C3EB8"/>
    <w:rsid w:val="006C4584"/>
    <w:rsid w:val="006C4DDE"/>
    <w:rsid w:val="006C546C"/>
    <w:rsid w:val="006C5926"/>
    <w:rsid w:val="006C5AC7"/>
    <w:rsid w:val="006C6297"/>
    <w:rsid w:val="006C64F3"/>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27EC"/>
    <w:rsid w:val="006D3705"/>
    <w:rsid w:val="006D3A9C"/>
    <w:rsid w:val="006D41E5"/>
    <w:rsid w:val="006D42E9"/>
    <w:rsid w:val="006D4418"/>
    <w:rsid w:val="006D5065"/>
    <w:rsid w:val="006D50ED"/>
    <w:rsid w:val="006D52F9"/>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351"/>
    <w:rsid w:val="006E2C66"/>
    <w:rsid w:val="006E2CD9"/>
    <w:rsid w:val="006E2D66"/>
    <w:rsid w:val="006E321D"/>
    <w:rsid w:val="006E3644"/>
    <w:rsid w:val="006E3702"/>
    <w:rsid w:val="006E3BE1"/>
    <w:rsid w:val="006E4301"/>
    <w:rsid w:val="006E53AA"/>
    <w:rsid w:val="006E54D0"/>
    <w:rsid w:val="006E573A"/>
    <w:rsid w:val="006E665D"/>
    <w:rsid w:val="006E6B5B"/>
    <w:rsid w:val="006E6D82"/>
    <w:rsid w:val="006E71F2"/>
    <w:rsid w:val="006E71FC"/>
    <w:rsid w:val="006E7336"/>
    <w:rsid w:val="006E7B1E"/>
    <w:rsid w:val="006E7C64"/>
    <w:rsid w:val="006E7CBF"/>
    <w:rsid w:val="006E7D85"/>
    <w:rsid w:val="006F079E"/>
    <w:rsid w:val="006F12DC"/>
    <w:rsid w:val="006F1363"/>
    <w:rsid w:val="006F17D7"/>
    <w:rsid w:val="006F18A8"/>
    <w:rsid w:val="006F1D90"/>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964"/>
    <w:rsid w:val="00703C1E"/>
    <w:rsid w:val="007047E3"/>
    <w:rsid w:val="00704AE4"/>
    <w:rsid w:val="007051D7"/>
    <w:rsid w:val="0070548A"/>
    <w:rsid w:val="00705DAC"/>
    <w:rsid w:val="007069D7"/>
    <w:rsid w:val="00706AFB"/>
    <w:rsid w:val="00707142"/>
    <w:rsid w:val="007078B9"/>
    <w:rsid w:val="00707A8E"/>
    <w:rsid w:val="00707B71"/>
    <w:rsid w:val="00707C7B"/>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82F"/>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AB8"/>
    <w:rsid w:val="00751ACC"/>
    <w:rsid w:val="00751B11"/>
    <w:rsid w:val="00751CC9"/>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0DD3"/>
    <w:rsid w:val="00761E9A"/>
    <w:rsid w:val="0076282C"/>
    <w:rsid w:val="00763960"/>
    <w:rsid w:val="00763A2B"/>
    <w:rsid w:val="00763AF5"/>
    <w:rsid w:val="00763BE4"/>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A49"/>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6D34"/>
    <w:rsid w:val="0081704E"/>
    <w:rsid w:val="00817A4A"/>
    <w:rsid w:val="00820050"/>
    <w:rsid w:val="008200CA"/>
    <w:rsid w:val="0082034C"/>
    <w:rsid w:val="008204EC"/>
    <w:rsid w:val="0082130E"/>
    <w:rsid w:val="00821C19"/>
    <w:rsid w:val="008228D3"/>
    <w:rsid w:val="00822B13"/>
    <w:rsid w:val="00822BF6"/>
    <w:rsid w:val="0082368E"/>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63F1"/>
    <w:rsid w:val="008668AD"/>
    <w:rsid w:val="008668BA"/>
    <w:rsid w:val="00866CAE"/>
    <w:rsid w:val="00866FC2"/>
    <w:rsid w:val="0086737B"/>
    <w:rsid w:val="00867542"/>
    <w:rsid w:val="00867952"/>
    <w:rsid w:val="00867F3C"/>
    <w:rsid w:val="00870483"/>
    <w:rsid w:val="0087067B"/>
    <w:rsid w:val="008709A4"/>
    <w:rsid w:val="008709E8"/>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4C9"/>
    <w:rsid w:val="00883BD6"/>
    <w:rsid w:val="00883D12"/>
    <w:rsid w:val="00884654"/>
    <w:rsid w:val="00884A8B"/>
    <w:rsid w:val="00884E22"/>
    <w:rsid w:val="00885203"/>
    <w:rsid w:val="0088526E"/>
    <w:rsid w:val="0088678C"/>
    <w:rsid w:val="008878F7"/>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487"/>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017"/>
    <w:rsid w:val="008D22DC"/>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69D8"/>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9AC"/>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2873"/>
    <w:rsid w:val="009531F8"/>
    <w:rsid w:val="00953FF4"/>
    <w:rsid w:val="0095415A"/>
    <w:rsid w:val="00954537"/>
    <w:rsid w:val="009559FB"/>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69B9"/>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1D30"/>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EB5"/>
    <w:rsid w:val="009C7F9B"/>
    <w:rsid w:val="009D00E1"/>
    <w:rsid w:val="009D0BEA"/>
    <w:rsid w:val="009D135D"/>
    <w:rsid w:val="009D1D55"/>
    <w:rsid w:val="009D1EFC"/>
    <w:rsid w:val="009D2397"/>
    <w:rsid w:val="009D2459"/>
    <w:rsid w:val="009D287C"/>
    <w:rsid w:val="009D2B42"/>
    <w:rsid w:val="009D2D68"/>
    <w:rsid w:val="009D30EC"/>
    <w:rsid w:val="009D3372"/>
    <w:rsid w:val="009D36DE"/>
    <w:rsid w:val="009D46FD"/>
    <w:rsid w:val="009D533C"/>
    <w:rsid w:val="009D5A09"/>
    <w:rsid w:val="009D5DEE"/>
    <w:rsid w:val="009D6F85"/>
    <w:rsid w:val="009D733C"/>
    <w:rsid w:val="009D7A29"/>
    <w:rsid w:val="009D7A6B"/>
    <w:rsid w:val="009E0240"/>
    <w:rsid w:val="009E0A9B"/>
    <w:rsid w:val="009E0BA8"/>
    <w:rsid w:val="009E14F8"/>
    <w:rsid w:val="009E176E"/>
    <w:rsid w:val="009E18CF"/>
    <w:rsid w:val="009E27CC"/>
    <w:rsid w:val="009E3C24"/>
    <w:rsid w:val="009E468B"/>
    <w:rsid w:val="009E4716"/>
    <w:rsid w:val="009E4B1C"/>
    <w:rsid w:val="009E51AE"/>
    <w:rsid w:val="009E535F"/>
    <w:rsid w:val="009E5692"/>
    <w:rsid w:val="009E661B"/>
    <w:rsid w:val="009E6AD7"/>
    <w:rsid w:val="009E6E41"/>
    <w:rsid w:val="009E6FDA"/>
    <w:rsid w:val="009E701B"/>
    <w:rsid w:val="009E7366"/>
    <w:rsid w:val="009E7625"/>
    <w:rsid w:val="009E789B"/>
    <w:rsid w:val="009E7D8B"/>
    <w:rsid w:val="009F029C"/>
    <w:rsid w:val="009F0B0C"/>
    <w:rsid w:val="009F11B9"/>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07FF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81C"/>
    <w:rsid w:val="00A769D5"/>
    <w:rsid w:val="00A76EA5"/>
    <w:rsid w:val="00A77016"/>
    <w:rsid w:val="00A77054"/>
    <w:rsid w:val="00A775C1"/>
    <w:rsid w:val="00A7794F"/>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97FCD"/>
    <w:rsid w:val="00AA00EC"/>
    <w:rsid w:val="00AA03D1"/>
    <w:rsid w:val="00AA078E"/>
    <w:rsid w:val="00AA0B76"/>
    <w:rsid w:val="00AA0EEA"/>
    <w:rsid w:val="00AA174C"/>
    <w:rsid w:val="00AA1DD5"/>
    <w:rsid w:val="00AA21FD"/>
    <w:rsid w:val="00AA2853"/>
    <w:rsid w:val="00AA2FB9"/>
    <w:rsid w:val="00AA3590"/>
    <w:rsid w:val="00AA453A"/>
    <w:rsid w:val="00AA462B"/>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342"/>
    <w:rsid w:val="00AC637F"/>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1FB9"/>
    <w:rsid w:val="00AF2B15"/>
    <w:rsid w:val="00AF35E6"/>
    <w:rsid w:val="00AF3F4A"/>
    <w:rsid w:val="00AF42D2"/>
    <w:rsid w:val="00AF5802"/>
    <w:rsid w:val="00AF5846"/>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58F"/>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4A3"/>
    <w:rsid w:val="00B327E7"/>
    <w:rsid w:val="00B32C09"/>
    <w:rsid w:val="00B32D41"/>
    <w:rsid w:val="00B32DFD"/>
    <w:rsid w:val="00B331CD"/>
    <w:rsid w:val="00B3348A"/>
    <w:rsid w:val="00B336A3"/>
    <w:rsid w:val="00B33AFD"/>
    <w:rsid w:val="00B33BAA"/>
    <w:rsid w:val="00B34002"/>
    <w:rsid w:val="00B345C4"/>
    <w:rsid w:val="00B34A08"/>
    <w:rsid w:val="00B3550C"/>
    <w:rsid w:val="00B35651"/>
    <w:rsid w:val="00B358D2"/>
    <w:rsid w:val="00B35C2A"/>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E51"/>
    <w:rsid w:val="00B44FD0"/>
    <w:rsid w:val="00B4587E"/>
    <w:rsid w:val="00B45DB1"/>
    <w:rsid w:val="00B46122"/>
    <w:rsid w:val="00B464F0"/>
    <w:rsid w:val="00B46523"/>
    <w:rsid w:val="00B465BC"/>
    <w:rsid w:val="00B46B63"/>
    <w:rsid w:val="00B46D96"/>
    <w:rsid w:val="00B471FA"/>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674"/>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7EB"/>
    <w:rsid w:val="00B82AD6"/>
    <w:rsid w:val="00B82AE4"/>
    <w:rsid w:val="00B82B20"/>
    <w:rsid w:val="00B82E3B"/>
    <w:rsid w:val="00B82E41"/>
    <w:rsid w:val="00B82EB6"/>
    <w:rsid w:val="00B832E8"/>
    <w:rsid w:val="00B8359F"/>
    <w:rsid w:val="00B835F3"/>
    <w:rsid w:val="00B83CF1"/>
    <w:rsid w:val="00B83DA6"/>
    <w:rsid w:val="00B84672"/>
    <w:rsid w:val="00B846F0"/>
    <w:rsid w:val="00B8475A"/>
    <w:rsid w:val="00B84BB3"/>
    <w:rsid w:val="00B84C58"/>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B2"/>
    <w:rsid w:val="00B96AAE"/>
    <w:rsid w:val="00B96DC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864"/>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AF"/>
    <w:rsid w:val="00BE0BCB"/>
    <w:rsid w:val="00BE0DFF"/>
    <w:rsid w:val="00BE0FA0"/>
    <w:rsid w:val="00BE0FE0"/>
    <w:rsid w:val="00BE16DE"/>
    <w:rsid w:val="00BE16F5"/>
    <w:rsid w:val="00BE1933"/>
    <w:rsid w:val="00BE24A7"/>
    <w:rsid w:val="00BE308C"/>
    <w:rsid w:val="00BE351C"/>
    <w:rsid w:val="00BE3997"/>
    <w:rsid w:val="00BE3E38"/>
    <w:rsid w:val="00BE3FD7"/>
    <w:rsid w:val="00BE42B0"/>
    <w:rsid w:val="00BE44F7"/>
    <w:rsid w:val="00BE47D1"/>
    <w:rsid w:val="00BE4DD3"/>
    <w:rsid w:val="00BE4F69"/>
    <w:rsid w:val="00BE5398"/>
    <w:rsid w:val="00BE5450"/>
    <w:rsid w:val="00BE5531"/>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10"/>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CDB"/>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61F7"/>
    <w:rsid w:val="00C5668A"/>
    <w:rsid w:val="00C568DB"/>
    <w:rsid w:val="00C56E30"/>
    <w:rsid w:val="00C57312"/>
    <w:rsid w:val="00C57938"/>
    <w:rsid w:val="00C57C88"/>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2D6"/>
    <w:rsid w:val="00C73946"/>
    <w:rsid w:val="00C73978"/>
    <w:rsid w:val="00C73B3C"/>
    <w:rsid w:val="00C747F1"/>
    <w:rsid w:val="00C75A56"/>
    <w:rsid w:val="00C75BD8"/>
    <w:rsid w:val="00C75CCC"/>
    <w:rsid w:val="00C75CF4"/>
    <w:rsid w:val="00C762CB"/>
    <w:rsid w:val="00C765C5"/>
    <w:rsid w:val="00C76B9A"/>
    <w:rsid w:val="00C76E15"/>
    <w:rsid w:val="00C76FD3"/>
    <w:rsid w:val="00C77394"/>
    <w:rsid w:val="00C77F56"/>
    <w:rsid w:val="00C77FCA"/>
    <w:rsid w:val="00C8000B"/>
    <w:rsid w:val="00C800D4"/>
    <w:rsid w:val="00C8052B"/>
    <w:rsid w:val="00C806DF"/>
    <w:rsid w:val="00C808B7"/>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E8C"/>
    <w:rsid w:val="00C87F43"/>
    <w:rsid w:val="00C90077"/>
    <w:rsid w:val="00C90180"/>
    <w:rsid w:val="00C90542"/>
    <w:rsid w:val="00C90B70"/>
    <w:rsid w:val="00C91189"/>
    <w:rsid w:val="00C9134E"/>
    <w:rsid w:val="00C930FA"/>
    <w:rsid w:val="00C93183"/>
    <w:rsid w:val="00C931EF"/>
    <w:rsid w:val="00C935FA"/>
    <w:rsid w:val="00C93CD3"/>
    <w:rsid w:val="00C93FE9"/>
    <w:rsid w:val="00C9409D"/>
    <w:rsid w:val="00C9462C"/>
    <w:rsid w:val="00C948ED"/>
    <w:rsid w:val="00C94940"/>
    <w:rsid w:val="00C94D62"/>
    <w:rsid w:val="00C94D64"/>
    <w:rsid w:val="00C953D5"/>
    <w:rsid w:val="00C953E8"/>
    <w:rsid w:val="00C95511"/>
    <w:rsid w:val="00C958AA"/>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BF"/>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8DA"/>
    <w:rsid w:val="00CD0E03"/>
    <w:rsid w:val="00CD1468"/>
    <w:rsid w:val="00CD1FAD"/>
    <w:rsid w:val="00CD24C5"/>
    <w:rsid w:val="00CD2784"/>
    <w:rsid w:val="00CD28FE"/>
    <w:rsid w:val="00CD3582"/>
    <w:rsid w:val="00CD3685"/>
    <w:rsid w:val="00CD3BC8"/>
    <w:rsid w:val="00CD3DA7"/>
    <w:rsid w:val="00CD425F"/>
    <w:rsid w:val="00CD6117"/>
    <w:rsid w:val="00CD6176"/>
    <w:rsid w:val="00CD6887"/>
    <w:rsid w:val="00CD6B99"/>
    <w:rsid w:val="00CD74C4"/>
    <w:rsid w:val="00CD78E5"/>
    <w:rsid w:val="00CD7C78"/>
    <w:rsid w:val="00CD7E5C"/>
    <w:rsid w:val="00CE01F7"/>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E6D"/>
    <w:rsid w:val="00CF1FA7"/>
    <w:rsid w:val="00CF21D6"/>
    <w:rsid w:val="00CF2545"/>
    <w:rsid w:val="00CF2B08"/>
    <w:rsid w:val="00CF2D82"/>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CF8"/>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6D40"/>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1D7C"/>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3E31"/>
    <w:rsid w:val="00D54515"/>
    <w:rsid w:val="00D549DA"/>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3E9"/>
    <w:rsid w:val="00D97544"/>
    <w:rsid w:val="00D97743"/>
    <w:rsid w:val="00DA0275"/>
    <w:rsid w:val="00DA0359"/>
    <w:rsid w:val="00DA08BA"/>
    <w:rsid w:val="00DA1934"/>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7B3"/>
    <w:rsid w:val="00DA69C6"/>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549"/>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4B4"/>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605A"/>
    <w:rsid w:val="00E16191"/>
    <w:rsid w:val="00E16267"/>
    <w:rsid w:val="00E16353"/>
    <w:rsid w:val="00E16434"/>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29E3"/>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A59"/>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28C"/>
    <w:rsid w:val="00EB0BF9"/>
    <w:rsid w:val="00EB0CF7"/>
    <w:rsid w:val="00EB0D8C"/>
    <w:rsid w:val="00EB110F"/>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E60"/>
    <w:rsid w:val="00EC3DC5"/>
    <w:rsid w:val="00EC44D5"/>
    <w:rsid w:val="00EC4842"/>
    <w:rsid w:val="00EC4C99"/>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3B42"/>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51A"/>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4C1F"/>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BB8"/>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68A0"/>
    <w:rsid w:val="00F3739B"/>
    <w:rsid w:val="00F374B2"/>
    <w:rsid w:val="00F377E7"/>
    <w:rsid w:val="00F3785A"/>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6D4"/>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A1"/>
    <w:rsid w:val="00F95E92"/>
    <w:rsid w:val="00F96329"/>
    <w:rsid w:val="00F969F2"/>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9D"/>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6EA0"/>
    <w:rsid w:val="00FD74F9"/>
    <w:rsid w:val="00FE0811"/>
    <w:rsid w:val="00FE0C42"/>
    <w:rsid w:val="00FE1137"/>
    <w:rsid w:val="00FE1DC8"/>
    <w:rsid w:val="00FE2130"/>
    <w:rsid w:val="00FE2239"/>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c">
    <w:name w:val="No Spacing"/>
    <w:uiPriority w:val="1"/>
    <w:qFormat/>
    <w:rsid w:val="007431E9"/>
    <w:pPr>
      <w:spacing w:line="240" w:lineRule="auto"/>
      <w:jc w:val="left"/>
    </w:pPr>
    <w:rPr>
      <w:rFonts w:ascii="Times New Roman" w:eastAsia="Times New Roman" w:hAnsi="Times New Roman" w:cs="Times New Roman"/>
      <w:kern w:val="1"/>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hotline@yanos.slavneft.ru" TargetMode="External"/><Relationship Id="rId5" Type="http://schemas.openxmlformats.org/officeDocument/2006/relationships/settings" Target="settings.xml"/><Relationship Id="rId10" Type="http://schemas.openxmlformats.org/officeDocument/2006/relationships/hyperlink" Target="mailto:KuzmenkovSV@yanos.slavneft.ru" TargetMode="External"/><Relationship Id="rId4" Type="http://schemas.microsoft.com/office/2007/relationships/stylesWithEffects" Target="stylesWithEffects.xml"/><Relationship Id="rId9" Type="http://schemas.openxmlformats.org/officeDocument/2006/relationships/hyperlink" Target="mailto:ProkofievaEG@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AADBB5-C15A-4BBC-B1BA-D4279BE44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2570</Words>
  <Characters>14654</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17190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Кузьменков Сергей Викторович</cp:lastModifiedBy>
  <cp:revision>3</cp:revision>
  <cp:lastPrinted>2016-05-25T05:25:00Z</cp:lastPrinted>
  <dcterms:created xsi:type="dcterms:W3CDTF">2016-05-25T05:47:00Z</dcterms:created>
  <dcterms:modified xsi:type="dcterms:W3CDTF">2016-05-25T06:17:00Z</dcterms:modified>
</cp:coreProperties>
</file>