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="00D04FB4">
            <w:rPr>
              <w:sz w:val="23"/>
              <w:szCs w:val="23"/>
            </w:rPr>
            <w:t>_______________________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C1335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B5743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7C0027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7C0027" w:rsidRPr="00EB3401">
            <w:rPr>
              <w:rFonts w:ascii="Times New Roman" w:hAnsi="Times New Roman"/>
              <w:b/>
              <w:sz w:val="23"/>
              <w:szCs w:val="23"/>
            </w:rPr>
            <w:t>ликвидации основных средств цеха №1, демонтаж шатровой печи П-1 ОС №10400000010-3 установки АВТ-3</w:t>
          </w:r>
          <w:r w:rsidR="007C0027" w:rsidRPr="00AF1246">
            <w:rPr>
              <w:rFonts w:ascii="Times New Roman" w:hAnsi="Times New Roman"/>
              <w:b/>
              <w:sz w:val="23"/>
              <w:szCs w:val="23"/>
            </w:rPr>
            <w:t xml:space="preserve"> в соответствии с </w:t>
          </w:r>
          <w:r w:rsidR="007C0027" w:rsidRPr="00EB3401">
            <w:rPr>
              <w:rFonts w:ascii="Times New Roman" w:hAnsi="Times New Roman"/>
              <w:b/>
              <w:sz w:val="23"/>
              <w:szCs w:val="23"/>
            </w:rPr>
            <w:t>заданием</w:t>
          </w:r>
          <w:r w:rsidR="007C0027"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B57432" w:rsidP="00B57432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proofErr w:type="gramStart"/>
          <w:r w:rsidR="00B57432">
            <w:rPr>
              <w:rFonts w:ascii="Times New Roman" w:hAnsi="Times New Roman"/>
              <w:sz w:val="23"/>
              <w:szCs w:val="23"/>
            </w:rPr>
            <w:t>с даты подписания</w:t>
          </w:r>
          <w:proofErr w:type="gramEnd"/>
          <w:r w:rsidR="00B57432">
            <w:rPr>
              <w:rFonts w:ascii="Times New Roman" w:hAnsi="Times New Roman"/>
              <w:sz w:val="23"/>
              <w:szCs w:val="23"/>
            </w:rPr>
            <w:t xml:space="preserve"> договора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D4136">
            <w:rPr>
              <w:rFonts w:ascii="Times New Roman" w:hAnsi="Times New Roman"/>
              <w:sz w:val="23"/>
              <w:szCs w:val="23"/>
            </w:rPr>
            <w:t>31 октя</w:t>
          </w:r>
          <w:r w:rsidR="00B57432">
            <w:rPr>
              <w:rFonts w:ascii="Times New Roman" w:hAnsi="Times New Roman"/>
              <w:sz w:val="23"/>
              <w:szCs w:val="23"/>
            </w:rPr>
            <w:t>бря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 2017 </w:t>
          </w:r>
          <w:r>
            <w:rPr>
              <w:rFonts w:ascii="Times New Roman" w:hAnsi="Times New Roman"/>
              <w:sz w:val="23"/>
              <w:szCs w:val="23"/>
            </w:rPr>
            <w:t>г</w:t>
          </w:r>
          <w:r w:rsidR="00B57432"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C1335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401C0E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401C0E" w:rsidRPr="00401C0E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C13359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C13359">
        <w:rPr>
          <w:rFonts w:ascii="Times New Roman" w:hAnsi="Times New Roman"/>
          <w:color w:val="000000"/>
          <w:sz w:val="23"/>
          <w:szCs w:val="23"/>
        </w:rPr>
      </w:r>
      <w:r w:rsidR="00C13359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01C0E">
        <w:rPr>
          <w:rFonts w:ascii="Times New Roman" w:hAnsi="Times New Roman"/>
          <w:color w:val="000000"/>
          <w:sz w:val="23"/>
          <w:szCs w:val="23"/>
        </w:rPr>
        <w:t>3.1</w:t>
      </w:r>
      <w:r w:rsidR="00C13359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</w:t>
      </w:r>
      <w:proofErr w:type="gramStart"/>
      <w:r w:rsidRPr="009F7729">
        <w:rPr>
          <w:rFonts w:ascii="Times New Roman" w:hAnsi="Times New Roman"/>
          <w:sz w:val="23"/>
          <w:szCs w:val="23"/>
        </w:rPr>
        <w:t>с</w:t>
      </w:r>
      <w:proofErr w:type="gramEnd"/>
      <w:r w:rsidRPr="009F7729">
        <w:rPr>
          <w:rFonts w:ascii="Times New Roman" w:hAnsi="Times New Roman"/>
          <w:sz w:val="23"/>
          <w:szCs w:val="23"/>
        </w:rPr>
        <w:t xml:space="preserve">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C1335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B57432" w:rsidP="00B57432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B57432" w:rsidP="00B57432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B57432">
            <w:rPr>
              <w:rFonts w:ascii="Times New Roman" w:hAnsi="Times New Roman"/>
              <w:sz w:val="23"/>
              <w:szCs w:val="23"/>
            </w:rPr>
            <w:t>3</w:t>
          </w:r>
          <w:r w:rsidR="00EC59FD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401C0E" w:rsidRPr="00401C0E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B57432">
            <w:rPr>
              <w:rFonts w:ascii="Times New Roman" w:hAnsi="Times New Roman"/>
              <w:sz w:val="23"/>
              <w:szCs w:val="23"/>
            </w:rPr>
            <w:t>9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B57432">
            <w:rPr>
              <w:rFonts w:ascii="Times New Roman" w:hAnsi="Times New Roman"/>
              <w:sz w:val="23"/>
              <w:szCs w:val="23"/>
            </w:rPr>
            <w:t>1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401C0E" w:rsidRPr="00401C0E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401C0E" w:rsidRPr="00401C0E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</w:t>
      </w:r>
      <w:r w:rsidRPr="00AF1246">
        <w:rPr>
          <w:sz w:val="23"/>
          <w:szCs w:val="23"/>
        </w:rPr>
        <w:lastRenderedPageBreak/>
        <w:t>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401C0E" w:rsidRPr="00401C0E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401C0E" w:rsidRPr="00401C0E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C59F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lastRenderedPageBreak/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401C0E" w:rsidRPr="00401C0E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401C0E" w:rsidRPr="00401C0E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401C0E" w:rsidRPr="00401C0E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C13359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C13359">
        <w:rPr>
          <w:sz w:val="23"/>
          <w:szCs w:val="23"/>
        </w:rPr>
      </w:r>
      <w:r w:rsidR="00C13359">
        <w:rPr>
          <w:sz w:val="23"/>
          <w:szCs w:val="23"/>
        </w:rPr>
        <w:fldChar w:fldCharType="separate"/>
      </w:r>
      <w:r w:rsidR="00401C0E">
        <w:rPr>
          <w:sz w:val="23"/>
          <w:szCs w:val="23"/>
        </w:rPr>
        <w:t>3.4</w:t>
      </w:r>
      <w:r w:rsidR="00C13359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401C0E" w:rsidRPr="00401C0E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401C0E" w:rsidRPr="00401C0E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401C0E" w:rsidRPr="00401C0E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401C0E" w:rsidRPr="00401C0E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401C0E" w:rsidRPr="00401C0E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401C0E" w:rsidRPr="00401C0E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401C0E" w:rsidRPr="00401C0E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401C0E" w:rsidRPr="00401C0E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401C0E" w:rsidRPr="00401C0E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401C0E" w:rsidRPr="00401C0E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B57432">
            <w:rPr>
              <w:sz w:val="23"/>
              <w:szCs w:val="23"/>
            </w:rPr>
            <w:t>31.12</w:t>
          </w:r>
          <w:r w:rsidR="00EC59FD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 w:rsidR="00DD4136">
            <w:rPr>
              <w:rFonts w:ascii="Times New Roman" w:hAnsi="Times New Roman"/>
              <w:color w:val="000000"/>
              <w:sz w:val="23"/>
              <w:szCs w:val="23"/>
            </w:rPr>
            <w:t xml:space="preserve"> на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653B26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B5743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4. </w:t>
          </w:r>
          <w:proofErr w:type="spellStart"/>
          <w:r>
            <w:rPr>
              <w:rFonts w:ascii="Times New Roman" w:hAnsi="Times New Roman"/>
              <w:color w:val="000000"/>
              <w:sz w:val="23"/>
              <w:szCs w:val="23"/>
            </w:rPr>
            <w:t>Отсуствует</w:t>
          </w:r>
          <w:proofErr w:type="spellEnd"/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7C0027" w:rsidRDefault="007C0027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>
                  <w:rPr>
                    <w:rFonts w:ascii="Times New Roman" w:hAnsi="Times New Roman"/>
                    <w:sz w:val="23"/>
                    <w:szCs w:val="23"/>
                  </w:rPr>
                  <w:t xml:space="preserve"> 40702810616250002974</w:t>
                </w:r>
              </w:p>
              <w:p w:rsidR="001B5158" w:rsidRPr="00AF1246" w:rsidRDefault="001B5158" w:rsidP="00D04FB4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</w:t>
                </w:r>
                <w:r w:rsidR="00D04FB4">
                  <w:rPr>
                    <w:rFonts w:ascii="Times New Roman" w:hAnsi="Times New Roman"/>
                    <w:sz w:val="23"/>
                    <w:szCs w:val="23"/>
                  </w:rPr>
                  <w:t xml:space="preserve"> Филиале Банка ВТБ (ПАО) в </w:t>
                </w:r>
                <w:proofErr w:type="gramStart"/>
                <w:r w:rsidR="00D04FB4">
                  <w:rPr>
                    <w:rFonts w:ascii="Times New Roman" w:hAnsi="Times New Roman"/>
                    <w:sz w:val="23"/>
                    <w:szCs w:val="23"/>
                  </w:rPr>
                  <w:t>г</w:t>
                </w:r>
                <w:proofErr w:type="gramEnd"/>
                <w:r w:rsidR="00D04FB4">
                  <w:rPr>
                    <w:rFonts w:ascii="Times New Roman" w:hAnsi="Times New Roman"/>
                    <w:sz w:val="23"/>
                    <w:szCs w:val="23"/>
                  </w:rPr>
                  <w:t>. Воронеже</w:t>
                </w:r>
              </w:p>
              <w:p w:rsidR="001B5158" w:rsidRPr="00AF1246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>
                  <w:rPr>
                    <w:rFonts w:ascii="Times New Roman" w:hAnsi="Times New Roman"/>
                    <w:sz w:val="23"/>
                    <w:szCs w:val="23"/>
                  </w:rPr>
                  <w:t xml:space="preserve"> 30101810100000000835</w:t>
                </w:r>
              </w:p>
              <w:p w:rsidR="001B5158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БИК 042007835</w:t>
                </w:r>
              </w:p>
              <w:p w:rsidR="00D04FB4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ИНН 7702070139</w:t>
                </w:r>
              </w:p>
              <w:p w:rsidR="00D04FB4" w:rsidRPr="00AF1246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КПП 366643001</w:t>
                </w:r>
              </w:p>
              <w:p w:rsidR="00D04FB4" w:rsidRDefault="00D04FB4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>
                  <w:rPr>
                    <w:rFonts w:ascii="Times New Roman" w:hAnsi="Times New Roman"/>
                    <w:sz w:val="23"/>
                    <w:szCs w:val="23"/>
                  </w:rPr>
                  <w:t>ОКПО 49747905, ОГРН 1027739609391</w:t>
                </w:r>
              </w:p>
              <w:p w:rsidR="001B5158" w:rsidRPr="00AF1246" w:rsidRDefault="00C13359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04FB4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="00D04FB4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bookmarkStart w:id="15" w:name="_GoBack"/>
                <w:bookmarkEnd w:id="15"/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95B" w:rsidRDefault="00E6195B" w:rsidP="00D736E8">
      <w:pPr>
        <w:spacing w:before="0"/>
      </w:pPr>
      <w:r>
        <w:separator/>
      </w:r>
    </w:p>
  </w:endnote>
  <w:endnote w:type="continuationSeparator" w:id="0">
    <w:p w:rsidR="00E6195B" w:rsidRDefault="00E6195B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C13359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401C0E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95B" w:rsidRDefault="00E6195B" w:rsidP="00D736E8">
      <w:pPr>
        <w:spacing w:before="0"/>
      </w:pPr>
      <w:r>
        <w:separator/>
      </w:r>
    </w:p>
  </w:footnote>
  <w:footnote w:type="continuationSeparator" w:id="0">
    <w:p w:rsidR="00E6195B" w:rsidRDefault="00E6195B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2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5488C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6C2D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40C14"/>
    <w:rsid w:val="003519C9"/>
    <w:rsid w:val="00357832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1C0E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4F5D7E"/>
    <w:rsid w:val="005266D4"/>
    <w:rsid w:val="00526A36"/>
    <w:rsid w:val="00552E7F"/>
    <w:rsid w:val="00574D53"/>
    <w:rsid w:val="0057617E"/>
    <w:rsid w:val="005844AF"/>
    <w:rsid w:val="00593C07"/>
    <w:rsid w:val="00593C42"/>
    <w:rsid w:val="005B1C9F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3B26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0027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57432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13359"/>
    <w:rsid w:val="00C36190"/>
    <w:rsid w:val="00C46057"/>
    <w:rsid w:val="00C86107"/>
    <w:rsid w:val="00C879A2"/>
    <w:rsid w:val="00C974D0"/>
    <w:rsid w:val="00CA203F"/>
    <w:rsid w:val="00CC40E7"/>
    <w:rsid w:val="00CF3CDE"/>
    <w:rsid w:val="00D04FB4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4136"/>
    <w:rsid w:val="00DD526E"/>
    <w:rsid w:val="00DD57CF"/>
    <w:rsid w:val="00DE6742"/>
    <w:rsid w:val="00E16F70"/>
    <w:rsid w:val="00E22616"/>
    <w:rsid w:val="00E30EA7"/>
    <w:rsid w:val="00E447CC"/>
    <w:rsid w:val="00E6195B"/>
    <w:rsid w:val="00E62427"/>
    <w:rsid w:val="00E662DE"/>
    <w:rsid w:val="00E7154B"/>
    <w:rsid w:val="00E877F3"/>
    <w:rsid w:val="00EA370D"/>
    <w:rsid w:val="00EB2CC6"/>
    <w:rsid w:val="00EC1803"/>
    <w:rsid w:val="00EC59FD"/>
    <w:rsid w:val="00ED3E6E"/>
    <w:rsid w:val="00EF1650"/>
    <w:rsid w:val="00EF7CB3"/>
    <w:rsid w:val="00F056F1"/>
    <w:rsid w:val="00F148BB"/>
    <w:rsid w:val="00F14D8F"/>
    <w:rsid w:val="00F23BD3"/>
    <w:rsid w:val="00F3465E"/>
    <w:rsid w:val="00F45FE1"/>
    <w:rsid w:val="00F46C27"/>
    <w:rsid w:val="00F51433"/>
    <w:rsid w:val="00F52AD1"/>
    <w:rsid w:val="00F537BE"/>
    <w:rsid w:val="00F5407D"/>
    <w:rsid w:val="00F66B28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2z1">
    <w:name w:val="WW8Num12z1"/>
    <w:rsid w:val="00B57432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7675F9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5771C6"/>
    <w:rsid w:val="005A4856"/>
    <w:rsid w:val="00620C59"/>
    <w:rsid w:val="00627FF0"/>
    <w:rsid w:val="00634DE6"/>
    <w:rsid w:val="007222A1"/>
    <w:rsid w:val="007675F9"/>
    <w:rsid w:val="00866220"/>
    <w:rsid w:val="009939DA"/>
    <w:rsid w:val="009F44BC"/>
    <w:rsid w:val="00A1417F"/>
    <w:rsid w:val="00B06720"/>
    <w:rsid w:val="00C06D7D"/>
    <w:rsid w:val="00C8059B"/>
    <w:rsid w:val="00D03932"/>
    <w:rsid w:val="00D34764"/>
    <w:rsid w:val="00EB2CA1"/>
    <w:rsid w:val="00F3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DD388-5965-493D-8255-109EABFE2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11</cp:revision>
  <cp:lastPrinted>2016-12-27T07:18:00Z</cp:lastPrinted>
  <dcterms:created xsi:type="dcterms:W3CDTF">2016-10-28T05:25:00Z</dcterms:created>
  <dcterms:modified xsi:type="dcterms:W3CDTF">2016-12-27T07:20:00Z</dcterms:modified>
</cp:coreProperties>
</file>