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850" w:rsidRDefault="004E5850" w:rsidP="004E5850">
      <w:pPr>
        <w:pStyle w:val="a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Дополнительная информация к </w:t>
      </w:r>
      <w:r w:rsidR="00641F66" w:rsidRPr="00AF6A68">
        <w:rPr>
          <w:rFonts w:ascii="Times New Roman" w:hAnsi="Times New Roman" w:cs="Times New Roman"/>
          <w:b/>
        </w:rPr>
        <w:t xml:space="preserve">ПДО </w:t>
      </w:r>
      <w:r>
        <w:rPr>
          <w:rFonts w:ascii="Times New Roman" w:hAnsi="Times New Roman" w:cs="Times New Roman"/>
          <w:b/>
        </w:rPr>
        <w:t>№</w:t>
      </w:r>
      <w:r w:rsidR="00641F66" w:rsidRPr="00AF6A68">
        <w:rPr>
          <w:rFonts w:ascii="Times New Roman" w:hAnsi="Times New Roman" w:cs="Times New Roman"/>
          <w:b/>
        </w:rPr>
        <w:t>387</w:t>
      </w:r>
      <w:r>
        <w:rPr>
          <w:rFonts w:ascii="Times New Roman" w:hAnsi="Times New Roman" w:cs="Times New Roman"/>
          <w:b/>
        </w:rPr>
        <w:t>-КР-2016</w:t>
      </w:r>
    </w:p>
    <w:p w:rsidR="00641F66" w:rsidRPr="00AF6A68" w:rsidRDefault="00AF6A68" w:rsidP="00AF6A68">
      <w:pPr>
        <w:pStyle w:val="a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9357" w:type="dxa"/>
        <w:tblInd w:w="-318" w:type="dxa"/>
        <w:tblLook w:val="04A0" w:firstRow="1" w:lastRow="0" w:firstColumn="1" w:lastColumn="0" w:noHBand="0" w:noVBand="1"/>
      </w:tblPr>
      <w:tblGrid>
        <w:gridCol w:w="993"/>
        <w:gridCol w:w="3960"/>
        <w:gridCol w:w="4404"/>
      </w:tblGrid>
      <w:tr w:rsidR="00AF6A68" w:rsidTr="00423550">
        <w:trPr>
          <w:trHeight w:val="587"/>
        </w:trPr>
        <w:tc>
          <w:tcPr>
            <w:tcW w:w="993" w:type="dxa"/>
          </w:tcPr>
          <w:p w:rsidR="00AF6A68" w:rsidRDefault="00AF6A68" w:rsidP="00AF6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Кол-во, ед.</w:t>
            </w:r>
          </w:p>
        </w:tc>
        <w:tc>
          <w:tcPr>
            <w:tcW w:w="3960" w:type="dxa"/>
          </w:tcPr>
          <w:p w:rsidR="00AF6A68" w:rsidRPr="00641F66" w:rsidRDefault="00AF6A68" w:rsidP="001E5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4404" w:type="dxa"/>
          </w:tcPr>
          <w:p w:rsidR="00AF6A68" w:rsidRDefault="001E5BAE" w:rsidP="001E5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Сосуды</w:t>
            </w:r>
            <w:r w:rsidR="0042355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аппараты</w:t>
            </w:r>
            <w:r w:rsidR="00423550">
              <w:rPr>
                <w:rFonts w:ascii="Times New Roman" w:hAnsi="Times New Roman" w:cs="Times New Roman"/>
                <w:b/>
                <w:sz w:val="24"/>
                <w:szCs w:val="24"/>
              </w:rPr>
              <w:t>, котлы</w:t>
            </w:r>
            <w:r w:rsidR="00277C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(о</w:t>
            </w:r>
            <w:r w:rsidR="00AF6A68"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бъем,</w:t>
            </w:r>
            <w:r w:rsidR="00AF6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6A68" w:rsidRPr="00641F66">
              <w:rPr>
                <w:rFonts w:ascii="Times New Roman" w:hAnsi="Times New Roman" w:cs="Times New Roman"/>
                <w:b/>
                <w:sz w:val="24"/>
                <w:szCs w:val="24"/>
              </w:rPr>
              <w:t>м3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)/</w:t>
            </w:r>
          </w:p>
          <w:p w:rsidR="000B7F3A" w:rsidRPr="00641F66" w:rsidRDefault="00277CCC" w:rsidP="001E5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1E5BAE">
              <w:rPr>
                <w:rFonts w:ascii="Times New Roman" w:hAnsi="Times New Roman" w:cs="Times New Roman"/>
                <w:b/>
                <w:sz w:val="24"/>
                <w:szCs w:val="24"/>
              </w:rPr>
              <w:t>рубопроводы (д</w:t>
            </w:r>
            <w:r w:rsidR="000B7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лина, </w:t>
            </w:r>
            <w:proofErr w:type="spellStart"/>
            <w:r w:rsidR="001E5BA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="001E5BA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B7F3A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proofErr w:type="spellEnd"/>
            <w:proofErr w:type="gramEnd"/>
            <w:r w:rsidR="001E5BA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4D5913" w:rsidRPr="007E2F0A" w:rsidTr="004E5850">
        <w:trPr>
          <w:trHeight w:val="585"/>
        </w:trPr>
        <w:tc>
          <w:tcPr>
            <w:tcW w:w="9357" w:type="dxa"/>
            <w:gridSpan w:val="3"/>
            <w:vAlign w:val="center"/>
          </w:tcPr>
          <w:p w:rsidR="004D5913" w:rsidRPr="007E2F0A" w:rsidRDefault="004D5913" w:rsidP="004E5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F0A">
              <w:rPr>
                <w:rFonts w:ascii="Times New Roman" w:hAnsi="Times New Roman" w:cs="Times New Roman"/>
                <w:b/>
              </w:rPr>
              <w:t>Лот 8</w:t>
            </w:r>
          </w:p>
        </w:tc>
      </w:tr>
      <w:tr w:rsidR="00AF6A68" w:rsidTr="00423550">
        <w:tc>
          <w:tcPr>
            <w:tcW w:w="9357" w:type="dxa"/>
            <w:gridSpan w:val="3"/>
          </w:tcPr>
          <w:p w:rsidR="00AF6A68" w:rsidRPr="00AF6A68" w:rsidRDefault="00AF6A68" w:rsidP="00AF6A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A68">
              <w:rPr>
                <w:rFonts w:ascii="Times New Roman" w:hAnsi="Times New Roman" w:cs="Times New Roman"/>
                <w:b/>
                <w:sz w:val="24"/>
                <w:szCs w:val="24"/>
              </w:rPr>
              <w:t>Цех №1, установка Битумная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Емкость Е-1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Емкость Е-3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Емкость Е-5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Емкость Е-4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Емкость Е-9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Емкость Е-10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Емкость Е-11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Каплеотбойник</w:t>
            </w:r>
            <w:proofErr w:type="spellEnd"/>
            <w:r w:rsidRPr="00641F66">
              <w:rPr>
                <w:rFonts w:ascii="Times New Roman" w:hAnsi="Times New Roman" w:cs="Times New Roman"/>
                <w:sz w:val="24"/>
                <w:szCs w:val="24"/>
              </w:rPr>
              <w:t xml:space="preserve"> Е-25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Испаритель К-2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Испаритель К-3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Сепаратор газов окисления К-6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Колонна окислительная К-8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192,5</w:t>
            </w:r>
          </w:p>
        </w:tc>
      </w:tr>
      <w:tr w:rsidR="00AF6A68" w:rsidTr="00423550">
        <w:tc>
          <w:tcPr>
            <w:tcW w:w="9357" w:type="dxa"/>
            <w:gridSpan w:val="3"/>
          </w:tcPr>
          <w:p w:rsidR="00AF6A68" w:rsidRPr="00AF6A68" w:rsidRDefault="00AF6A68" w:rsidP="0064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A68">
              <w:rPr>
                <w:rFonts w:ascii="Times New Roman" w:hAnsi="Times New Roman" w:cs="Times New Roman"/>
                <w:b/>
                <w:sz w:val="24"/>
                <w:szCs w:val="24"/>
              </w:rPr>
              <w:t>Цех №5, установка ГНЭ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Сепаратор С-1к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Емкость Е-1к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Емкость Е-147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F6A68" w:rsidTr="00423550">
        <w:tc>
          <w:tcPr>
            <w:tcW w:w="993" w:type="dxa"/>
          </w:tcPr>
          <w:p w:rsidR="00AF6A68" w:rsidRPr="007E2F0A" w:rsidRDefault="00AF6A68" w:rsidP="007E2F0A">
            <w:pPr>
              <w:pStyle w:val="a6"/>
              <w:numPr>
                <w:ilvl w:val="0"/>
                <w:numId w:val="27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F6A68" w:rsidRPr="00641F66" w:rsidRDefault="00AF6A68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Емкость Е-131</w:t>
            </w:r>
          </w:p>
        </w:tc>
        <w:tc>
          <w:tcPr>
            <w:tcW w:w="4404" w:type="dxa"/>
          </w:tcPr>
          <w:p w:rsidR="00AF6A68" w:rsidRPr="00641F66" w:rsidRDefault="00AF6A68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D5913" w:rsidTr="00423550">
        <w:tc>
          <w:tcPr>
            <w:tcW w:w="9357" w:type="dxa"/>
            <w:gridSpan w:val="3"/>
          </w:tcPr>
          <w:p w:rsidR="004D5913" w:rsidRPr="00641F66" w:rsidRDefault="004D5913" w:rsidP="004D5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№5,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РХ</w:t>
            </w:r>
          </w:p>
        </w:tc>
      </w:tr>
      <w:tr w:rsidR="004D5913" w:rsidTr="00423550">
        <w:tc>
          <w:tcPr>
            <w:tcW w:w="993" w:type="dxa"/>
            <w:vAlign w:val="center"/>
          </w:tcPr>
          <w:p w:rsidR="004D5913" w:rsidRPr="007E2F0A" w:rsidRDefault="004D5913" w:rsidP="007E2F0A">
            <w:pPr>
              <w:pStyle w:val="a6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4D5913" w:rsidRPr="00641F66" w:rsidRDefault="004D5913" w:rsidP="001E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Е-21</w:t>
            </w:r>
          </w:p>
        </w:tc>
        <w:tc>
          <w:tcPr>
            <w:tcW w:w="4404" w:type="dxa"/>
          </w:tcPr>
          <w:p w:rsidR="004D5913" w:rsidRPr="00641F66" w:rsidRDefault="004D591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D5913" w:rsidTr="00423550">
        <w:tc>
          <w:tcPr>
            <w:tcW w:w="993" w:type="dxa"/>
            <w:vAlign w:val="center"/>
          </w:tcPr>
          <w:p w:rsidR="004D5913" w:rsidRPr="007E2F0A" w:rsidRDefault="004D5913" w:rsidP="007E2F0A">
            <w:pPr>
              <w:pStyle w:val="a6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4D5913" w:rsidRPr="00641F66" w:rsidRDefault="004D5913" w:rsidP="001E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Е-22</w:t>
            </w:r>
          </w:p>
        </w:tc>
        <w:tc>
          <w:tcPr>
            <w:tcW w:w="4404" w:type="dxa"/>
          </w:tcPr>
          <w:p w:rsidR="004D5913" w:rsidRPr="00641F66" w:rsidRDefault="004D591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D5913" w:rsidTr="00423550">
        <w:tc>
          <w:tcPr>
            <w:tcW w:w="993" w:type="dxa"/>
            <w:vAlign w:val="center"/>
          </w:tcPr>
          <w:p w:rsidR="004D5913" w:rsidRPr="007E2F0A" w:rsidRDefault="004D5913" w:rsidP="007E2F0A">
            <w:pPr>
              <w:pStyle w:val="a6"/>
              <w:numPr>
                <w:ilvl w:val="0"/>
                <w:numId w:val="2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4D5913" w:rsidRPr="00641F66" w:rsidRDefault="004D5913" w:rsidP="001E5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Е-23</w:t>
            </w:r>
          </w:p>
        </w:tc>
        <w:tc>
          <w:tcPr>
            <w:tcW w:w="4404" w:type="dxa"/>
          </w:tcPr>
          <w:p w:rsidR="004D5913" w:rsidRPr="00641F66" w:rsidRDefault="004D591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D5913" w:rsidTr="00423550">
        <w:tc>
          <w:tcPr>
            <w:tcW w:w="9357" w:type="dxa"/>
            <w:gridSpan w:val="3"/>
          </w:tcPr>
          <w:p w:rsidR="004D5913" w:rsidRDefault="004D5913" w:rsidP="004D59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№5,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УКФГ</w:t>
            </w:r>
          </w:p>
        </w:tc>
      </w:tr>
      <w:tr w:rsidR="001A7403" w:rsidTr="00423550">
        <w:tc>
          <w:tcPr>
            <w:tcW w:w="993" w:type="dxa"/>
            <w:vAlign w:val="center"/>
          </w:tcPr>
          <w:p w:rsidR="001A7403" w:rsidRPr="007E2F0A" w:rsidRDefault="001A7403" w:rsidP="007E2F0A">
            <w:pPr>
              <w:pStyle w:val="a6"/>
              <w:numPr>
                <w:ilvl w:val="0"/>
                <w:numId w:val="2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A7403" w:rsidRDefault="001A7403" w:rsidP="007335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Трубопровод </w:t>
            </w:r>
            <w:r w:rsidRPr="001A7403">
              <w:rPr>
                <w:rFonts w:ascii="Times New Roman" w:hAnsi="Times New Roman" w:cs="Times New Roman"/>
                <w:sz w:val="24"/>
                <w:szCs w:val="24"/>
              </w:rPr>
              <w:t>50.5038-07.03</w:t>
            </w:r>
          </w:p>
        </w:tc>
        <w:tc>
          <w:tcPr>
            <w:tcW w:w="4404" w:type="dxa"/>
          </w:tcPr>
          <w:p w:rsidR="001A7403" w:rsidRPr="001A7403" w:rsidRDefault="001A7403" w:rsidP="00733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7403">
              <w:rPr>
                <w:rFonts w:ascii="Times New Roman" w:hAnsi="Times New Roman" w:cs="Times New Roman"/>
                <w:sz w:val="24"/>
                <w:szCs w:val="24"/>
              </w:rPr>
              <w:t xml:space="preserve">230   </w:t>
            </w:r>
          </w:p>
        </w:tc>
      </w:tr>
      <w:tr w:rsidR="001A7403" w:rsidTr="00423550">
        <w:tc>
          <w:tcPr>
            <w:tcW w:w="9357" w:type="dxa"/>
            <w:gridSpan w:val="3"/>
          </w:tcPr>
          <w:p w:rsidR="001A7403" w:rsidRPr="00AF6A68" w:rsidRDefault="001A7403" w:rsidP="0064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6A68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Производство масел КМ-2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641F66" w:rsidRDefault="001A7403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Емкость Е-1</w:t>
            </w:r>
          </w:p>
        </w:tc>
        <w:tc>
          <w:tcPr>
            <w:tcW w:w="4404" w:type="dxa"/>
          </w:tcPr>
          <w:p w:rsidR="001A7403" w:rsidRPr="00641F66" w:rsidRDefault="001A7403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641F66" w:rsidRDefault="001A7403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Мешалка М-2к</w:t>
            </w:r>
          </w:p>
        </w:tc>
        <w:tc>
          <w:tcPr>
            <w:tcW w:w="4404" w:type="dxa"/>
          </w:tcPr>
          <w:p w:rsidR="001A7403" w:rsidRPr="00641F66" w:rsidRDefault="001A7403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1F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A7403" w:rsidTr="00423550">
        <w:tc>
          <w:tcPr>
            <w:tcW w:w="9357" w:type="dxa"/>
            <w:gridSpan w:val="3"/>
          </w:tcPr>
          <w:p w:rsidR="001A7403" w:rsidRPr="001E5BAE" w:rsidRDefault="001A7403" w:rsidP="00641F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Цех №13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E5BAE" w:rsidRDefault="001A7403" w:rsidP="001E5BAE">
            <w:pPr>
              <w:rPr>
                <w:rFonts w:ascii="Times New Roman" w:hAnsi="Times New Roman"/>
                <w:sz w:val="24"/>
                <w:szCs w:val="24"/>
              </w:rPr>
            </w:pPr>
            <w:r w:rsidRPr="001E5BAE">
              <w:rPr>
                <w:rFonts w:ascii="Times New Roman" w:hAnsi="Times New Roman"/>
                <w:sz w:val="24"/>
                <w:szCs w:val="24"/>
              </w:rPr>
              <w:t>Емкость Е-1</w:t>
            </w:r>
          </w:p>
        </w:tc>
        <w:tc>
          <w:tcPr>
            <w:tcW w:w="4404" w:type="dxa"/>
          </w:tcPr>
          <w:p w:rsidR="001A7403" w:rsidRPr="001E5BAE" w:rsidRDefault="001A7403" w:rsidP="001E5B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BAE">
              <w:rPr>
                <w:rFonts w:ascii="Times New Roman" w:hAnsi="Times New Roman"/>
                <w:sz w:val="24"/>
                <w:szCs w:val="24"/>
              </w:rPr>
              <w:t>63,0</w:t>
            </w:r>
          </w:p>
        </w:tc>
      </w:tr>
      <w:tr w:rsidR="001A7403" w:rsidRPr="007E2F0A" w:rsidTr="004E5850">
        <w:trPr>
          <w:trHeight w:val="768"/>
        </w:trPr>
        <w:tc>
          <w:tcPr>
            <w:tcW w:w="9357" w:type="dxa"/>
            <w:gridSpan w:val="3"/>
            <w:vAlign w:val="center"/>
          </w:tcPr>
          <w:p w:rsidR="001A7403" w:rsidRPr="007E2F0A" w:rsidRDefault="001A7403" w:rsidP="004E5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2F0A">
              <w:rPr>
                <w:rFonts w:ascii="Times New Roman" w:hAnsi="Times New Roman" w:cs="Times New Roman"/>
                <w:b/>
                <w:sz w:val="24"/>
                <w:szCs w:val="24"/>
              </w:rPr>
              <w:t>Лот 3</w:t>
            </w:r>
          </w:p>
        </w:tc>
      </w:tr>
      <w:tr w:rsidR="001A7403" w:rsidTr="00423550">
        <w:tc>
          <w:tcPr>
            <w:tcW w:w="9357" w:type="dxa"/>
            <w:gridSpan w:val="3"/>
          </w:tcPr>
          <w:p w:rsidR="001A7403" w:rsidRPr="00641F66" w:rsidRDefault="001A7403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Цех №5,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ГФУ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Трубопровод </w:t>
            </w:r>
            <w:r w:rsidRPr="000B7F3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0B7F3A">
              <w:rPr>
                <w:rFonts w:ascii="Times New Roman" w:hAnsi="Times New Roman"/>
                <w:sz w:val="24"/>
                <w:szCs w:val="24"/>
              </w:rPr>
              <w:t xml:space="preserve">-50  </w:t>
            </w:r>
          </w:p>
        </w:tc>
        <w:tc>
          <w:tcPr>
            <w:tcW w:w="4404" w:type="dxa"/>
          </w:tcPr>
          <w:p w:rsidR="001A7403" w:rsidRPr="000B7F3A" w:rsidRDefault="001A7403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57,5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/>
                <w:sz w:val="24"/>
                <w:szCs w:val="24"/>
              </w:rPr>
              <w:t xml:space="preserve"> 4160к</w:t>
            </w:r>
          </w:p>
        </w:tc>
        <w:tc>
          <w:tcPr>
            <w:tcW w:w="4404" w:type="dxa"/>
          </w:tcPr>
          <w:p w:rsidR="001A7403" w:rsidRPr="000B7F3A" w:rsidRDefault="001A7403" w:rsidP="00641F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168,5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/>
                <w:sz w:val="24"/>
                <w:szCs w:val="24"/>
              </w:rPr>
              <w:t xml:space="preserve"> 4161к  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/>
                <w:sz w:val="24"/>
                <w:szCs w:val="24"/>
              </w:rPr>
              <w:t xml:space="preserve"> 4162к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44,2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/>
                <w:sz w:val="24"/>
                <w:szCs w:val="24"/>
              </w:rPr>
              <w:t xml:space="preserve"> 4163к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131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/>
                <w:sz w:val="24"/>
                <w:szCs w:val="24"/>
              </w:rPr>
              <w:t xml:space="preserve"> 4401к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13,7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0B7F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I</w:t>
            </w:r>
            <w:r w:rsidRPr="000B7F3A">
              <w:rPr>
                <w:rFonts w:ascii="Times New Roman" w:hAnsi="Times New Roman"/>
                <w:sz w:val="24"/>
                <w:szCs w:val="24"/>
              </w:rPr>
              <w:t xml:space="preserve">-21  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/>
                <w:sz w:val="24"/>
                <w:szCs w:val="24"/>
              </w:rPr>
              <w:t xml:space="preserve">33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1A7403" w:rsidTr="00423550">
        <w:tc>
          <w:tcPr>
            <w:tcW w:w="9357" w:type="dxa"/>
            <w:gridSpan w:val="3"/>
          </w:tcPr>
          <w:p w:rsidR="001A7403" w:rsidRPr="00431C9F" w:rsidRDefault="001A7403" w:rsidP="001E5B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Колонна 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-К-1</w:t>
            </w:r>
          </w:p>
        </w:tc>
        <w:tc>
          <w:tcPr>
            <w:tcW w:w="4404" w:type="dxa"/>
          </w:tcPr>
          <w:p w:rsidR="001A7403" w:rsidRPr="000B7F3A" w:rsidRDefault="001A7403" w:rsidP="009F5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</w:tr>
      <w:tr w:rsidR="001A7403" w:rsidRPr="000B7F3A" w:rsidTr="00423550">
        <w:trPr>
          <w:trHeight w:val="234"/>
        </w:trPr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Колонна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-К-3</w:t>
            </w:r>
          </w:p>
        </w:tc>
        <w:tc>
          <w:tcPr>
            <w:tcW w:w="4404" w:type="dxa"/>
          </w:tcPr>
          <w:p w:rsidR="001A7403" w:rsidRPr="000B7F3A" w:rsidRDefault="001A7403" w:rsidP="009F5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147,4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1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Колонна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-К-4</w:t>
            </w:r>
          </w:p>
        </w:tc>
        <w:tc>
          <w:tcPr>
            <w:tcW w:w="4404" w:type="dxa"/>
          </w:tcPr>
          <w:p w:rsidR="001A7403" w:rsidRPr="000B7F3A" w:rsidRDefault="001A7403" w:rsidP="001F1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42,0</w:t>
            </w:r>
          </w:p>
        </w:tc>
      </w:tr>
      <w:tr w:rsidR="001A7403" w:rsidRPr="000B7F3A" w:rsidTr="00423550">
        <w:tc>
          <w:tcPr>
            <w:tcW w:w="9357" w:type="dxa"/>
            <w:gridSpan w:val="3"/>
          </w:tcPr>
          <w:p w:rsidR="001A7403" w:rsidRPr="000B7F3A" w:rsidRDefault="001A7403" w:rsidP="001F1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-Е-18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-Е-3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-Е-8(Т-13)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I-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-8(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-2)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I-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II-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-8(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-2)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Емкость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II-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-9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Емкость Е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-25/1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20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Емкость Е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-25/2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1A7403" w:rsidRPr="000B7F3A" w:rsidTr="00423550">
        <w:tc>
          <w:tcPr>
            <w:tcW w:w="9357" w:type="dxa"/>
            <w:gridSpan w:val="3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9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Холодильник 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I-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-5/2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7,13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9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I-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-5/3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7,13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9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I-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-5/4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7,13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9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I-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-5/5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7,13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9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II-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-5/1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5,38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9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1A7403" w:rsidRPr="000B7F3A" w:rsidRDefault="001A7403" w:rsidP="009F5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Холодильник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II-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-5/2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5,38</w:t>
            </w:r>
          </w:p>
        </w:tc>
      </w:tr>
      <w:tr w:rsidR="001A7403" w:rsidRPr="007E2F0A" w:rsidTr="004E5850">
        <w:trPr>
          <w:trHeight w:val="791"/>
        </w:trPr>
        <w:tc>
          <w:tcPr>
            <w:tcW w:w="9357" w:type="dxa"/>
            <w:gridSpan w:val="3"/>
            <w:vAlign w:val="center"/>
          </w:tcPr>
          <w:p w:rsidR="001A7403" w:rsidRPr="007E2F0A" w:rsidRDefault="001A7403" w:rsidP="004E585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2F0A">
              <w:rPr>
                <w:rFonts w:ascii="Times New Roman" w:hAnsi="Times New Roman"/>
                <w:b/>
                <w:sz w:val="24"/>
                <w:szCs w:val="24"/>
              </w:rPr>
              <w:t>Лот 4</w:t>
            </w:r>
          </w:p>
        </w:tc>
      </w:tr>
      <w:tr w:rsidR="001A7403" w:rsidRPr="001F1555" w:rsidTr="00423550">
        <w:tc>
          <w:tcPr>
            <w:tcW w:w="9357" w:type="dxa"/>
            <w:gridSpan w:val="3"/>
          </w:tcPr>
          <w:p w:rsidR="001A7403" w:rsidRPr="001F1555" w:rsidRDefault="001A7403" w:rsidP="000E599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Цех №5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УПСиРСС</w:t>
            </w:r>
            <w:r w:rsidR="007B5C1D">
              <w:rPr>
                <w:rFonts w:ascii="Times New Roman" w:hAnsi="Times New Roman"/>
                <w:b/>
                <w:sz w:val="24"/>
                <w:szCs w:val="24"/>
              </w:rPr>
              <w:t>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УПСК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5D45B3">
              <w:rPr>
                <w:rFonts w:ascii="Times New Roman" w:hAnsi="Times New Roman"/>
                <w:color w:val="000000"/>
              </w:rPr>
              <w:t xml:space="preserve"> 10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ab/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5B3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5D45B3">
              <w:rPr>
                <w:rFonts w:ascii="Times New Roman" w:hAnsi="Times New Roman"/>
                <w:color w:val="000000"/>
              </w:rPr>
              <w:t xml:space="preserve"> 11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ab/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37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color w:val="FF0000"/>
              </w:rPr>
              <w:t xml:space="preserve"> 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5D45B3">
              <w:rPr>
                <w:rFonts w:ascii="Times New Roman" w:hAnsi="Times New Roman"/>
                <w:color w:val="000000"/>
              </w:rPr>
              <w:t xml:space="preserve"> 1310 </w:t>
            </w:r>
            <w:r w:rsidRPr="00C67538">
              <w:rPr>
                <w:rFonts w:ascii="Times New Roman" w:hAnsi="Times New Roman"/>
                <w:color w:val="000000"/>
                <w:lang w:val="en-US"/>
              </w:rPr>
              <w:t>SU</w:t>
            </w:r>
            <w:r w:rsidRPr="005D45B3">
              <w:rPr>
                <w:rFonts w:ascii="Times New Roman" w:hAnsi="Times New Roman"/>
                <w:color w:val="000000"/>
              </w:rPr>
              <w:t>3-8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ab/>
            </w:r>
            <w:r w:rsidRPr="0052661C"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37">
              <w:rPr>
                <w:rFonts w:ascii="Times New Roman" w:hAnsi="Times New Roman"/>
              </w:rPr>
              <w:t>32</w:t>
            </w:r>
            <w:r>
              <w:rPr>
                <w:rFonts w:ascii="Times New Roman" w:hAnsi="Times New Roman"/>
              </w:rPr>
              <w:t xml:space="preserve"> 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5D45B3">
              <w:rPr>
                <w:rFonts w:ascii="Times New Roman" w:hAnsi="Times New Roman"/>
                <w:color w:val="000000"/>
              </w:rPr>
              <w:t xml:space="preserve"> 159</w:t>
            </w:r>
            <w:r w:rsidRPr="00C67538">
              <w:rPr>
                <w:rFonts w:ascii="Times New Roman" w:hAnsi="Times New Roman"/>
                <w:color w:val="000000"/>
              </w:rPr>
              <w:t>к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ab/>
            </w:r>
            <w:r w:rsidRPr="009558FE">
              <w:rPr>
                <w:color w:val="FF0000"/>
              </w:rPr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37">
              <w:rPr>
                <w:rFonts w:ascii="Times New Roman" w:hAnsi="Times New Roman"/>
              </w:rPr>
              <w:t>80</w:t>
            </w:r>
            <w:r>
              <w:rPr>
                <w:rFonts w:ascii="Times New Roman" w:hAnsi="Times New Roman"/>
              </w:rPr>
              <w:t xml:space="preserve"> 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5D45B3">
              <w:rPr>
                <w:rFonts w:ascii="Times New Roman" w:hAnsi="Times New Roman"/>
                <w:color w:val="000000"/>
              </w:rPr>
              <w:t xml:space="preserve"> 23 (</w:t>
            </w:r>
            <w:r w:rsidRPr="00C67538">
              <w:rPr>
                <w:rFonts w:ascii="Times New Roman" w:hAnsi="Times New Roman"/>
                <w:color w:val="000000"/>
                <w:lang w:val="en-US"/>
              </w:rPr>
              <w:t>SPA</w:t>
            </w:r>
            <w:r w:rsidRPr="005D45B3">
              <w:rPr>
                <w:rFonts w:ascii="Times New Roman" w:hAnsi="Times New Roman"/>
                <w:color w:val="000000"/>
              </w:rPr>
              <w:t xml:space="preserve"> 101.01, 101.</w:t>
            </w:r>
            <w:r w:rsidRPr="00C67538">
              <w:rPr>
                <w:rFonts w:ascii="Times New Roman" w:hAnsi="Times New Roman"/>
                <w:color w:val="000000"/>
                <w:lang w:val="en-US"/>
              </w:rPr>
              <w:t>02, 101.03, 01.04, 101.06), SU3-1</w:t>
            </w:r>
            <w:r w:rsidRPr="00C67538">
              <w:rPr>
                <w:rFonts w:ascii="Times New Roman" w:hAnsi="Times New Roman"/>
                <w:color w:val="000000"/>
              </w:rPr>
              <w:t>Т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ab/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37">
              <w:rPr>
                <w:rFonts w:ascii="Times New Roman" w:hAnsi="Times New Roman"/>
              </w:rPr>
              <w:t>1</w:t>
            </w:r>
            <w:r w:rsidRPr="00B00137">
              <w:rPr>
                <w:rFonts w:ascii="Times New Roman" w:hAnsi="Times New Roman"/>
                <w:lang w:val="en-US"/>
              </w:rPr>
              <w:t>3</w:t>
            </w:r>
            <w:r w:rsidRPr="00B00137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1F1555">
              <w:rPr>
                <w:rFonts w:ascii="Times New Roman" w:hAnsi="Times New Roman"/>
                <w:color w:val="000000"/>
              </w:rPr>
              <w:t xml:space="preserve"> 24 </w:t>
            </w:r>
            <w:r w:rsidRPr="00C67538">
              <w:rPr>
                <w:rFonts w:ascii="Times New Roman" w:hAnsi="Times New Roman"/>
                <w:color w:val="000000"/>
                <w:lang w:val="en-US"/>
              </w:rPr>
              <w:t>SU</w:t>
            </w:r>
            <w:r w:rsidRPr="001F1555">
              <w:rPr>
                <w:rFonts w:ascii="Times New Roman" w:hAnsi="Times New Roman"/>
                <w:color w:val="000000"/>
              </w:rPr>
              <w:t>3-11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ab/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0137"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</w:rPr>
              <w:t xml:space="preserve"> 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1F1555">
              <w:rPr>
                <w:rFonts w:ascii="Times New Roman" w:hAnsi="Times New Roman"/>
                <w:color w:val="000000"/>
              </w:rPr>
              <w:t xml:space="preserve"> 28 </w:t>
            </w:r>
            <w:r>
              <w:rPr>
                <w:rFonts w:ascii="Times New Roman" w:hAnsi="Times New Roman"/>
              </w:rPr>
              <w:tab/>
            </w:r>
            <w:r w:rsidRPr="001F155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55">
              <w:rPr>
                <w:rFonts w:ascii="Times New Roman" w:hAnsi="Times New Roman"/>
              </w:rPr>
              <w:t xml:space="preserve">67 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1F1555">
              <w:rPr>
                <w:rFonts w:ascii="Times New Roman" w:hAnsi="Times New Roman"/>
                <w:color w:val="000000"/>
              </w:rPr>
              <w:t xml:space="preserve"> 29 </w:t>
            </w:r>
            <w:r>
              <w:rPr>
                <w:rFonts w:ascii="Times New Roman" w:hAnsi="Times New Roman"/>
              </w:rPr>
              <w:tab/>
            </w:r>
            <w:r w:rsidRPr="001F155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55">
              <w:rPr>
                <w:rFonts w:ascii="Times New Roman" w:hAnsi="Times New Roman"/>
              </w:rPr>
              <w:t xml:space="preserve">100 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1F1555">
              <w:rPr>
                <w:rFonts w:ascii="Times New Roman" w:hAnsi="Times New Roman"/>
                <w:color w:val="000000"/>
              </w:rPr>
              <w:t xml:space="preserve"> 30 </w:t>
            </w:r>
            <w:r>
              <w:rPr>
                <w:rFonts w:ascii="Times New Roman" w:hAnsi="Times New Roman"/>
              </w:rPr>
              <w:tab/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55">
              <w:rPr>
                <w:rFonts w:ascii="Times New Roman" w:hAnsi="Times New Roman"/>
              </w:rPr>
              <w:t xml:space="preserve">55 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1F1555">
              <w:rPr>
                <w:rFonts w:ascii="Times New Roman" w:hAnsi="Times New Roman"/>
                <w:color w:val="000000"/>
              </w:rPr>
              <w:t xml:space="preserve"> 31 </w:t>
            </w:r>
            <w:r>
              <w:rPr>
                <w:rFonts w:ascii="Times New Roman" w:hAnsi="Times New Roman"/>
              </w:rPr>
              <w:tab/>
            </w:r>
            <w:r w:rsidRPr="001F155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55">
              <w:rPr>
                <w:rFonts w:ascii="Times New Roman" w:hAnsi="Times New Roman"/>
              </w:rPr>
              <w:t xml:space="preserve">136 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1F1555">
              <w:rPr>
                <w:rFonts w:ascii="Times New Roman" w:hAnsi="Times New Roman"/>
                <w:color w:val="000000"/>
              </w:rPr>
              <w:t xml:space="preserve"> 32 (</w:t>
            </w:r>
            <w:r w:rsidRPr="00C67538">
              <w:rPr>
                <w:rFonts w:ascii="Times New Roman" w:hAnsi="Times New Roman"/>
                <w:color w:val="000000"/>
                <w:lang w:val="en-US"/>
              </w:rPr>
              <w:t>BF</w:t>
            </w:r>
            <w:r w:rsidRPr="001F1555">
              <w:rPr>
                <w:rFonts w:ascii="Times New Roman" w:hAnsi="Times New Roman"/>
                <w:color w:val="000000"/>
              </w:rPr>
              <w:t>-1)</w:t>
            </w:r>
            <w:r w:rsidRPr="001F1555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ab/>
            </w:r>
            <w:r w:rsidRPr="001F155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55">
              <w:rPr>
                <w:rFonts w:ascii="Times New Roman" w:hAnsi="Times New Roman"/>
              </w:rPr>
              <w:t xml:space="preserve">217 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1F1555">
              <w:rPr>
                <w:rFonts w:ascii="Times New Roman" w:hAnsi="Times New Roman"/>
                <w:color w:val="000000"/>
              </w:rPr>
              <w:t xml:space="preserve"> 36 (</w:t>
            </w:r>
            <w:r w:rsidRPr="00C67538">
              <w:rPr>
                <w:rFonts w:ascii="Times New Roman" w:hAnsi="Times New Roman"/>
                <w:color w:val="000000"/>
                <w:lang w:val="en-US"/>
              </w:rPr>
              <w:t>BF</w:t>
            </w:r>
            <w:r w:rsidRPr="001F1555">
              <w:rPr>
                <w:rFonts w:ascii="Times New Roman" w:hAnsi="Times New Roman"/>
                <w:color w:val="000000"/>
              </w:rPr>
              <w:t>-10)</w:t>
            </w:r>
            <w:r w:rsidRPr="0098102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ab/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55">
              <w:rPr>
                <w:rFonts w:ascii="Times New Roman" w:hAnsi="Times New Roman"/>
              </w:rPr>
              <w:t>123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1F1555">
              <w:rPr>
                <w:rFonts w:ascii="Times New Roman" w:hAnsi="Times New Roman"/>
                <w:color w:val="000000"/>
              </w:rPr>
              <w:t xml:space="preserve"> 4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55">
              <w:rPr>
                <w:rFonts w:ascii="Times New Roman" w:hAnsi="Times New Roman"/>
              </w:rPr>
              <w:t>106</w:t>
            </w:r>
            <w:r>
              <w:rPr>
                <w:rFonts w:ascii="Times New Roman" w:hAnsi="Times New Roman"/>
              </w:rPr>
              <w:t xml:space="preserve"> 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1F1555">
              <w:rPr>
                <w:rFonts w:ascii="Times New Roman" w:hAnsi="Times New Roman"/>
                <w:color w:val="000000"/>
              </w:rPr>
              <w:t xml:space="preserve"> 47 (</w:t>
            </w:r>
            <w:r w:rsidRPr="00C67538">
              <w:rPr>
                <w:rFonts w:ascii="Times New Roman" w:hAnsi="Times New Roman"/>
                <w:color w:val="000000"/>
                <w:lang w:val="en-US"/>
              </w:rPr>
              <w:t>PG</w:t>
            </w:r>
            <w:r w:rsidRPr="001F1555">
              <w:rPr>
                <w:rFonts w:ascii="Times New Roman" w:hAnsi="Times New Roman"/>
                <w:color w:val="000000"/>
              </w:rPr>
              <w:t>-5)</w:t>
            </w:r>
            <w:r w:rsidRPr="0098102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ab/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5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1F1555">
              <w:rPr>
                <w:rFonts w:ascii="Times New Roman" w:hAnsi="Times New Roman"/>
                <w:color w:val="000000"/>
              </w:rPr>
              <w:t xml:space="preserve"> 48 (</w:t>
            </w:r>
            <w:r w:rsidRPr="00C67538">
              <w:rPr>
                <w:rFonts w:ascii="Times New Roman" w:hAnsi="Times New Roman"/>
                <w:color w:val="000000"/>
                <w:lang w:val="en-US"/>
              </w:rPr>
              <w:t>PG</w:t>
            </w:r>
            <w:r w:rsidRPr="001F1555">
              <w:rPr>
                <w:rFonts w:ascii="Times New Roman" w:hAnsi="Times New Roman"/>
                <w:color w:val="000000"/>
              </w:rPr>
              <w:t>-6)</w:t>
            </w:r>
            <w:r w:rsidRPr="0098102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ab/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55"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</w:rPr>
              <w:t xml:space="preserve"> 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1F1555">
              <w:rPr>
                <w:rFonts w:ascii="Times New Roman" w:hAnsi="Times New Roman"/>
                <w:color w:val="000000"/>
              </w:rPr>
              <w:t xml:space="preserve"> 4</w:t>
            </w:r>
            <w:r w:rsidRPr="00C67538">
              <w:rPr>
                <w:rFonts w:ascii="Times New Roman" w:hAnsi="Times New Roman"/>
                <w:color w:val="000000"/>
              </w:rPr>
              <w:t>а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</w:rPr>
              <w:tab/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55">
              <w:rPr>
                <w:rFonts w:ascii="Times New Roman" w:hAnsi="Times New Roman"/>
              </w:rPr>
              <w:t>73</w:t>
            </w:r>
            <w:r>
              <w:rPr>
                <w:rFonts w:ascii="Times New Roman" w:hAnsi="Times New Roman"/>
              </w:rPr>
              <w:t xml:space="preserve"> 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277CCC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1F1555">
              <w:rPr>
                <w:rFonts w:ascii="Times New Roman" w:hAnsi="Times New Roman"/>
                <w:color w:val="000000"/>
              </w:rPr>
              <w:t xml:space="preserve"> 5 </w:t>
            </w:r>
            <w:r w:rsidRPr="00C67538">
              <w:rPr>
                <w:rFonts w:ascii="Times New Roman" w:hAnsi="Times New Roman"/>
                <w:color w:val="000000"/>
                <w:lang w:val="en-US"/>
              </w:rPr>
              <w:t>FG</w:t>
            </w:r>
            <w:r w:rsidRPr="001F1555">
              <w:rPr>
                <w:rFonts w:ascii="Times New Roman" w:hAnsi="Times New Roman"/>
                <w:color w:val="000000"/>
              </w:rPr>
              <w:t>-10</w:t>
            </w:r>
            <w:r w:rsidRPr="00C67538">
              <w:rPr>
                <w:rFonts w:ascii="Times New Roman" w:hAnsi="Times New Roman"/>
                <w:color w:val="000000"/>
                <w:lang w:val="en-US"/>
              </w:rPr>
              <w:t>TSG</w:t>
            </w:r>
            <w:r w:rsidRPr="001F1555">
              <w:rPr>
                <w:rFonts w:ascii="Times New Roman" w:hAnsi="Times New Roman"/>
                <w:color w:val="000000"/>
              </w:rPr>
              <w:t>-13</w:t>
            </w:r>
            <w:r w:rsidRPr="00C67538">
              <w:rPr>
                <w:rFonts w:ascii="Times New Roman" w:hAnsi="Times New Roman"/>
                <w:color w:val="000000"/>
                <w:lang w:val="en-US"/>
              </w:rPr>
              <w:t>TSG</w:t>
            </w:r>
            <w:r w:rsidRPr="001F1555">
              <w:rPr>
                <w:rFonts w:ascii="Times New Roman" w:hAnsi="Times New Roman"/>
                <w:color w:val="000000"/>
              </w:rPr>
              <w:t>-9</w:t>
            </w:r>
            <w:r w:rsidRPr="00C67538">
              <w:rPr>
                <w:rFonts w:ascii="Times New Roman" w:hAnsi="Times New Roman"/>
                <w:color w:val="000000"/>
                <w:lang w:val="en-US"/>
              </w:rPr>
              <w:t>T</w:t>
            </w:r>
            <w:r w:rsidRPr="001F1555">
              <w:rPr>
                <w:rFonts w:ascii="Times New Roman" w:hAnsi="Times New Roman"/>
                <w:color w:val="000000"/>
              </w:rPr>
              <w:t xml:space="preserve"> </w:t>
            </w:r>
            <w:r w:rsidRPr="001F155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555">
              <w:rPr>
                <w:rFonts w:ascii="Times New Roman" w:hAnsi="Times New Roman"/>
              </w:rPr>
              <w:t xml:space="preserve">30 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5D45B3">
              <w:rPr>
                <w:rFonts w:ascii="Times New Roman" w:hAnsi="Times New Roman"/>
                <w:lang w:val="en-US"/>
              </w:rPr>
              <w:t xml:space="preserve"> 8 </w:t>
            </w:r>
            <w:r w:rsidRPr="005D45B3">
              <w:rPr>
                <w:rFonts w:ascii="Times New Roman" w:hAnsi="Times New Roman"/>
                <w:lang w:val="en-US"/>
              </w:rPr>
              <w:tab/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CB">
              <w:rPr>
                <w:rFonts w:ascii="Times New Roman" w:hAnsi="Times New Roman"/>
                <w:lang w:val="en-US"/>
              </w:rPr>
              <w:t>96</w:t>
            </w:r>
            <w:r w:rsidRPr="005D45B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A7403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1F1555" w:rsidRDefault="001A7403" w:rsidP="00FE3EF9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spacing w:before="3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5D45B3">
              <w:rPr>
                <w:rFonts w:ascii="Times New Roman" w:hAnsi="Times New Roman"/>
                <w:lang w:val="en-US"/>
              </w:rPr>
              <w:t xml:space="preserve"> 9</w:t>
            </w:r>
            <w:r w:rsidRPr="005D45B3">
              <w:rPr>
                <w:rFonts w:ascii="Times New Roman" w:hAnsi="Times New Roman"/>
                <w:lang w:val="en-US"/>
              </w:rPr>
              <w:tab/>
              <w:t xml:space="preserve"> </w:t>
            </w:r>
          </w:p>
        </w:tc>
        <w:tc>
          <w:tcPr>
            <w:tcW w:w="4404" w:type="dxa"/>
          </w:tcPr>
          <w:p w:rsidR="001A7403" w:rsidRPr="00641F66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00CB">
              <w:rPr>
                <w:rFonts w:ascii="Times New Roman" w:hAnsi="Times New Roman"/>
                <w:lang w:val="en-US"/>
              </w:rPr>
              <w:t>110</w:t>
            </w:r>
            <w:r w:rsidRPr="005D45B3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105F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30Г-5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18,7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30Г-7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4,1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Р14-2703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SCS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>-2701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233,2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SRW-2701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80,4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SRW-2702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40,5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SRW-2703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37,5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SRW-2704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4,1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SRW-2705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60,2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SRW-2707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64,9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SRW-2708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62,5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SRW-2709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26,0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SRW-2710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50,1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SRW-2718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0,7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SRW-2721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0,6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SRW-2722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3,8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SW-2701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1,3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SW-2702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5,5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SW-2703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26,2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SW-2704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32,0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SW-2705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8,4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SW-2706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6,3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SW-2707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50,0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</w:t>
            </w:r>
            <w:r w:rsidRPr="000B7F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W-2712 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1,5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SW-2719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37,4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40ГТ.9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24,5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SW-2714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2,3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SW-2715</w:t>
            </w:r>
          </w:p>
        </w:tc>
        <w:tc>
          <w:tcPr>
            <w:tcW w:w="4404" w:type="dxa"/>
          </w:tcPr>
          <w:p w:rsidR="001A7403" w:rsidRPr="000B7F3A" w:rsidRDefault="001A7403" w:rsidP="001E5B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37,5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1A7403" w:rsidRPr="000B7F3A" w:rsidTr="00423550">
        <w:tc>
          <w:tcPr>
            <w:tcW w:w="993" w:type="dxa"/>
          </w:tcPr>
          <w:p w:rsidR="001A7403" w:rsidRPr="007E2F0A" w:rsidRDefault="001A7403" w:rsidP="007E2F0A">
            <w:pPr>
              <w:pStyle w:val="a6"/>
              <w:numPr>
                <w:ilvl w:val="0"/>
                <w:numId w:val="18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1A7403" w:rsidRPr="000B7F3A" w:rsidRDefault="001A7403" w:rsidP="00FE3E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Трубопровод</w:t>
            </w: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 SW-2718</w:t>
            </w:r>
          </w:p>
        </w:tc>
        <w:tc>
          <w:tcPr>
            <w:tcW w:w="4404" w:type="dxa"/>
          </w:tcPr>
          <w:p w:rsidR="001A7403" w:rsidRPr="000B7F3A" w:rsidRDefault="001A7403" w:rsidP="00105FD9">
            <w:pPr>
              <w:tabs>
                <w:tab w:val="left" w:pos="99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7F3A">
              <w:rPr>
                <w:rFonts w:ascii="Times New Roman" w:hAnsi="Times New Roman" w:cs="Times New Roman"/>
                <w:sz w:val="24"/>
                <w:szCs w:val="24"/>
              </w:rPr>
              <w:t xml:space="preserve">0,3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A51BC3" w:rsidRPr="00F87090" w:rsidTr="004E5850">
        <w:trPr>
          <w:trHeight w:val="935"/>
        </w:trPr>
        <w:tc>
          <w:tcPr>
            <w:tcW w:w="9357" w:type="dxa"/>
            <w:gridSpan w:val="3"/>
            <w:vAlign w:val="center"/>
          </w:tcPr>
          <w:p w:rsidR="00A51BC3" w:rsidRPr="00F87090" w:rsidRDefault="00A51BC3" w:rsidP="004E5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090">
              <w:rPr>
                <w:rFonts w:ascii="Times New Roman" w:hAnsi="Times New Roman" w:cs="Times New Roman"/>
                <w:b/>
                <w:sz w:val="24"/>
                <w:szCs w:val="24"/>
              </w:rPr>
              <w:t>Лот 2</w:t>
            </w:r>
          </w:p>
        </w:tc>
      </w:tr>
      <w:tr w:rsidR="00A51BC3" w:rsidTr="00423550">
        <w:tc>
          <w:tcPr>
            <w:tcW w:w="9357" w:type="dxa"/>
            <w:gridSpan w:val="3"/>
          </w:tcPr>
          <w:p w:rsidR="00A51BC3" w:rsidRPr="00641F66" w:rsidRDefault="00A51BC3" w:rsidP="00A51B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A68">
              <w:rPr>
                <w:rFonts w:ascii="Times New Roman" w:hAnsi="Times New Roman" w:cs="Times New Roman"/>
                <w:b/>
                <w:sz w:val="24"/>
                <w:szCs w:val="24"/>
              </w:rPr>
              <w:t>Цех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F6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УПВ-1</w:t>
            </w:r>
          </w:p>
        </w:tc>
      </w:tr>
      <w:tr w:rsidR="007476C3" w:rsidRPr="007476C3" w:rsidTr="00423550">
        <w:tc>
          <w:tcPr>
            <w:tcW w:w="993" w:type="dxa"/>
          </w:tcPr>
          <w:p w:rsidR="00A51BC3" w:rsidRPr="007E2F0A" w:rsidRDefault="00A51BC3" w:rsidP="007E2F0A">
            <w:pPr>
              <w:pStyle w:val="a6"/>
              <w:numPr>
                <w:ilvl w:val="0"/>
                <w:numId w:val="17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A51BC3" w:rsidRPr="007476C3" w:rsidRDefault="000249AE" w:rsidP="003D6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Возд</w:t>
            </w:r>
            <w:r w:rsidR="007476C3">
              <w:rPr>
                <w:rFonts w:ascii="Times New Roman" w:hAnsi="Times New Roman" w:cs="Times New Roman"/>
                <w:sz w:val="24"/>
                <w:szCs w:val="24"/>
              </w:rPr>
              <w:t>ушный</w:t>
            </w: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 xml:space="preserve"> х-к </w:t>
            </w:r>
            <w:r w:rsidR="003D6E44">
              <w:rPr>
                <w:rFonts w:ascii="Times New Roman" w:hAnsi="Times New Roman" w:cs="Times New Roman"/>
                <w:sz w:val="24"/>
                <w:szCs w:val="24"/>
              </w:rPr>
              <w:t xml:space="preserve">ХВ-502к </w:t>
            </w:r>
          </w:p>
        </w:tc>
        <w:tc>
          <w:tcPr>
            <w:tcW w:w="4404" w:type="dxa"/>
          </w:tcPr>
          <w:p w:rsidR="00A51BC3" w:rsidRPr="007476C3" w:rsidRDefault="007476C3" w:rsidP="000B7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3х0,547</w:t>
            </w:r>
          </w:p>
        </w:tc>
      </w:tr>
      <w:tr w:rsidR="00A51BC3" w:rsidRPr="000B7F3A" w:rsidTr="00423550">
        <w:tc>
          <w:tcPr>
            <w:tcW w:w="9357" w:type="dxa"/>
            <w:gridSpan w:val="3"/>
          </w:tcPr>
          <w:p w:rsidR="00A51BC3" w:rsidRPr="000B7F3A" w:rsidRDefault="00A51BC3" w:rsidP="000B7F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4784к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4785к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FG-6003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LD-7102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217,6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Р-4048а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Р-6009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339,2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Р-6013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15,01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Р-6022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377,6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Р-6026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172,7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Р-6031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Р-6801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Р-6802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4,45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Р-6803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4,45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Р-6804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Р-6805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Р-6807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Р-6809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7476C3" w:rsidRPr="007476C3" w:rsidTr="00423550">
        <w:tc>
          <w:tcPr>
            <w:tcW w:w="993" w:type="dxa"/>
          </w:tcPr>
          <w:p w:rsidR="007476C3" w:rsidRPr="007E2F0A" w:rsidRDefault="007476C3" w:rsidP="007E2F0A">
            <w:pPr>
              <w:pStyle w:val="a6"/>
              <w:numPr>
                <w:ilvl w:val="0"/>
                <w:numId w:val="16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29" w:line="218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Трубопровод Р-7501</w:t>
            </w:r>
          </w:p>
        </w:tc>
        <w:tc>
          <w:tcPr>
            <w:tcW w:w="4404" w:type="dxa"/>
            <w:vAlign w:val="center"/>
          </w:tcPr>
          <w:p w:rsidR="007476C3" w:rsidRPr="007476C3" w:rsidRDefault="007476C3" w:rsidP="007476C3">
            <w:pPr>
              <w:widowControl w:val="0"/>
              <w:autoSpaceDE w:val="0"/>
              <w:spacing w:before="29" w:line="218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6C3">
              <w:rPr>
                <w:rFonts w:ascii="Times New Roman" w:hAnsi="Times New Roman" w:cs="Times New Roman"/>
                <w:sz w:val="24"/>
                <w:szCs w:val="24"/>
              </w:rPr>
              <w:t>70,5</w:t>
            </w:r>
          </w:p>
        </w:tc>
      </w:tr>
      <w:tr w:rsidR="007476C3" w:rsidRPr="00F87090" w:rsidTr="004E5850">
        <w:trPr>
          <w:trHeight w:val="793"/>
        </w:trPr>
        <w:tc>
          <w:tcPr>
            <w:tcW w:w="9357" w:type="dxa"/>
            <w:gridSpan w:val="3"/>
            <w:vAlign w:val="center"/>
          </w:tcPr>
          <w:p w:rsidR="007476C3" w:rsidRPr="00F87090" w:rsidRDefault="007476C3" w:rsidP="004E58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0" w:colLast="0"/>
            <w:r w:rsidRPr="00F87090">
              <w:rPr>
                <w:rFonts w:ascii="Times New Roman" w:hAnsi="Times New Roman" w:cs="Times New Roman"/>
                <w:b/>
                <w:sz w:val="24"/>
                <w:szCs w:val="24"/>
              </w:rPr>
              <w:t>Лот 1</w:t>
            </w:r>
          </w:p>
        </w:tc>
      </w:tr>
      <w:bookmarkEnd w:id="0"/>
      <w:tr w:rsidR="007476C3" w:rsidRPr="000B7F3A" w:rsidTr="00423550">
        <w:tc>
          <w:tcPr>
            <w:tcW w:w="9357" w:type="dxa"/>
            <w:gridSpan w:val="3"/>
          </w:tcPr>
          <w:p w:rsidR="007476C3" w:rsidRPr="00641F66" w:rsidRDefault="007476C3" w:rsidP="007476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6A68">
              <w:rPr>
                <w:rFonts w:ascii="Times New Roman" w:hAnsi="Times New Roman" w:cs="Times New Roman"/>
                <w:b/>
                <w:sz w:val="24"/>
                <w:szCs w:val="24"/>
              </w:rPr>
              <w:t>Цех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F6A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Гидрокрекинг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Е-124    </w:t>
            </w:r>
          </w:p>
        </w:tc>
        <w:tc>
          <w:tcPr>
            <w:tcW w:w="4404" w:type="dxa"/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Е-212    </w:t>
            </w:r>
          </w:p>
        </w:tc>
        <w:tc>
          <w:tcPr>
            <w:tcW w:w="4404" w:type="dxa"/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17,1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Е-321    </w:t>
            </w:r>
          </w:p>
        </w:tc>
        <w:tc>
          <w:tcPr>
            <w:tcW w:w="4404" w:type="dxa"/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Е-422    </w:t>
            </w:r>
          </w:p>
        </w:tc>
        <w:tc>
          <w:tcPr>
            <w:tcW w:w="4404" w:type="dxa"/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Е-431    </w:t>
            </w:r>
          </w:p>
        </w:tc>
        <w:tc>
          <w:tcPr>
            <w:tcW w:w="4404" w:type="dxa"/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0,66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Е-442    </w:t>
            </w:r>
          </w:p>
        </w:tc>
        <w:tc>
          <w:tcPr>
            <w:tcW w:w="4404" w:type="dxa"/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4,8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Е-701    </w:t>
            </w:r>
          </w:p>
        </w:tc>
        <w:tc>
          <w:tcPr>
            <w:tcW w:w="4404" w:type="dxa"/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53,7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Е-703    </w:t>
            </w:r>
          </w:p>
        </w:tc>
        <w:tc>
          <w:tcPr>
            <w:tcW w:w="4404" w:type="dxa"/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Е-704</w:t>
            </w:r>
          </w:p>
        </w:tc>
        <w:tc>
          <w:tcPr>
            <w:tcW w:w="4404" w:type="dxa"/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8,1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Е-705</w:t>
            </w:r>
          </w:p>
        </w:tc>
        <w:tc>
          <w:tcPr>
            <w:tcW w:w="4404" w:type="dxa"/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Е-706</w:t>
            </w:r>
          </w:p>
        </w:tc>
        <w:tc>
          <w:tcPr>
            <w:tcW w:w="4404" w:type="dxa"/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46,0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5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Емкость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Е-711</w:t>
            </w:r>
          </w:p>
        </w:tc>
        <w:tc>
          <w:tcPr>
            <w:tcW w:w="4404" w:type="dxa"/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10,72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Теплообменник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Т-211</w:t>
            </w:r>
          </w:p>
        </w:tc>
        <w:tc>
          <w:tcPr>
            <w:tcW w:w="4404" w:type="dxa"/>
            <w:tcBorders>
              <w:lef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10,62/5,480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Рибойлер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Т-223</w:t>
            </w:r>
          </w:p>
        </w:tc>
        <w:tc>
          <w:tcPr>
            <w:tcW w:w="4404" w:type="dxa"/>
            <w:tcBorders>
              <w:lef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13,5/0,6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Конденсатор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Т-231/1</w:t>
            </w:r>
          </w:p>
        </w:tc>
        <w:tc>
          <w:tcPr>
            <w:tcW w:w="4404" w:type="dxa"/>
            <w:tcBorders>
              <w:lef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0,5/0,47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Конденсатор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Т-231/2</w:t>
            </w:r>
          </w:p>
        </w:tc>
        <w:tc>
          <w:tcPr>
            <w:tcW w:w="4404" w:type="dxa"/>
            <w:tcBorders>
              <w:lef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0,29/0,12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Рибойлер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Т-321</w:t>
            </w:r>
          </w:p>
        </w:tc>
        <w:tc>
          <w:tcPr>
            <w:tcW w:w="4404" w:type="dxa"/>
            <w:tcBorders>
              <w:lef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6,8/0,5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Теплообменник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Т-323</w:t>
            </w:r>
          </w:p>
        </w:tc>
        <w:tc>
          <w:tcPr>
            <w:tcW w:w="4404" w:type="dxa"/>
            <w:tcBorders>
              <w:lef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0,545/0,355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Холодильник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Х-211-1</w:t>
            </w:r>
          </w:p>
        </w:tc>
        <w:tc>
          <w:tcPr>
            <w:tcW w:w="4404" w:type="dxa"/>
            <w:tcBorders>
              <w:lef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5,481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Холодильник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Х-211-2</w:t>
            </w:r>
          </w:p>
        </w:tc>
        <w:tc>
          <w:tcPr>
            <w:tcW w:w="4404" w:type="dxa"/>
            <w:tcBorders>
              <w:lef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5,481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Холодильник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Х-321А</w:t>
            </w:r>
          </w:p>
        </w:tc>
        <w:tc>
          <w:tcPr>
            <w:tcW w:w="4404" w:type="dxa"/>
            <w:tcBorders>
              <w:lef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3,91/2,6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Холодильник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Х-321В</w:t>
            </w:r>
          </w:p>
        </w:tc>
        <w:tc>
          <w:tcPr>
            <w:tcW w:w="4404" w:type="dxa"/>
            <w:tcBorders>
              <w:lef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3,91/2,6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Холодильник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Х-422</w:t>
            </w:r>
          </w:p>
        </w:tc>
        <w:tc>
          <w:tcPr>
            <w:tcW w:w="4404" w:type="dxa"/>
            <w:tcBorders>
              <w:lef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1,43/0,24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Холодильник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Х-442</w:t>
            </w:r>
          </w:p>
        </w:tc>
        <w:tc>
          <w:tcPr>
            <w:tcW w:w="4404" w:type="dxa"/>
            <w:tcBorders>
              <w:left w:val="single" w:sz="4" w:space="0" w:color="auto"/>
            </w:tcBorders>
            <w:vAlign w:val="center"/>
          </w:tcPr>
          <w:p w:rsidR="003D6E44" w:rsidRPr="003D6E44" w:rsidRDefault="00BD52AC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0,055/0,032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Холодильник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Х-704</w:t>
            </w:r>
          </w:p>
        </w:tc>
        <w:tc>
          <w:tcPr>
            <w:tcW w:w="4404" w:type="dxa"/>
            <w:tcBorders>
              <w:lef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0,89/0,36</w:t>
            </w:r>
          </w:p>
        </w:tc>
      </w:tr>
      <w:tr w:rsidR="003D6E44" w:rsidRPr="000B7F3A" w:rsidTr="00423550">
        <w:tc>
          <w:tcPr>
            <w:tcW w:w="993" w:type="dxa"/>
          </w:tcPr>
          <w:p w:rsidR="003D6E44" w:rsidRPr="007E2F0A" w:rsidRDefault="003D6E44" w:rsidP="007E2F0A">
            <w:pPr>
              <w:pStyle w:val="a6"/>
              <w:numPr>
                <w:ilvl w:val="0"/>
                <w:numId w:val="14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tcBorders>
              <w:righ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Холодильник</w:t>
            </w:r>
            <w:proofErr w:type="spellEnd"/>
            <w:r w:rsidRPr="003D6E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E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Х-705</w:t>
            </w:r>
          </w:p>
        </w:tc>
        <w:tc>
          <w:tcPr>
            <w:tcW w:w="4404" w:type="dxa"/>
            <w:tcBorders>
              <w:left w:val="single" w:sz="4" w:space="0" w:color="auto"/>
            </w:tcBorders>
            <w:vAlign w:val="center"/>
          </w:tcPr>
          <w:p w:rsidR="003D6E44" w:rsidRPr="003D6E44" w:rsidRDefault="003D6E44" w:rsidP="003D6E44">
            <w:pPr>
              <w:spacing w:before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E44">
              <w:rPr>
                <w:rFonts w:ascii="Times New Roman" w:hAnsi="Times New Roman" w:cs="Times New Roman"/>
                <w:sz w:val="24"/>
                <w:szCs w:val="24"/>
              </w:rPr>
              <w:t>6,5/3,6</w:t>
            </w:r>
          </w:p>
        </w:tc>
      </w:tr>
      <w:tr w:rsidR="003D6E44" w:rsidRPr="000B7F3A" w:rsidTr="00423550">
        <w:tc>
          <w:tcPr>
            <w:tcW w:w="9357" w:type="dxa"/>
            <w:gridSpan w:val="3"/>
          </w:tcPr>
          <w:p w:rsidR="003D6E44" w:rsidRPr="000B7F3A" w:rsidRDefault="003D6E44" w:rsidP="003D6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568A" w:rsidRPr="003D6E44" w:rsidTr="00423550">
        <w:tc>
          <w:tcPr>
            <w:tcW w:w="993" w:type="dxa"/>
          </w:tcPr>
          <w:p w:rsidR="0040568A" w:rsidRPr="007E2F0A" w:rsidRDefault="0040568A" w:rsidP="007E2F0A">
            <w:pPr>
              <w:pStyle w:val="a6"/>
              <w:numPr>
                <w:ilvl w:val="0"/>
                <w:numId w:val="13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</w:tcPr>
          <w:p w:rsidR="0040568A" w:rsidRDefault="004056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Котёл Х-234, Х-235, Е-234</w:t>
            </w:r>
          </w:p>
        </w:tc>
        <w:tc>
          <w:tcPr>
            <w:tcW w:w="4404" w:type="dxa"/>
          </w:tcPr>
          <w:p w:rsidR="0040568A" w:rsidRDefault="00405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2.15/1.93, 12.1, 12.2</w:t>
            </w:r>
          </w:p>
        </w:tc>
      </w:tr>
      <w:tr w:rsidR="003D6E44" w:rsidRPr="000B7F3A" w:rsidTr="00423550">
        <w:tc>
          <w:tcPr>
            <w:tcW w:w="9357" w:type="dxa"/>
            <w:gridSpan w:val="3"/>
          </w:tcPr>
          <w:p w:rsidR="003D6E44" w:rsidRPr="000B7F3A" w:rsidRDefault="003D6E44" w:rsidP="003D6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19,7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118,119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498,3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7,0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7,0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40,4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42,1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6,8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79,6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365,9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5,0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4,0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94,3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194,0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12,9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11,9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10,1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103,0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2,0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19,1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61,2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434,2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31,8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13,5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1,1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53,9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31,8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815,1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21,9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21,1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1,1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29,5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1,0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0,9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31,7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73,8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2133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85,3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14,2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41,5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20,1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14,1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251,6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190,8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25,1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621,8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574,3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428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430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105,3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452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485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784,2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8,6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495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496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498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2028,7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502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928,5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32,1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522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31,1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91,3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117,9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528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182,5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132,2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157,6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532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111,7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533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147,3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104,2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535</w:t>
            </w:r>
          </w:p>
        </w:tc>
        <w:tc>
          <w:tcPr>
            <w:tcW w:w="4404" w:type="dxa"/>
            <w:vAlign w:val="center"/>
          </w:tcPr>
          <w:p w:rsidR="006723B4" w:rsidRPr="006723B4" w:rsidRDefault="000C5147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536,537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538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105,5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539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106,8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7,8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4404" w:type="dxa"/>
            <w:vAlign w:val="center"/>
          </w:tcPr>
          <w:p w:rsidR="006723B4" w:rsidRPr="006723B4" w:rsidRDefault="00FD7B08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219,3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541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</w:tr>
      <w:tr w:rsidR="006723B4" w:rsidRPr="000B7F3A" w:rsidTr="00423550">
        <w:tc>
          <w:tcPr>
            <w:tcW w:w="993" w:type="dxa"/>
          </w:tcPr>
          <w:p w:rsidR="006723B4" w:rsidRPr="007E2F0A" w:rsidRDefault="006723B4" w:rsidP="007E2F0A">
            <w:pPr>
              <w:pStyle w:val="a6"/>
              <w:numPr>
                <w:ilvl w:val="0"/>
                <w:numId w:val="12"/>
              </w:numPr>
              <w:ind w:hanging="6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0" w:type="dxa"/>
            <w:vAlign w:val="center"/>
          </w:tcPr>
          <w:p w:rsidR="006723B4" w:rsidRPr="0073356D" w:rsidRDefault="006723B4" w:rsidP="006723B4">
            <w:pPr>
              <w:widowControl w:val="0"/>
              <w:autoSpaceDE w:val="0"/>
              <w:spacing w:before="30" w:line="225" w:lineRule="exact"/>
              <w:ind w:left="1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Трубопровод </w:t>
            </w:r>
            <w:r w:rsidRPr="0073356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542</w:t>
            </w:r>
          </w:p>
        </w:tc>
        <w:tc>
          <w:tcPr>
            <w:tcW w:w="4404" w:type="dxa"/>
            <w:vAlign w:val="center"/>
          </w:tcPr>
          <w:p w:rsidR="006723B4" w:rsidRPr="006723B4" w:rsidRDefault="006723B4" w:rsidP="006723B4">
            <w:pPr>
              <w:widowControl w:val="0"/>
              <w:autoSpaceDE w:val="0"/>
              <w:spacing w:before="30" w:line="225" w:lineRule="exact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3B4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</w:tbl>
    <w:p w:rsidR="00AF6A68" w:rsidRPr="00D938C0" w:rsidRDefault="00AF6A68">
      <w:pPr>
        <w:jc w:val="center"/>
        <w:rPr>
          <w:rFonts w:ascii="Times New Roman" w:hAnsi="Times New Roman" w:cs="Times New Roman"/>
          <w:sz w:val="32"/>
          <w:szCs w:val="32"/>
        </w:rPr>
      </w:pPr>
    </w:p>
    <w:sectPr w:rsidR="00AF6A68" w:rsidRPr="00D93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02A" w:rsidRDefault="0089302A" w:rsidP="00D938C0">
      <w:pPr>
        <w:spacing w:after="0" w:line="240" w:lineRule="auto"/>
      </w:pPr>
      <w:r>
        <w:separator/>
      </w:r>
    </w:p>
  </w:endnote>
  <w:endnote w:type="continuationSeparator" w:id="0">
    <w:p w:rsidR="0089302A" w:rsidRDefault="0089302A" w:rsidP="00D93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02A" w:rsidRDefault="0089302A" w:rsidP="00D938C0">
      <w:pPr>
        <w:spacing w:after="0" w:line="240" w:lineRule="auto"/>
      </w:pPr>
      <w:r>
        <w:separator/>
      </w:r>
    </w:p>
  </w:footnote>
  <w:footnote w:type="continuationSeparator" w:id="0">
    <w:p w:rsidR="0089302A" w:rsidRDefault="0089302A" w:rsidP="00D938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64B69"/>
    <w:multiLevelType w:val="hybridMultilevel"/>
    <w:tmpl w:val="60028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6B4D6D"/>
    <w:multiLevelType w:val="hybridMultilevel"/>
    <w:tmpl w:val="381E2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62492"/>
    <w:multiLevelType w:val="hybridMultilevel"/>
    <w:tmpl w:val="779042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36574"/>
    <w:multiLevelType w:val="hybridMultilevel"/>
    <w:tmpl w:val="C924FA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56C80"/>
    <w:multiLevelType w:val="hybridMultilevel"/>
    <w:tmpl w:val="8432076C"/>
    <w:lvl w:ilvl="0" w:tplc="B694BEC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5C833B1"/>
    <w:multiLevelType w:val="hybridMultilevel"/>
    <w:tmpl w:val="08585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374C4B"/>
    <w:multiLevelType w:val="hybridMultilevel"/>
    <w:tmpl w:val="3B6886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A65949"/>
    <w:multiLevelType w:val="hybridMultilevel"/>
    <w:tmpl w:val="F8B6E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4224E"/>
    <w:multiLevelType w:val="hybridMultilevel"/>
    <w:tmpl w:val="9508EE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3773E6"/>
    <w:multiLevelType w:val="hybridMultilevel"/>
    <w:tmpl w:val="312CD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4F0AE3"/>
    <w:multiLevelType w:val="hybridMultilevel"/>
    <w:tmpl w:val="1F125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C681FDE">
      <w:start w:val="4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E5212F"/>
    <w:multiLevelType w:val="hybridMultilevel"/>
    <w:tmpl w:val="1F125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C681FDE">
      <w:start w:val="4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572D27"/>
    <w:multiLevelType w:val="hybridMultilevel"/>
    <w:tmpl w:val="4DF06D3A"/>
    <w:lvl w:ilvl="0" w:tplc="91644674">
      <w:start w:val="1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3">
    <w:nsid w:val="3E6D135C"/>
    <w:multiLevelType w:val="hybridMultilevel"/>
    <w:tmpl w:val="82A0B5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085DBA"/>
    <w:multiLevelType w:val="hybridMultilevel"/>
    <w:tmpl w:val="EEACC4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784CF8"/>
    <w:multiLevelType w:val="hybridMultilevel"/>
    <w:tmpl w:val="FEACB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1E1396"/>
    <w:multiLevelType w:val="hybridMultilevel"/>
    <w:tmpl w:val="1F125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1C681FDE">
      <w:start w:val="4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88064A"/>
    <w:multiLevelType w:val="hybridMultilevel"/>
    <w:tmpl w:val="CB2E4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F67716"/>
    <w:multiLevelType w:val="hybridMultilevel"/>
    <w:tmpl w:val="97C04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E72E35"/>
    <w:multiLevelType w:val="hybridMultilevel"/>
    <w:tmpl w:val="4A68D0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B439D2"/>
    <w:multiLevelType w:val="hybridMultilevel"/>
    <w:tmpl w:val="5DCA81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A77D0C"/>
    <w:multiLevelType w:val="hybridMultilevel"/>
    <w:tmpl w:val="F536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992902"/>
    <w:multiLevelType w:val="hybridMultilevel"/>
    <w:tmpl w:val="EF0E91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103878"/>
    <w:multiLevelType w:val="hybridMultilevel"/>
    <w:tmpl w:val="2B40A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FB2D02"/>
    <w:multiLevelType w:val="hybridMultilevel"/>
    <w:tmpl w:val="9FF4D1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797264A"/>
    <w:multiLevelType w:val="hybridMultilevel"/>
    <w:tmpl w:val="58D8D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E27285"/>
    <w:multiLevelType w:val="hybridMultilevel"/>
    <w:tmpl w:val="2F3C62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3D5158"/>
    <w:multiLevelType w:val="hybridMultilevel"/>
    <w:tmpl w:val="08585F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0"/>
  </w:num>
  <w:num w:numId="3">
    <w:abstractNumId w:val="4"/>
  </w:num>
  <w:num w:numId="4">
    <w:abstractNumId w:val="14"/>
  </w:num>
  <w:num w:numId="5">
    <w:abstractNumId w:val="27"/>
  </w:num>
  <w:num w:numId="6">
    <w:abstractNumId w:val="12"/>
  </w:num>
  <w:num w:numId="7">
    <w:abstractNumId w:val="5"/>
  </w:num>
  <w:num w:numId="8">
    <w:abstractNumId w:val="10"/>
  </w:num>
  <w:num w:numId="9">
    <w:abstractNumId w:val="13"/>
  </w:num>
  <w:num w:numId="10">
    <w:abstractNumId w:val="16"/>
  </w:num>
  <w:num w:numId="11">
    <w:abstractNumId w:val="11"/>
  </w:num>
  <w:num w:numId="12">
    <w:abstractNumId w:val="17"/>
  </w:num>
  <w:num w:numId="13">
    <w:abstractNumId w:val="8"/>
  </w:num>
  <w:num w:numId="14">
    <w:abstractNumId w:val="25"/>
  </w:num>
  <w:num w:numId="15">
    <w:abstractNumId w:val="3"/>
  </w:num>
  <w:num w:numId="16">
    <w:abstractNumId w:val="22"/>
  </w:num>
  <w:num w:numId="17">
    <w:abstractNumId w:val="18"/>
  </w:num>
  <w:num w:numId="18">
    <w:abstractNumId w:val="7"/>
  </w:num>
  <w:num w:numId="19">
    <w:abstractNumId w:val="15"/>
  </w:num>
  <w:num w:numId="20">
    <w:abstractNumId w:val="6"/>
  </w:num>
  <w:num w:numId="21">
    <w:abstractNumId w:val="24"/>
  </w:num>
  <w:num w:numId="22">
    <w:abstractNumId w:val="23"/>
  </w:num>
  <w:num w:numId="23">
    <w:abstractNumId w:val="1"/>
  </w:num>
  <w:num w:numId="24">
    <w:abstractNumId w:val="21"/>
  </w:num>
  <w:num w:numId="25">
    <w:abstractNumId w:val="0"/>
  </w:num>
  <w:num w:numId="26">
    <w:abstractNumId w:val="2"/>
  </w:num>
  <w:num w:numId="27">
    <w:abstractNumId w:val="2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F7B"/>
    <w:rsid w:val="000249AE"/>
    <w:rsid w:val="0005398F"/>
    <w:rsid w:val="000B7F3A"/>
    <w:rsid w:val="000C5147"/>
    <w:rsid w:val="000E5998"/>
    <w:rsid w:val="00105FD9"/>
    <w:rsid w:val="0016410E"/>
    <w:rsid w:val="001A7403"/>
    <w:rsid w:val="001E5BAE"/>
    <w:rsid w:val="001F1555"/>
    <w:rsid w:val="002055C5"/>
    <w:rsid w:val="00277CCC"/>
    <w:rsid w:val="00375D2D"/>
    <w:rsid w:val="003D6E44"/>
    <w:rsid w:val="003E1B54"/>
    <w:rsid w:val="0040568A"/>
    <w:rsid w:val="00423550"/>
    <w:rsid w:val="00431C9F"/>
    <w:rsid w:val="00491010"/>
    <w:rsid w:val="004B7868"/>
    <w:rsid w:val="004C1CA7"/>
    <w:rsid w:val="004D5913"/>
    <w:rsid w:val="004E5850"/>
    <w:rsid w:val="00511341"/>
    <w:rsid w:val="00525F7B"/>
    <w:rsid w:val="005B5E57"/>
    <w:rsid w:val="00607DB7"/>
    <w:rsid w:val="00641F66"/>
    <w:rsid w:val="006723B4"/>
    <w:rsid w:val="006C1370"/>
    <w:rsid w:val="0073356D"/>
    <w:rsid w:val="00735E1E"/>
    <w:rsid w:val="007476C3"/>
    <w:rsid w:val="0075544F"/>
    <w:rsid w:val="007B5C1D"/>
    <w:rsid w:val="007D746C"/>
    <w:rsid w:val="007E2F0A"/>
    <w:rsid w:val="0089302A"/>
    <w:rsid w:val="008E6DA6"/>
    <w:rsid w:val="00971915"/>
    <w:rsid w:val="009D1E20"/>
    <w:rsid w:val="009F59AA"/>
    <w:rsid w:val="00A51BC3"/>
    <w:rsid w:val="00AA3F92"/>
    <w:rsid w:val="00AF6A68"/>
    <w:rsid w:val="00BA60BA"/>
    <w:rsid w:val="00BD52AC"/>
    <w:rsid w:val="00BE6542"/>
    <w:rsid w:val="00CE73E0"/>
    <w:rsid w:val="00D938C0"/>
    <w:rsid w:val="00D97ED4"/>
    <w:rsid w:val="00DC0A2A"/>
    <w:rsid w:val="00F87090"/>
    <w:rsid w:val="00FC6C76"/>
    <w:rsid w:val="00FD7B08"/>
    <w:rsid w:val="00FE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3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Light Shading"/>
    <w:basedOn w:val="a1"/>
    <w:uiPriority w:val="60"/>
    <w:rsid w:val="00D938C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No Spacing"/>
    <w:uiPriority w:val="1"/>
    <w:qFormat/>
    <w:rsid w:val="00AF6A6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431C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38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Light Shading"/>
    <w:basedOn w:val="a1"/>
    <w:uiPriority w:val="60"/>
    <w:rsid w:val="00D938C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5">
    <w:name w:val="No Spacing"/>
    <w:uiPriority w:val="1"/>
    <w:qFormat/>
    <w:rsid w:val="00AF6A68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431C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1122</Words>
  <Characters>6399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Лебедев Алексей Юрьевич</dc:creator>
  <cp:lastModifiedBy>Детков Александр Игоревич</cp:lastModifiedBy>
  <cp:revision>7</cp:revision>
  <dcterms:created xsi:type="dcterms:W3CDTF">2016-10-21T07:44:00Z</dcterms:created>
  <dcterms:modified xsi:type="dcterms:W3CDTF">2016-10-21T11:44:00Z</dcterms:modified>
</cp:coreProperties>
</file>