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Никитина Александра Анатольевича, действующего на основании устава, с одной стороны, и </w:t>
      </w:r>
    </w:p>
    <w:p w:rsidR="00987888" w:rsidRPr="00AF1246" w:rsidRDefault="00353240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r w:rsidR="00987888" w:rsidRPr="00AF1246">
        <w:rPr>
          <w:sz w:val="23"/>
          <w:szCs w:val="23"/>
        </w:rPr>
        <w:t>____________</w:t>
      </w:r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r w:rsidR="00C43BCA" w:rsidRPr="00AF1246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</w:t>
          </w:r>
          <w:r w:rsidR="00C43BCA" w:rsidRPr="00AE1E3A">
            <w:rPr>
              <w:rFonts w:ascii="Times New Roman" w:hAnsi="Times New Roman"/>
              <w:b/>
              <w:sz w:val="23"/>
              <w:szCs w:val="23"/>
            </w:rPr>
            <w:t>по ремонту ВЛ-110 кВ «Топливная», «Химическая» цех № 17 вне графика простоев</w:t>
          </w:r>
          <w:r w:rsidR="00C43BCA" w:rsidRPr="00AF1246">
            <w:rPr>
              <w:rFonts w:ascii="Times New Roman" w:hAnsi="Times New Roman"/>
              <w:b/>
              <w:sz w:val="23"/>
              <w:szCs w:val="23"/>
            </w:rPr>
            <w:t xml:space="preserve"> в соответствии с </w:t>
          </w:r>
          <w:r w:rsidR="00C43BCA" w:rsidRPr="00AE1E3A">
            <w:rPr>
              <w:rFonts w:ascii="Times New Roman" w:hAnsi="Times New Roman"/>
              <w:b/>
              <w:sz w:val="23"/>
              <w:szCs w:val="23"/>
            </w:rPr>
            <w:t>заданием</w:t>
          </w:r>
          <w:r w:rsidR="00C43BCA"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="00C43BCA" w:rsidRPr="00AE1E3A">
            <w:rPr>
              <w:rFonts w:ascii="Times New Roman" w:hAnsi="Times New Roman"/>
              <w:b/>
              <w:sz w:val="23"/>
              <w:szCs w:val="23"/>
            </w:rPr>
            <w:t>.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</w:t>
          </w:r>
          <w:proofErr w:type="gramStart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,</w:t>
          </w:r>
          <w:proofErr w:type="gramEnd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DefaultPlaceholder_1082065158"/>
              </w:placeholder>
            </w:sdtPr>
            <w:sdtContent>
              <w:r>
                <w:rPr>
                  <w:rFonts w:ascii="Times New Roman" w:hAnsi="Times New Roman"/>
                  <w:sz w:val="23"/>
                  <w:szCs w:val="23"/>
                </w:rPr>
                <w:t>_________________</w:t>
              </w:r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Content>
        <w:p w:rsidR="001B5158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proofErr w:type="gramStart"/>
          <w:r w:rsidR="00CF3EE9">
            <w:rPr>
              <w:rFonts w:ascii="Times New Roman" w:hAnsi="Times New Roman"/>
              <w:sz w:val="23"/>
              <w:szCs w:val="23"/>
            </w:rPr>
            <w:t>с даты подписания</w:t>
          </w:r>
          <w:proofErr w:type="gramEnd"/>
          <w:r w:rsidR="00CF3EE9">
            <w:rPr>
              <w:rFonts w:ascii="Times New Roman" w:hAnsi="Times New Roman"/>
              <w:sz w:val="23"/>
              <w:szCs w:val="23"/>
            </w:rPr>
            <w:t xml:space="preserve"> договора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1A1FA9">
            <w:rPr>
              <w:rFonts w:ascii="Times New Roman" w:hAnsi="Times New Roman"/>
              <w:sz w:val="23"/>
              <w:szCs w:val="23"/>
            </w:rPr>
            <w:t>31.05. 2017</w:t>
          </w:r>
          <w:r w:rsidR="00CF3EE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="0044747C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4E2F72">
            <w:rPr>
              <w:rFonts w:ascii="Times New Roman" w:hAnsi="Times New Roman"/>
              <w:sz w:val="23"/>
              <w:szCs w:val="23"/>
            </w:rPr>
            <w:t>Дату начала работ Заказчик сообщит Подрядчику не менее чем за 10 календарных дней до начала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proofErr w:type="gramStart"/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  <w:proofErr w:type="gramEnd"/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353240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>
            <w:rPr>
              <w:sz w:val="23"/>
              <w:szCs w:val="23"/>
            </w:rPr>
          </w:r>
          <w:r>
            <w:rPr>
              <w:sz w:val="23"/>
              <w:szCs w:val="23"/>
            </w:rPr>
            <w:fldChar w:fldCharType="separate"/>
          </w:r>
          <w:r w:rsidR="001D3474">
            <w:rPr>
              <w:sz w:val="23"/>
              <w:szCs w:val="23"/>
            </w:rPr>
            <w:t>1.1</w:t>
          </w:r>
          <w:r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proofErr w:type="gramStart"/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1D3474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353240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353240">
        <w:rPr>
          <w:rFonts w:ascii="Times New Roman" w:hAnsi="Times New Roman"/>
          <w:color w:val="000000"/>
          <w:sz w:val="23"/>
          <w:szCs w:val="23"/>
        </w:rPr>
      </w:r>
      <w:r w:rsidR="00353240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1D3474">
        <w:rPr>
          <w:rFonts w:ascii="Times New Roman" w:hAnsi="Times New Roman"/>
          <w:color w:val="000000"/>
          <w:sz w:val="23"/>
          <w:szCs w:val="23"/>
        </w:rPr>
        <w:t>3.1</w:t>
      </w:r>
      <w:r w:rsidR="00353240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  <w:proofErr w:type="gramEnd"/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 xml:space="preserve"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</w:t>
      </w:r>
      <w:r w:rsidRPr="009F7729">
        <w:rPr>
          <w:rFonts w:ascii="Times New Roman" w:hAnsi="Times New Roman"/>
          <w:sz w:val="23"/>
          <w:szCs w:val="23"/>
        </w:rPr>
        <w:lastRenderedPageBreak/>
        <w:t>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  <w:proofErr w:type="gramEnd"/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353240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Content>
        <w:p w:rsidR="009F7729" w:rsidRPr="009F7729" w:rsidRDefault="009F7729" w:rsidP="00CF3EE9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</w:p>
        <w:p w:rsidR="009F7729" w:rsidRPr="009F7729" w:rsidRDefault="00353240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  <w:showingPlcHdr/>
      </w:sdtPr>
      <w:sdtContent>
        <w:p w:rsidR="009F7729" w:rsidRDefault="00CF3EE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AC590D">
            <w:rPr>
              <w:rStyle w:val="af"/>
            </w:rPr>
            <w:t>Место для ввода текста.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Content>
          <w:r w:rsidR="00CF3EE9">
            <w:rPr>
              <w:rFonts w:ascii="Times New Roman" w:hAnsi="Times New Roman"/>
              <w:sz w:val="23"/>
              <w:szCs w:val="23"/>
            </w:rPr>
            <w:t xml:space="preserve">30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fldSimple w:instr=" REF _Ref438644310 \r \h  \* MERGEFORMAT ">
            <w:r w:rsidR="001D3474">
              <w:rPr>
                <w:rFonts w:ascii="Times New Roman" w:hAnsi="Times New Roman"/>
                <w:sz w:val="23"/>
                <w:szCs w:val="23"/>
              </w:rPr>
              <w:t>3.1</w:t>
            </w:r>
          </w:fldSimple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3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 xml:space="preserve"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</w:t>
      </w:r>
      <w:proofErr w:type="gramStart"/>
      <w:r w:rsidRPr="00B23BD8">
        <w:rPr>
          <w:sz w:val="23"/>
          <w:szCs w:val="23"/>
        </w:rPr>
        <w:t>согласно смет</w:t>
      </w:r>
      <w:proofErr w:type="gramEnd"/>
      <w:r w:rsidRPr="00B23BD8">
        <w:rPr>
          <w:sz w:val="23"/>
          <w:szCs w:val="23"/>
        </w:rPr>
        <w:t>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proofErr w:type="gramStart"/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="00AD555D">
            <w:rPr>
              <w:sz w:val="23"/>
              <w:szCs w:val="23"/>
            </w:rPr>
            <w:t xml:space="preserve">, </w:t>
          </w:r>
          <w:r w:rsidR="00AD555D" w:rsidRPr="00B322CB">
            <w:rPr>
              <w:sz w:val="22"/>
              <w:szCs w:val="22"/>
            </w:rPr>
            <w:t xml:space="preserve">Правила технической эксплуатации электроустановок потребителей (ПТЭЭП), утвержденные Приказом Министерства Энергетики РФ 13.01.2003 г., </w:t>
          </w:r>
          <w:r w:rsidR="00AD555D" w:rsidRPr="00B322CB">
            <w:rPr>
              <w:sz w:val="22"/>
              <w:szCs w:val="24"/>
            </w:rPr>
            <w:t>Правила устройства электроустановок (ПУЭ.</w:t>
          </w:r>
          <w:proofErr w:type="gramEnd"/>
          <w:r w:rsidR="00AD555D" w:rsidRPr="00B322CB">
            <w:rPr>
              <w:sz w:val="22"/>
              <w:szCs w:val="24"/>
            </w:rPr>
            <w:t xml:space="preserve"> </w:t>
          </w:r>
          <w:proofErr w:type="gramStart"/>
          <w:r w:rsidR="00AD555D" w:rsidRPr="00B322CB">
            <w:rPr>
              <w:sz w:val="22"/>
              <w:szCs w:val="24"/>
            </w:rPr>
            <w:t>Издание седьмое), Правила по охране труда при эксплуатации электроустановок (ПОТЭУ), утвержденные Приказом Министерства труда и социальной защиты РФ 24.07.2013 г.</w:t>
          </w:r>
          <w:r w:rsidR="00AD555D">
            <w:rPr>
              <w:sz w:val="22"/>
              <w:szCs w:val="24"/>
            </w:rPr>
            <w:t>.</w:t>
          </w:r>
        </w:sdtContent>
      </w:sdt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CF3EE9">
            <w:rPr>
              <w:rFonts w:ascii="Times New Roman" w:hAnsi="Times New Roman"/>
              <w:sz w:val="23"/>
              <w:szCs w:val="23"/>
            </w:rPr>
            <w:t xml:space="preserve">90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CF3EE9">
            <w:rPr>
              <w:rFonts w:ascii="Times New Roman" w:hAnsi="Times New Roman"/>
              <w:sz w:val="23"/>
              <w:szCs w:val="23"/>
            </w:rPr>
            <w:t xml:space="preserve">10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Довести до сведения Работников требования указанных в пункте </w:t>
      </w:r>
      <w:fldSimple w:instr=" REF _Ref438644498 \r \h  \* MERGEFORMAT ">
        <w:r w:rsidR="001D3474">
          <w:rPr>
            <w:rFonts w:ascii="Times New Roman" w:hAnsi="Times New Roman"/>
            <w:sz w:val="23"/>
            <w:szCs w:val="23"/>
          </w:rPr>
          <w:t>6.6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Направлять на объекты Заказчика квалифицированных работников, обученных правилам безопасного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работ</w:t>
      </w:r>
      <w:r>
        <w:rPr>
          <w:rFonts w:ascii="Times New Roman" w:hAnsi="Times New Roman"/>
          <w:sz w:val="23"/>
          <w:szCs w:val="23"/>
        </w:rPr>
        <w:t>,</w:t>
      </w:r>
      <w:r w:rsidRPr="00FC186C">
        <w:rPr>
          <w:rFonts w:ascii="Times New Roman" w:hAnsi="Times New Roman"/>
          <w:sz w:val="23"/>
          <w:szCs w:val="23"/>
        </w:rPr>
        <w:t xml:space="preserve"> имеющих необходимые допуски </w:t>
      </w:r>
      <w:r>
        <w:rPr>
          <w:rFonts w:ascii="Times New Roman" w:hAnsi="Times New Roman"/>
          <w:sz w:val="23"/>
          <w:szCs w:val="23"/>
        </w:rPr>
        <w:t>для</w:t>
      </w:r>
      <w:r w:rsidRPr="00FC186C">
        <w:rPr>
          <w:rFonts w:ascii="Times New Roman" w:hAnsi="Times New Roman"/>
          <w:sz w:val="23"/>
          <w:szCs w:val="23"/>
        </w:rPr>
        <w:t xml:space="preserve"> производств</w:t>
      </w:r>
      <w:r>
        <w:rPr>
          <w:rFonts w:ascii="Times New Roman" w:hAnsi="Times New Roman"/>
          <w:sz w:val="23"/>
          <w:szCs w:val="23"/>
        </w:rPr>
        <w:t>а</w:t>
      </w:r>
      <w:r w:rsidRPr="00FC186C">
        <w:rPr>
          <w:rFonts w:ascii="Times New Roman" w:hAnsi="Times New Roman"/>
          <w:sz w:val="23"/>
          <w:szCs w:val="23"/>
        </w:rPr>
        <w:t xml:space="preserve"> работ, аттестованных в области промышленной, экологической, энергетической и пожарной безопасности, прошедших проверку знаний по охране труда</w:t>
      </w:r>
      <w:r>
        <w:rPr>
          <w:rFonts w:ascii="Times New Roman" w:hAnsi="Times New Roman"/>
          <w:sz w:val="23"/>
          <w:szCs w:val="23"/>
        </w:rPr>
        <w:t>. П</w:t>
      </w:r>
      <w:r w:rsidRPr="00FC186C">
        <w:rPr>
          <w:rFonts w:ascii="Times New Roman" w:hAnsi="Times New Roman"/>
          <w:sz w:val="23"/>
          <w:szCs w:val="23"/>
        </w:rPr>
        <w:t xml:space="preserve">о </w:t>
      </w:r>
      <w:r>
        <w:rPr>
          <w:rFonts w:ascii="Times New Roman" w:hAnsi="Times New Roman"/>
          <w:sz w:val="23"/>
          <w:szCs w:val="23"/>
        </w:rPr>
        <w:t xml:space="preserve">письменному </w:t>
      </w:r>
      <w:r w:rsidRPr="00FC186C">
        <w:rPr>
          <w:rFonts w:ascii="Times New Roman" w:hAnsi="Times New Roman"/>
          <w:sz w:val="23"/>
          <w:szCs w:val="23"/>
        </w:rPr>
        <w:t>требованию Заказчика представлять документы, подтверждающие обучение и аттестацию работников на право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соответствующих работ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</w:t>
      </w:r>
      <w:r w:rsidR="00FC186C">
        <w:rPr>
          <w:rFonts w:ascii="Times New Roman" w:hAnsi="Times New Roman"/>
          <w:sz w:val="23"/>
          <w:szCs w:val="23"/>
        </w:rPr>
        <w:t>; о</w:t>
      </w:r>
      <w:r w:rsidR="00FC186C" w:rsidRPr="00FC186C">
        <w:rPr>
          <w:rFonts w:ascii="Times New Roman" w:hAnsi="Times New Roman"/>
          <w:sz w:val="23"/>
          <w:szCs w:val="23"/>
        </w:rPr>
        <w:t>бе</w:t>
      </w:r>
      <w:r w:rsidR="00FC186C">
        <w:rPr>
          <w:rFonts w:ascii="Times New Roman" w:hAnsi="Times New Roman"/>
          <w:sz w:val="23"/>
          <w:szCs w:val="23"/>
        </w:rPr>
        <w:t xml:space="preserve">спечить применение работниками </w:t>
      </w:r>
      <w:r w:rsidR="00FC186C" w:rsidRPr="00FC186C">
        <w:rPr>
          <w:rFonts w:ascii="Times New Roman" w:hAnsi="Times New Roman"/>
          <w:sz w:val="23"/>
          <w:szCs w:val="23"/>
        </w:rPr>
        <w:t>спецодежды, средств индивидуальной защиты во время выполнения работ и нахождения на объекте Заказчика (кроме зоны, отведенной дл</w:t>
      </w:r>
      <w:r w:rsidR="00FC186C">
        <w:rPr>
          <w:rFonts w:ascii="Times New Roman" w:hAnsi="Times New Roman"/>
          <w:sz w:val="23"/>
          <w:szCs w:val="23"/>
        </w:rPr>
        <w:t>я размещения бытовых помещений).</w:t>
      </w:r>
    </w:p>
    <w:p w:rsidR="00FC186C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Обеспечить</w:t>
      </w:r>
      <w:r>
        <w:rPr>
          <w:rFonts w:ascii="Times New Roman" w:hAnsi="Times New Roman"/>
          <w:sz w:val="23"/>
          <w:szCs w:val="23"/>
        </w:rPr>
        <w:t xml:space="preserve"> к</w:t>
      </w:r>
      <w:r w:rsidRPr="00FC186C">
        <w:rPr>
          <w:rFonts w:ascii="Times New Roman" w:hAnsi="Times New Roman"/>
          <w:sz w:val="23"/>
          <w:szCs w:val="23"/>
        </w:rPr>
        <w:t>аждое админис</w:t>
      </w:r>
      <w:r>
        <w:rPr>
          <w:rFonts w:ascii="Times New Roman" w:hAnsi="Times New Roman"/>
          <w:sz w:val="23"/>
          <w:szCs w:val="23"/>
        </w:rPr>
        <w:t>тративное помещение Подрядчика</w:t>
      </w:r>
      <w:r w:rsidRPr="00FC186C">
        <w:rPr>
          <w:rFonts w:ascii="Times New Roman" w:hAnsi="Times New Roman"/>
          <w:sz w:val="23"/>
          <w:szCs w:val="23"/>
        </w:rPr>
        <w:t xml:space="preserve"> аптечк</w:t>
      </w:r>
      <w:r>
        <w:rPr>
          <w:rFonts w:ascii="Times New Roman" w:hAnsi="Times New Roman"/>
          <w:sz w:val="23"/>
          <w:szCs w:val="23"/>
        </w:rPr>
        <w:t>ами</w:t>
      </w:r>
      <w:r w:rsidRPr="00FC186C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с медикаментами </w:t>
      </w:r>
      <w:r w:rsidRPr="00FC186C">
        <w:rPr>
          <w:rFonts w:ascii="Times New Roman" w:hAnsi="Times New Roman"/>
          <w:sz w:val="23"/>
          <w:szCs w:val="23"/>
        </w:rPr>
        <w:t>для ок</w:t>
      </w:r>
      <w:r>
        <w:rPr>
          <w:rFonts w:ascii="Times New Roman" w:hAnsi="Times New Roman"/>
          <w:sz w:val="23"/>
          <w:szCs w:val="23"/>
        </w:rPr>
        <w:t>азания первой помощи работникам.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Подрядчика и субподрядчиков, привлеченных Подрядчиком, Правил дорожного движения. В случае совершения дорожно-транспортного происшествия незамедлительно извещать Заказчика.</w:t>
      </w:r>
    </w:p>
    <w:p w:rsidR="00384BFE" w:rsidRPr="00AF1246" w:rsidRDefault="00384BFE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Назначить лиц из числа персонала Подрядчика ответственных за противопожарное состояние зданий и сооружений, </w:t>
      </w:r>
      <w:r w:rsidR="00763E4D" w:rsidRPr="00AF1246">
        <w:rPr>
          <w:rFonts w:ascii="Times New Roman" w:hAnsi="Times New Roman"/>
          <w:sz w:val="23"/>
          <w:szCs w:val="23"/>
        </w:rPr>
        <w:t>используемых</w:t>
      </w:r>
      <w:r w:rsidRPr="00AF1246">
        <w:rPr>
          <w:rFonts w:ascii="Times New Roman" w:hAnsi="Times New Roman"/>
          <w:sz w:val="23"/>
          <w:szCs w:val="23"/>
        </w:rPr>
        <w:t xml:space="preserve"> и расположенных на территории ОАО «Славнефть-ЯНОС». На дверях помещений вывесить таблички с указанием лиц, ответственных за противопожарное состояние и контактных телефонов указанных лиц.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1D3474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1D3474">
          <w:rPr>
            <w:rFonts w:ascii="Times New Roman" w:hAnsi="Times New Roman"/>
            <w:sz w:val="23"/>
            <w:szCs w:val="23"/>
          </w:rPr>
          <w:t>6.21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5025"/>
      <w:r w:rsidRPr="00AF1246">
        <w:rPr>
          <w:rFonts w:ascii="Times New Roman" w:hAnsi="Times New Roman"/>
          <w:sz w:val="23"/>
          <w:szCs w:val="23"/>
        </w:rPr>
        <w:t>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</w:r>
      <w:bookmarkEnd w:id="11"/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 смерть в результате несчастного случая;</w:t>
      </w:r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постоянной (полной) утраты трудоспособности в результате несчастного случая с установлением </w:t>
      </w:r>
      <w:r w:rsidRPr="00AF1246">
        <w:rPr>
          <w:rFonts w:ascii="Times New Roman" w:hAnsi="Times New Roman"/>
          <w:sz w:val="23"/>
          <w:szCs w:val="23"/>
          <w:lang w:val="en-US"/>
        </w:rPr>
        <w:t>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III</w:t>
      </w:r>
      <w:r w:rsidRPr="00AF1246">
        <w:rPr>
          <w:rFonts w:ascii="Times New Roman" w:hAnsi="Times New Roman"/>
          <w:sz w:val="23"/>
          <w:szCs w:val="23"/>
        </w:rPr>
        <w:t xml:space="preserve"> групп инвалидности. По запросу Подрядчик обязан предоставить Заказчику 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работать по ресурсным сметным расчетам, составленным с использованием АРМ «Арамис», программного комплекса «Гранд-Смета» или аналогичной программы.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1D3474">
          <w:rPr>
            <w:rFonts w:ascii="Times New Roman" w:hAnsi="Times New Roman"/>
            <w:sz w:val="23"/>
            <w:szCs w:val="23"/>
          </w:rPr>
          <w:t>6.36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1D3474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и отчет об использовании д</w:t>
      </w:r>
      <w:r w:rsidR="00DE6742">
        <w:rPr>
          <w:rFonts w:ascii="Times New Roman" w:hAnsi="Times New Roman"/>
          <w:sz w:val="23"/>
          <w:szCs w:val="23"/>
        </w:rPr>
        <w:t>авальческих материалов</w:t>
      </w:r>
      <w:r w:rsidRPr="00AF1246">
        <w:rPr>
          <w:rFonts w:ascii="Times New Roman" w:hAnsi="Times New Roman"/>
          <w:sz w:val="23"/>
          <w:szCs w:val="23"/>
        </w:rPr>
        <w:t xml:space="preserve">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1D3474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  <w:bookmarkEnd w:id="13"/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1D3474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невыполненных работ.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ориентировочной максимальной стоимости работ по настоящему договору, указанной в п.</w:t>
      </w:r>
      <w:fldSimple w:instr=" REF _Ref438644310 \r \h  \* MERGEFORMAT ">
        <w:r w:rsidR="001D3474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353240">
        <w:rPr>
          <w:sz w:val="23"/>
          <w:szCs w:val="23"/>
        </w:rPr>
        <w:fldChar w:fldCharType="begin"/>
      </w:r>
      <w:r w:rsidR="003519C9">
        <w:rPr>
          <w:sz w:val="23"/>
          <w:szCs w:val="23"/>
        </w:rPr>
        <w:instrText xml:space="preserve"> REF _Ref442252718 \r \h </w:instrText>
      </w:r>
      <w:r w:rsidR="00353240">
        <w:rPr>
          <w:sz w:val="23"/>
          <w:szCs w:val="23"/>
        </w:rPr>
      </w:r>
      <w:r w:rsidR="00353240">
        <w:rPr>
          <w:sz w:val="23"/>
          <w:szCs w:val="23"/>
        </w:rPr>
        <w:fldChar w:fldCharType="separate"/>
      </w:r>
      <w:r w:rsidR="003519C9">
        <w:rPr>
          <w:sz w:val="23"/>
          <w:szCs w:val="23"/>
        </w:rPr>
        <w:t>3.4</w:t>
      </w:r>
      <w:r w:rsidR="00353240">
        <w:rPr>
          <w:sz w:val="23"/>
          <w:szCs w:val="23"/>
        </w:rPr>
        <w:fldChar w:fldCharType="end"/>
      </w:r>
      <w:r w:rsidR="00353240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_Ref438644919 \r \h </w:instrText>
      </w:r>
      <w:r w:rsidR="00AF1246">
        <w:rPr>
          <w:sz w:val="23"/>
          <w:szCs w:val="23"/>
        </w:rPr>
        <w:instrText xml:space="preserve"> \* MERGEFORMAT </w:instrText>
      </w:r>
      <w:r w:rsidR="00353240" w:rsidRPr="00AF1246">
        <w:rPr>
          <w:sz w:val="23"/>
          <w:szCs w:val="23"/>
        </w:rPr>
      </w:r>
      <w:r w:rsidR="00353240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1D3474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1D3474">
          <w:rPr>
            <w:rFonts w:ascii="Times New Roman" w:hAnsi="Times New Roman"/>
            <w:color w:val="000000"/>
            <w:sz w:val="23"/>
            <w:szCs w:val="23"/>
          </w:rPr>
          <w:t>6.18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в размере 30 000 рублей за каждое допущенное нарушение.</w:t>
      </w:r>
    </w:p>
    <w:p w:rsidR="001B5158" w:rsidRPr="00AF1246" w:rsidRDefault="001B5158" w:rsidP="00DB56C9">
      <w:pPr>
        <w:pStyle w:val="32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штраф в размере 100 000 рублей за каждый такой установленный факт.</w:t>
      </w:r>
      <w:proofErr w:type="gramEnd"/>
      <w:r w:rsidRPr="00AF1246">
        <w:rPr>
          <w:sz w:val="23"/>
          <w:szCs w:val="23"/>
        </w:rPr>
        <w:t xml:space="preserve"> В случае совершения нарушения группой лиц сумма штрафа составляет 200 000 рублей.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1D3474">
          <w:rPr>
            <w:rFonts w:ascii="Times New Roman" w:hAnsi="Times New Roman"/>
            <w:sz w:val="23"/>
            <w:szCs w:val="23"/>
          </w:rPr>
          <w:t>6.36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неисполнения Подрядчиком обязанностей, предусмотренных п</w:t>
      </w:r>
      <w:r w:rsidR="005266D4" w:rsidRPr="00AF1246">
        <w:rPr>
          <w:sz w:val="23"/>
          <w:szCs w:val="23"/>
        </w:rPr>
        <w:t xml:space="preserve">. </w:t>
      </w:r>
      <w:fldSimple w:instr=" REF _Ref438645025 \r \h  \* MERGEFORMAT ">
        <w:r w:rsidR="001D3474">
          <w:rPr>
            <w:sz w:val="23"/>
            <w:szCs w:val="23"/>
          </w:rPr>
          <w:t>6.24</w:t>
        </w:r>
      </w:fldSimple>
      <w:r w:rsidRPr="00AF1246">
        <w:rPr>
          <w:sz w:val="23"/>
          <w:szCs w:val="23"/>
        </w:rPr>
        <w:t>, Подрядчик уплачивает Заказчику штраф в размере  10 000 рублей за каждого работника Подрядчика и/или субподрядчика, в отношении которого не было исполнено обязательство по страхованию в соответствии с п.</w:t>
      </w:r>
      <w:fldSimple w:instr=" REF _Ref438645025 \r \h  \* MERGEFORMAT ">
        <w:r w:rsidR="001D3474">
          <w:rPr>
            <w:sz w:val="23"/>
            <w:szCs w:val="23"/>
          </w:rPr>
          <w:t>6.24</w:t>
        </w:r>
      </w:fldSimple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1D3474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1D3474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1D3474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1D3474">
          <w:rPr>
            <w:rFonts w:ascii="Times New Roman" w:hAnsi="Times New Roman"/>
            <w:iCs/>
            <w:sz w:val="23"/>
            <w:szCs w:val="23"/>
          </w:rPr>
          <w:t>6.18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1D3474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1D3474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1D3474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1A1FA9">
            <w:rPr>
              <w:sz w:val="23"/>
              <w:szCs w:val="23"/>
            </w:rPr>
            <w:t>31.08</w:t>
          </w:r>
          <w:r w:rsidR="00CF3EE9">
            <w:rPr>
              <w:sz w:val="23"/>
              <w:szCs w:val="23"/>
            </w:rPr>
            <w:t>. 2017 г.</w:t>
          </w:r>
          <w:proofErr w:type="gramStart"/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</w:t>
          </w:r>
          <w:proofErr w:type="gramEnd"/>
          <w:r w:rsidRPr="00AF1246">
            <w:rPr>
              <w:sz w:val="23"/>
              <w:szCs w:val="23"/>
            </w:rPr>
            <w:t xml:space="preserve">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.</w:t>
          </w:r>
          <w:proofErr w:type="gramEnd"/>
        </w:p>
        <w:p w:rsidR="001B5158" w:rsidRPr="00CF3EE9" w:rsidRDefault="00DE6742" w:rsidP="0044747C">
          <w:pPr>
            <w:spacing w:before="0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bookmarkStart w:id="16" w:name="_GoBack"/>
          <w:bookmarkEnd w:id="16"/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AF1246">
              <w:rPr>
                <w:rFonts w:ascii="Times New Roman" w:hAnsi="Times New Roman"/>
                <w:sz w:val="23"/>
                <w:szCs w:val="23"/>
              </w:rPr>
              <w:t>Р</w:t>
            </w:r>
            <w:proofErr w:type="gramEnd"/>
            <w:r w:rsidRPr="00AF1246">
              <w:rPr>
                <w:rFonts w:ascii="Times New Roman" w:hAnsi="Times New Roman"/>
                <w:sz w:val="23"/>
                <w:szCs w:val="23"/>
              </w:rPr>
              <w:t>/сч 40702810200004268190</w:t>
            </w:r>
          </w:p>
          <w:p w:rsidR="00D7787E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в ОАО АКБ «Еврофинанс Моснарбанк»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г. Москва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 xml:space="preserve">К/сч 30101810900000000204 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1B5158" w:rsidRPr="00AF1246" w:rsidRDefault="00D7787E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ОКПО 00149765, ОКОНХ 11220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 А.А. Никитин</w:t>
            </w:r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4A9" w:rsidRDefault="00D764A9" w:rsidP="00D736E8">
      <w:pPr>
        <w:spacing w:before="0"/>
      </w:pPr>
      <w:r>
        <w:separator/>
      </w:r>
    </w:p>
  </w:endnote>
  <w:endnote w:type="continuationSeparator" w:id="0">
    <w:p w:rsidR="00D764A9" w:rsidRDefault="00D764A9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353240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1E68AA">
          <w:rPr>
            <w:noProof/>
          </w:rPr>
          <w:t>2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4A9" w:rsidRDefault="00D764A9" w:rsidP="00D736E8">
      <w:pPr>
        <w:spacing w:before="0"/>
      </w:pPr>
      <w:r>
        <w:separator/>
      </w:r>
    </w:p>
  </w:footnote>
  <w:footnote w:type="continuationSeparator" w:id="0">
    <w:p w:rsidR="00D764A9" w:rsidRDefault="00D764A9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31</w:t>
    </w:r>
    <w:r w:rsidRPr="00D736E8">
      <w:t>.12.2015)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31</w:t>
    </w:r>
    <w:r w:rsidRPr="00D736E8">
      <w:t>.12.2015)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tIbGEpoEUlE0y9ArWwNuu4JhYy4=" w:salt="fnokQk5gy+eiDxquBhpyKg==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95519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A1FA9"/>
    <w:rsid w:val="001B02C9"/>
    <w:rsid w:val="001B5158"/>
    <w:rsid w:val="001C1DF4"/>
    <w:rsid w:val="001D3474"/>
    <w:rsid w:val="001E48EA"/>
    <w:rsid w:val="001E68AA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D127D"/>
    <w:rsid w:val="002D3275"/>
    <w:rsid w:val="002D72FF"/>
    <w:rsid w:val="002E495F"/>
    <w:rsid w:val="002E6EE2"/>
    <w:rsid w:val="0030036D"/>
    <w:rsid w:val="00301DE4"/>
    <w:rsid w:val="003044A7"/>
    <w:rsid w:val="00306608"/>
    <w:rsid w:val="00307249"/>
    <w:rsid w:val="003519C9"/>
    <w:rsid w:val="00353240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4747C"/>
    <w:rsid w:val="00465389"/>
    <w:rsid w:val="00467429"/>
    <w:rsid w:val="0047769E"/>
    <w:rsid w:val="004836A1"/>
    <w:rsid w:val="0048625D"/>
    <w:rsid w:val="004904D0"/>
    <w:rsid w:val="004A2DCD"/>
    <w:rsid w:val="004A7AC3"/>
    <w:rsid w:val="004B5782"/>
    <w:rsid w:val="004B7D55"/>
    <w:rsid w:val="004E08B5"/>
    <w:rsid w:val="004E2F72"/>
    <w:rsid w:val="004E3ACA"/>
    <w:rsid w:val="004F4D8E"/>
    <w:rsid w:val="005266D4"/>
    <w:rsid w:val="00526A36"/>
    <w:rsid w:val="005456F4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E6589"/>
    <w:rsid w:val="00702919"/>
    <w:rsid w:val="00724D87"/>
    <w:rsid w:val="00763E4D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7AF6"/>
    <w:rsid w:val="008D4DD1"/>
    <w:rsid w:val="008E05D7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C73B0"/>
    <w:rsid w:val="00AD555D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36190"/>
    <w:rsid w:val="00C43BCA"/>
    <w:rsid w:val="00C46057"/>
    <w:rsid w:val="00C879A2"/>
    <w:rsid w:val="00C974D0"/>
    <w:rsid w:val="00CA203F"/>
    <w:rsid w:val="00CC40E7"/>
    <w:rsid w:val="00CF3EE9"/>
    <w:rsid w:val="00D12B4A"/>
    <w:rsid w:val="00D16BE3"/>
    <w:rsid w:val="00D736E8"/>
    <w:rsid w:val="00D764A9"/>
    <w:rsid w:val="00D7787E"/>
    <w:rsid w:val="00D970B6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10A3F"/>
    <w:rsid w:val="00E16F70"/>
    <w:rsid w:val="00E22616"/>
    <w:rsid w:val="00E30EA7"/>
    <w:rsid w:val="00E447CC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148BB"/>
    <w:rsid w:val="00F22EB0"/>
    <w:rsid w:val="00F3465E"/>
    <w:rsid w:val="00F45FE1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155920"/>
    <w:rsid w:val="00166F4B"/>
    <w:rsid w:val="00174710"/>
    <w:rsid w:val="001B66A6"/>
    <w:rsid w:val="00620C59"/>
    <w:rsid w:val="00627FF0"/>
    <w:rsid w:val="006C1AC2"/>
    <w:rsid w:val="00773C6A"/>
    <w:rsid w:val="00791245"/>
    <w:rsid w:val="00866220"/>
    <w:rsid w:val="00970261"/>
    <w:rsid w:val="009F44BC"/>
    <w:rsid w:val="00B06720"/>
    <w:rsid w:val="00C06D7D"/>
    <w:rsid w:val="00C8059B"/>
    <w:rsid w:val="00E24CDE"/>
    <w:rsid w:val="00E51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6220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C000B-7047-40DD-807A-50EFAFA94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6021</Words>
  <Characters>34325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40266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4</cp:revision>
  <cp:lastPrinted>2015-12-03T06:22:00Z</cp:lastPrinted>
  <dcterms:created xsi:type="dcterms:W3CDTF">2016-08-18T11:39:00Z</dcterms:created>
  <dcterms:modified xsi:type="dcterms:W3CDTF">2016-08-30T10:19:00Z</dcterms:modified>
</cp:coreProperties>
</file>