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01E6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F90F41">
            <w:rPr>
              <w:rFonts w:ascii="Times New Roman" w:hAnsi="Times New Roman"/>
              <w:b/>
              <w:sz w:val="23"/>
              <w:szCs w:val="23"/>
            </w:rPr>
            <w:t>ГНЭ</w:t>
          </w:r>
          <w:r w:rsidR="00B5431B">
            <w:rPr>
              <w:rFonts w:ascii="Times New Roman" w:hAnsi="Times New Roman"/>
              <w:b/>
              <w:sz w:val="23"/>
              <w:szCs w:val="23"/>
            </w:rPr>
            <w:t xml:space="preserve">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90F41">
                <w:rPr>
                  <w:rFonts w:ascii="Times New Roman" w:hAnsi="Times New Roman"/>
                  <w:sz w:val="23"/>
                  <w:szCs w:val="23"/>
                </w:rPr>
                <w:t>установку ГНЭ</w:t>
              </w:r>
              <w:r w:rsidR="00B5431B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bookmarkStart w:id="2" w:name="_GoBack"/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  <w:bookmarkEnd w:id="2"/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A5E4A">
            <w:rPr>
              <w:rFonts w:ascii="Times New Roman" w:hAnsi="Times New Roman"/>
              <w:sz w:val="23"/>
              <w:szCs w:val="23"/>
            </w:rPr>
            <w:t>сентябрь</w:t>
          </w:r>
          <w:r w:rsidR="003353A3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F176B">
            <w:rPr>
              <w:rFonts w:ascii="Times New Roman" w:hAnsi="Times New Roman"/>
              <w:sz w:val="23"/>
              <w:szCs w:val="23"/>
            </w:rPr>
            <w:t>30 сентября</w:t>
          </w:r>
          <w:r w:rsidR="00B5431B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r w:rsidR="003353A3">
            <w:rPr>
              <w:rFonts w:ascii="Times New Roman" w:hAnsi="Times New Roman"/>
              <w:sz w:val="23"/>
              <w:szCs w:val="23"/>
            </w:rPr>
            <w:t>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1B5158" w:rsidRPr="003353A3" w:rsidRDefault="00EA5E4A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>Количество дней ремонта</w:t>
          </w:r>
          <w:r w:rsidR="00D64678">
            <w:rPr>
              <w:rFonts w:ascii="Times New Roman" w:hAnsi="Times New Roman"/>
              <w:sz w:val="24"/>
            </w:rPr>
            <w:t xml:space="preserve"> – 20 (двадцать) календарных дней. </w:t>
          </w:r>
          <w:r w:rsidR="003353A3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401E6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401E6A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401E6A">
        <w:rPr>
          <w:rFonts w:ascii="Times New Roman" w:hAnsi="Times New Roman"/>
          <w:color w:val="000000"/>
          <w:sz w:val="23"/>
          <w:szCs w:val="23"/>
        </w:rPr>
      </w:r>
      <w:r w:rsidR="00401E6A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401E6A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401E6A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82189A">
            <w:rPr>
              <w:rFonts w:ascii="Times New Roman" w:hAnsi="Times New Roman"/>
              <w:sz w:val="23"/>
              <w:szCs w:val="23"/>
            </w:rPr>
            <w:t>100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B9585B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401E6A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401E6A">
        <w:rPr>
          <w:sz w:val="23"/>
          <w:szCs w:val="23"/>
        </w:rPr>
      </w:r>
      <w:r w:rsidR="00401E6A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401E6A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7F176B">
            <w:rPr>
              <w:sz w:val="23"/>
              <w:szCs w:val="23"/>
            </w:rPr>
            <w:t>31</w:t>
          </w:r>
          <w:r w:rsidR="00B5431B">
            <w:rPr>
              <w:sz w:val="23"/>
              <w:szCs w:val="23"/>
            </w:rPr>
            <w:t>.</w:t>
          </w:r>
          <w:r w:rsidR="007F176B">
            <w:rPr>
              <w:sz w:val="23"/>
              <w:szCs w:val="23"/>
            </w:rPr>
            <w:t>12</w:t>
          </w:r>
          <w:r w:rsidR="00C81044">
            <w:rPr>
              <w:sz w:val="23"/>
              <w:szCs w:val="23"/>
            </w:rPr>
            <w:t xml:space="preserve">. </w:t>
          </w:r>
          <w:r w:rsidR="00B5431B">
            <w:rPr>
              <w:sz w:val="23"/>
              <w:szCs w:val="23"/>
            </w:rPr>
            <w:t>2017</w:t>
          </w:r>
          <w:r w:rsidR="00CA0F59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C8104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</w:t>
                    </w:r>
                    <w:proofErr w:type="gram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11C" w:rsidRDefault="0072511C" w:rsidP="00D736E8">
      <w:pPr>
        <w:spacing w:before="0"/>
      </w:pPr>
      <w:r>
        <w:separator/>
      </w:r>
    </w:p>
  </w:endnote>
  <w:endnote w:type="continuationSeparator" w:id="0">
    <w:p w:rsidR="0072511C" w:rsidRDefault="0072511C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401E6A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C17C4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11C" w:rsidRDefault="0072511C" w:rsidP="00D736E8">
      <w:pPr>
        <w:spacing w:before="0"/>
      </w:pPr>
      <w:r>
        <w:separator/>
      </w:r>
    </w:p>
  </w:footnote>
  <w:footnote w:type="continuationSeparator" w:id="0">
    <w:p w:rsidR="0072511C" w:rsidRDefault="0072511C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7C4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D7C25"/>
    <w:rsid w:val="002E6EE2"/>
    <w:rsid w:val="0030036D"/>
    <w:rsid w:val="00301DE4"/>
    <w:rsid w:val="003044A7"/>
    <w:rsid w:val="00306608"/>
    <w:rsid w:val="00306897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1E6A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1FF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0B4E"/>
    <w:rsid w:val="00644267"/>
    <w:rsid w:val="006444E5"/>
    <w:rsid w:val="00647F51"/>
    <w:rsid w:val="00666F7B"/>
    <w:rsid w:val="00677733"/>
    <w:rsid w:val="00682EE9"/>
    <w:rsid w:val="00693473"/>
    <w:rsid w:val="0069462C"/>
    <w:rsid w:val="00697DC4"/>
    <w:rsid w:val="006A20F4"/>
    <w:rsid w:val="006A2FE3"/>
    <w:rsid w:val="006E6589"/>
    <w:rsid w:val="00702919"/>
    <w:rsid w:val="00724D87"/>
    <w:rsid w:val="0072511C"/>
    <w:rsid w:val="0073193C"/>
    <w:rsid w:val="00763E4D"/>
    <w:rsid w:val="007A171D"/>
    <w:rsid w:val="007A659A"/>
    <w:rsid w:val="007C57B1"/>
    <w:rsid w:val="007D2753"/>
    <w:rsid w:val="007D4D74"/>
    <w:rsid w:val="007F176B"/>
    <w:rsid w:val="00804A62"/>
    <w:rsid w:val="008120C0"/>
    <w:rsid w:val="0082189A"/>
    <w:rsid w:val="008226E6"/>
    <w:rsid w:val="00824D8B"/>
    <w:rsid w:val="00825502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D614A"/>
    <w:rsid w:val="008E3129"/>
    <w:rsid w:val="00906FD0"/>
    <w:rsid w:val="00924070"/>
    <w:rsid w:val="0092756E"/>
    <w:rsid w:val="00936900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5524"/>
    <w:rsid w:val="00AF1246"/>
    <w:rsid w:val="00AF138D"/>
    <w:rsid w:val="00AF1CE4"/>
    <w:rsid w:val="00AF764D"/>
    <w:rsid w:val="00B20ABF"/>
    <w:rsid w:val="00B23BD8"/>
    <w:rsid w:val="00B30870"/>
    <w:rsid w:val="00B32200"/>
    <w:rsid w:val="00B41B6F"/>
    <w:rsid w:val="00B46A1C"/>
    <w:rsid w:val="00B5431B"/>
    <w:rsid w:val="00B545B7"/>
    <w:rsid w:val="00B63050"/>
    <w:rsid w:val="00B7015A"/>
    <w:rsid w:val="00B86889"/>
    <w:rsid w:val="00B904B8"/>
    <w:rsid w:val="00B909AC"/>
    <w:rsid w:val="00B9585B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3040"/>
    <w:rsid w:val="00C36190"/>
    <w:rsid w:val="00C402F1"/>
    <w:rsid w:val="00C46057"/>
    <w:rsid w:val="00C81044"/>
    <w:rsid w:val="00C879A2"/>
    <w:rsid w:val="00C974D0"/>
    <w:rsid w:val="00CA0F59"/>
    <w:rsid w:val="00CA203F"/>
    <w:rsid w:val="00CC40E7"/>
    <w:rsid w:val="00CE738E"/>
    <w:rsid w:val="00D12B4A"/>
    <w:rsid w:val="00D16BE3"/>
    <w:rsid w:val="00D64678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DF55A4"/>
    <w:rsid w:val="00E16F70"/>
    <w:rsid w:val="00E22616"/>
    <w:rsid w:val="00E30EA7"/>
    <w:rsid w:val="00E447CC"/>
    <w:rsid w:val="00E55ADC"/>
    <w:rsid w:val="00E62427"/>
    <w:rsid w:val="00E662DE"/>
    <w:rsid w:val="00E7154B"/>
    <w:rsid w:val="00E877F3"/>
    <w:rsid w:val="00EA370D"/>
    <w:rsid w:val="00EA5E4A"/>
    <w:rsid w:val="00EB2CC6"/>
    <w:rsid w:val="00EC1803"/>
    <w:rsid w:val="00ED3E6E"/>
    <w:rsid w:val="00EE317D"/>
    <w:rsid w:val="00EF1650"/>
    <w:rsid w:val="00EF7CB3"/>
    <w:rsid w:val="00F148BB"/>
    <w:rsid w:val="00F23BD3"/>
    <w:rsid w:val="00F3465E"/>
    <w:rsid w:val="00F44E77"/>
    <w:rsid w:val="00F45FE1"/>
    <w:rsid w:val="00F46C27"/>
    <w:rsid w:val="00F51433"/>
    <w:rsid w:val="00F52AD1"/>
    <w:rsid w:val="00F537BE"/>
    <w:rsid w:val="00F5407D"/>
    <w:rsid w:val="00F627D6"/>
    <w:rsid w:val="00F67ECA"/>
    <w:rsid w:val="00F72CA6"/>
    <w:rsid w:val="00F73595"/>
    <w:rsid w:val="00F7392F"/>
    <w:rsid w:val="00F82792"/>
    <w:rsid w:val="00F90F41"/>
    <w:rsid w:val="00F92E80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0F5A67"/>
    <w:rsid w:val="00155920"/>
    <w:rsid w:val="00166F4B"/>
    <w:rsid w:val="00174710"/>
    <w:rsid w:val="001817FD"/>
    <w:rsid w:val="0018424C"/>
    <w:rsid w:val="001B66A6"/>
    <w:rsid w:val="00230046"/>
    <w:rsid w:val="003931E7"/>
    <w:rsid w:val="00594A21"/>
    <w:rsid w:val="005A4856"/>
    <w:rsid w:val="005D11A7"/>
    <w:rsid w:val="00620C59"/>
    <w:rsid w:val="00627FF0"/>
    <w:rsid w:val="00656822"/>
    <w:rsid w:val="00833925"/>
    <w:rsid w:val="008535EA"/>
    <w:rsid w:val="008550B1"/>
    <w:rsid w:val="00866220"/>
    <w:rsid w:val="0095088D"/>
    <w:rsid w:val="009F44BC"/>
    <w:rsid w:val="009F626E"/>
    <w:rsid w:val="00B06720"/>
    <w:rsid w:val="00B06D48"/>
    <w:rsid w:val="00C06D7D"/>
    <w:rsid w:val="00C8059B"/>
    <w:rsid w:val="00D77697"/>
    <w:rsid w:val="00DE7A12"/>
    <w:rsid w:val="00E80743"/>
    <w:rsid w:val="00EF498C"/>
    <w:rsid w:val="00F500D7"/>
    <w:rsid w:val="00F67184"/>
    <w:rsid w:val="00F9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86915-57C7-42DF-8CDA-D038899C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11</Pages>
  <Words>5406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20</cp:revision>
  <cp:lastPrinted>2015-12-03T06:22:00Z</cp:lastPrinted>
  <dcterms:created xsi:type="dcterms:W3CDTF">2017-01-27T13:03:00Z</dcterms:created>
  <dcterms:modified xsi:type="dcterms:W3CDTF">2017-02-22T12:39:00Z</dcterms:modified>
</cp:coreProperties>
</file>