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694F1E">
        <w:t>0</w:t>
      </w:r>
      <w:r w:rsidR="002C1BC6">
        <w:t>98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</w:t>
      </w:r>
      <w:proofErr w:type="gramStart"/>
      <w:r>
        <w:t>Изучив условия предложения делать оферты №</w:t>
      </w:r>
      <w:r w:rsidR="00694F1E">
        <w:t>0</w:t>
      </w:r>
      <w:r w:rsidR="002C1BC6">
        <w:t>98</w:t>
      </w:r>
      <w:r w:rsidR="00410EE1">
        <w:t>-КР-</w:t>
      </w:r>
      <w:r w:rsidR="00410EE1" w:rsidRPr="00CD5D52">
        <w:t>201</w:t>
      </w:r>
      <w:r w:rsidR="00694F1E">
        <w:t>6</w:t>
      </w:r>
      <w:r w:rsidR="000D6286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F033EB" w:rsidRPr="00262758">
        <w:rPr>
          <w:b/>
        </w:rPr>
        <w:t xml:space="preserve">заключение договора на </w:t>
      </w:r>
      <w:r w:rsidR="00F033EB">
        <w:rPr>
          <w:b/>
        </w:rPr>
        <w:t xml:space="preserve">продление </w:t>
      </w:r>
      <w:r w:rsidR="002C1BC6">
        <w:rPr>
          <w:b/>
        </w:rPr>
        <w:t xml:space="preserve">технической поддержки </w:t>
      </w:r>
      <w:r w:rsidR="002C1BC6" w:rsidRPr="002C1BC6">
        <w:rPr>
          <w:b/>
        </w:rPr>
        <w:t xml:space="preserve">лицензионного программного обеспечения </w:t>
      </w:r>
      <w:r w:rsidR="002C1BC6" w:rsidRPr="002C1BC6">
        <w:rPr>
          <w:b/>
          <w:lang w:val="en-US"/>
        </w:rPr>
        <w:t>Novell</w:t>
      </w:r>
      <w:r w:rsidR="00AB3D79" w:rsidRPr="000A34C2">
        <w:rPr>
          <w:b/>
        </w:rPr>
        <w:t>,</w:t>
      </w:r>
      <w:r w:rsidR="00AB3D79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</w:t>
      </w:r>
      <w:proofErr w:type="gramEnd"/>
      <w:r w:rsidRPr="004E256A">
        <w:t xml:space="preserve">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</w:t>
      </w:r>
      <w:proofErr w:type="gramStart"/>
      <w:r w:rsidR="00AE6777" w:rsidRPr="00827FE9">
        <w:rPr>
          <w:color w:val="000000"/>
        </w:rPr>
        <w:t>)</w:t>
      </w:r>
      <w:r w:rsidR="00142A08">
        <w:t>о</w:t>
      </w:r>
      <w:proofErr w:type="gramEnd"/>
      <w:r w:rsidR="00142A08">
        <w:t>т подписания договора</w:t>
      </w:r>
      <w:r w:rsidR="006B5662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9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>
        <w:t>0</w:t>
      </w:r>
      <w:r w:rsidR="002C1BC6">
        <w:t>98</w:t>
      </w:r>
      <w:r>
        <w:t>-КР-</w:t>
      </w:r>
      <w:r w:rsidRPr="00CD5D52">
        <w:t>201</w:t>
      </w:r>
      <w:r>
        <w:t>6</w:t>
      </w:r>
    </w:p>
    <w:p w:rsidR="001E2DD9" w:rsidRDefault="000B0D5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F033EB" w:rsidRPr="00262758">
        <w:rPr>
          <w:b/>
        </w:rPr>
        <w:t xml:space="preserve">на </w:t>
      </w:r>
      <w:r w:rsidR="002C1BC6">
        <w:rPr>
          <w:b/>
        </w:rPr>
        <w:t xml:space="preserve">продление технической поддержки </w:t>
      </w:r>
      <w:r w:rsidR="002C1BC6" w:rsidRPr="002C1BC6">
        <w:rPr>
          <w:b/>
        </w:rPr>
        <w:t xml:space="preserve">лицензионного программного обеспечения </w:t>
      </w:r>
      <w:r w:rsidR="002C1BC6" w:rsidRPr="002C1BC6">
        <w:rPr>
          <w:b/>
          <w:lang w:val="en-US"/>
        </w:rPr>
        <w:t>Novell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F033EB" w:rsidP="002C1BC6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</w:rPr>
              <w:t xml:space="preserve">Продление </w:t>
            </w:r>
            <w:r w:rsidR="002C1BC6">
              <w:rPr>
                <w:b/>
              </w:rPr>
              <w:t xml:space="preserve">технической поддержки </w:t>
            </w:r>
            <w:r w:rsidR="002C1BC6" w:rsidRPr="002C1BC6">
              <w:rPr>
                <w:b/>
              </w:rPr>
              <w:t xml:space="preserve">лицензионного программного обеспечения </w:t>
            </w:r>
            <w:r w:rsidR="002C1BC6" w:rsidRPr="002C1BC6">
              <w:rPr>
                <w:b/>
                <w:lang w:val="en-US"/>
              </w:rPr>
              <w:t>Novell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proofErr w:type="gramStart"/>
            <w:r w:rsidRPr="00A16341">
              <w:t>.</w:t>
            </w:r>
            <w:proofErr w:type="gramEnd"/>
            <w:r w:rsidRPr="00A16341">
              <w:t xml:space="preserve"> (</w:t>
            </w:r>
            <w:proofErr w:type="gramStart"/>
            <w:r w:rsidRPr="00A16341">
              <w:t>б</w:t>
            </w:r>
            <w:proofErr w:type="gramEnd"/>
            <w:r w:rsidRPr="00A16341">
              <w:t>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proofErr w:type="gramStart"/>
            <w:r w:rsidRPr="00A16341">
              <w:t>.</w:t>
            </w:r>
            <w:proofErr w:type="gramEnd"/>
            <w:r w:rsidRPr="00A16341">
              <w:t xml:space="preserve"> </w:t>
            </w:r>
            <w:r w:rsidR="00E76333">
              <w:t>(</w:t>
            </w:r>
            <w:proofErr w:type="gramStart"/>
            <w:r w:rsidR="00E76333">
              <w:t>с</w:t>
            </w:r>
            <w:proofErr w:type="gramEnd"/>
            <w:r w:rsidR="00E76333">
              <w:t xml:space="preserve">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>
        <w:t>0</w:t>
      </w:r>
      <w:r w:rsidR="002C1BC6">
        <w:t>98</w:t>
      </w:r>
      <w:r>
        <w:t>-КР-</w:t>
      </w:r>
      <w:r w:rsidRPr="00CD5D52">
        <w:t>201</w:t>
      </w:r>
      <w:r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F42F7C">
        <w:rPr>
          <w:b/>
        </w:rPr>
        <w:t>П</w:t>
      </w:r>
      <w:r w:rsidR="00F42F7C" w:rsidRPr="00F42F7C">
        <w:rPr>
          <w:b/>
        </w:rPr>
        <w:t xml:space="preserve">родление </w:t>
      </w:r>
      <w:r w:rsidR="002C1BC6">
        <w:rPr>
          <w:b/>
        </w:rPr>
        <w:t xml:space="preserve">технической поддержки </w:t>
      </w:r>
      <w:r w:rsidR="002C1BC6" w:rsidRPr="002C1BC6">
        <w:rPr>
          <w:b/>
        </w:rPr>
        <w:t xml:space="preserve">лицензионного программного обеспечения </w:t>
      </w:r>
      <w:r w:rsidR="002C1BC6" w:rsidRPr="002C1BC6">
        <w:rPr>
          <w:b/>
          <w:lang w:val="en-US"/>
        </w:rPr>
        <w:t>Novell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предоставлением </w:t>
      </w:r>
      <w:r w:rsidR="002C1BC6" w:rsidRPr="002C1BC6">
        <w:t xml:space="preserve">технической поддержки лицензионного программного обеспечения </w:t>
      </w:r>
      <w:r w:rsidR="002C1BC6" w:rsidRPr="002C1BC6">
        <w:rPr>
          <w:lang w:val="en-US"/>
        </w:rPr>
        <w:t>Novell</w:t>
      </w:r>
      <w:r>
        <w:t>, согласно спецификации: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tbl>
      <w:tblPr>
        <w:tblW w:w="9725" w:type="dxa"/>
        <w:jc w:val="center"/>
        <w:tblInd w:w="-2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7"/>
        <w:gridCol w:w="4608"/>
        <w:gridCol w:w="2435"/>
        <w:gridCol w:w="1645"/>
      </w:tblGrid>
      <w:tr w:rsidR="002C1BC6" w:rsidRPr="007D328F" w:rsidTr="00790D9D">
        <w:trPr>
          <w:trHeight w:val="736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0042C1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0042C1">
              <w:rPr>
                <w:b/>
                <w:bCs/>
              </w:rPr>
              <w:t xml:space="preserve">№№ </w:t>
            </w:r>
            <w:proofErr w:type="gramStart"/>
            <w:r w:rsidRPr="000042C1">
              <w:rPr>
                <w:b/>
                <w:bCs/>
              </w:rPr>
              <w:t>п</w:t>
            </w:r>
            <w:proofErr w:type="gramEnd"/>
            <w:r w:rsidRPr="000042C1">
              <w:rPr>
                <w:b/>
                <w:bCs/>
              </w:rPr>
              <w:t>/п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0042C1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0042C1">
              <w:rPr>
                <w:b/>
                <w:bCs/>
              </w:rPr>
              <w:t>Наименование продукта</w:t>
            </w:r>
          </w:p>
        </w:tc>
        <w:tc>
          <w:tcPr>
            <w:tcW w:w="2435" w:type="dxa"/>
            <w:vAlign w:val="center"/>
          </w:tcPr>
          <w:p w:rsidR="002C1BC6" w:rsidRPr="000042C1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0042C1">
              <w:rPr>
                <w:b/>
                <w:bCs/>
              </w:rPr>
              <w:t>Номер по прайс-листу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0042C1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0042C1">
              <w:rPr>
                <w:b/>
                <w:bCs/>
              </w:rPr>
              <w:t>Кол-во</w:t>
            </w:r>
          </w:p>
        </w:tc>
      </w:tr>
      <w:tr w:rsidR="002C1BC6" w:rsidRPr="007D328F" w:rsidTr="00790D9D">
        <w:trPr>
          <w:trHeight w:val="255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7D328F">
              <w:rPr>
                <w:b/>
                <w:bCs/>
              </w:rPr>
              <w:t>1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7D328F">
              <w:rPr>
                <w:b/>
                <w:bCs/>
              </w:rPr>
              <w:t>3</w:t>
            </w:r>
          </w:p>
        </w:tc>
        <w:tc>
          <w:tcPr>
            <w:tcW w:w="2435" w:type="dxa"/>
            <w:vAlign w:val="center"/>
          </w:tcPr>
          <w:p w:rsidR="002C1BC6" w:rsidRPr="007D328F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7D328F">
              <w:rPr>
                <w:b/>
                <w:bCs/>
              </w:rPr>
              <w:t>2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7D328F">
              <w:rPr>
                <w:b/>
                <w:bCs/>
              </w:rPr>
              <w:t>6</w:t>
            </w:r>
          </w:p>
        </w:tc>
      </w:tr>
      <w:tr w:rsidR="002C1BC6" w:rsidRPr="007D328F" w:rsidTr="006F61D6">
        <w:trPr>
          <w:trHeight w:val="482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1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7D328F" w:rsidRDefault="002C1BC6" w:rsidP="006F61D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D328F">
              <w:rPr>
                <w:color w:val="000000"/>
                <w:sz w:val="20"/>
                <w:szCs w:val="20"/>
                <w:lang w:val="en-US"/>
              </w:rPr>
              <w:t>Open Enterprise Server 1-User 1-Year Standard Maintenance</w:t>
            </w:r>
          </w:p>
        </w:tc>
        <w:tc>
          <w:tcPr>
            <w:tcW w:w="2435" w:type="dxa"/>
            <w:vAlign w:val="center"/>
          </w:tcPr>
          <w:p w:rsidR="002C1BC6" w:rsidRPr="007D328F" w:rsidRDefault="002C1BC6" w:rsidP="00790D9D">
            <w:pPr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877-001692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7D328F" w:rsidRDefault="002C1BC6" w:rsidP="00790D9D">
            <w:pPr>
              <w:jc w:val="center"/>
              <w:rPr>
                <w:bCs/>
                <w:sz w:val="20"/>
                <w:szCs w:val="20"/>
              </w:rPr>
            </w:pPr>
            <w:r w:rsidRPr="007D328F">
              <w:rPr>
                <w:bCs/>
                <w:sz w:val="20"/>
                <w:szCs w:val="20"/>
              </w:rPr>
              <w:t>1000</w:t>
            </w:r>
          </w:p>
        </w:tc>
      </w:tr>
      <w:tr w:rsidR="002C1BC6" w:rsidRPr="007D328F" w:rsidTr="006F61D6">
        <w:trPr>
          <w:trHeight w:val="379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2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7D328F" w:rsidRDefault="002C1BC6" w:rsidP="006F61D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D328F">
              <w:rPr>
                <w:color w:val="000000"/>
                <w:sz w:val="20"/>
                <w:szCs w:val="20"/>
                <w:lang w:val="en-US"/>
              </w:rPr>
              <w:t>GroupWise including Mobile Server 1-Mailbox 1-Year Standard Maintenance</w:t>
            </w:r>
          </w:p>
        </w:tc>
        <w:tc>
          <w:tcPr>
            <w:tcW w:w="2435" w:type="dxa"/>
            <w:vAlign w:val="center"/>
          </w:tcPr>
          <w:p w:rsidR="002C1BC6" w:rsidRPr="007D328F" w:rsidRDefault="002C1BC6" w:rsidP="00790D9D">
            <w:pPr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877-008004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7D328F" w:rsidRDefault="002C1BC6" w:rsidP="00790D9D">
            <w:pPr>
              <w:jc w:val="center"/>
              <w:rPr>
                <w:bCs/>
                <w:sz w:val="20"/>
                <w:szCs w:val="20"/>
              </w:rPr>
            </w:pPr>
            <w:r w:rsidRPr="007D328F">
              <w:rPr>
                <w:bCs/>
                <w:sz w:val="20"/>
                <w:szCs w:val="20"/>
              </w:rPr>
              <w:t>1000</w:t>
            </w:r>
          </w:p>
        </w:tc>
      </w:tr>
      <w:tr w:rsidR="002C1BC6" w:rsidRPr="007D328F" w:rsidTr="006F61D6">
        <w:trPr>
          <w:trHeight w:val="389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3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7D328F" w:rsidRDefault="002C1BC6" w:rsidP="006F61D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D328F">
              <w:rPr>
                <w:sz w:val="20"/>
                <w:szCs w:val="20"/>
                <w:lang w:val="en-US"/>
              </w:rPr>
              <w:t>ZENworks</w:t>
            </w:r>
            <w:proofErr w:type="spellEnd"/>
            <w:r w:rsidRPr="007D328F">
              <w:rPr>
                <w:sz w:val="20"/>
                <w:szCs w:val="20"/>
                <w:lang w:val="en-US"/>
              </w:rPr>
              <w:t xml:space="preserve"> Suite 1-Year Standard Maintenance</w:t>
            </w:r>
          </w:p>
        </w:tc>
        <w:tc>
          <w:tcPr>
            <w:tcW w:w="2435" w:type="dxa"/>
            <w:vAlign w:val="center"/>
          </w:tcPr>
          <w:p w:rsidR="002C1BC6" w:rsidRPr="007D328F" w:rsidRDefault="002C1BC6" w:rsidP="00790D9D">
            <w:pPr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877-008019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7D328F" w:rsidRDefault="002C1BC6" w:rsidP="00790D9D">
            <w:pPr>
              <w:jc w:val="center"/>
              <w:rPr>
                <w:bCs/>
                <w:sz w:val="20"/>
                <w:szCs w:val="20"/>
              </w:rPr>
            </w:pPr>
            <w:r w:rsidRPr="007D328F">
              <w:rPr>
                <w:bCs/>
                <w:sz w:val="20"/>
                <w:szCs w:val="20"/>
              </w:rPr>
              <w:t>1000</w:t>
            </w:r>
          </w:p>
        </w:tc>
      </w:tr>
      <w:tr w:rsidR="002C1BC6" w:rsidRPr="007D328F" w:rsidTr="006F61D6">
        <w:trPr>
          <w:trHeight w:val="997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4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7D328F" w:rsidRDefault="002C1BC6" w:rsidP="006F61D6">
            <w:pPr>
              <w:jc w:val="center"/>
              <w:rPr>
                <w:sz w:val="20"/>
                <w:szCs w:val="20"/>
                <w:lang w:val="en-US"/>
              </w:rPr>
            </w:pPr>
            <w:r w:rsidRPr="007D328F">
              <w:rPr>
                <w:sz w:val="20"/>
                <w:szCs w:val="20"/>
                <w:lang w:val="en-US"/>
              </w:rPr>
              <w:t>SUSE Linux Enterprise Server, x86 &amp; x86-64, 1-2 Sockets or 1-2 Virtual Machines, Standard Subscription, 1 Year</w:t>
            </w:r>
          </w:p>
        </w:tc>
        <w:tc>
          <w:tcPr>
            <w:tcW w:w="2435" w:type="dxa"/>
            <w:vAlign w:val="center"/>
          </w:tcPr>
          <w:p w:rsidR="002C1BC6" w:rsidRPr="007D328F" w:rsidRDefault="002C1BC6" w:rsidP="00790D9D">
            <w:pPr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874-006879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7D328F" w:rsidRDefault="002C1BC6" w:rsidP="00790D9D">
            <w:pPr>
              <w:jc w:val="center"/>
              <w:rPr>
                <w:bCs/>
                <w:sz w:val="20"/>
                <w:szCs w:val="20"/>
              </w:rPr>
            </w:pPr>
            <w:r w:rsidRPr="007D328F">
              <w:rPr>
                <w:bCs/>
                <w:sz w:val="20"/>
                <w:szCs w:val="20"/>
              </w:rPr>
              <w:t>5</w:t>
            </w:r>
          </w:p>
        </w:tc>
      </w:tr>
      <w:tr w:rsidR="002C1BC6" w:rsidRPr="007D328F" w:rsidTr="006F61D6">
        <w:trPr>
          <w:trHeight w:val="639"/>
          <w:jc w:val="center"/>
        </w:trPr>
        <w:tc>
          <w:tcPr>
            <w:tcW w:w="1037" w:type="dxa"/>
            <w:shd w:val="clear" w:color="auto" w:fill="auto"/>
            <w:vAlign w:val="center"/>
          </w:tcPr>
          <w:p w:rsidR="002C1BC6" w:rsidRPr="007D328F" w:rsidRDefault="002C1BC6" w:rsidP="00790D9D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7D328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C1BC6" w:rsidRPr="007D328F" w:rsidRDefault="002C1BC6" w:rsidP="006F61D6">
            <w:pPr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 xml:space="preserve">Сертификат на техническую поддержку программного обеспечения </w:t>
            </w:r>
            <w:proofErr w:type="spellStart"/>
            <w:r w:rsidRPr="007D328F">
              <w:rPr>
                <w:sz w:val="20"/>
                <w:szCs w:val="20"/>
              </w:rPr>
              <w:t>Novell</w:t>
            </w:r>
            <w:proofErr w:type="spellEnd"/>
          </w:p>
        </w:tc>
        <w:tc>
          <w:tcPr>
            <w:tcW w:w="2435" w:type="dxa"/>
            <w:vAlign w:val="center"/>
          </w:tcPr>
          <w:p w:rsidR="002C1BC6" w:rsidRPr="007D328F" w:rsidRDefault="002C1BC6" w:rsidP="00790D9D">
            <w:pPr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877-СTH7306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C1BC6" w:rsidRPr="007D328F" w:rsidRDefault="002C1BC6" w:rsidP="00790D9D">
            <w:pPr>
              <w:jc w:val="center"/>
              <w:rPr>
                <w:bCs/>
                <w:sz w:val="20"/>
                <w:szCs w:val="20"/>
              </w:rPr>
            </w:pPr>
            <w:r w:rsidRPr="007D328F">
              <w:rPr>
                <w:bCs/>
                <w:sz w:val="20"/>
                <w:szCs w:val="20"/>
              </w:rPr>
              <w:t>1</w:t>
            </w:r>
          </w:p>
        </w:tc>
      </w:tr>
    </w:tbl>
    <w:p w:rsidR="000A34C2" w:rsidRDefault="000A34C2" w:rsidP="000A34C2">
      <w:pPr>
        <w:autoSpaceDE w:val="0"/>
        <w:autoSpaceDN w:val="0"/>
        <w:adjustRightInd w:val="0"/>
        <w:rPr>
          <w:b/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>
        <w:t>согласно спецификации</w:t>
      </w:r>
      <w:r w:rsidR="003320C1">
        <w:t xml:space="preserve"> с 01.06.2016 по 31.05.2017г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</w:t>
      </w:r>
      <w:r w:rsidR="00683542">
        <w:rPr>
          <w:color w:val="000000"/>
          <w:szCs w:val="16"/>
        </w:rPr>
        <w:t>оказанных услуг</w:t>
      </w:r>
      <w:r>
        <w:rPr>
          <w:color w:val="000000"/>
          <w:szCs w:val="16"/>
        </w:rPr>
        <w:t xml:space="preserve"> и счетам-фактурам, с оплатой в течение 90 (девяноста) календарных дней.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>Соответствие услуг,  оказываемых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Pr="00597FB9">
        <w:t>),  составом и условиями  технической поддержки   (Приложение №2</w:t>
      </w:r>
      <w:r w:rsidR="009E578C">
        <w:t xml:space="preserve"> к Договору</w:t>
      </w:r>
      <w:r w:rsidRPr="00597FB9">
        <w:t>)</w:t>
      </w:r>
      <w:r w:rsidR="009E578C">
        <w:t>.</w:t>
      </w:r>
    </w:p>
    <w:p w:rsidR="009E578C" w:rsidRPr="009E578C" w:rsidRDefault="009E578C" w:rsidP="00E820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E578C">
        <w:t xml:space="preserve">Контрагент </w:t>
      </w:r>
      <w:r>
        <w:t>должен быть</w:t>
      </w:r>
      <w:r w:rsidRPr="009E578C">
        <w:t xml:space="preserve"> </w:t>
      </w:r>
      <w:r w:rsidR="006F61D6">
        <w:t>авторизованным бизнес -</w:t>
      </w:r>
      <w:r w:rsidR="006F61D6" w:rsidRPr="00201AC4">
        <w:t xml:space="preserve"> партнёром </w:t>
      </w:r>
      <w:r w:rsidR="006F61D6">
        <w:rPr>
          <w:lang w:val="en-US"/>
        </w:rPr>
        <w:t>Novell</w:t>
      </w:r>
      <w:r w:rsidR="006F61D6" w:rsidRPr="00CB4C5E">
        <w:t>-</w:t>
      </w:r>
      <w:r w:rsidR="006F61D6">
        <w:rPr>
          <w:lang w:val="en-US"/>
        </w:rPr>
        <w:t>SUSE</w:t>
      </w:r>
      <w:r w:rsidR="006F61D6" w:rsidRPr="00CB4C5E">
        <w:t>-</w:t>
      </w:r>
      <w:proofErr w:type="spellStart"/>
      <w:r w:rsidR="006F61D6">
        <w:rPr>
          <w:lang w:val="en-US"/>
        </w:rPr>
        <w:t>NetlQ</w:t>
      </w:r>
      <w:proofErr w:type="spellEnd"/>
      <w:r w:rsidR="006F61D6">
        <w:t xml:space="preserve"> (со статусом партнера по решениям – «Серебряный» уровень или выше)</w:t>
      </w:r>
      <w:r>
        <w:t>.</w:t>
      </w:r>
    </w:p>
    <w:p w:rsidR="00964CEB" w:rsidRDefault="009E578C" w:rsidP="008F44E8">
      <w:pPr>
        <w:autoSpaceDE w:val="0"/>
        <w:jc w:val="both"/>
      </w:pPr>
      <w:r>
        <w:tab/>
      </w: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lastRenderedPageBreak/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E526D7" w:rsidP="00E526D7">
      <w:pPr>
        <w:pStyle w:val="af3"/>
        <w:suppressAutoHyphens/>
      </w:pPr>
      <w:r w:rsidRPr="00843298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843298">
        <w:t>безусловно</w:t>
      </w:r>
      <w:proofErr w:type="gramEnd"/>
      <w:r w:rsidRPr="00843298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F13D93">
        <w:t>клонении от подписания договора</w:t>
      </w:r>
      <w:r w:rsidRPr="00843298">
        <w:t>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9877B6">
      <w:pgSz w:w="11907" w:h="16840" w:code="9"/>
      <w:pgMar w:top="568" w:right="851" w:bottom="568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0D5E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0D5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286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BC6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0C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1D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9A4B6-A7CB-4A38-82A0-8113BF6B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752</Words>
  <Characters>6057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6796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5</cp:revision>
  <cp:lastPrinted>2016-02-16T06:03:00Z</cp:lastPrinted>
  <dcterms:created xsi:type="dcterms:W3CDTF">2016-03-28T11:51:00Z</dcterms:created>
  <dcterms:modified xsi:type="dcterms:W3CDTF">2016-04-20T11:49:00Z</dcterms:modified>
</cp:coreProperties>
</file>