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7E0" w:rsidRPr="00111047" w:rsidRDefault="009D17E0" w:rsidP="009D17E0">
      <w:pPr>
        <w:pStyle w:val="a4"/>
        <w:rPr>
          <w:b/>
          <w:sz w:val="23"/>
          <w:szCs w:val="23"/>
        </w:rPr>
      </w:pPr>
      <w:bookmarkStart w:id="0" w:name="_GoBack"/>
      <w:bookmarkEnd w:id="0"/>
      <w:r w:rsidRPr="00111047">
        <w:rPr>
          <w:b/>
          <w:sz w:val="23"/>
          <w:szCs w:val="23"/>
        </w:rPr>
        <w:t>ДОГОВОР № ___________________</w:t>
      </w:r>
    </w:p>
    <w:p w:rsidR="009D17E0" w:rsidRPr="00111047" w:rsidRDefault="009D17E0" w:rsidP="009D17E0">
      <w:pPr>
        <w:pStyle w:val="a4"/>
        <w:rPr>
          <w:sz w:val="23"/>
          <w:szCs w:val="23"/>
        </w:rPr>
      </w:pPr>
    </w:p>
    <w:p w:rsidR="009D17E0" w:rsidRPr="00111047" w:rsidRDefault="009D17E0" w:rsidP="009D17E0">
      <w:pPr>
        <w:pStyle w:val="21"/>
        <w:tabs>
          <w:tab w:val="left" w:pos="6360"/>
        </w:tabs>
        <w:suppressAutoHyphens/>
        <w:rPr>
          <w:sz w:val="23"/>
          <w:szCs w:val="23"/>
        </w:rPr>
      </w:pPr>
      <w:r w:rsidRPr="00111047">
        <w:rPr>
          <w:sz w:val="23"/>
          <w:szCs w:val="23"/>
        </w:rPr>
        <w:t>г. Ярославль</w:t>
      </w:r>
      <w:r w:rsidRPr="00111047">
        <w:rPr>
          <w:sz w:val="23"/>
          <w:szCs w:val="23"/>
        </w:rPr>
        <w:tab/>
        <w:t>«     » ___________ 201_ года</w:t>
      </w:r>
    </w:p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</w:p>
    <w:p w:rsidR="009D17E0" w:rsidRPr="00111047" w:rsidRDefault="009D17E0" w:rsidP="009D17E0">
      <w:pPr>
        <w:pStyle w:val="21"/>
        <w:suppressAutoHyphens/>
        <w:ind w:firstLine="720"/>
        <w:rPr>
          <w:sz w:val="23"/>
          <w:szCs w:val="23"/>
        </w:rPr>
      </w:pPr>
      <w:r w:rsidRPr="00111047">
        <w:rPr>
          <w:b/>
          <w:bCs/>
          <w:sz w:val="23"/>
          <w:szCs w:val="23"/>
        </w:rPr>
        <w:t>Открытое акционерное общество «Славнефть-Ярославнефтеоргсинтез» (ОАО «Славнефть-ЯНОС»)</w:t>
      </w:r>
      <w:r w:rsidRPr="00111047">
        <w:rPr>
          <w:b/>
          <w:sz w:val="23"/>
          <w:szCs w:val="23"/>
        </w:rPr>
        <w:t xml:space="preserve">, </w:t>
      </w:r>
      <w:r w:rsidRPr="00111047">
        <w:rPr>
          <w:sz w:val="23"/>
          <w:szCs w:val="23"/>
        </w:rPr>
        <w:t>именуемое в дальнейшем</w:t>
      </w:r>
      <w:r w:rsidRPr="00111047">
        <w:rPr>
          <w:b/>
          <w:sz w:val="23"/>
          <w:szCs w:val="23"/>
        </w:rPr>
        <w:t xml:space="preserve"> «Заказчик», </w:t>
      </w:r>
      <w:r w:rsidRPr="00111047">
        <w:rPr>
          <w:b/>
          <w:bCs/>
          <w:sz w:val="23"/>
          <w:szCs w:val="23"/>
        </w:rPr>
        <w:t>в лице</w:t>
      </w:r>
      <w:r w:rsidRPr="00111047">
        <w:rPr>
          <w:b/>
          <w:bCs/>
          <w:snapToGrid w:val="0"/>
          <w:sz w:val="23"/>
          <w:szCs w:val="23"/>
        </w:rPr>
        <w:t xml:space="preserve"> Генерального </w:t>
      </w:r>
      <w:r w:rsidRPr="00111047">
        <w:rPr>
          <w:b/>
          <w:bCs/>
          <w:sz w:val="23"/>
          <w:szCs w:val="23"/>
        </w:rPr>
        <w:t>директора Никитина Александра Анатольевича</w:t>
      </w:r>
      <w:r w:rsidRPr="00111047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D17E0" w:rsidRPr="00111047" w:rsidRDefault="009D17E0" w:rsidP="009D17E0">
      <w:pPr>
        <w:pStyle w:val="21"/>
        <w:suppressAutoHyphens/>
        <w:ind w:firstLine="720"/>
        <w:rPr>
          <w:sz w:val="23"/>
          <w:szCs w:val="23"/>
        </w:rPr>
      </w:pPr>
      <w:r w:rsidRPr="00111047">
        <w:rPr>
          <w:b/>
          <w:sz w:val="23"/>
          <w:szCs w:val="23"/>
        </w:rPr>
        <w:t xml:space="preserve">_______________________________________, </w:t>
      </w:r>
      <w:r w:rsidRPr="00111047">
        <w:rPr>
          <w:b/>
          <w:bCs/>
          <w:sz w:val="23"/>
          <w:szCs w:val="23"/>
        </w:rPr>
        <w:t>в лице</w:t>
      </w:r>
      <w:r w:rsidRPr="00111047">
        <w:rPr>
          <w:bCs/>
          <w:sz w:val="23"/>
          <w:szCs w:val="23"/>
        </w:rPr>
        <w:t xml:space="preserve"> </w:t>
      </w:r>
      <w:r w:rsidRPr="00111047">
        <w:rPr>
          <w:b/>
          <w:bCs/>
          <w:snapToGrid w:val="0"/>
          <w:sz w:val="23"/>
          <w:szCs w:val="23"/>
        </w:rPr>
        <w:t>_______________________________</w:t>
      </w:r>
      <w:r w:rsidRPr="00111047">
        <w:rPr>
          <w:sz w:val="23"/>
          <w:szCs w:val="23"/>
        </w:rPr>
        <w:t>, действующего на основании _____________________, и имеющее свидетельства о допуске к работам, которые оказывают влияние на безопасность объектов капитального строительства №______________ от _____________ г., именуемое в дальнейшем</w:t>
      </w:r>
      <w:r w:rsidRPr="00111047">
        <w:rPr>
          <w:b/>
          <w:sz w:val="23"/>
          <w:szCs w:val="23"/>
        </w:rPr>
        <w:t xml:space="preserve"> «Подрядчик», </w:t>
      </w:r>
      <w:r w:rsidRPr="00111047">
        <w:rPr>
          <w:sz w:val="23"/>
          <w:szCs w:val="23"/>
        </w:rPr>
        <w:t>с другой стороны, в дальнейшем именуемые Стороны, заключили Договор о нижеследующем:</w:t>
      </w:r>
    </w:p>
    <w:p w:rsidR="009D17E0" w:rsidRPr="00111047" w:rsidRDefault="009D17E0" w:rsidP="009D17E0">
      <w:pPr>
        <w:pStyle w:val="21"/>
        <w:suppressAutoHyphens/>
        <w:ind w:firstLine="720"/>
        <w:rPr>
          <w:sz w:val="23"/>
          <w:szCs w:val="23"/>
        </w:rPr>
      </w:pPr>
    </w:p>
    <w:p w:rsidR="009D17E0" w:rsidRPr="00111047" w:rsidRDefault="009D17E0" w:rsidP="009D17E0">
      <w:pPr>
        <w:pStyle w:val="1"/>
        <w:numPr>
          <w:ilvl w:val="0"/>
          <w:numId w:val="0"/>
        </w:numPr>
        <w:suppressAutoHyphens/>
        <w:spacing w:before="0" w:after="0"/>
        <w:ind w:left="3540"/>
        <w:jc w:val="left"/>
        <w:rPr>
          <w:sz w:val="23"/>
          <w:szCs w:val="23"/>
        </w:rPr>
      </w:pPr>
      <w:bookmarkStart w:id="1" w:name="_Toc140648763"/>
      <w:r w:rsidRPr="00111047">
        <w:rPr>
          <w:sz w:val="23"/>
          <w:szCs w:val="23"/>
        </w:rPr>
        <w:t>1. Предмет Договора</w:t>
      </w:r>
      <w:bookmarkEnd w:id="1"/>
      <w:r w:rsidRPr="00111047">
        <w:rPr>
          <w:sz w:val="23"/>
          <w:szCs w:val="23"/>
        </w:rPr>
        <w:t xml:space="preserve"> </w:t>
      </w:r>
    </w:p>
    <w:p w:rsidR="009D17E0" w:rsidRPr="00111047" w:rsidRDefault="009D17E0" w:rsidP="009D17E0"/>
    <w:p w:rsidR="009D17E0" w:rsidRPr="00111047" w:rsidRDefault="009D17E0" w:rsidP="009D17E0">
      <w:pPr>
        <w:pStyle w:val="afd"/>
        <w:numPr>
          <w:ilvl w:val="1"/>
          <w:numId w:val="41"/>
        </w:numPr>
        <w:tabs>
          <w:tab w:val="left" w:pos="142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Заказчик поручает, а Подрядчик принимает на себя обязательства  </w:t>
      </w:r>
      <w:r w:rsidRPr="00111047">
        <w:rPr>
          <w:b/>
          <w:sz w:val="23"/>
          <w:szCs w:val="23"/>
        </w:rPr>
        <w:t>по</w:t>
      </w:r>
      <w:r w:rsidRPr="00111047">
        <w:rPr>
          <w:sz w:val="23"/>
          <w:szCs w:val="23"/>
        </w:rPr>
        <w:t xml:space="preserve"> </w:t>
      </w:r>
      <w:r w:rsidRPr="00111047">
        <w:rPr>
          <w:b/>
          <w:sz w:val="23"/>
          <w:szCs w:val="23"/>
        </w:rPr>
        <w:t>выполнению комплекса работ (далее</w:t>
      </w:r>
      <w:r w:rsidR="002F0E90" w:rsidRPr="00111047">
        <w:rPr>
          <w:b/>
          <w:sz w:val="23"/>
          <w:szCs w:val="23"/>
        </w:rPr>
        <w:t xml:space="preserve"> – Работы) в рамках программы «Повышение эффективности технологических процессов»</w:t>
      </w:r>
      <w:r w:rsidRPr="00111047">
        <w:rPr>
          <w:b/>
          <w:sz w:val="23"/>
          <w:szCs w:val="23"/>
        </w:rPr>
        <w:t>,  по</w:t>
      </w:r>
      <w:r w:rsidR="00C9337D" w:rsidRPr="00111047">
        <w:rPr>
          <w:b/>
          <w:sz w:val="22"/>
          <w:szCs w:val="22"/>
        </w:rPr>
        <w:t xml:space="preserve"> разработке и внедрению системы</w:t>
      </w:r>
      <w:r w:rsidR="00C9337D" w:rsidRPr="00111047">
        <w:rPr>
          <w:sz w:val="22"/>
          <w:szCs w:val="22"/>
        </w:rPr>
        <w:t xml:space="preserve"> </w:t>
      </w:r>
      <w:r w:rsidR="00C9337D" w:rsidRPr="00111047">
        <w:rPr>
          <w:b/>
          <w:noProof/>
          <w:sz w:val="22"/>
          <w:szCs w:val="22"/>
        </w:rPr>
        <w:t>"Система усовершенствованного управления технологическим процессом</w:t>
      </w:r>
      <w:r w:rsidR="005D5B5D" w:rsidRPr="00111047">
        <w:rPr>
          <w:b/>
          <w:noProof/>
          <w:sz w:val="22"/>
          <w:szCs w:val="22"/>
        </w:rPr>
        <w:t xml:space="preserve"> (далее - СУУТП</w:t>
      </w:r>
      <w:r w:rsidR="005D5B5D" w:rsidRPr="00111047">
        <w:rPr>
          <w:sz w:val="22"/>
          <w:szCs w:val="22"/>
        </w:rPr>
        <w:t xml:space="preserve">) </w:t>
      </w:r>
      <w:r w:rsidR="005D5B5D" w:rsidRPr="00111047">
        <w:rPr>
          <w:b/>
          <w:sz w:val="23"/>
          <w:szCs w:val="23"/>
        </w:rPr>
        <w:t xml:space="preserve"> </w:t>
      </w:r>
      <w:r w:rsidR="00C9337D" w:rsidRPr="00111047">
        <w:rPr>
          <w:sz w:val="22"/>
          <w:szCs w:val="22"/>
        </w:rPr>
        <w:t xml:space="preserve"> </w:t>
      </w:r>
      <w:r w:rsidRPr="00111047">
        <w:rPr>
          <w:b/>
          <w:sz w:val="23"/>
          <w:szCs w:val="23"/>
        </w:rPr>
        <w:t>на установке</w:t>
      </w:r>
      <w:r w:rsidR="002375EE" w:rsidRPr="00111047">
        <w:rPr>
          <w:b/>
          <w:sz w:val="23"/>
          <w:szCs w:val="23"/>
        </w:rPr>
        <w:t xml:space="preserve"> </w:t>
      </w:r>
      <w:r w:rsidR="002375EE" w:rsidRPr="00455BBA">
        <w:rPr>
          <w:b/>
          <w:sz w:val="23"/>
          <w:szCs w:val="23"/>
        </w:rPr>
        <w:t>АВТ-4</w:t>
      </w:r>
      <w:r w:rsidR="002375EE" w:rsidRPr="00111047">
        <w:rPr>
          <w:b/>
          <w:sz w:val="23"/>
          <w:szCs w:val="23"/>
        </w:rPr>
        <w:t xml:space="preserve">  </w:t>
      </w:r>
      <w:r w:rsidRPr="00111047">
        <w:rPr>
          <w:b/>
          <w:sz w:val="23"/>
          <w:szCs w:val="23"/>
        </w:rPr>
        <w:t>ОАО «Славнефть-ЯНОС»</w:t>
      </w:r>
      <w:r w:rsidRPr="00111047">
        <w:rPr>
          <w:sz w:val="23"/>
          <w:szCs w:val="23"/>
        </w:rPr>
        <w:t>,</w:t>
      </w:r>
      <w:r w:rsidRPr="00111047">
        <w:rPr>
          <w:bCs/>
          <w:sz w:val="23"/>
          <w:szCs w:val="23"/>
        </w:rPr>
        <w:t xml:space="preserve"> далее по тексту «Объект». Заказчик обязуется принять Работы и оплатить их.</w:t>
      </w:r>
    </w:p>
    <w:p w:rsidR="00FF14BE" w:rsidRPr="00FF14BE" w:rsidRDefault="009D17E0" w:rsidP="00455BBA">
      <w:pPr>
        <w:pStyle w:val="afd"/>
        <w:numPr>
          <w:ilvl w:val="1"/>
          <w:numId w:val="41"/>
        </w:numPr>
        <w:tabs>
          <w:tab w:val="left" w:pos="0"/>
        </w:tabs>
        <w:suppressAutoHyphens/>
        <w:ind w:left="0" w:firstLine="60"/>
        <w:jc w:val="both"/>
        <w:rPr>
          <w:sz w:val="23"/>
          <w:szCs w:val="23"/>
        </w:rPr>
      </w:pPr>
      <w:r w:rsidRPr="00FF14BE">
        <w:rPr>
          <w:sz w:val="23"/>
          <w:szCs w:val="23"/>
        </w:rPr>
        <w:t xml:space="preserve">Работы в рамках настоящего Договора должны выполняться Подрядчиком в строгом соответствии </w:t>
      </w:r>
      <w:r w:rsidR="00E05497" w:rsidRPr="00FF14BE">
        <w:rPr>
          <w:sz w:val="23"/>
          <w:szCs w:val="23"/>
        </w:rPr>
        <w:t>с приложениями к настоящему договору, а именно</w:t>
      </w:r>
      <w:r w:rsidR="00FF14BE" w:rsidRPr="00FF14BE">
        <w:rPr>
          <w:sz w:val="23"/>
          <w:szCs w:val="23"/>
        </w:rPr>
        <w:t>:</w:t>
      </w:r>
    </w:p>
    <w:p w:rsidR="008F6B53" w:rsidRDefault="00FF14BE" w:rsidP="00FF14BE">
      <w:pPr>
        <w:pStyle w:val="afd"/>
        <w:tabs>
          <w:tab w:val="left" w:pos="480"/>
        </w:tabs>
        <w:suppressAutoHyphens/>
        <w:ind w:left="420"/>
        <w:jc w:val="both"/>
        <w:rPr>
          <w:b/>
          <w:sz w:val="23"/>
          <w:szCs w:val="23"/>
        </w:rPr>
      </w:pPr>
      <w:r>
        <w:rPr>
          <w:sz w:val="23"/>
          <w:szCs w:val="23"/>
        </w:rPr>
        <w:t>-</w:t>
      </w:r>
      <w:r w:rsidR="009D17E0" w:rsidRPr="00FF14BE">
        <w:rPr>
          <w:b/>
          <w:sz w:val="23"/>
          <w:szCs w:val="23"/>
        </w:rPr>
        <w:t xml:space="preserve"> разраб</w:t>
      </w:r>
      <w:r>
        <w:rPr>
          <w:b/>
          <w:sz w:val="23"/>
          <w:szCs w:val="23"/>
        </w:rPr>
        <w:t>отка</w:t>
      </w:r>
      <w:r w:rsidR="009D17E0" w:rsidRPr="00FF14BE">
        <w:rPr>
          <w:b/>
          <w:sz w:val="23"/>
          <w:szCs w:val="23"/>
        </w:rPr>
        <w:t xml:space="preserve"> </w:t>
      </w:r>
      <w:r w:rsidRPr="00FF14BE">
        <w:rPr>
          <w:b/>
          <w:sz w:val="23"/>
          <w:szCs w:val="23"/>
        </w:rPr>
        <w:t>техно-рабочего проекта</w:t>
      </w:r>
      <w:r>
        <w:rPr>
          <w:b/>
          <w:sz w:val="23"/>
          <w:szCs w:val="23"/>
        </w:rPr>
        <w:t xml:space="preserve"> и его экспертиза </w:t>
      </w:r>
      <w:r w:rsidR="008F6B53">
        <w:rPr>
          <w:b/>
          <w:sz w:val="23"/>
          <w:szCs w:val="23"/>
        </w:rPr>
        <w:t xml:space="preserve">(ЭПБ) </w:t>
      </w:r>
      <w:r w:rsidR="008F6B53" w:rsidRPr="00FF14BE">
        <w:rPr>
          <w:b/>
          <w:sz w:val="23"/>
          <w:szCs w:val="23"/>
        </w:rPr>
        <w:t xml:space="preserve">с внесением в реестр Ростехнадзора </w:t>
      </w:r>
      <w:r>
        <w:rPr>
          <w:b/>
          <w:sz w:val="23"/>
          <w:szCs w:val="23"/>
        </w:rPr>
        <w:t>выполня</w:t>
      </w:r>
      <w:r w:rsidR="008F6B53">
        <w:rPr>
          <w:b/>
          <w:sz w:val="23"/>
          <w:szCs w:val="23"/>
        </w:rPr>
        <w:t>емого</w:t>
      </w:r>
      <w:r>
        <w:rPr>
          <w:b/>
          <w:sz w:val="23"/>
          <w:szCs w:val="23"/>
        </w:rPr>
        <w:t xml:space="preserve"> </w:t>
      </w:r>
      <w:r w:rsidR="000B3DC4" w:rsidRPr="00FF14BE">
        <w:rPr>
          <w:b/>
          <w:sz w:val="23"/>
          <w:szCs w:val="23"/>
        </w:rPr>
        <w:t xml:space="preserve">на основании </w:t>
      </w:r>
      <w:r w:rsidR="00E05497" w:rsidRPr="00FF14BE">
        <w:rPr>
          <w:b/>
          <w:sz w:val="23"/>
          <w:szCs w:val="23"/>
        </w:rPr>
        <w:t>технического задания</w:t>
      </w:r>
      <w:r w:rsidR="000B3DC4" w:rsidRPr="00FF14BE">
        <w:rPr>
          <w:b/>
          <w:sz w:val="23"/>
          <w:szCs w:val="23"/>
        </w:rPr>
        <w:t xml:space="preserve"> </w:t>
      </w:r>
      <w:r w:rsidR="004319C3" w:rsidRPr="00FF14BE">
        <w:rPr>
          <w:b/>
          <w:sz w:val="23"/>
          <w:szCs w:val="23"/>
        </w:rPr>
        <w:t xml:space="preserve">(Приложение № </w:t>
      </w:r>
      <w:r w:rsidR="000B1D8E">
        <w:rPr>
          <w:b/>
          <w:sz w:val="23"/>
          <w:szCs w:val="23"/>
        </w:rPr>
        <w:t>1, №</w:t>
      </w:r>
      <w:r w:rsidR="004319C3" w:rsidRPr="00FF14BE">
        <w:rPr>
          <w:b/>
          <w:sz w:val="23"/>
          <w:szCs w:val="23"/>
        </w:rPr>
        <w:t>4)</w:t>
      </w:r>
      <w:r w:rsidR="008F6B53">
        <w:rPr>
          <w:b/>
          <w:sz w:val="23"/>
          <w:szCs w:val="23"/>
        </w:rPr>
        <w:t>;</w:t>
      </w:r>
    </w:p>
    <w:p w:rsidR="008F6B53" w:rsidRDefault="008F6B53" w:rsidP="00FF14BE">
      <w:pPr>
        <w:pStyle w:val="afd"/>
        <w:tabs>
          <w:tab w:val="left" w:pos="480"/>
        </w:tabs>
        <w:suppressAutoHyphens/>
        <w:ind w:left="420"/>
        <w:jc w:val="both"/>
        <w:rPr>
          <w:b/>
          <w:sz w:val="23"/>
          <w:szCs w:val="23"/>
        </w:rPr>
      </w:pPr>
      <w:r w:rsidRPr="008F6B53">
        <w:rPr>
          <w:b/>
          <w:sz w:val="23"/>
          <w:szCs w:val="23"/>
        </w:rPr>
        <w:t xml:space="preserve">- </w:t>
      </w:r>
      <w:r w:rsidR="000B3DC4" w:rsidRPr="008F6B53">
        <w:rPr>
          <w:b/>
          <w:sz w:val="23"/>
          <w:szCs w:val="23"/>
        </w:rPr>
        <w:t>разработк</w:t>
      </w:r>
      <w:r w:rsidRPr="008F6B53">
        <w:rPr>
          <w:b/>
          <w:sz w:val="23"/>
          <w:szCs w:val="23"/>
        </w:rPr>
        <w:t>а</w:t>
      </w:r>
      <w:r w:rsidR="000B3DC4" w:rsidRPr="008F6B53">
        <w:rPr>
          <w:b/>
          <w:sz w:val="23"/>
          <w:szCs w:val="23"/>
        </w:rPr>
        <w:t xml:space="preserve"> </w:t>
      </w:r>
      <w:r w:rsidR="009D17E0" w:rsidRPr="008F6B53">
        <w:rPr>
          <w:b/>
          <w:sz w:val="23"/>
          <w:szCs w:val="23"/>
        </w:rPr>
        <w:t xml:space="preserve">прикладного </w:t>
      </w:r>
      <w:r w:rsidR="002F0E90" w:rsidRPr="00FF14BE">
        <w:rPr>
          <w:b/>
          <w:sz w:val="23"/>
          <w:szCs w:val="23"/>
        </w:rPr>
        <w:t>ма</w:t>
      </w:r>
      <w:r w:rsidR="004319C3" w:rsidRPr="00FF14BE">
        <w:rPr>
          <w:b/>
          <w:sz w:val="23"/>
          <w:szCs w:val="23"/>
        </w:rPr>
        <w:t>тематического</w:t>
      </w:r>
      <w:r w:rsidR="009D17E0" w:rsidRPr="00FF14BE">
        <w:rPr>
          <w:b/>
          <w:sz w:val="23"/>
          <w:szCs w:val="23"/>
        </w:rPr>
        <w:t xml:space="preserve"> обеспечения </w:t>
      </w:r>
      <w:r w:rsidR="005D5B5D" w:rsidRPr="00FF14BE">
        <w:rPr>
          <w:b/>
          <w:noProof/>
          <w:sz w:val="22"/>
          <w:szCs w:val="22"/>
        </w:rPr>
        <w:t>СУУТП</w:t>
      </w:r>
      <w:r w:rsidR="005D5B5D" w:rsidRPr="00FF14BE">
        <w:rPr>
          <w:b/>
          <w:sz w:val="23"/>
          <w:szCs w:val="23"/>
        </w:rPr>
        <w:t xml:space="preserve"> </w:t>
      </w:r>
      <w:r w:rsidR="009D17E0" w:rsidRPr="00FF14BE">
        <w:rPr>
          <w:b/>
          <w:sz w:val="23"/>
          <w:szCs w:val="23"/>
        </w:rPr>
        <w:t>(Приложение №</w:t>
      </w:r>
      <w:r w:rsidR="00CD2566" w:rsidRPr="00FF14BE">
        <w:rPr>
          <w:b/>
          <w:sz w:val="23"/>
          <w:szCs w:val="23"/>
        </w:rPr>
        <w:t xml:space="preserve"> </w:t>
      </w:r>
      <w:r w:rsidR="000B1D8E">
        <w:rPr>
          <w:b/>
          <w:sz w:val="23"/>
          <w:szCs w:val="23"/>
        </w:rPr>
        <w:t>1</w:t>
      </w:r>
      <w:r>
        <w:rPr>
          <w:b/>
          <w:sz w:val="23"/>
          <w:szCs w:val="23"/>
        </w:rPr>
        <w:t>);</w:t>
      </w:r>
    </w:p>
    <w:p w:rsidR="0049595F" w:rsidRDefault="008F6B53" w:rsidP="00FF14BE">
      <w:pPr>
        <w:pStyle w:val="afd"/>
        <w:tabs>
          <w:tab w:val="left" w:pos="480"/>
        </w:tabs>
        <w:suppressAutoHyphens/>
        <w:ind w:left="420"/>
        <w:jc w:val="both"/>
        <w:rPr>
          <w:rFonts w:ascii="Arial" w:hAnsi="Arial" w:cs="Arial"/>
          <w:sz w:val="18"/>
          <w:szCs w:val="18"/>
        </w:rPr>
      </w:pPr>
      <w:r>
        <w:rPr>
          <w:b/>
          <w:sz w:val="23"/>
          <w:szCs w:val="23"/>
        </w:rPr>
        <w:t xml:space="preserve">- выполнение </w:t>
      </w:r>
      <w:r w:rsidR="002F0E90" w:rsidRPr="00FF14BE">
        <w:rPr>
          <w:b/>
          <w:sz w:val="23"/>
          <w:szCs w:val="23"/>
        </w:rPr>
        <w:t xml:space="preserve">монтажных, </w:t>
      </w:r>
      <w:r w:rsidR="009D17E0" w:rsidRPr="00FF14BE">
        <w:rPr>
          <w:b/>
          <w:sz w:val="23"/>
          <w:szCs w:val="23"/>
        </w:rPr>
        <w:t>шеф</w:t>
      </w:r>
      <w:r w:rsidR="00E05497" w:rsidRPr="00FF14BE">
        <w:rPr>
          <w:b/>
          <w:sz w:val="23"/>
          <w:szCs w:val="23"/>
        </w:rPr>
        <w:t>-</w:t>
      </w:r>
      <w:r w:rsidR="009D17E0" w:rsidRPr="00FF14BE">
        <w:rPr>
          <w:b/>
          <w:sz w:val="23"/>
          <w:szCs w:val="23"/>
        </w:rPr>
        <w:t xml:space="preserve">монтажных и пусконаладочных работ по </w:t>
      </w:r>
      <w:r w:rsidR="005D5B5D" w:rsidRPr="00FF14BE">
        <w:rPr>
          <w:b/>
          <w:noProof/>
          <w:sz w:val="22"/>
          <w:szCs w:val="22"/>
        </w:rPr>
        <w:t>СУУТП</w:t>
      </w:r>
      <w:r w:rsidR="005D5B5D" w:rsidRPr="00FF14BE">
        <w:rPr>
          <w:b/>
          <w:sz w:val="22"/>
          <w:szCs w:val="22"/>
        </w:rPr>
        <w:t xml:space="preserve"> </w:t>
      </w:r>
      <w:r w:rsidR="009D17E0" w:rsidRPr="00FF14BE">
        <w:rPr>
          <w:b/>
          <w:sz w:val="23"/>
          <w:szCs w:val="23"/>
        </w:rPr>
        <w:t>(Приложение №</w:t>
      </w:r>
      <w:r>
        <w:rPr>
          <w:b/>
          <w:sz w:val="23"/>
          <w:szCs w:val="23"/>
        </w:rPr>
        <w:t>2</w:t>
      </w:r>
      <w:r w:rsidR="009D17E0" w:rsidRPr="00FF14BE">
        <w:rPr>
          <w:b/>
          <w:sz w:val="23"/>
          <w:szCs w:val="23"/>
        </w:rPr>
        <w:t xml:space="preserve">), Перечнем документации проекта </w:t>
      </w:r>
      <w:r w:rsidR="005D5B5D" w:rsidRPr="00FF14BE">
        <w:rPr>
          <w:b/>
          <w:noProof/>
          <w:sz w:val="22"/>
          <w:szCs w:val="22"/>
        </w:rPr>
        <w:t>далее - СУУТП</w:t>
      </w:r>
      <w:r w:rsidR="005D5B5D" w:rsidRPr="00FF14BE">
        <w:rPr>
          <w:sz w:val="23"/>
          <w:szCs w:val="23"/>
        </w:rPr>
        <w:t xml:space="preserve"> </w:t>
      </w:r>
      <w:r w:rsidR="009D17E0" w:rsidRPr="00FF14BE">
        <w:rPr>
          <w:sz w:val="23"/>
          <w:szCs w:val="23"/>
        </w:rPr>
        <w:t>(</w:t>
      </w:r>
      <w:r w:rsidR="009D17E0" w:rsidRPr="0049595F">
        <w:rPr>
          <w:b/>
          <w:sz w:val="23"/>
          <w:szCs w:val="23"/>
        </w:rPr>
        <w:t>Приложение №</w:t>
      </w:r>
      <w:r w:rsidR="006012EE" w:rsidRPr="0049595F">
        <w:rPr>
          <w:b/>
          <w:sz w:val="23"/>
          <w:szCs w:val="23"/>
        </w:rPr>
        <w:t>4</w:t>
      </w:r>
      <w:r w:rsidR="009D17E0" w:rsidRPr="00FF14BE">
        <w:rPr>
          <w:sz w:val="23"/>
          <w:szCs w:val="23"/>
        </w:rPr>
        <w:t>), являющимися неотъемлемой частью Договора</w:t>
      </w:r>
      <w:r w:rsidR="00EE4BF4" w:rsidRPr="00FF14BE">
        <w:rPr>
          <w:rFonts w:ascii="Arial" w:hAnsi="Arial" w:cs="Arial"/>
          <w:sz w:val="18"/>
          <w:szCs w:val="18"/>
        </w:rPr>
        <w:t xml:space="preserve">), </w:t>
      </w:r>
    </w:p>
    <w:p w:rsidR="009D17E0" w:rsidRPr="00FF14BE" w:rsidRDefault="0049595F" w:rsidP="00FF14BE">
      <w:pPr>
        <w:pStyle w:val="afd"/>
        <w:tabs>
          <w:tab w:val="left" w:pos="480"/>
        </w:tabs>
        <w:suppressAutoHyphens/>
        <w:ind w:left="4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- </w:t>
      </w:r>
      <w:r w:rsidR="00EE4BF4" w:rsidRPr="00FF14BE">
        <w:rPr>
          <w:b/>
          <w:sz w:val="23"/>
          <w:szCs w:val="23"/>
        </w:rPr>
        <w:t>предостав</w:t>
      </w:r>
      <w:r>
        <w:rPr>
          <w:b/>
          <w:sz w:val="23"/>
          <w:szCs w:val="23"/>
        </w:rPr>
        <w:t>ление н</w:t>
      </w:r>
      <w:r w:rsidR="00EE4BF4" w:rsidRPr="00FF14BE">
        <w:rPr>
          <w:b/>
          <w:sz w:val="23"/>
          <w:szCs w:val="23"/>
        </w:rPr>
        <w:t>еобходимо</w:t>
      </w:r>
      <w:r>
        <w:rPr>
          <w:b/>
          <w:sz w:val="23"/>
          <w:szCs w:val="23"/>
        </w:rPr>
        <w:t xml:space="preserve">го </w:t>
      </w:r>
      <w:r w:rsidR="00A36733" w:rsidRPr="00FF14BE">
        <w:rPr>
          <w:b/>
          <w:sz w:val="23"/>
          <w:szCs w:val="23"/>
        </w:rPr>
        <w:t>лицензионно</w:t>
      </w:r>
      <w:r>
        <w:rPr>
          <w:b/>
          <w:sz w:val="23"/>
          <w:szCs w:val="23"/>
        </w:rPr>
        <w:t>го</w:t>
      </w:r>
      <w:r w:rsidR="00A36733" w:rsidRPr="00FF14BE">
        <w:rPr>
          <w:b/>
          <w:sz w:val="23"/>
          <w:szCs w:val="23"/>
        </w:rPr>
        <w:t xml:space="preserve"> </w:t>
      </w:r>
      <w:r w:rsidR="00EE4BF4" w:rsidRPr="00FF14BE">
        <w:rPr>
          <w:b/>
          <w:sz w:val="23"/>
          <w:szCs w:val="23"/>
        </w:rPr>
        <w:t>программно</w:t>
      </w:r>
      <w:r>
        <w:rPr>
          <w:b/>
          <w:sz w:val="23"/>
          <w:szCs w:val="23"/>
        </w:rPr>
        <w:t>го</w:t>
      </w:r>
      <w:r w:rsidR="00EE4BF4" w:rsidRPr="00FF14BE">
        <w:rPr>
          <w:b/>
          <w:sz w:val="23"/>
          <w:szCs w:val="23"/>
        </w:rPr>
        <w:t xml:space="preserve"> и аппаратно</w:t>
      </w:r>
      <w:r>
        <w:rPr>
          <w:b/>
          <w:sz w:val="23"/>
          <w:szCs w:val="23"/>
        </w:rPr>
        <w:t>го</w:t>
      </w:r>
      <w:r w:rsidR="00EE4BF4" w:rsidRPr="00FF14BE">
        <w:rPr>
          <w:b/>
          <w:sz w:val="23"/>
          <w:szCs w:val="23"/>
        </w:rPr>
        <w:t xml:space="preserve"> обеспечени</w:t>
      </w:r>
      <w:r>
        <w:rPr>
          <w:b/>
          <w:sz w:val="23"/>
          <w:szCs w:val="23"/>
        </w:rPr>
        <w:t>я</w:t>
      </w:r>
      <w:r w:rsidR="00EE4BF4" w:rsidRPr="00FF14BE">
        <w:rPr>
          <w:b/>
          <w:sz w:val="23"/>
          <w:szCs w:val="23"/>
        </w:rPr>
        <w:t xml:space="preserve"> (Приложение </w:t>
      </w:r>
      <w:r w:rsidR="00727CD9">
        <w:rPr>
          <w:b/>
          <w:sz w:val="23"/>
          <w:szCs w:val="23"/>
        </w:rPr>
        <w:t>№6</w:t>
      </w:r>
      <w:r w:rsidR="00EE4BF4" w:rsidRPr="00FF14BE">
        <w:rPr>
          <w:b/>
          <w:sz w:val="23"/>
          <w:szCs w:val="23"/>
        </w:rPr>
        <w:t xml:space="preserve">) для </w:t>
      </w:r>
      <w:r w:rsidR="00A36733" w:rsidRPr="00FF14BE">
        <w:rPr>
          <w:b/>
          <w:sz w:val="23"/>
          <w:szCs w:val="23"/>
        </w:rPr>
        <w:t>реализации СУУТП</w:t>
      </w:r>
      <w:r w:rsidR="009D17E0" w:rsidRPr="00FF14BE">
        <w:rPr>
          <w:b/>
          <w:sz w:val="23"/>
          <w:szCs w:val="23"/>
        </w:rPr>
        <w:t xml:space="preserve">; </w:t>
      </w:r>
    </w:p>
    <w:p w:rsidR="009D17E0" w:rsidRPr="00111047" w:rsidRDefault="009D17E0" w:rsidP="009D17E0">
      <w:pPr>
        <w:tabs>
          <w:tab w:val="left" w:pos="480"/>
        </w:tabs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>1.3.</w:t>
      </w:r>
      <w:r w:rsidRPr="00111047">
        <w:rPr>
          <w:sz w:val="23"/>
          <w:szCs w:val="23"/>
        </w:rPr>
        <w:tab/>
        <w:t>Срок выполнения работ на каждом этапе, а также размер платежа определены Календарными</w:t>
      </w:r>
      <w:r w:rsidR="002F0E90" w:rsidRPr="00111047">
        <w:rPr>
          <w:sz w:val="23"/>
          <w:szCs w:val="23"/>
        </w:rPr>
        <w:t xml:space="preserve"> планами (Приложения №</w:t>
      </w:r>
      <w:r w:rsidR="00717A92">
        <w:rPr>
          <w:sz w:val="18"/>
          <w:szCs w:val="18"/>
        </w:rPr>
        <w:t xml:space="preserve"> </w:t>
      </w:r>
      <w:r w:rsidR="00403476" w:rsidRPr="00455BBA">
        <w:rPr>
          <w:sz w:val="23"/>
          <w:szCs w:val="23"/>
        </w:rPr>
        <w:t>1</w:t>
      </w:r>
      <w:r w:rsidR="008856EA" w:rsidRPr="00455BBA">
        <w:rPr>
          <w:sz w:val="23"/>
          <w:szCs w:val="23"/>
        </w:rPr>
        <w:t>,2,3</w:t>
      </w:r>
      <w:r w:rsidRPr="00111047">
        <w:rPr>
          <w:sz w:val="23"/>
          <w:szCs w:val="23"/>
        </w:rPr>
        <w:t>), являющимися неотъемлемой частью настоящего Договора.</w:t>
      </w:r>
      <w:r w:rsidR="00C94121">
        <w:rPr>
          <w:sz w:val="23"/>
          <w:szCs w:val="23"/>
        </w:rPr>
        <w:t xml:space="preserve"> Несмотря на указание этапов, результатом работы по договору, в получении которого заинтересован Заказчик,  является выполнение всего комплекса работ, предусмотренного п.1.2 и календарным</w:t>
      </w:r>
      <w:r w:rsidR="00485052">
        <w:rPr>
          <w:sz w:val="23"/>
          <w:szCs w:val="23"/>
        </w:rPr>
        <w:t>и</w:t>
      </w:r>
      <w:r w:rsidR="00C94121">
        <w:rPr>
          <w:sz w:val="23"/>
          <w:szCs w:val="23"/>
        </w:rPr>
        <w:t xml:space="preserve"> план</w:t>
      </w:r>
      <w:r w:rsidR="00485052">
        <w:rPr>
          <w:sz w:val="23"/>
          <w:szCs w:val="23"/>
        </w:rPr>
        <w:t>ами</w:t>
      </w:r>
      <w:r w:rsidR="00C94121">
        <w:rPr>
          <w:sz w:val="23"/>
          <w:szCs w:val="23"/>
        </w:rPr>
        <w:t xml:space="preserve">. </w:t>
      </w:r>
    </w:p>
    <w:p w:rsidR="009D17E0" w:rsidRPr="00111047" w:rsidRDefault="009D17E0" w:rsidP="009D17E0">
      <w:pPr>
        <w:tabs>
          <w:tab w:val="left" w:pos="480"/>
        </w:tabs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>1.4. Договор вступает в силу с момента подписания его обеими Сторонами.</w:t>
      </w:r>
    </w:p>
    <w:p w:rsidR="009D17E0" w:rsidRPr="00111047" w:rsidRDefault="009D17E0" w:rsidP="009D17E0">
      <w:pPr>
        <w:tabs>
          <w:tab w:val="left" w:pos="480"/>
        </w:tabs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1.5. Действие Договора прекращается в момент окончания исполнения Сторонами принятых на себя обязательств. </w:t>
      </w:r>
    </w:p>
    <w:p w:rsidR="00BC2F8B" w:rsidRPr="00111047" w:rsidRDefault="00BC2F8B" w:rsidP="00D57270">
      <w:pPr>
        <w:jc w:val="both"/>
        <w:rPr>
          <w:sz w:val="23"/>
          <w:szCs w:val="23"/>
        </w:rPr>
      </w:pPr>
      <w:r w:rsidRPr="00111047">
        <w:rPr>
          <w:sz w:val="23"/>
          <w:szCs w:val="23"/>
        </w:rPr>
        <w:t>1.6.</w:t>
      </w:r>
      <w:r w:rsidRPr="00111047">
        <w:rPr>
          <w:rFonts w:ascii="Courier New" w:hAnsi="Courier New" w:cs="Courier New"/>
          <w:color w:val="000000"/>
        </w:rPr>
        <w:t xml:space="preserve"> </w:t>
      </w:r>
      <w:r w:rsidRPr="00111047">
        <w:rPr>
          <w:sz w:val="23"/>
          <w:szCs w:val="23"/>
        </w:rPr>
        <w:t xml:space="preserve">Права на </w:t>
      </w:r>
      <w:r w:rsidR="00D57270" w:rsidRPr="00111047">
        <w:rPr>
          <w:sz w:val="23"/>
          <w:szCs w:val="23"/>
        </w:rPr>
        <w:t>Программное обеспечение</w:t>
      </w:r>
      <w:r w:rsidRPr="00111047">
        <w:rPr>
          <w:sz w:val="23"/>
          <w:szCs w:val="23"/>
        </w:rPr>
        <w:t xml:space="preserve"> для ЭВМ, входящие в состав </w:t>
      </w:r>
      <w:r w:rsidR="00D57270" w:rsidRPr="00111047">
        <w:rPr>
          <w:b/>
          <w:noProof/>
          <w:sz w:val="22"/>
          <w:szCs w:val="22"/>
        </w:rPr>
        <w:t>СУУТП</w:t>
      </w:r>
      <w:r w:rsidR="00D57270" w:rsidRPr="00111047">
        <w:rPr>
          <w:sz w:val="23"/>
          <w:szCs w:val="23"/>
        </w:rPr>
        <w:t xml:space="preserve"> </w:t>
      </w:r>
      <w:r w:rsidRPr="00111047">
        <w:rPr>
          <w:sz w:val="23"/>
          <w:szCs w:val="23"/>
        </w:rPr>
        <w:t xml:space="preserve">или на документацию, сохраняются за соответствующим Аффилированным лицом </w:t>
      </w:r>
      <w:r w:rsidR="00D57270" w:rsidRPr="00111047">
        <w:rPr>
          <w:sz w:val="23"/>
          <w:szCs w:val="23"/>
        </w:rPr>
        <w:t>Подрядчика</w:t>
      </w:r>
      <w:r w:rsidRPr="00111047">
        <w:rPr>
          <w:sz w:val="23"/>
          <w:szCs w:val="23"/>
        </w:rPr>
        <w:t xml:space="preserve"> (или третьим лицом, поставившим Программное обеспечение и (или) Документацию </w:t>
      </w:r>
      <w:r w:rsidR="00D57270" w:rsidRPr="00111047">
        <w:rPr>
          <w:sz w:val="23"/>
          <w:szCs w:val="23"/>
        </w:rPr>
        <w:t>Подрядчику</w:t>
      </w:r>
      <w:r w:rsidRPr="00111047">
        <w:rPr>
          <w:sz w:val="23"/>
          <w:szCs w:val="23"/>
        </w:rPr>
        <w:t xml:space="preserve">) и не передаются </w:t>
      </w:r>
      <w:r w:rsidR="00D57270" w:rsidRPr="00111047">
        <w:rPr>
          <w:sz w:val="23"/>
          <w:szCs w:val="23"/>
        </w:rPr>
        <w:t xml:space="preserve">Заказчику </w:t>
      </w:r>
      <w:r w:rsidRPr="00111047">
        <w:rPr>
          <w:sz w:val="23"/>
          <w:szCs w:val="23"/>
        </w:rPr>
        <w:t xml:space="preserve">по Договору. За исключением случаев, для которых Договором предусмотрено иное. </w:t>
      </w:r>
      <w:r w:rsidR="00D57270" w:rsidRPr="00111047">
        <w:rPr>
          <w:sz w:val="23"/>
          <w:szCs w:val="23"/>
        </w:rPr>
        <w:t>Заказчику</w:t>
      </w:r>
      <w:r w:rsidRPr="00111047">
        <w:rPr>
          <w:sz w:val="23"/>
          <w:szCs w:val="23"/>
        </w:rPr>
        <w:t xml:space="preserve"> настоящим предоставляется неисключительная лицензия на использование Программного обеспечения и Документации, связанной с </w:t>
      </w:r>
      <w:r w:rsidR="008F68A7" w:rsidRPr="00111047">
        <w:rPr>
          <w:b/>
          <w:noProof/>
          <w:sz w:val="22"/>
          <w:szCs w:val="22"/>
        </w:rPr>
        <w:t>СУУТП</w:t>
      </w:r>
      <w:r w:rsidRPr="00111047">
        <w:rPr>
          <w:sz w:val="23"/>
          <w:szCs w:val="23"/>
        </w:rPr>
        <w:t xml:space="preserve">, при условии, что </w:t>
      </w:r>
      <w:r w:rsidR="008F68A7" w:rsidRPr="00111047">
        <w:rPr>
          <w:b/>
          <w:sz w:val="23"/>
          <w:szCs w:val="23"/>
        </w:rPr>
        <w:t>Заказчик</w:t>
      </w:r>
      <w:r w:rsidRPr="00111047">
        <w:rPr>
          <w:sz w:val="23"/>
          <w:szCs w:val="23"/>
        </w:rPr>
        <w:t xml:space="preserve"> не вправе копировать Программное обеспечение и Документацию (за исключением с</w:t>
      </w:r>
      <w:r w:rsidR="0010120E">
        <w:rPr>
          <w:sz w:val="23"/>
          <w:szCs w:val="23"/>
        </w:rPr>
        <w:t>лучаев, когда Покупатель прямо н</w:t>
      </w:r>
      <w:r w:rsidRPr="00111047">
        <w:rPr>
          <w:sz w:val="23"/>
          <w:szCs w:val="23"/>
        </w:rPr>
        <w:t xml:space="preserve">а то уполномочен применимым законодательством), обязан охранять их конфиденциальность, не сообщать содержащуюся в них информацию (кроме стандартных руководств </w:t>
      </w:r>
      <w:r w:rsidR="00933ECD" w:rsidRPr="00111047">
        <w:rPr>
          <w:sz w:val="23"/>
          <w:szCs w:val="23"/>
        </w:rPr>
        <w:t>Подрядчика</w:t>
      </w:r>
      <w:r w:rsidRPr="00111047">
        <w:rPr>
          <w:sz w:val="23"/>
          <w:szCs w:val="23"/>
        </w:rPr>
        <w:t xml:space="preserve"> по эксплуатации и уходу за </w:t>
      </w:r>
      <w:r w:rsidR="008F68A7" w:rsidRPr="00111047">
        <w:rPr>
          <w:b/>
          <w:noProof/>
          <w:sz w:val="22"/>
          <w:szCs w:val="22"/>
        </w:rPr>
        <w:t>СУУТП</w:t>
      </w:r>
      <w:r w:rsidRPr="00111047">
        <w:rPr>
          <w:sz w:val="23"/>
          <w:szCs w:val="23"/>
        </w:rPr>
        <w:t xml:space="preserve">) и не предоставлять доступ к ним третьим лицам. Права на использование Программного обеспечения н Документации, связанной с </w:t>
      </w:r>
      <w:r w:rsidR="008F68A7" w:rsidRPr="00111047">
        <w:rPr>
          <w:b/>
          <w:noProof/>
          <w:sz w:val="22"/>
          <w:szCs w:val="22"/>
        </w:rPr>
        <w:t>СУУТП</w:t>
      </w:r>
      <w:r w:rsidRPr="00111047">
        <w:rPr>
          <w:sz w:val="23"/>
          <w:szCs w:val="23"/>
        </w:rPr>
        <w:t xml:space="preserve">, переходят к Покупателю одновременно с передачей права собственности на Товары. Покупатель может передавать лицензию, указанную в настоящем пункте, третьему лицу, приобретающему в отношении </w:t>
      </w:r>
      <w:r w:rsidR="008F68A7" w:rsidRPr="00111047">
        <w:rPr>
          <w:b/>
          <w:noProof/>
          <w:sz w:val="22"/>
          <w:szCs w:val="22"/>
        </w:rPr>
        <w:t>СУУТП</w:t>
      </w:r>
      <w:r w:rsidR="008F68A7" w:rsidRPr="00111047">
        <w:rPr>
          <w:sz w:val="23"/>
          <w:szCs w:val="23"/>
        </w:rPr>
        <w:t xml:space="preserve"> </w:t>
      </w:r>
      <w:r w:rsidRPr="00111047">
        <w:rPr>
          <w:sz w:val="23"/>
          <w:szCs w:val="23"/>
        </w:rPr>
        <w:t xml:space="preserve">право собственности либо иное право, при условии, что такое третье лицо обязуется в письменной форме соблюдать положения настоящего пункта. </w:t>
      </w:r>
      <w:r w:rsidR="008F68A7" w:rsidRPr="00111047">
        <w:rPr>
          <w:sz w:val="23"/>
          <w:szCs w:val="23"/>
        </w:rPr>
        <w:t>Заказчик</w:t>
      </w:r>
      <w:r w:rsidRPr="00111047">
        <w:rPr>
          <w:sz w:val="23"/>
          <w:szCs w:val="23"/>
        </w:rPr>
        <w:t xml:space="preserve"> обязан сообщать </w:t>
      </w:r>
      <w:r w:rsidR="008F68A7" w:rsidRPr="00111047">
        <w:rPr>
          <w:sz w:val="23"/>
          <w:szCs w:val="23"/>
        </w:rPr>
        <w:t xml:space="preserve">Подрядчику </w:t>
      </w:r>
      <w:r w:rsidRPr="00111047">
        <w:rPr>
          <w:sz w:val="23"/>
          <w:szCs w:val="23"/>
        </w:rPr>
        <w:t xml:space="preserve"> по его требованию информацию о таких договорах. Неисключительная лицензия, указанная в настоящем пункте, действует только на территории Российской Федера</w:t>
      </w:r>
      <w:r w:rsidR="0010120E">
        <w:rPr>
          <w:sz w:val="23"/>
          <w:szCs w:val="23"/>
        </w:rPr>
        <w:t>ции. Размер лицензионного вознагр</w:t>
      </w:r>
      <w:r w:rsidRPr="00111047">
        <w:rPr>
          <w:sz w:val="23"/>
          <w:szCs w:val="23"/>
        </w:rPr>
        <w:t xml:space="preserve">аждения включен в цену Договора. </w:t>
      </w:r>
      <w:r w:rsidR="008F68A7" w:rsidRPr="00111047">
        <w:rPr>
          <w:sz w:val="23"/>
          <w:szCs w:val="23"/>
        </w:rPr>
        <w:t>Заказчик</w:t>
      </w:r>
      <w:r w:rsidRPr="00111047">
        <w:rPr>
          <w:sz w:val="23"/>
          <w:szCs w:val="23"/>
        </w:rPr>
        <w:t xml:space="preserve"> и Аффилированные лица </w:t>
      </w:r>
      <w:r w:rsidR="008F68A7" w:rsidRPr="00111047">
        <w:rPr>
          <w:sz w:val="23"/>
          <w:szCs w:val="23"/>
        </w:rPr>
        <w:t>Подрядчика</w:t>
      </w:r>
      <w:r w:rsidRPr="00111047">
        <w:rPr>
          <w:sz w:val="23"/>
          <w:szCs w:val="23"/>
        </w:rPr>
        <w:t xml:space="preserve"> сохраняют Интеллектуальные права на все результаты интеллектуальной деятельности и приравненные к ним средства индивидуализации, созданные или разработа</w:t>
      </w:r>
      <w:r w:rsidR="0010120E">
        <w:rPr>
          <w:sz w:val="23"/>
          <w:szCs w:val="23"/>
        </w:rPr>
        <w:t>нные этими лицами. Права на Прогр</w:t>
      </w:r>
      <w:r w:rsidRPr="00111047">
        <w:rPr>
          <w:sz w:val="23"/>
          <w:szCs w:val="23"/>
        </w:rPr>
        <w:t xml:space="preserve">аммное обеспечение и Документацию, связанную с </w:t>
      </w:r>
      <w:r w:rsidR="008F68A7" w:rsidRPr="00111047">
        <w:rPr>
          <w:b/>
          <w:noProof/>
          <w:sz w:val="22"/>
          <w:szCs w:val="22"/>
        </w:rPr>
        <w:t>СУУТП</w:t>
      </w:r>
      <w:r w:rsidRPr="00111047">
        <w:rPr>
          <w:sz w:val="23"/>
          <w:szCs w:val="23"/>
        </w:rPr>
        <w:t xml:space="preserve">, переходят к </w:t>
      </w:r>
      <w:r w:rsidR="008F68A7" w:rsidRPr="00111047">
        <w:rPr>
          <w:sz w:val="23"/>
          <w:szCs w:val="23"/>
        </w:rPr>
        <w:t>Заказчику</w:t>
      </w:r>
      <w:r w:rsidRPr="00111047">
        <w:rPr>
          <w:sz w:val="23"/>
          <w:szCs w:val="23"/>
        </w:rPr>
        <w:t xml:space="preserve"> только в той части, в которой это предусмотрено Договором. Иные Интеллектуальные права к </w:t>
      </w:r>
      <w:r w:rsidR="008F68A7" w:rsidRPr="00111047">
        <w:rPr>
          <w:sz w:val="23"/>
          <w:szCs w:val="23"/>
        </w:rPr>
        <w:t>Заказчику</w:t>
      </w:r>
      <w:r w:rsidRPr="00111047">
        <w:rPr>
          <w:sz w:val="23"/>
          <w:szCs w:val="23"/>
        </w:rPr>
        <w:t xml:space="preserve"> не переходят.</w:t>
      </w:r>
    </w:p>
    <w:p w:rsidR="00BC2F8B" w:rsidRPr="00111047" w:rsidRDefault="00BC2F8B" w:rsidP="00D57270">
      <w:pPr>
        <w:tabs>
          <w:tab w:val="left" w:pos="480"/>
        </w:tabs>
        <w:suppressAutoHyphens/>
        <w:jc w:val="both"/>
        <w:rPr>
          <w:sz w:val="23"/>
          <w:szCs w:val="23"/>
        </w:rPr>
      </w:pPr>
    </w:p>
    <w:p w:rsidR="008F68A7" w:rsidRPr="00111047" w:rsidRDefault="008F68A7" w:rsidP="00D57270">
      <w:pPr>
        <w:tabs>
          <w:tab w:val="left" w:pos="480"/>
        </w:tabs>
        <w:suppressAutoHyphens/>
        <w:jc w:val="both"/>
        <w:rPr>
          <w:sz w:val="23"/>
          <w:szCs w:val="23"/>
        </w:rPr>
      </w:pPr>
    </w:p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</w:p>
    <w:p w:rsidR="009D17E0" w:rsidRPr="00111047" w:rsidRDefault="009D17E0" w:rsidP="009D17E0">
      <w:pPr>
        <w:pStyle w:val="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bookmarkStart w:id="2" w:name="_Toc140648764"/>
      <w:r w:rsidRPr="00111047">
        <w:rPr>
          <w:sz w:val="23"/>
          <w:szCs w:val="23"/>
        </w:rPr>
        <w:t xml:space="preserve">2. Стоимость </w:t>
      </w:r>
      <w:r w:rsidRPr="00111047">
        <w:rPr>
          <w:bCs w:val="0"/>
          <w:sz w:val="23"/>
          <w:szCs w:val="23"/>
        </w:rPr>
        <w:t>р</w:t>
      </w:r>
      <w:r w:rsidRPr="00111047">
        <w:rPr>
          <w:sz w:val="23"/>
          <w:szCs w:val="23"/>
        </w:rPr>
        <w:t>абот и порядок расчетов</w:t>
      </w:r>
      <w:bookmarkEnd w:id="2"/>
    </w:p>
    <w:p w:rsidR="009D17E0" w:rsidRPr="00111047" w:rsidRDefault="009D17E0" w:rsidP="009D17E0"/>
    <w:p w:rsidR="009D17E0" w:rsidRPr="00111047" w:rsidRDefault="009D17E0" w:rsidP="009D17E0">
      <w:pPr>
        <w:numPr>
          <w:ilvl w:val="1"/>
          <w:numId w:val="29"/>
        </w:numPr>
        <w:tabs>
          <w:tab w:val="clear" w:pos="360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Договорная стоимость работ, определенных настоящим договором, составляет </w:t>
      </w:r>
      <w:r w:rsidRPr="00111047">
        <w:rPr>
          <w:b/>
          <w:sz w:val="23"/>
          <w:szCs w:val="23"/>
        </w:rPr>
        <w:t>________________ рублей (________________)</w:t>
      </w:r>
      <w:r w:rsidRPr="00111047">
        <w:rPr>
          <w:sz w:val="23"/>
          <w:szCs w:val="23"/>
        </w:rPr>
        <w:t>, в том числе НДС 18% – ________________ руб.</w:t>
      </w:r>
    </w:p>
    <w:p w:rsidR="009D17E0" w:rsidRPr="00111047" w:rsidRDefault="009D17E0" w:rsidP="009D17E0">
      <w:pPr>
        <w:numPr>
          <w:ilvl w:val="1"/>
          <w:numId w:val="29"/>
        </w:numPr>
        <w:tabs>
          <w:tab w:val="clear" w:pos="360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Стоимость работ является твердой и не подлежит изменению в ходе выполнения работ по настоящему Договору.</w:t>
      </w:r>
    </w:p>
    <w:p w:rsidR="009D17E0" w:rsidRPr="00111047" w:rsidRDefault="009D17E0" w:rsidP="009D17E0">
      <w:pPr>
        <w:numPr>
          <w:ilvl w:val="1"/>
          <w:numId w:val="29"/>
        </w:numPr>
        <w:tabs>
          <w:tab w:val="clear" w:pos="360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 Оплата по настоящему Договору производится Заказчиком после выполнения Подрядчиком каждого этапа работ, путем перечисления 100</w:t>
      </w:r>
      <w:r w:rsidR="0010120E">
        <w:rPr>
          <w:sz w:val="23"/>
          <w:szCs w:val="23"/>
        </w:rPr>
        <w:t>%</w:t>
      </w:r>
      <w:r w:rsidRPr="00111047">
        <w:rPr>
          <w:sz w:val="23"/>
          <w:szCs w:val="23"/>
        </w:rPr>
        <w:t xml:space="preserve"> (Сто) процентов от стоимости такого этапа, согласно Календарным планам, указанным в Приложениях №______ к настоящему Договору. Не позднее 5 (пяти) календарных дней с момента подписания Сторонами акта сдачи-приемки выполненных работ по соответствующему этапу Подрядчик предоставляет Заказчику счет-фактуру (ст.168 Налогового кодекса РФ). Заказчик в течение 90 (девяноста)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пунктов 4.3.5-4.3.16 настоящего Договора оплата производится не раньше поступления на расчетный счет Заказчика суммы штрафов, предъявленных Подрядчику (пункты 5.2.6-5.2.9).</w:t>
      </w:r>
    </w:p>
    <w:p w:rsidR="009D17E0" w:rsidRPr="00111047" w:rsidRDefault="009D17E0" w:rsidP="009D17E0">
      <w:pPr>
        <w:numPr>
          <w:ilvl w:val="1"/>
          <w:numId w:val="29"/>
        </w:numPr>
        <w:tabs>
          <w:tab w:val="clear" w:pos="360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При необходимости корректировки объема выполняемых работ Заказчик вносит изменения к Договору,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Скорректированные Заказчиком объемы работ выполняются и оплачиваются в соответствии с Дополнительным соглашением к данному Договору.</w:t>
      </w:r>
    </w:p>
    <w:p w:rsidR="009D17E0" w:rsidRPr="00111047" w:rsidRDefault="009D17E0" w:rsidP="009D17E0">
      <w:pPr>
        <w:numPr>
          <w:ilvl w:val="1"/>
          <w:numId w:val="29"/>
        </w:numPr>
        <w:tabs>
          <w:tab w:val="clear" w:pos="360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9D17E0" w:rsidRPr="00111047" w:rsidRDefault="009D17E0" w:rsidP="009D17E0">
      <w:pPr>
        <w:numPr>
          <w:ilvl w:val="1"/>
          <w:numId w:val="29"/>
        </w:numPr>
        <w:tabs>
          <w:tab w:val="clear" w:pos="360"/>
          <w:tab w:val="num" w:pos="0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Оплата производится в рублях по курсу Центрального Банка Российской Федерации на день осуществления платежа. Оплата выполненных работ считается исполненной после поступления денежных средств на расчетный счет Подрядчика.</w:t>
      </w:r>
    </w:p>
    <w:p w:rsidR="009D17E0" w:rsidRPr="00111047" w:rsidRDefault="009D17E0" w:rsidP="009D17E0">
      <w:pPr>
        <w:numPr>
          <w:ilvl w:val="1"/>
          <w:numId w:val="29"/>
        </w:numPr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 При выполнении Сторонами в полном объеме всех обязательств по настоящему Договору (подписание актов сдачи-приемки выполненных работ и получение 100% оплаты за выполненные работы) в течение 30 (тридцати) календарных дней Стороны составляют двухсторонний окончательный акт сверки.</w:t>
      </w:r>
    </w:p>
    <w:p w:rsidR="009D17E0" w:rsidRPr="00111047" w:rsidRDefault="009D17E0" w:rsidP="009D17E0">
      <w:pPr>
        <w:numPr>
          <w:ilvl w:val="1"/>
          <w:numId w:val="29"/>
        </w:numPr>
        <w:suppressAutoHyphens/>
        <w:ind w:left="0" w:firstLine="0"/>
        <w:jc w:val="both"/>
        <w:rPr>
          <w:sz w:val="23"/>
          <w:szCs w:val="23"/>
        </w:rPr>
      </w:pPr>
      <w:r w:rsidRPr="00111047">
        <w:t xml:space="preserve"> </w:t>
      </w:r>
      <w:r w:rsidRPr="00111047">
        <w:rPr>
          <w:rFonts w:eastAsiaTheme="minorHAnsi"/>
          <w:sz w:val="23"/>
          <w:szCs w:val="23"/>
          <w:lang w:eastAsia="en-US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</w:p>
    <w:p w:rsidR="009D17E0" w:rsidRPr="00111047" w:rsidRDefault="009D17E0" w:rsidP="009D17E0">
      <w:pPr>
        <w:pStyle w:val="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bookmarkStart w:id="3" w:name="_Toc140648766"/>
      <w:r w:rsidRPr="00111047">
        <w:rPr>
          <w:sz w:val="23"/>
          <w:szCs w:val="23"/>
        </w:rPr>
        <w:t>3. Порядок сдачи и приемки работ</w:t>
      </w:r>
      <w:bookmarkEnd w:id="3"/>
    </w:p>
    <w:p w:rsidR="009D17E0" w:rsidRPr="00111047" w:rsidRDefault="009D17E0" w:rsidP="009D17E0"/>
    <w:p w:rsidR="009D17E0" w:rsidRPr="00111047" w:rsidRDefault="009D17E0" w:rsidP="009D17E0">
      <w:pPr>
        <w:numPr>
          <w:ilvl w:val="1"/>
          <w:numId w:val="2"/>
        </w:numPr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     Работа выполняется поэтапно. Каждый из этапов предусматривает выполнение части работ. Содержание и сроки выполнения основных этапов определены Календарным планом (Приложение №1 и 5) По завершению этапа работ Стороны составляют и подписывают технические протоколы и/или акты, завершающие соответствующий этап работ, с приложением предусмотренной настоящим Договором технической документации, в течение 5 (пяти) рабочих дней с момента предъявления Подрядчиком выполненных работ к сдаче.</w:t>
      </w:r>
    </w:p>
    <w:p w:rsidR="009D17E0" w:rsidRPr="00111047" w:rsidRDefault="009D17E0" w:rsidP="009D17E0">
      <w:pPr>
        <w:numPr>
          <w:ilvl w:val="1"/>
          <w:numId w:val="2"/>
        </w:numPr>
        <w:tabs>
          <w:tab w:val="clear" w:pos="360"/>
          <w:tab w:val="num" w:pos="0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Заказчик в течение </w:t>
      </w:r>
      <w:r w:rsidRPr="00111047">
        <w:rPr>
          <w:b/>
          <w:sz w:val="23"/>
          <w:szCs w:val="23"/>
        </w:rPr>
        <w:t>5</w:t>
      </w:r>
      <w:r w:rsidRPr="00111047">
        <w:rPr>
          <w:sz w:val="23"/>
          <w:szCs w:val="23"/>
        </w:rPr>
        <w:t xml:space="preserve"> рабочих дней со дня получения уведомления о готовности работ к сдаче обязан направить Подрядчику подписанный Акт сдачи-приемки или мотивированный отказ от приемки работ. </w:t>
      </w:r>
    </w:p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>3.2.1. Проверка и приемка результата работ (этапа работ) в части существа и предмета Договора осуществляет Заказчик. Передача Заказчику оформленной в установленном порядке документации по отдельным работам, этапам и по Договору в целом осуществляется сопроводительными документами Подрядчика.</w:t>
      </w:r>
    </w:p>
    <w:p w:rsidR="009D17E0" w:rsidRPr="00111047" w:rsidRDefault="009D17E0" w:rsidP="009D17E0">
      <w:pPr>
        <w:numPr>
          <w:ilvl w:val="1"/>
          <w:numId w:val="2"/>
        </w:numPr>
        <w:tabs>
          <w:tab w:val="clear" w:pos="360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В случае мотивированного отказа Заказчика от оформления Акта сдачи-приемки Заказчик направляет Подрядчику перечень необходимых доработок и сроки их выполнения. Подписание такого акта не является согласованием изменения срока выполнения работ и не освобождает от ответственности за просрочку исполнения.</w:t>
      </w:r>
    </w:p>
    <w:p w:rsidR="009D17E0" w:rsidRPr="00111047" w:rsidRDefault="009D17E0" w:rsidP="009D17E0">
      <w:pPr>
        <w:numPr>
          <w:ilvl w:val="1"/>
          <w:numId w:val="2"/>
        </w:numPr>
        <w:tabs>
          <w:tab w:val="clear" w:pos="360"/>
          <w:tab w:val="num" w:pos="0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lastRenderedPageBreak/>
        <w:t>В случае не обеспечения Заказчиком приемки выполненных работ и отсутствия мотивированного отказа от приемки в течение 15 рабочих дней после передачи Акта сдачи-приемки, работа считается принятой, и Подрядчик вправе составить односторонний акт.</w:t>
      </w:r>
    </w:p>
    <w:p w:rsidR="009D17E0" w:rsidRPr="00111047" w:rsidRDefault="009D17E0" w:rsidP="009D17E0">
      <w:pPr>
        <w:numPr>
          <w:ilvl w:val="1"/>
          <w:numId w:val="2"/>
        </w:numPr>
        <w:tabs>
          <w:tab w:val="clear" w:pos="360"/>
          <w:tab w:val="num" w:pos="0"/>
        </w:tabs>
        <w:suppressAutoHyphens/>
        <w:ind w:left="0" w:firstLine="0"/>
        <w:jc w:val="both"/>
        <w:rPr>
          <w:b/>
          <w:sz w:val="23"/>
          <w:szCs w:val="23"/>
        </w:rPr>
      </w:pPr>
      <w:r w:rsidRPr="00111047">
        <w:rPr>
          <w:sz w:val="23"/>
          <w:szCs w:val="23"/>
        </w:rPr>
        <w:t>В случае досрочного выполнения Подрядчиком работ согласно Договору Заказчик вправе принять и оплатить эти работы на условиях настоящего договора</w:t>
      </w:r>
      <w:bookmarkStart w:id="4" w:name="_Toc140648767"/>
      <w:r w:rsidRPr="00111047">
        <w:rPr>
          <w:sz w:val="23"/>
          <w:szCs w:val="23"/>
        </w:rPr>
        <w:t>.</w:t>
      </w:r>
    </w:p>
    <w:p w:rsidR="009D17E0" w:rsidRPr="00111047" w:rsidRDefault="009D17E0" w:rsidP="009D17E0">
      <w:pPr>
        <w:numPr>
          <w:ilvl w:val="1"/>
          <w:numId w:val="2"/>
        </w:numPr>
        <w:tabs>
          <w:tab w:val="clear" w:pos="360"/>
          <w:tab w:val="num" w:pos="0"/>
        </w:tabs>
        <w:suppressAutoHyphens/>
        <w:ind w:left="0" w:firstLine="0"/>
        <w:jc w:val="both"/>
        <w:rPr>
          <w:b/>
          <w:sz w:val="23"/>
          <w:szCs w:val="23"/>
        </w:rPr>
      </w:pPr>
      <w:r w:rsidRPr="00111047">
        <w:rPr>
          <w:sz w:val="23"/>
          <w:szCs w:val="23"/>
        </w:rPr>
        <w:t>Несмотря на Календарные планы (Приложения №</w:t>
      </w:r>
      <w:r w:rsidR="001E7049" w:rsidRPr="00111047">
        <w:rPr>
          <w:sz w:val="23"/>
          <w:szCs w:val="23"/>
        </w:rPr>
        <w:t>1,2,3</w:t>
      </w:r>
      <w:r w:rsidRPr="00111047">
        <w:rPr>
          <w:sz w:val="23"/>
          <w:szCs w:val="23"/>
        </w:rPr>
        <w:t>):</w:t>
      </w:r>
    </w:p>
    <w:p w:rsidR="009D17E0" w:rsidRPr="00111047" w:rsidRDefault="009D17E0" w:rsidP="009D17E0">
      <w:pPr>
        <w:pStyle w:val="afd"/>
        <w:numPr>
          <w:ilvl w:val="0"/>
          <w:numId w:val="45"/>
        </w:numPr>
        <w:suppressAutoHyphens/>
        <w:jc w:val="both"/>
        <w:rPr>
          <w:b/>
          <w:sz w:val="23"/>
          <w:szCs w:val="23"/>
        </w:rPr>
      </w:pPr>
      <w:r w:rsidRPr="00111047">
        <w:rPr>
          <w:sz w:val="23"/>
          <w:szCs w:val="23"/>
        </w:rPr>
        <w:t xml:space="preserve">при неисполнении Заказчиком встречных обязательств (неготовность строительной площадки и/или оборудования, просрочка передачи исходных данных, просрочка согласования технического задания и т.д.) Подрядчик вправе выполнить Работы с аналогичной просрочкой по времени, не неся при этом ответственности за просрочку выполнения Работ. </w:t>
      </w:r>
    </w:p>
    <w:p w:rsidR="009D17E0" w:rsidRPr="00111047" w:rsidRDefault="009D17E0" w:rsidP="009D17E0">
      <w:pPr>
        <w:pStyle w:val="afd"/>
        <w:numPr>
          <w:ilvl w:val="0"/>
          <w:numId w:val="45"/>
        </w:numPr>
        <w:suppressAutoHyphens/>
        <w:jc w:val="both"/>
        <w:rPr>
          <w:b/>
          <w:sz w:val="23"/>
          <w:szCs w:val="23"/>
        </w:rPr>
      </w:pPr>
      <w:proofErr w:type="gramStart"/>
      <w:r w:rsidRPr="00111047">
        <w:rPr>
          <w:sz w:val="23"/>
          <w:szCs w:val="23"/>
        </w:rPr>
        <w:t>в</w:t>
      </w:r>
      <w:proofErr w:type="gramEnd"/>
      <w:r w:rsidRPr="00111047">
        <w:rPr>
          <w:sz w:val="23"/>
          <w:szCs w:val="23"/>
        </w:rPr>
        <w:t xml:space="preserve"> случае задержки выполнения текущего этапа Работ по причинам, зависящим от Заказчика, каждый последующий за текущим этап сдвигается на соразмерное такой задержке время.</w:t>
      </w:r>
    </w:p>
    <w:p w:rsidR="009D17E0" w:rsidRPr="00111047" w:rsidRDefault="009D17E0" w:rsidP="009D17E0">
      <w:pPr>
        <w:suppressAutoHyphens/>
        <w:jc w:val="both"/>
        <w:rPr>
          <w:b/>
          <w:sz w:val="23"/>
          <w:szCs w:val="23"/>
        </w:rPr>
      </w:pPr>
    </w:p>
    <w:p w:rsidR="009D17E0" w:rsidRPr="00111047" w:rsidRDefault="009D17E0" w:rsidP="009D17E0">
      <w:pPr>
        <w:pStyle w:val="1"/>
        <w:numPr>
          <w:ilvl w:val="0"/>
          <w:numId w:val="0"/>
        </w:numPr>
        <w:spacing w:before="0" w:after="0"/>
        <w:rPr>
          <w:sz w:val="24"/>
          <w:szCs w:val="24"/>
        </w:rPr>
      </w:pPr>
      <w:r w:rsidRPr="00111047">
        <w:rPr>
          <w:sz w:val="24"/>
          <w:szCs w:val="24"/>
        </w:rPr>
        <w:t>4. Права и обязанности сторон</w:t>
      </w:r>
      <w:bookmarkEnd w:id="4"/>
    </w:p>
    <w:p w:rsidR="009D17E0" w:rsidRPr="00111047" w:rsidRDefault="009D17E0" w:rsidP="009D17E0"/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    Каждая из Сторон обязана немедленно информировать другую Сторону о любой возможной задержке в исполнении своих обязательств по Договору с объяснением таких задержек. </w:t>
      </w:r>
    </w:p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  <w:r w:rsidRPr="00111047">
        <w:rPr>
          <w:b/>
          <w:sz w:val="23"/>
          <w:szCs w:val="23"/>
        </w:rPr>
        <w:t>4.1 Заказчик обязан</w:t>
      </w:r>
      <w:r w:rsidRPr="00111047">
        <w:rPr>
          <w:sz w:val="23"/>
          <w:szCs w:val="23"/>
        </w:rPr>
        <w:t>:</w:t>
      </w:r>
    </w:p>
    <w:p w:rsidR="009D17E0" w:rsidRPr="00111047" w:rsidRDefault="009D17E0" w:rsidP="009D17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4.1.1. Предоставить в распоряжение Подрядчика в сроки, указанные в Календарном плане (Приложение №</w:t>
      </w:r>
      <w:r w:rsidR="001E7049" w:rsidRPr="00111047">
        <w:rPr>
          <w:sz w:val="23"/>
          <w:szCs w:val="23"/>
        </w:rPr>
        <w:t xml:space="preserve"> 1</w:t>
      </w:r>
      <w:r w:rsidRPr="00111047">
        <w:rPr>
          <w:sz w:val="23"/>
          <w:szCs w:val="23"/>
        </w:rPr>
        <w:t>) необходим</w:t>
      </w:r>
      <w:r w:rsidR="0010120E">
        <w:rPr>
          <w:sz w:val="23"/>
          <w:szCs w:val="23"/>
        </w:rPr>
        <w:t>ое</w:t>
      </w:r>
      <w:r w:rsidRPr="00111047">
        <w:rPr>
          <w:sz w:val="23"/>
          <w:szCs w:val="23"/>
        </w:rPr>
        <w:t xml:space="preserve"> для выполнения Подрядчиком работ по настоящему Договору.</w:t>
      </w:r>
    </w:p>
    <w:p w:rsidR="009D17E0" w:rsidRPr="00111047" w:rsidRDefault="009D17E0" w:rsidP="009D17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4.1.2 Своевременно принять результат и оплатить Подрядчику стоимость выполненных работ в соответствии с условиями статьи 2 Договора, также любую дополнительную работу в связи с изменениями в соответствии с пунктом 2.1. статьи 2 Договора.</w:t>
      </w:r>
    </w:p>
    <w:p w:rsidR="009D17E0" w:rsidRPr="00111047" w:rsidRDefault="009D17E0" w:rsidP="009D17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4.1.3. Выдать представителям Подрядчика пропуска в соответствии с «Положением о пропускном и внутри объектовом режимах на территории ОАО «Славнефть-ЯНОС».</w:t>
      </w:r>
    </w:p>
    <w:p w:rsidR="009D17E0" w:rsidRPr="00111047" w:rsidRDefault="009D17E0" w:rsidP="009D17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4.1.4. Обеспечить персоналу Подрядчика свободный доступ в помещение и на территорию, где осуществляются работы.</w:t>
      </w:r>
    </w:p>
    <w:p w:rsidR="009D17E0" w:rsidRPr="00111047" w:rsidRDefault="009D17E0" w:rsidP="009D17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4.1.5. Предоставить по заявке Подрядчика, на время выполнения работ на площадке Заказчика, рабочие места для Специалистов Подрядчика.</w:t>
      </w:r>
    </w:p>
    <w:p w:rsidR="009D17E0" w:rsidRPr="00111047" w:rsidRDefault="009D17E0" w:rsidP="009D17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4.1.6. Обеспечить сохранность оборудования и материалов, находящихся в собственности Подрядчика, а также инструмента и расходных материалов в периоды отсутствия представителей Подрядчика на площадке.</w:t>
      </w:r>
    </w:p>
    <w:p w:rsidR="009D17E0" w:rsidRPr="00111047" w:rsidRDefault="009D17E0" w:rsidP="009D17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4.1.7. До начала выполнения работ ознакомить специалистов Подрядчика с действующими локальными нормативными Актами ОАО «Славнефть-ЯНОС».</w:t>
      </w:r>
    </w:p>
    <w:p w:rsidR="009D17E0" w:rsidRPr="00111047" w:rsidRDefault="009D17E0" w:rsidP="009D17E0">
      <w:pPr>
        <w:numPr>
          <w:ilvl w:val="1"/>
          <w:numId w:val="19"/>
        </w:numPr>
        <w:tabs>
          <w:tab w:val="clear" w:pos="360"/>
          <w:tab w:val="num" w:pos="720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b/>
          <w:sz w:val="23"/>
          <w:szCs w:val="23"/>
        </w:rPr>
        <w:t>Заказчик имеет право</w:t>
      </w:r>
      <w:r w:rsidRPr="00111047">
        <w:rPr>
          <w:sz w:val="23"/>
          <w:szCs w:val="23"/>
        </w:rPr>
        <w:t>:</w:t>
      </w:r>
    </w:p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>4.2.1.</w:t>
      </w:r>
      <w:r w:rsidRPr="00111047">
        <w:rPr>
          <w:sz w:val="23"/>
          <w:szCs w:val="23"/>
        </w:rPr>
        <w:tab/>
        <w:t>С целью корректировки объема выполняемых работ вносить изменения в Перечни работ (Приложения №</w:t>
      </w:r>
      <w:r w:rsidR="00D041AD">
        <w:rPr>
          <w:sz w:val="23"/>
          <w:szCs w:val="23"/>
        </w:rPr>
        <w:t xml:space="preserve"> 5</w:t>
      </w:r>
      <w:r w:rsidRPr="00111047">
        <w:rPr>
          <w:sz w:val="23"/>
          <w:szCs w:val="23"/>
        </w:rPr>
        <w:t xml:space="preserve">) к Договору, направив письменное указание Подрядчику. </w:t>
      </w:r>
    </w:p>
    <w:p w:rsidR="009D17E0" w:rsidRPr="00111047" w:rsidRDefault="009D17E0" w:rsidP="009D17E0">
      <w:pPr>
        <w:numPr>
          <w:ilvl w:val="2"/>
          <w:numId w:val="30"/>
        </w:numPr>
        <w:tabs>
          <w:tab w:val="clear" w:pos="1440"/>
          <w:tab w:val="num" w:pos="0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Проверять ход и качество работ, выполняемых Подрядчиком, не вмешиваясь в его хозяйственную деятельность.</w:t>
      </w:r>
    </w:p>
    <w:p w:rsidR="009D17E0" w:rsidRPr="00111047" w:rsidRDefault="009D17E0" w:rsidP="009D17E0">
      <w:pPr>
        <w:numPr>
          <w:ilvl w:val="2"/>
          <w:numId w:val="21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Потребовать от Подрядчика приостановить выполнение работ в случае выявления нарушений условий Договора. </w:t>
      </w:r>
    </w:p>
    <w:p w:rsidR="009D17E0" w:rsidRPr="00111047" w:rsidRDefault="009D17E0" w:rsidP="009D17E0">
      <w:pPr>
        <w:numPr>
          <w:ilvl w:val="1"/>
          <w:numId w:val="24"/>
        </w:numPr>
        <w:suppressAutoHyphens/>
        <w:ind w:left="0" w:firstLine="0"/>
        <w:jc w:val="both"/>
        <w:rPr>
          <w:b/>
          <w:sz w:val="23"/>
          <w:szCs w:val="23"/>
        </w:rPr>
      </w:pPr>
      <w:r w:rsidRPr="00111047">
        <w:rPr>
          <w:b/>
          <w:sz w:val="23"/>
          <w:szCs w:val="23"/>
        </w:rPr>
        <w:t xml:space="preserve">Подрядчик обязан: </w:t>
      </w:r>
    </w:p>
    <w:p w:rsidR="009D17E0" w:rsidRPr="00111047" w:rsidRDefault="009D17E0" w:rsidP="009D17E0">
      <w:pPr>
        <w:numPr>
          <w:ilvl w:val="2"/>
          <w:numId w:val="24"/>
        </w:numPr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Выполнить предусмотренные настоящим Договором работы в объемах, предусмотренных Приложениями № </w:t>
      </w:r>
      <w:r w:rsidR="00D041AD">
        <w:rPr>
          <w:sz w:val="23"/>
          <w:szCs w:val="23"/>
        </w:rPr>
        <w:t>4,5</w:t>
      </w:r>
      <w:r w:rsidRPr="00111047">
        <w:rPr>
          <w:sz w:val="23"/>
          <w:szCs w:val="23"/>
        </w:rPr>
        <w:t xml:space="preserve"> к Договору в сроки, предусмотренные Календарными планами (Приложения № </w:t>
      </w:r>
      <w:r w:rsidR="00A371DF" w:rsidRPr="00455BBA">
        <w:rPr>
          <w:sz w:val="23"/>
          <w:szCs w:val="23"/>
        </w:rPr>
        <w:t>1</w:t>
      </w:r>
      <w:r w:rsidR="00130A3E" w:rsidRPr="00455BBA">
        <w:rPr>
          <w:sz w:val="23"/>
          <w:szCs w:val="23"/>
        </w:rPr>
        <w:t>,2,3</w:t>
      </w:r>
      <w:r w:rsidRPr="00111047">
        <w:rPr>
          <w:sz w:val="23"/>
          <w:szCs w:val="23"/>
        </w:rPr>
        <w:t>).</w:t>
      </w:r>
    </w:p>
    <w:p w:rsidR="009D17E0" w:rsidRPr="00111047" w:rsidRDefault="009D17E0" w:rsidP="009D17E0">
      <w:pPr>
        <w:numPr>
          <w:ilvl w:val="2"/>
          <w:numId w:val="24"/>
        </w:numPr>
        <w:suppressAutoHyphens/>
        <w:ind w:left="0" w:firstLine="0"/>
        <w:jc w:val="both"/>
      </w:pPr>
      <w:r w:rsidRPr="00111047">
        <w:rPr>
          <w:sz w:val="23"/>
          <w:szCs w:val="23"/>
        </w:rPr>
        <w:t>Для сдачи работ Подрядчик обязан за 5 (Пять) рабочих дней уведомить Заказчика о необходимости прибытия представителей, с участием которых Сторонами составляется технических протокол с оформлением Акта сдачи-приемки работ, завершающий соответствующий этап работ.</w:t>
      </w:r>
    </w:p>
    <w:p w:rsidR="009D17E0" w:rsidRPr="00111047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работы и оформлять протоколы совещаний. </w:t>
      </w:r>
    </w:p>
    <w:p w:rsidR="009D17E0" w:rsidRPr="00111047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дней после получения Подрядчиком запроса или, вследствие объективных причин, во взаимосогласованный Сторонами другой период времени.</w:t>
      </w:r>
    </w:p>
    <w:p w:rsidR="009D17E0" w:rsidRPr="00D041AD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D041AD">
        <w:rPr>
          <w:sz w:val="23"/>
          <w:szCs w:val="23"/>
        </w:rPr>
        <w:lastRenderedPageBreak/>
        <w:t>Обеспечить сдачу Заказчику пропусков, выданных работникам Подрядчика и привлеченных Подрядчиком субподрядчиков, но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9D17E0" w:rsidRPr="00D041AD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D041AD">
        <w:rPr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9D17E0" w:rsidRPr="00D041AD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D041AD">
        <w:rPr>
          <w:sz w:val="23"/>
          <w:szCs w:val="23"/>
        </w:rPr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9D17E0" w:rsidRPr="00D041AD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D041AD">
        <w:rPr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9D17E0" w:rsidRPr="00D041AD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D041AD">
        <w:rPr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Субподрядчик должен быть аккредитован Заказчиком.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</w:t>
      </w:r>
      <w:r w:rsidRPr="00D041AD">
        <w:rPr>
          <w:spacing w:val="-1"/>
          <w:sz w:val="23"/>
          <w:szCs w:val="23"/>
        </w:rPr>
        <w:t>о допуске к определенному виду или видам работ которые оказывают влияние на безопасность объектов капитального строительства</w:t>
      </w:r>
      <w:r w:rsidRPr="00D041AD">
        <w:rPr>
          <w:bCs/>
          <w:sz w:val="23"/>
          <w:szCs w:val="23"/>
        </w:rPr>
        <w:t>.</w:t>
      </w:r>
    </w:p>
    <w:p w:rsidR="009D17E0" w:rsidRPr="00D041AD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D041AD">
        <w:rPr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настоящей статьей, и осуществлять контроль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9D17E0" w:rsidRPr="00D041AD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D041AD">
        <w:rPr>
          <w:sz w:val="23"/>
          <w:szCs w:val="23"/>
        </w:rPr>
        <w:t xml:space="preserve">Подрядчик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(либо субподрядчиков), Подрядчик обязуется не позднее 5 дней со дня получения соответствующего требования Заказчика возместить Заказчику все причиненные этим документально подтвержденные убытки. </w:t>
      </w:r>
    </w:p>
    <w:p w:rsidR="009D17E0" w:rsidRPr="00D041AD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D041AD">
        <w:rPr>
          <w:sz w:val="23"/>
          <w:szCs w:val="23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документально подтвержденные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9D17E0" w:rsidRPr="00D041AD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D041A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а также в случае нарушения ими правил охраны труда или промышленной безопасности.</w:t>
      </w:r>
    </w:p>
    <w:p w:rsidR="009D17E0" w:rsidRPr="00D041AD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D041AD">
        <w:rPr>
          <w:sz w:val="23"/>
          <w:szCs w:val="23"/>
        </w:rPr>
        <w:t>Заказчик вправе в любое время осуществлять контроль соблюдения Подрядчиком и субподрядчиками, привлекаемыми  Подрядчиком,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Подрядчика/субподрядчиков, привлекаемых Подрядчиком. В случае отказа Подрядчика/субподрядчиков, привлекаемых Подрядчиком, от подписания такого акта он оформляется Заказчиком в одностороннем порядке.</w:t>
      </w:r>
    </w:p>
    <w:p w:rsidR="009D17E0" w:rsidRPr="00D041AD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D041AD">
        <w:rPr>
          <w:sz w:val="23"/>
          <w:szCs w:val="23"/>
        </w:rPr>
        <w:t>Несоблюдение Подрядчиком и субподрядчиками, привлекаемыми Подрядчиком,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оплачивает выполненные на момент расторжения Работы, а Подрядчик не вправе требовать от Заказчика возмещения убытков, причиненных таким расторжением.</w:t>
      </w:r>
    </w:p>
    <w:p w:rsidR="009D17E0" w:rsidRPr="00D041AD" w:rsidRDefault="009D17E0" w:rsidP="009D17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D041AD">
        <w:rPr>
          <w:sz w:val="23"/>
          <w:szCs w:val="23"/>
        </w:rPr>
        <w:t>До начала выполнения работ по договору Подрядчик обязуется за свой счёт заключить договоры добровольного страхования от несчастных случаев работников Подрядчика, занятых</w:t>
      </w:r>
      <w:r w:rsidRPr="00111047">
        <w:t xml:space="preserve"> при выполнении работ по настоящему договору. Договоры страхования должны быть </w:t>
      </w:r>
      <w:r w:rsidRPr="00D041AD">
        <w:rPr>
          <w:sz w:val="23"/>
          <w:szCs w:val="23"/>
        </w:rPr>
        <w:t xml:space="preserve">заключены </w:t>
      </w:r>
      <w:r w:rsidRPr="00D041AD">
        <w:rPr>
          <w:sz w:val="23"/>
          <w:szCs w:val="23"/>
        </w:rPr>
        <w:lastRenderedPageBreak/>
        <w:t xml:space="preserve">со страховой суммой не менее 400 000 руб.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</w:t>
      </w:r>
      <w:r w:rsidRPr="00D041AD">
        <w:rPr>
          <w:sz w:val="23"/>
          <w:szCs w:val="23"/>
          <w:lang w:val="en-US"/>
        </w:rPr>
        <w:t>I</w:t>
      </w:r>
      <w:r w:rsidRPr="00D041AD">
        <w:rPr>
          <w:sz w:val="23"/>
          <w:szCs w:val="23"/>
        </w:rPr>
        <w:t xml:space="preserve">, </w:t>
      </w:r>
      <w:r w:rsidRPr="00D041AD">
        <w:rPr>
          <w:sz w:val="23"/>
          <w:szCs w:val="23"/>
          <w:lang w:val="en-US"/>
        </w:rPr>
        <w:t>II</w:t>
      </w:r>
      <w:r w:rsidRPr="00D041AD">
        <w:rPr>
          <w:sz w:val="23"/>
          <w:szCs w:val="23"/>
        </w:rPr>
        <w:t xml:space="preserve">, </w:t>
      </w:r>
      <w:r w:rsidRPr="00D041AD">
        <w:rPr>
          <w:sz w:val="23"/>
          <w:szCs w:val="23"/>
          <w:lang w:val="en-US"/>
        </w:rPr>
        <w:t>III</w:t>
      </w:r>
      <w:r w:rsidRPr="00D041AD">
        <w:rPr>
          <w:sz w:val="23"/>
          <w:szCs w:val="23"/>
        </w:rPr>
        <w:t xml:space="preserve"> групп инвалидности. По запросу Заказчика Подрядчик обязан предоставить Заказчику заверенные копии указанных договоров. Отсутствие договора страхования является основанием для недопущения работника Подрядчика для выполнения работ с изъятием пропуска.</w:t>
      </w:r>
    </w:p>
    <w:p w:rsidR="00FE3E46" w:rsidRPr="00D041AD" w:rsidRDefault="00FE3E46" w:rsidP="00FE3E46">
      <w:pPr>
        <w:suppressAutoHyphens/>
        <w:jc w:val="both"/>
        <w:rPr>
          <w:sz w:val="23"/>
          <w:szCs w:val="23"/>
        </w:rPr>
      </w:pPr>
      <w:bookmarkStart w:id="5" w:name="_Toc140648768"/>
      <w:r w:rsidRPr="00D041AD">
        <w:rPr>
          <w:sz w:val="23"/>
          <w:szCs w:val="23"/>
        </w:rPr>
        <w:t>4.3.17. Соблюдать (в том числе обеспечить соблюдение работниками Подрядчика и</w:t>
      </w:r>
      <w:r w:rsidR="00670B3B">
        <w:rPr>
          <w:sz w:val="23"/>
          <w:szCs w:val="23"/>
        </w:rPr>
        <w:t xml:space="preserve"> </w:t>
      </w:r>
      <w:r w:rsidRPr="00D041AD">
        <w:rPr>
          <w:sz w:val="23"/>
          <w:szCs w:val="23"/>
        </w:rPr>
        <w:t>субподрядчиков) требования следующих локальных нормативных актов Заказчика:</w:t>
      </w:r>
    </w:p>
    <w:p w:rsidR="00FE3E46" w:rsidRPr="00D041AD" w:rsidRDefault="00FE3E46" w:rsidP="00FE3E46">
      <w:pPr>
        <w:numPr>
          <w:ilvl w:val="0"/>
          <w:numId w:val="4"/>
        </w:numPr>
        <w:tabs>
          <w:tab w:val="clear" w:pos="1800"/>
          <w:tab w:val="num" w:pos="862"/>
          <w:tab w:val="num" w:pos="1080"/>
        </w:tabs>
        <w:suppressAutoHyphens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Стандарт ОАО «Славнефть-ЯНОС» </w:t>
      </w:r>
      <w:r w:rsidRPr="005F6691">
        <w:rPr>
          <w:sz w:val="23"/>
          <w:szCs w:val="23"/>
        </w:rPr>
        <w:t>«Требования безопасности при выполнении работ подрядными организациями»;</w:t>
      </w:r>
    </w:p>
    <w:p w:rsidR="00FE3E46" w:rsidRPr="00D041AD" w:rsidRDefault="00FE3E46" w:rsidP="00FE3E46">
      <w:pPr>
        <w:numPr>
          <w:ilvl w:val="0"/>
          <w:numId w:val="4"/>
        </w:numPr>
        <w:tabs>
          <w:tab w:val="clear" w:pos="1800"/>
          <w:tab w:val="num" w:pos="862"/>
          <w:tab w:val="num" w:pos="1080"/>
        </w:tabs>
        <w:suppressAutoHyphens/>
        <w:ind w:left="284" w:hanging="284"/>
        <w:jc w:val="both"/>
        <w:rPr>
          <w:sz w:val="23"/>
          <w:szCs w:val="23"/>
        </w:rPr>
      </w:pPr>
      <w:r w:rsidRPr="00D041AD">
        <w:rPr>
          <w:sz w:val="23"/>
          <w:szCs w:val="23"/>
        </w:rPr>
        <w:t>Памятки о действиях персонала при обнаружении подозрительных предметов;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</w:t>
      </w:r>
      <w:r w:rsidRPr="00C4718A">
        <w:rPr>
          <w:rFonts w:ascii="Times New Roman" w:hAnsi="Times New Roman"/>
          <w:b w:val="0"/>
          <w:sz w:val="24"/>
          <w:szCs w:val="24"/>
          <w:lang w:val="ru-RU"/>
        </w:rPr>
        <w:t>Положение о пропускном и внутриобъектовом режимах на территории ОАО «Славнефть-ЯНОС»;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C4718A">
        <w:rPr>
          <w:rFonts w:ascii="Times New Roman" w:hAnsi="Times New Roman"/>
          <w:b w:val="0"/>
          <w:sz w:val="24"/>
          <w:szCs w:val="24"/>
          <w:lang w:val="ru-RU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 </w:t>
      </w:r>
      <w:r w:rsidRPr="00C4718A">
        <w:rPr>
          <w:rFonts w:ascii="Times New Roman" w:hAnsi="Times New Roman"/>
          <w:b w:val="0"/>
          <w:sz w:val="24"/>
          <w:szCs w:val="24"/>
          <w:lang w:val="ru-RU"/>
        </w:rPr>
        <w:t>Инструкции № 3 об общих правилах газобезопасности на территории ОАО «Славнефть-ЯНОС»;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C4718A">
        <w:rPr>
          <w:rFonts w:ascii="Times New Roman" w:hAnsi="Times New Roman"/>
          <w:b w:val="0"/>
          <w:sz w:val="24"/>
          <w:szCs w:val="24"/>
          <w:lang w:val="ru-RU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 </w:t>
      </w:r>
      <w:r w:rsidRPr="00C4718A">
        <w:rPr>
          <w:rFonts w:ascii="Times New Roman" w:hAnsi="Times New Roman"/>
          <w:b w:val="0"/>
          <w:sz w:val="24"/>
          <w:szCs w:val="24"/>
          <w:lang w:val="ru-RU"/>
        </w:rPr>
        <w:t>Инструкции № 18 по охране труда при работе на высоте;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C4718A">
        <w:rPr>
          <w:rFonts w:ascii="Times New Roman" w:hAnsi="Times New Roman"/>
          <w:b w:val="0"/>
          <w:sz w:val="24"/>
          <w:szCs w:val="24"/>
          <w:lang w:val="ru-RU"/>
        </w:rPr>
        <w:t>Инструкции № 22 по организации безопасного проведения газоопасных работ на ОАО «Славнефть-ЯНОС»;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 организаций и предприятий;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Правил № 404 производства земляных работ на территории ОАО «Славнефть-ЯНОС»;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Правил экологической безопасности ОАО «Славнефть-ЯНОС»;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Правил благоустройства и содержания территории ОАО «Славнефть-ЯНОС»;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Положения №547 по обращению с отходами на ОАО «Славнефть-ЯНОС»;</w:t>
      </w:r>
    </w:p>
    <w:p w:rsidR="00FE3E46" w:rsidRPr="00C4718A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Единых требований, предъявляемых к мобильным зданиям (бытовым вагончикам) на объектах ОАО «Славнефть-ЯНОС»;</w:t>
      </w:r>
    </w:p>
    <w:p w:rsidR="00FE3E46" w:rsidRDefault="00FE3E46" w:rsidP="00FE3E46">
      <w:pPr>
        <w:pStyle w:val="N-zag"/>
        <w:tabs>
          <w:tab w:val="left" w:pos="426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Положения о порядке отпуска материалов по давальческой схеме.</w:t>
      </w:r>
    </w:p>
    <w:p w:rsidR="00FE3E46" w:rsidRPr="00D041AD" w:rsidRDefault="00FE3E46" w:rsidP="00455BBA">
      <w:pPr>
        <w:tabs>
          <w:tab w:val="num" w:pos="1800"/>
        </w:tabs>
        <w:suppressAutoHyphens/>
        <w:ind w:firstLine="458"/>
        <w:jc w:val="both"/>
        <w:rPr>
          <w:sz w:val="23"/>
          <w:szCs w:val="23"/>
        </w:rPr>
      </w:pPr>
      <w:r w:rsidRPr="00D041AD">
        <w:rPr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9D17E0" w:rsidRPr="00111047" w:rsidRDefault="009D17E0" w:rsidP="009D17E0"/>
    <w:p w:rsidR="009D17E0" w:rsidRPr="00111047" w:rsidRDefault="009D17E0" w:rsidP="009D17E0">
      <w:pPr>
        <w:pStyle w:val="1"/>
        <w:numPr>
          <w:ilvl w:val="0"/>
          <w:numId w:val="0"/>
        </w:numPr>
        <w:suppressAutoHyphens/>
        <w:spacing w:before="0" w:after="0"/>
        <w:rPr>
          <w:bCs w:val="0"/>
          <w:kern w:val="0"/>
          <w:sz w:val="23"/>
          <w:szCs w:val="23"/>
        </w:rPr>
      </w:pPr>
      <w:r w:rsidRPr="00111047">
        <w:rPr>
          <w:bCs w:val="0"/>
          <w:kern w:val="0"/>
          <w:sz w:val="23"/>
          <w:szCs w:val="23"/>
        </w:rPr>
        <w:t>5. Гарантии и ответственность</w:t>
      </w:r>
      <w:bookmarkEnd w:id="5"/>
    </w:p>
    <w:p w:rsidR="009D17E0" w:rsidRPr="00111047" w:rsidRDefault="009D17E0" w:rsidP="009D17E0">
      <w:pPr>
        <w:numPr>
          <w:ilvl w:val="1"/>
          <w:numId w:val="31"/>
        </w:numPr>
        <w:tabs>
          <w:tab w:val="clear" w:pos="360"/>
          <w:tab w:val="num" w:pos="600"/>
        </w:tabs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Гарантии.</w:t>
      </w:r>
    </w:p>
    <w:p w:rsidR="009D17E0" w:rsidRPr="001E5EB2" w:rsidRDefault="009D17E0" w:rsidP="009D17E0">
      <w:pPr>
        <w:numPr>
          <w:ilvl w:val="2"/>
          <w:numId w:val="32"/>
        </w:numPr>
        <w:suppressAutoHyphens/>
        <w:ind w:left="0" w:firstLine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Подрядчик гарантирует, что комплекс работ по разработке </w:t>
      </w:r>
      <w:r w:rsidR="00403476" w:rsidRPr="00111047">
        <w:rPr>
          <w:sz w:val="23"/>
          <w:szCs w:val="23"/>
        </w:rPr>
        <w:t>техно</w:t>
      </w:r>
      <w:r w:rsidR="00D041AD">
        <w:rPr>
          <w:sz w:val="23"/>
          <w:szCs w:val="23"/>
        </w:rPr>
        <w:t>-</w:t>
      </w:r>
      <w:r w:rsidR="00403476" w:rsidRPr="00111047">
        <w:rPr>
          <w:sz w:val="23"/>
          <w:szCs w:val="23"/>
        </w:rPr>
        <w:t>рабочего проекта</w:t>
      </w:r>
      <w:r w:rsidR="00B92C2C" w:rsidRPr="00111047">
        <w:rPr>
          <w:sz w:val="23"/>
          <w:szCs w:val="23"/>
        </w:rPr>
        <w:t xml:space="preserve"> </w:t>
      </w:r>
      <w:r w:rsidRPr="00111047">
        <w:rPr>
          <w:sz w:val="23"/>
          <w:szCs w:val="23"/>
        </w:rPr>
        <w:t xml:space="preserve">и прикладного программного обеспечения, выполнению </w:t>
      </w:r>
      <w:r w:rsidR="00D041AD">
        <w:rPr>
          <w:sz w:val="23"/>
          <w:szCs w:val="23"/>
        </w:rPr>
        <w:t>монтажных,</w:t>
      </w:r>
      <w:r w:rsidR="00D041AD" w:rsidRPr="0055571D">
        <w:rPr>
          <w:sz w:val="23"/>
          <w:szCs w:val="23"/>
        </w:rPr>
        <w:t xml:space="preserve"> </w:t>
      </w:r>
      <w:r w:rsidRPr="00455BBA">
        <w:rPr>
          <w:sz w:val="23"/>
          <w:szCs w:val="23"/>
        </w:rPr>
        <w:t>шеф</w:t>
      </w:r>
      <w:r w:rsidR="00D041AD" w:rsidRPr="00455BBA">
        <w:rPr>
          <w:sz w:val="23"/>
          <w:szCs w:val="23"/>
        </w:rPr>
        <w:t>-</w:t>
      </w:r>
      <w:r w:rsidRPr="00455BBA">
        <w:rPr>
          <w:sz w:val="23"/>
          <w:szCs w:val="23"/>
        </w:rPr>
        <w:t>монтажных</w:t>
      </w:r>
      <w:r w:rsidRPr="0055571D">
        <w:rPr>
          <w:sz w:val="23"/>
          <w:szCs w:val="23"/>
        </w:rPr>
        <w:t xml:space="preserve"> </w:t>
      </w:r>
      <w:r w:rsidRPr="00455BBA">
        <w:rPr>
          <w:sz w:val="23"/>
          <w:szCs w:val="23"/>
        </w:rPr>
        <w:t>и пусконаладочных работ и испытаний</w:t>
      </w:r>
      <w:r w:rsidRPr="0055571D">
        <w:rPr>
          <w:sz w:val="23"/>
          <w:szCs w:val="23"/>
        </w:rPr>
        <w:t xml:space="preserve"> </w:t>
      </w:r>
      <w:r w:rsidR="00B92C2C" w:rsidRPr="00111047">
        <w:rPr>
          <w:b/>
          <w:noProof/>
          <w:sz w:val="22"/>
          <w:szCs w:val="22"/>
        </w:rPr>
        <w:t>СУУТП</w:t>
      </w:r>
      <w:r w:rsidR="00B92C2C" w:rsidRPr="00111047">
        <w:rPr>
          <w:sz w:val="23"/>
          <w:szCs w:val="23"/>
        </w:rPr>
        <w:t xml:space="preserve"> </w:t>
      </w:r>
      <w:r w:rsidRPr="00111047">
        <w:rPr>
          <w:sz w:val="23"/>
          <w:szCs w:val="23"/>
        </w:rPr>
        <w:t xml:space="preserve">на </w:t>
      </w:r>
      <w:proofErr w:type="gramStart"/>
      <w:r w:rsidRPr="00111047">
        <w:rPr>
          <w:sz w:val="23"/>
          <w:szCs w:val="23"/>
        </w:rPr>
        <w:t xml:space="preserve">установке  </w:t>
      </w:r>
      <w:r w:rsidR="00B92C2C" w:rsidRPr="00111047">
        <w:rPr>
          <w:b/>
          <w:sz w:val="23"/>
          <w:szCs w:val="23"/>
        </w:rPr>
        <w:t>АВТ</w:t>
      </w:r>
      <w:proofErr w:type="gramEnd"/>
      <w:r w:rsidR="00B92C2C" w:rsidRPr="00111047">
        <w:rPr>
          <w:b/>
          <w:sz w:val="23"/>
          <w:szCs w:val="23"/>
        </w:rPr>
        <w:t>-4</w:t>
      </w:r>
      <w:r w:rsidRPr="00111047">
        <w:rPr>
          <w:sz w:val="23"/>
          <w:szCs w:val="23"/>
        </w:rPr>
        <w:t xml:space="preserve"> будет выполнен комплектно в </w:t>
      </w:r>
      <w:r w:rsidRPr="001E5EB2">
        <w:rPr>
          <w:sz w:val="23"/>
          <w:szCs w:val="23"/>
        </w:rPr>
        <w:t>объеме и в сроки, предусмотренные Договором, а также будет разработан на основе новейших достижений техники и технологии.</w:t>
      </w:r>
    </w:p>
    <w:p w:rsidR="001E5EB2" w:rsidRPr="00455BBA" w:rsidRDefault="001E5EB2" w:rsidP="00455BBA">
      <w:pPr>
        <w:numPr>
          <w:ilvl w:val="2"/>
          <w:numId w:val="32"/>
        </w:numPr>
        <w:suppressAutoHyphens/>
        <w:ind w:left="0" w:firstLine="0"/>
        <w:jc w:val="both"/>
        <w:rPr>
          <w:sz w:val="23"/>
          <w:szCs w:val="23"/>
        </w:rPr>
      </w:pPr>
      <w:r w:rsidRPr="00455BBA">
        <w:rPr>
          <w:sz w:val="23"/>
          <w:szCs w:val="23"/>
        </w:rPr>
        <w:t>Подрядчик гарантирует достижение гарантийных показателей, определяющи</w:t>
      </w:r>
      <w:r w:rsidR="003B7031" w:rsidRPr="00455BBA">
        <w:rPr>
          <w:sz w:val="23"/>
          <w:szCs w:val="23"/>
        </w:rPr>
        <w:t>х</w:t>
      </w:r>
      <w:r w:rsidRPr="00455BBA">
        <w:rPr>
          <w:sz w:val="23"/>
          <w:szCs w:val="23"/>
        </w:rPr>
        <w:t xml:space="preserve"> </w:t>
      </w:r>
      <w:proofErr w:type="gramStart"/>
      <w:r w:rsidRPr="00455BBA">
        <w:rPr>
          <w:sz w:val="23"/>
          <w:szCs w:val="23"/>
        </w:rPr>
        <w:t>эффективность  внедрения</w:t>
      </w:r>
      <w:proofErr w:type="gramEnd"/>
      <w:r w:rsidRPr="00455BBA">
        <w:rPr>
          <w:sz w:val="23"/>
          <w:szCs w:val="23"/>
        </w:rPr>
        <w:t xml:space="preserve"> «</w:t>
      </w:r>
      <w:r w:rsidRPr="00455BBA">
        <w:rPr>
          <w:noProof/>
          <w:sz w:val="23"/>
          <w:szCs w:val="23"/>
        </w:rPr>
        <w:t>Системы усовершенствованного управления технологическим процессом (далее - СУУТП</w:t>
      </w:r>
      <w:r w:rsidRPr="00455BBA">
        <w:rPr>
          <w:sz w:val="23"/>
          <w:szCs w:val="23"/>
        </w:rPr>
        <w:t xml:space="preserve">)   </w:t>
      </w:r>
      <w:r w:rsidR="002A548D" w:rsidRPr="00670B3B">
        <w:rPr>
          <w:sz w:val="23"/>
          <w:szCs w:val="23"/>
        </w:rPr>
        <w:t xml:space="preserve">по сравнению с текущими значениями зафиксированными совместным актом перед началом внедрения системы </w:t>
      </w:r>
      <w:r w:rsidRPr="00455BBA">
        <w:rPr>
          <w:sz w:val="23"/>
          <w:szCs w:val="23"/>
        </w:rPr>
        <w:t xml:space="preserve">на установке </w:t>
      </w:r>
      <w:r w:rsidRPr="00455BBA">
        <w:rPr>
          <w:sz w:val="23"/>
          <w:szCs w:val="23"/>
          <w:u w:val="single"/>
        </w:rPr>
        <w:t>АВТ-4</w:t>
      </w:r>
      <w:r w:rsidRPr="00455BBA">
        <w:rPr>
          <w:sz w:val="23"/>
          <w:szCs w:val="23"/>
        </w:rPr>
        <w:t xml:space="preserve">  ОАО «Славнефть-ЯНОС»: </w:t>
      </w:r>
    </w:p>
    <w:p w:rsidR="001E5EB2" w:rsidRPr="00455BBA" w:rsidRDefault="001E5EB2" w:rsidP="00455BBA">
      <w:pPr>
        <w:pStyle w:val="afd"/>
        <w:spacing w:after="160" w:line="259" w:lineRule="auto"/>
        <w:ind w:left="465"/>
        <w:jc w:val="both"/>
        <w:rPr>
          <w:sz w:val="23"/>
          <w:szCs w:val="23"/>
        </w:rPr>
      </w:pPr>
      <w:r w:rsidRPr="00455BBA">
        <w:rPr>
          <w:sz w:val="23"/>
          <w:szCs w:val="23"/>
        </w:rPr>
        <w:t>- Снижение содержание светлых нефтепродуктов в мазуте не менее чем на 0,4%;</w:t>
      </w:r>
    </w:p>
    <w:p w:rsidR="001E5EB2" w:rsidRPr="00455BBA" w:rsidRDefault="001E5EB2" w:rsidP="00455BBA">
      <w:pPr>
        <w:pStyle w:val="afd"/>
        <w:spacing w:after="160" w:line="259" w:lineRule="auto"/>
        <w:ind w:left="465"/>
        <w:jc w:val="both"/>
        <w:rPr>
          <w:sz w:val="23"/>
          <w:szCs w:val="23"/>
        </w:rPr>
      </w:pPr>
      <w:r w:rsidRPr="00455BBA">
        <w:rPr>
          <w:sz w:val="23"/>
          <w:szCs w:val="23"/>
        </w:rPr>
        <w:t>- Повышение отбора светлых нефтепродуктов не менее чем на 0,2</w:t>
      </w:r>
      <w:proofErr w:type="gramStart"/>
      <w:r w:rsidRPr="00455BBA">
        <w:rPr>
          <w:sz w:val="23"/>
          <w:szCs w:val="23"/>
        </w:rPr>
        <w:t>% ;</w:t>
      </w:r>
      <w:proofErr w:type="gramEnd"/>
    </w:p>
    <w:p w:rsidR="001E5EB2" w:rsidRPr="00455BBA" w:rsidRDefault="001E5EB2" w:rsidP="00455BBA">
      <w:pPr>
        <w:pStyle w:val="afd"/>
        <w:spacing w:after="160" w:line="259" w:lineRule="auto"/>
        <w:ind w:left="465"/>
        <w:jc w:val="both"/>
        <w:rPr>
          <w:sz w:val="23"/>
          <w:szCs w:val="23"/>
        </w:rPr>
      </w:pPr>
      <w:r w:rsidRPr="00455BBA">
        <w:rPr>
          <w:sz w:val="23"/>
          <w:szCs w:val="23"/>
        </w:rPr>
        <w:t>- Увеличение выхода целевых продуктов не менее чем на 90% от потенциально возможного;</w:t>
      </w:r>
    </w:p>
    <w:p w:rsidR="001E5EB2" w:rsidRPr="00455BBA" w:rsidRDefault="001E5EB2" w:rsidP="00455BBA">
      <w:pPr>
        <w:pStyle w:val="afd"/>
        <w:spacing w:after="160" w:line="259" w:lineRule="auto"/>
        <w:ind w:left="465"/>
        <w:jc w:val="both"/>
        <w:rPr>
          <w:sz w:val="23"/>
          <w:szCs w:val="23"/>
        </w:rPr>
      </w:pPr>
      <w:r w:rsidRPr="00455BBA">
        <w:rPr>
          <w:sz w:val="23"/>
          <w:szCs w:val="23"/>
        </w:rPr>
        <w:t>- Отсутствие увеличения тепловой нагрузки на печи;</w:t>
      </w:r>
    </w:p>
    <w:p w:rsidR="00FB4C75" w:rsidRPr="00670B3B" w:rsidRDefault="00FB4C75" w:rsidP="00455BBA">
      <w:pPr>
        <w:suppressAutoHyphens/>
        <w:jc w:val="both"/>
        <w:rPr>
          <w:sz w:val="23"/>
          <w:szCs w:val="23"/>
        </w:rPr>
      </w:pPr>
    </w:p>
    <w:p w:rsidR="009D17E0" w:rsidRPr="00670B3B" w:rsidRDefault="009D17E0" w:rsidP="009D17E0">
      <w:pPr>
        <w:numPr>
          <w:ilvl w:val="1"/>
          <w:numId w:val="31"/>
        </w:numPr>
        <w:tabs>
          <w:tab w:val="clear" w:pos="360"/>
          <w:tab w:val="num" w:pos="600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lastRenderedPageBreak/>
        <w:t>Ответственность.</w:t>
      </w:r>
    </w:p>
    <w:p w:rsidR="009D17E0" w:rsidRPr="00670B3B" w:rsidRDefault="009D17E0" w:rsidP="009D17E0">
      <w:pPr>
        <w:numPr>
          <w:ilvl w:val="2"/>
          <w:numId w:val="31"/>
        </w:numPr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 xml:space="preserve">Подрядчик несет ответственность за ненадлежащую разработку </w:t>
      </w:r>
      <w:proofErr w:type="spellStart"/>
      <w:r w:rsidRPr="00670B3B">
        <w:rPr>
          <w:sz w:val="23"/>
          <w:szCs w:val="23"/>
        </w:rPr>
        <w:t>технорабочего</w:t>
      </w:r>
      <w:proofErr w:type="spellEnd"/>
      <w:r w:rsidRPr="00670B3B">
        <w:rPr>
          <w:sz w:val="23"/>
          <w:szCs w:val="23"/>
        </w:rPr>
        <w:t xml:space="preserve"> проекта, включая недостатки, обнаруженные в ходе проектирования, строительства, а также в процессе эксплуатации Объекта, созданного на основании </w:t>
      </w:r>
      <w:proofErr w:type="spellStart"/>
      <w:r w:rsidRPr="00670B3B">
        <w:rPr>
          <w:sz w:val="23"/>
          <w:szCs w:val="23"/>
        </w:rPr>
        <w:t>технорабочего</w:t>
      </w:r>
      <w:proofErr w:type="spellEnd"/>
      <w:r w:rsidRPr="00670B3B">
        <w:rPr>
          <w:sz w:val="23"/>
          <w:szCs w:val="23"/>
        </w:rPr>
        <w:t xml:space="preserve"> проекта. При обнаружении недостатков Подрядчик по требованию Заказчика безвозмездно устраняет замечания в срок, согласованный Сторонами, а также возмещает Заказчику все причиненные последнему убытки. В случае не устранения недостатков в установленный Заказчиком срок с момента получения письменного требования Заказчика Подрядчик уплачивает Заказчику штраф в размере 10% от стоимости некачественно выполненных работ.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Претензии к качеству работ принимаются Подрядчиком в течение срока разработки, внедрения  и эксплуатации Объекта, но не более 2 (двух) лет с момента приемки работ.</w:t>
      </w:r>
    </w:p>
    <w:p w:rsidR="009D17E0" w:rsidRPr="00670B3B" w:rsidRDefault="009D17E0" w:rsidP="009D17E0">
      <w:pPr>
        <w:numPr>
          <w:ilvl w:val="2"/>
          <w:numId w:val="31"/>
        </w:numPr>
        <w:tabs>
          <w:tab w:val="num" w:pos="709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 xml:space="preserve">В случае нарушения Подрядчиком сроков выполнения работ </w:t>
      </w:r>
      <w:r w:rsidR="00704A0A" w:rsidRPr="00670B3B">
        <w:rPr>
          <w:sz w:val="23"/>
          <w:szCs w:val="23"/>
        </w:rPr>
        <w:t xml:space="preserve">по этапу </w:t>
      </w:r>
      <w:r w:rsidRPr="00670B3B">
        <w:rPr>
          <w:sz w:val="23"/>
          <w:szCs w:val="23"/>
        </w:rPr>
        <w:t xml:space="preserve">Подрядчик обязуется уплатить Заказчику пеню в размере 0,1% от стоимости </w:t>
      </w:r>
      <w:r w:rsidR="00704A0A" w:rsidRPr="00670B3B">
        <w:rPr>
          <w:sz w:val="23"/>
          <w:szCs w:val="23"/>
        </w:rPr>
        <w:t xml:space="preserve">работ по </w:t>
      </w:r>
      <w:r w:rsidR="00485052" w:rsidRPr="00670B3B">
        <w:rPr>
          <w:sz w:val="23"/>
          <w:szCs w:val="23"/>
        </w:rPr>
        <w:t xml:space="preserve">соответствующему </w:t>
      </w:r>
      <w:r w:rsidR="00704A0A" w:rsidRPr="00670B3B">
        <w:rPr>
          <w:sz w:val="23"/>
          <w:szCs w:val="23"/>
        </w:rPr>
        <w:t>этапу</w:t>
      </w:r>
      <w:r w:rsidR="00C94121" w:rsidRPr="00670B3B">
        <w:rPr>
          <w:sz w:val="23"/>
          <w:szCs w:val="23"/>
        </w:rPr>
        <w:t xml:space="preserve"> за каждый день просрочки</w:t>
      </w:r>
      <w:r w:rsidR="00704A0A" w:rsidRPr="00670B3B">
        <w:rPr>
          <w:sz w:val="23"/>
          <w:szCs w:val="23"/>
        </w:rPr>
        <w:t xml:space="preserve">, но не более 10% от стоимости работ по этапу. </w:t>
      </w:r>
      <w:r w:rsidR="00C94121" w:rsidRPr="00670B3B">
        <w:rPr>
          <w:sz w:val="23"/>
          <w:szCs w:val="23"/>
        </w:rPr>
        <w:t xml:space="preserve">В случае нарушения Подрядчиком сроков выполнения работ по </w:t>
      </w:r>
      <w:r w:rsidR="00485052" w:rsidRPr="00670B3B">
        <w:rPr>
          <w:sz w:val="23"/>
          <w:szCs w:val="23"/>
        </w:rPr>
        <w:t>10</w:t>
      </w:r>
      <w:r w:rsidR="00C94121" w:rsidRPr="00670B3B">
        <w:rPr>
          <w:sz w:val="23"/>
          <w:szCs w:val="23"/>
        </w:rPr>
        <w:t xml:space="preserve"> этапу </w:t>
      </w:r>
      <w:r w:rsidR="00485052" w:rsidRPr="00670B3B">
        <w:rPr>
          <w:sz w:val="23"/>
          <w:szCs w:val="23"/>
        </w:rPr>
        <w:t xml:space="preserve">Приложения № 3 </w:t>
      </w:r>
      <w:r w:rsidR="00C94121" w:rsidRPr="00670B3B">
        <w:rPr>
          <w:sz w:val="23"/>
          <w:szCs w:val="23"/>
        </w:rPr>
        <w:t xml:space="preserve">Подрядчик обязуется уплатить Заказчику пеню в размере 0,1% от стоимости работ по договору (п.2.1) за каждый день просрочки, но не более 10% от стоимости работ договору. </w:t>
      </w:r>
      <w:r w:rsidRPr="00670B3B">
        <w:rPr>
          <w:sz w:val="23"/>
          <w:szCs w:val="23"/>
        </w:rPr>
        <w:t>,</w:t>
      </w:r>
      <w:r w:rsidR="005F6691" w:rsidRPr="00670B3B">
        <w:rPr>
          <w:sz w:val="23"/>
          <w:szCs w:val="23"/>
        </w:rPr>
        <w:t>.</w:t>
      </w:r>
    </w:p>
    <w:p w:rsidR="009D17E0" w:rsidRPr="00670B3B" w:rsidRDefault="009D17E0" w:rsidP="009D17E0">
      <w:pPr>
        <w:numPr>
          <w:ilvl w:val="2"/>
          <w:numId w:val="31"/>
        </w:numPr>
        <w:tabs>
          <w:tab w:val="num" w:pos="709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>В случае нарушения Заказчиком сроков оплаты, предусмотренных настоящим Договором, он обязуется уплатить Подрядчику пеню в размере 0,1%  от стоимости неоплаченных работ за каждый день просрочки, но не более 10% от просроченной суммы.</w:t>
      </w:r>
    </w:p>
    <w:p w:rsidR="009D17E0" w:rsidRPr="00670B3B" w:rsidRDefault="001E5EB2" w:rsidP="009D17E0">
      <w:pPr>
        <w:numPr>
          <w:ilvl w:val="2"/>
          <w:numId w:val="31"/>
        </w:numPr>
        <w:tabs>
          <w:tab w:val="num" w:pos="709"/>
        </w:tabs>
        <w:suppressAutoHyphens/>
        <w:ind w:left="0" w:firstLine="0"/>
        <w:jc w:val="both"/>
        <w:rPr>
          <w:sz w:val="23"/>
          <w:szCs w:val="23"/>
        </w:rPr>
      </w:pPr>
      <w:r w:rsidRPr="00455BBA">
        <w:rPr>
          <w:sz w:val="23"/>
          <w:szCs w:val="23"/>
          <w:lang w:val="bg-BG"/>
        </w:rPr>
        <w:t xml:space="preserve">При недостижении гарантийных показателей  заранее оценённые убытки рассчитываются как </w:t>
      </w:r>
      <w:r w:rsidR="002A548D" w:rsidRPr="00455BBA">
        <w:rPr>
          <w:sz w:val="23"/>
          <w:szCs w:val="23"/>
          <w:lang w:val="bg-BG"/>
        </w:rPr>
        <w:t>2,5</w:t>
      </w:r>
      <w:r w:rsidRPr="00455BBA">
        <w:rPr>
          <w:sz w:val="23"/>
          <w:szCs w:val="23"/>
          <w:lang w:val="bg-BG"/>
        </w:rPr>
        <w:t>%</w:t>
      </w:r>
      <w:r w:rsidR="002A548D" w:rsidRPr="00455BBA">
        <w:rPr>
          <w:sz w:val="23"/>
          <w:szCs w:val="23"/>
          <w:lang w:val="bg-BG"/>
        </w:rPr>
        <w:t xml:space="preserve"> от стоимости настоящего договора за каждый показатель из четырех указанных в п. 5.1.2</w:t>
      </w:r>
      <w:r w:rsidRPr="00455BBA">
        <w:rPr>
          <w:sz w:val="23"/>
          <w:szCs w:val="23"/>
          <w:lang w:val="bg-BG"/>
        </w:rPr>
        <w:t xml:space="preserve">. Компенсация </w:t>
      </w:r>
      <w:r w:rsidRPr="00455BBA">
        <w:rPr>
          <w:sz w:val="23"/>
          <w:szCs w:val="23"/>
        </w:rPr>
        <w:t xml:space="preserve"> за не достижение гарантийных показателей</w:t>
      </w:r>
      <w:r w:rsidR="00FB4C75" w:rsidRPr="00455BBA">
        <w:rPr>
          <w:sz w:val="23"/>
          <w:szCs w:val="23"/>
        </w:rPr>
        <w:t xml:space="preserve"> </w:t>
      </w:r>
      <w:r w:rsidRPr="00455BBA">
        <w:rPr>
          <w:sz w:val="23"/>
          <w:szCs w:val="23"/>
        </w:rPr>
        <w:t xml:space="preserve">осуществляется Подрядчиком на расчетный счет Заказчика </w:t>
      </w:r>
      <w:r w:rsidR="00FB4C75" w:rsidRPr="00455BBA">
        <w:rPr>
          <w:sz w:val="23"/>
          <w:szCs w:val="23"/>
        </w:rPr>
        <w:t xml:space="preserve">течение 30 (тридцати) календарных дней с момента подписания </w:t>
      </w:r>
      <w:r w:rsidRPr="00455BBA">
        <w:rPr>
          <w:sz w:val="23"/>
          <w:szCs w:val="23"/>
        </w:rPr>
        <w:t>двухстороннего акта проведения гарантийного пробега подписанного сторонами и счета</w:t>
      </w:r>
      <w:r w:rsidR="00FB4C75" w:rsidRPr="00455BBA">
        <w:rPr>
          <w:sz w:val="23"/>
          <w:szCs w:val="23"/>
        </w:rPr>
        <w:t>,</w:t>
      </w:r>
      <w:r w:rsidRPr="00455BBA">
        <w:rPr>
          <w:sz w:val="23"/>
          <w:szCs w:val="23"/>
        </w:rPr>
        <w:t xml:space="preserve"> выставленного </w:t>
      </w:r>
      <w:proofErr w:type="spellStart"/>
      <w:r w:rsidRPr="00455BBA">
        <w:rPr>
          <w:sz w:val="23"/>
          <w:szCs w:val="23"/>
        </w:rPr>
        <w:t>Заказчиком</w:t>
      </w:r>
      <w:r w:rsidR="00FB4C75" w:rsidRPr="00455BBA">
        <w:rPr>
          <w:sz w:val="23"/>
          <w:szCs w:val="23"/>
        </w:rPr>
        <w:t>.</w:t>
      </w:r>
      <w:r w:rsidR="009D17E0" w:rsidRPr="00670B3B">
        <w:rPr>
          <w:sz w:val="23"/>
          <w:szCs w:val="23"/>
        </w:rPr>
        <w:t>Заказчик</w:t>
      </w:r>
      <w:proofErr w:type="spellEnd"/>
      <w:r w:rsidR="009D17E0" w:rsidRPr="00670B3B">
        <w:rPr>
          <w:sz w:val="23"/>
          <w:szCs w:val="23"/>
        </w:rPr>
        <w:t xml:space="preserve"> вправе в любое время до сдачи ему работ отказаться от Договора в одностороннем порядке. В этом случае Подрядчик должен прекратить выполнение работ, Стороны в течение 30 дней проводят оценку объема выполненной на текущий момент работы и составляют акт сдачи-приемки работ с указанием в нем объема и стоимости работ, выполненных до отказа Заказчика от Договора. Заказчик обязан не позднее 90 дней с момента подписания Сторонами акта выполненных работ оплатить Подрядчику стоимость выполненных работ.</w:t>
      </w:r>
    </w:p>
    <w:p w:rsidR="009D17E0" w:rsidRPr="00670B3B" w:rsidRDefault="009D17E0" w:rsidP="009D17E0">
      <w:pPr>
        <w:numPr>
          <w:ilvl w:val="2"/>
          <w:numId w:val="31"/>
        </w:numPr>
        <w:tabs>
          <w:tab w:val="clear" w:pos="1146"/>
          <w:tab w:val="num" w:pos="709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>В случае несвоевременной сдачи работником Подрядчика либо субподрядчика пропусков Подрядчик уплачивает Заказчику штраф в размере 1 500 рублей за каждый несданный пропуск.</w:t>
      </w:r>
    </w:p>
    <w:p w:rsidR="009D17E0" w:rsidRPr="00670B3B" w:rsidRDefault="009D17E0" w:rsidP="009D17E0">
      <w:pPr>
        <w:numPr>
          <w:ilvl w:val="2"/>
          <w:numId w:val="31"/>
        </w:numPr>
        <w:tabs>
          <w:tab w:val="clear" w:pos="1146"/>
          <w:tab w:val="num" w:pos="709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 xml:space="preserve">В случае нарушения Подрядчиком или субподрядчиком требований </w:t>
      </w:r>
      <w:r w:rsidR="00704A0A" w:rsidRPr="00670B3B">
        <w:rPr>
          <w:sz w:val="23"/>
          <w:szCs w:val="23"/>
        </w:rPr>
        <w:t xml:space="preserve">пункта 4.3.17 </w:t>
      </w:r>
      <w:r w:rsidRPr="00670B3B">
        <w:rPr>
          <w:sz w:val="23"/>
          <w:szCs w:val="23"/>
        </w:rPr>
        <w:t>Подрядчик обязуется уплатить Заказчику штраф в размере</w:t>
      </w:r>
      <w:r w:rsidR="00704A0A" w:rsidRPr="00670B3B">
        <w:rPr>
          <w:sz w:val="23"/>
          <w:szCs w:val="23"/>
        </w:rPr>
        <w:t xml:space="preserve">, определяемом согласно Приложению № </w:t>
      </w:r>
      <w:sdt>
        <w:sdtPr>
          <w:rPr>
            <w:sz w:val="23"/>
            <w:szCs w:val="23"/>
          </w:rPr>
          <w:id w:val="252632897"/>
          <w:placeholder>
            <w:docPart w:val="AD47F97E6D944859A97D00B3D1F0F2A2"/>
          </w:placeholder>
        </w:sdtPr>
        <w:sdtEndPr/>
        <w:sdtContent>
          <w:r w:rsidR="00704A0A" w:rsidRPr="00670B3B">
            <w:rPr>
              <w:sz w:val="23"/>
              <w:szCs w:val="23"/>
            </w:rPr>
            <w:t>7</w:t>
          </w:r>
        </w:sdtContent>
      </w:sdt>
      <w:r w:rsidR="00704A0A" w:rsidRPr="00670B3B">
        <w:rPr>
          <w:sz w:val="23"/>
          <w:szCs w:val="23"/>
        </w:rPr>
        <w:t xml:space="preserve"> к договору.</w:t>
      </w:r>
    </w:p>
    <w:p w:rsidR="009D17E0" w:rsidRPr="00670B3B" w:rsidRDefault="00C94121" w:rsidP="009D17E0">
      <w:pPr>
        <w:numPr>
          <w:ilvl w:val="2"/>
          <w:numId w:val="31"/>
        </w:numPr>
        <w:tabs>
          <w:tab w:val="clear" w:pos="1146"/>
          <w:tab w:val="num" w:pos="709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 xml:space="preserve">В случае, если Подрядчик по независящим от Заказчика обстоятельствам задерживает передачу Заказчику результата работ по договору (по всем этапам) более чем на 50 дней, и стороны не согласовали продление срока выполнения работ, Заказчик вправе отказаться от договора в одностороннем порядке. В этом случае Заказчик не возмещает Подрядчику понесенные последним расходы во исполнение настоящего договора, а ранее уплаченные Заказчиком суммы подлежат возврату Подрядчиком Заказчику. </w:t>
      </w:r>
    </w:p>
    <w:p w:rsidR="009D17E0" w:rsidRPr="00670B3B" w:rsidRDefault="009D17E0" w:rsidP="009D17E0">
      <w:pPr>
        <w:numPr>
          <w:ilvl w:val="2"/>
          <w:numId w:val="31"/>
        </w:numPr>
        <w:tabs>
          <w:tab w:val="clear" w:pos="1146"/>
          <w:tab w:val="num" w:pos="709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>В случае нарушения сторонами своих договорных обязательств, возмещение убытков или ущерба и/или уплата неустойки (штрафа, пени, процентов) виновной стороной производится только по требованию добросовестной стороны на основании письменного запроса к виновной стороне, предоставленного доступными способами для добросовестной стороны.</w:t>
      </w:r>
    </w:p>
    <w:p w:rsidR="009D17E0" w:rsidRPr="00670B3B" w:rsidRDefault="009D17E0" w:rsidP="009D17E0">
      <w:pPr>
        <w:numPr>
          <w:ilvl w:val="2"/>
          <w:numId w:val="31"/>
        </w:numPr>
        <w:tabs>
          <w:tab w:val="clear" w:pos="1146"/>
          <w:tab w:val="num" w:pos="709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  <w:r w:rsidR="00C94121" w:rsidRPr="00670B3B">
        <w:rPr>
          <w:sz w:val="23"/>
          <w:szCs w:val="23"/>
        </w:rPr>
        <w:t xml:space="preserve"> Зачет допускается не ранее срока на рассмотрение претензии, предусмотренного в п.6.2.</w:t>
      </w:r>
    </w:p>
    <w:p w:rsidR="009D17E0" w:rsidRPr="00670B3B" w:rsidRDefault="009D17E0" w:rsidP="009D17E0">
      <w:pPr>
        <w:numPr>
          <w:ilvl w:val="2"/>
          <w:numId w:val="31"/>
        </w:numPr>
        <w:tabs>
          <w:tab w:val="clear" w:pos="1146"/>
          <w:tab w:val="num" w:pos="709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 xml:space="preserve">Ни одна из Сторон не несет перед другой Стороной ответственности за упущенную выгоду, а также за убытки, связанные с потерей деловой активности и репутации, утратой возможности эксплуатации, производственными потерями, незаключенными контрактами, снижением потребления, потерей мощности, капитальными издержками или издержками по замещающей мощности, а также убытки, вызванные негативным воздействием на окружающую среду. Стороны также не несут </w:t>
      </w:r>
      <w:r w:rsidRPr="00670B3B">
        <w:rPr>
          <w:sz w:val="23"/>
          <w:szCs w:val="23"/>
        </w:rPr>
        <w:lastRenderedPageBreak/>
        <w:t>ответственности за упущенную выгоду убытки третьих лиц. Положения данного пункта применяются вне зависимости от того, была ли соответствующая Сторона поставлена в известность о возможности таких убытков.</w:t>
      </w:r>
    </w:p>
    <w:p w:rsidR="009D17E0" w:rsidRPr="00670B3B" w:rsidRDefault="009D17E0" w:rsidP="009D17E0">
      <w:pPr>
        <w:numPr>
          <w:ilvl w:val="2"/>
          <w:numId w:val="31"/>
        </w:numPr>
        <w:tabs>
          <w:tab w:val="clear" w:pos="1146"/>
          <w:tab w:val="num" w:pos="720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 xml:space="preserve">За исключением случаев, прямо предусмотренных российским законодательством, и </w:t>
      </w:r>
      <w:bookmarkStart w:id="6" w:name="_DV_C334"/>
      <w:r w:rsidRPr="00670B3B">
        <w:rPr>
          <w:sz w:val="23"/>
          <w:szCs w:val="23"/>
        </w:rPr>
        <w:t>несмотря</w:t>
      </w:r>
      <w:bookmarkStart w:id="7" w:name="_DV_M151"/>
      <w:bookmarkEnd w:id="6"/>
      <w:bookmarkEnd w:id="7"/>
      <w:r w:rsidRPr="00670B3B">
        <w:rPr>
          <w:sz w:val="23"/>
          <w:szCs w:val="23"/>
        </w:rPr>
        <w:t xml:space="preserve"> на любые другие положения </w:t>
      </w:r>
      <w:bookmarkStart w:id="8" w:name="_DV_C336"/>
      <w:r w:rsidRPr="00670B3B">
        <w:rPr>
          <w:sz w:val="23"/>
          <w:szCs w:val="23"/>
        </w:rPr>
        <w:t>Договора</w:t>
      </w:r>
      <w:bookmarkStart w:id="9" w:name="_DV_M152"/>
      <w:bookmarkEnd w:id="8"/>
      <w:bookmarkEnd w:id="9"/>
      <w:r w:rsidRPr="00670B3B">
        <w:rPr>
          <w:sz w:val="23"/>
          <w:szCs w:val="23"/>
        </w:rPr>
        <w:t xml:space="preserve">, </w:t>
      </w:r>
      <w:bookmarkStart w:id="10" w:name="_DV_M153"/>
      <w:bookmarkEnd w:id="10"/>
      <w:r w:rsidRPr="00670B3B">
        <w:rPr>
          <w:sz w:val="23"/>
          <w:szCs w:val="23"/>
        </w:rPr>
        <w:t xml:space="preserve">совокупный предел ответственности </w:t>
      </w:r>
      <w:bookmarkStart w:id="11" w:name="_DV_M154"/>
      <w:bookmarkEnd w:id="11"/>
      <w:r w:rsidRPr="00670B3B">
        <w:rPr>
          <w:sz w:val="23"/>
          <w:szCs w:val="23"/>
        </w:rPr>
        <w:t xml:space="preserve">Подрядчика и аффилированных лиц </w:t>
      </w:r>
      <w:bookmarkStart w:id="12" w:name="_DV_M155"/>
      <w:bookmarkEnd w:id="12"/>
      <w:r w:rsidRPr="00670B3B">
        <w:rPr>
          <w:sz w:val="23"/>
          <w:szCs w:val="23"/>
        </w:rPr>
        <w:t xml:space="preserve">Подрядчика за весь «реальный ущерб» (в соответствии с определением, содержащимся в статье 15 Гражданского кодекса РФ), включая оплату услуг юристов, причиненный в связи с </w:t>
      </w:r>
      <w:bookmarkStart w:id="13" w:name="_DV_C344"/>
      <w:r w:rsidRPr="00670B3B">
        <w:rPr>
          <w:sz w:val="23"/>
          <w:szCs w:val="23"/>
        </w:rPr>
        <w:t>Договором</w:t>
      </w:r>
      <w:bookmarkStart w:id="14" w:name="_DV_M156"/>
      <w:bookmarkEnd w:id="13"/>
      <w:bookmarkEnd w:id="14"/>
      <w:r w:rsidRPr="00670B3B">
        <w:rPr>
          <w:sz w:val="23"/>
          <w:szCs w:val="23"/>
        </w:rPr>
        <w:t xml:space="preserve"> между </w:t>
      </w:r>
      <w:bookmarkStart w:id="15" w:name="_DV_C346"/>
      <w:r w:rsidRPr="00670B3B">
        <w:rPr>
          <w:sz w:val="23"/>
          <w:szCs w:val="23"/>
        </w:rPr>
        <w:t>Сторонами</w:t>
      </w:r>
      <w:bookmarkStart w:id="16" w:name="_DV_M157"/>
      <w:bookmarkEnd w:id="15"/>
      <w:bookmarkEnd w:id="16"/>
      <w:r w:rsidRPr="00670B3B">
        <w:rPr>
          <w:sz w:val="23"/>
          <w:szCs w:val="23"/>
        </w:rPr>
        <w:t>, независимо от оснований для возникновения такой ответственности</w:t>
      </w:r>
      <w:bookmarkStart w:id="17" w:name="_DV_M158"/>
      <w:bookmarkStart w:id="18" w:name="_DV_M159"/>
      <w:bookmarkStart w:id="19" w:name="_DV_M160"/>
      <w:bookmarkEnd w:id="17"/>
      <w:bookmarkEnd w:id="18"/>
      <w:bookmarkEnd w:id="19"/>
      <w:r w:rsidRPr="00670B3B">
        <w:rPr>
          <w:sz w:val="23"/>
          <w:szCs w:val="23"/>
        </w:rPr>
        <w:t xml:space="preserve">, не может ни при каких обстоятельствах превышать </w:t>
      </w:r>
      <w:bookmarkStart w:id="20" w:name="_DV_C354"/>
      <w:r w:rsidRPr="00670B3B">
        <w:rPr>
          <w:sz w:val="23"/>
          <w:szCs w:val="23"/>
        </w:rPr>
        <w:t>Цену Договора</w:t>
      </w:r>
      <w:bookmarkStart w:id="21" w:name="_DV_M161"/>
      <w:bookmarkEnd w:id="20"/>
      <w:bookmarkEnd w:id="21"/>
      <w:r w:rsidRPr="00670B3B">
        <w:rPr>
          <w:sz w:val="23"/>
          <w:szCs w:val="23"/>
        </w:rPr>
        <w:t xml:space="preserve"> (п. 2.1 Договора).</w:t>
      </w:r>
    </w:p>
    <w:p w:rsidR="009D17E0" w:rsidRPr="00670B3B" w:rsidRDefault="009D17E0" w:rsidP="009D17E0">
      <w:pPr>
        <w:suppressAutoHyphens/>
        <w:jc w:val="both"/>
        <w:rPr>
          <w:sz w:val="23"/>
          <w:szCs w:val="23"/>
        </w:rPr>
      </w:pPr>
    </w:p>
    <w:p w:rsidR="00D041AD" w:rsidRPr="00670B3B" w:rsidRDefault="00D041AD" w:rsidP="009D17E0">
      <w:pPr>
        <w:suppressAutoHyphens/>
        <w:jc w:val="both"/>
        <w:rPr>
          <w:sz w:val="23"/>
          <w:szCs w:val="23"/>
        </w:rPr>
      </w:pPr>
    </w:p>
    <w:p w:rsidR="009D17E0" w:rsidRPr="00670B3B" w:rsidRDefault="009D17E0" w:rsidP="009D17E0">
      <w:pPr>
        <w:suppressAutoHyphens/>
        <w:jc w:val="both"/>
        <w:rPr>
          <w:sz w:val="23"/>
          <w:szCs w:val="23"/>
        </w:rPr>
      </w:pPr>
    </w:p>
    <w:p w:rsidR="009D17E0" w:rsidRPr="00670B3B" w:rsidRDefault="009D17E0" w:rsidP="009D17E0">
      <w:pPr>
        <w:pStyle w:val="1"/>
        <w:numPr>
          <w:ilvl w:val="0"/>
          <w:numId w:val="31"/>
        </w:numPr>
        <w:suppressAutoHyphens/>
        <w:spacing w:before="0" w:after="0"/>
        <w:ind w:left="0" w:firstLine="0"/>
        <w:rPr>
          <w:sz w:val="23"/>
          <w:szCs w:val="23"/>
        </w:rPr>
      </w:pPr>
      <w:bookmarkStart w:id="22" w:name="_Toc140648769"/>
      <w:r w:rsidRPr="00670B3B">
        <w:rPr>
          <w:sz w:val="23"/>
          <w:szCs w:val="23"/>
        </w:rPr>
        <w:t>Арбитраж</w:t>
      </w:r>
      <w:bookmarkEnd w:id="22"/>
    </w:p>
    <w:p w:rsidR="009D17E0" w:rsidRPr="00670B3B" w:rsidRDefault="009D17E0" w:rsidP="009D17E0">
      <w:pPr>
        <w:numPr>
          <w:ilvl w:val="1"/>
          <w:numId w:val="31"/>
        </w:numPr>
        <w:tabs>
          <w:tab w:val="clear" w:pos="360"/>
          <w:tab w:val="num" w:pos="720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>Все споры или разногласия могущие возникнуть между Сторонами по настоящему Договору или в связи с ним, разрешаются путем переговоров.</w:t>
      </w:r>
    </w:p>
    <w:p w:rsidR="009D17E0" w:rsidRPr="00670B3B" w:rsidRDefault="009D17E0" w:rsidP="009D17E0">
      <w:pPr>
        <w:numPr>
          <w:ilvl w:val="1"/>
          <w:numId w:val="31"/>
        </w:numPr>
        <w:tabs>
          <w:tab w:val="clear" w:pos="360"/>
          <w:tab w:val="num" w:pos="720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>Стороны устанавливают, что все возможные требования и претензии по настоящему Договору или связанные с ним, должны быть рассмотрены Сторонами с обязательным направлением ответов в письменной форме не позднее</w:t>
      </w:r>
      <w:r w:rsidR="00704A0A" w:rsidRPr="00670B3B">
        <w:rPr>
          <w:sz w:val="23"/>
          <w:szCs w:val="23"/>
        </w:rPr>
        <w:t>15</w:t>
      </w:r>
      <w:r w:rsidRPr="00670B3B">
        <w:rPr>
          <w:sz w:val="23"/>
          <w:szCs w:val="23"/>
        </w:rPr>
        <w:t xml:space="preserve"> календарных дней с момента получения требований или претензии.</w:t>
      </w:r>
    </w:p>
    <w:p w:rsidR="009D17E0" w:rsidRPr="00670B3B" w:rsidRDefault="009D17E0" w:rsidP="009D17E0">
      <w:pPr>
        <w:numPr>
          <w:ilvl w:val="1"/>
          <w:numId w:val="31"/>
        </w:numPr>
        <w:tabs>
          <w:tab w:val="clear" w:pos="360"/>
          <w:tab w:val="num" w:pos="720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>В случае невозможности разрешения разногласий путем переговоров, они подлежат рассмотрению в Арбитражном суде Ярославской области</w:t>
      </w:r>
      <w:r w:rsidR="005F6691" w:rsidRPr="00670B3B">
        <w:rPr>
          <w:sz w:val="23"/>
          <w:szCs w:val="23"/>
        </w:rPr>
        <w:t xml:space="preserve"> на основе применимого права РФ</w:t>
      </w:r>
      <w:r w:rsidRPr="00670B3B">
        <w:rPr>
          <w:sz w:val="23"/>
          <w:szCs w:val="23"/>
        </w:rPr>
        <w:t>.</w:t>
      </w:r>
    </w:p>
    <w:p w:rsidR="009D17E0" w:rsidRPr="00670B3B" w:rsidRDefault="009D17E0" w:rsidP="009D17E0">
      <w:pPr>
        <w:suppressAutoHyphens/>
        <w:jc w:val="both"/>
        <w:rPr>
          <w:sz w:val="23"/>
          <w:szCs w:val="23"/>
        </w:rPr>
      </w:pPr>
    </w:p>
    <w:p w:rsidR="00D041AD" w:rsidRPr="00670B3B" w:rsidRDefault="00D041AD" w:rsidP="009D17E0">
      <w:pPr>
        <w:suppressAutoHyphens/>
        <w:jc w:val="both"/>
        <w:rPr>
          <w:sz w:val="23"/>
          <w:szCs w:val="23"/>
        </w:rPr>
      </w:pPr>
    </w:p>
    <w:p w:rsidR="009D17E0" w:rsidRPr="00670B3B" w:rsidRDefault="009D17E0" w:rsidP="009D17E0">
      <w:pPr>
        <w:pStyle w:val="1"/>
        <w:numPr>
          <w:ilvl w:val="0"/>
          <w:numId w:val="31"/>
        </w:numPr>
        <w:suppressAutoHyphens/>
        <w:spacing w:before="0" w:after="0"/>
        <w:ind w:left="0" w:firstLine="0"/>
        <w:rPr>
          <w:sz w:val="23"/>
          <w:szCs w:val="23"/>
        </w:rPr>
      </w:pPr>
      <w:bookmarkStart w:id="23" w:name="_Toc140648770"/>
      <w:r w:rsidRPr="00670B3B">
        <w:rPr>
          <w:sz w:val="23"/>
          <w:szCs w:val="23"/>
        </w:rPr>
        <w:t>Форс-мажор</w:t>
      </w:r>
      <w:bookmarkEnd w:id="23"/>
    </w:p>
    <w:p w:rsidR="009D17E0" w:rsidRPr="00670B3B" w:rsidRDefault="009D17E0" w:rsidP="009D17E0"/>
    <w:p w:rsidR="00BF488B" w:rsidRPr="00670B3B" w:rsidRDefault="009D17E0" w:rsidP="00455BBA">
      <w:pPr>
        <w:pStyle w:val="a8"/>
        <w:numPr>
          <w:ilvl w:val="1"/>
          <w:numId w:val="31"/>
        </w:numPr>
        <w:tabs>
          <w:tab w:val="clear" w:pos="360"/>
          <w:tab w:val="clear" w:pos="4677"/>
          <w:tab w:val="clear" w:pos="9355"/>
          <w:tab w:val="num" w:pos="720"/>
        </w:tabs>
        <w:suppressAutoHyphens/>
        <w:ind w:left="0" w:firstLine="0"/>
        <w:jc w:val="both"/>
        <w:rPr>
          <w:sz w:val="23"/>
          <w:szCs w:val="23"/>
        </w:rPr>
      </w:pPr>
      <w:r w:rsidRPr="00670B3B">
        <w:rPr>
          <w:sz w:val="23"/>
          <w:szCs w:val="23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явления, в том числе необходимость соблюдения Сторонами и их аффилированными лицами требований государственных органов, законов и подзаконных актов, приказов и распоряжений (в том числе, но не ограничиваясь этим, запрет экспорта или </w:t>
      </w:r>
      <w:proofErr w:type="gramStart"/>
      <w:r w:rsidRPr="00670B3B">
        <w:rPr>
          <w:sz w:val="23"/>
          <w:szCs w:val="23"/>
        </w:rPr>
        <w:t>ре-экспорта</w:t>
      </w:r>
      <w:proofErr w:type="gramEnd"/>
      <w:r w:rsidRPr="00670B3B">
        <w:rPr>
          <w:sz w:val="23"/>
          <w:szCs w:val="23"/>
        </w:rPr>
        <w:t xml:space="preserve"> или </w:t>
      </w:r>
      <w:r w:rsidR="00D041AD" w:rsidRPr="00670B3B">
        <w:rPr>
          <w:sz w:val="23"/>
          <w:szCs w:val="23"/>
        </w:rPr>
        <w:t>непредставление</w:t>
      </w:r>
      <w:r w:rsidRPr="00670B3B">
        <w:rPr>
          <w:sz w:val="23"/>
          <w:szCs w:val="23"/>
        </w:rPr>
        <w:t xml:space="preserve"> или, в той мере, в какой это разрешено действующим законодательством, отзыв соответствующих лицензий на экспорт).</w:t>
      </w:r>
    </w:p>
    <w:p w:rsidR="002B03BE" w:rsidRPr="00455BBA" w:rsidRDefault="002D38C6" w:rsidP="00455BBA">
      <w:pPr>
        <w:pStyle w:val="a8"/>
        <w:numPr>
          <w:ilvl w:val="1"/>
          <w:numId w:val="31"/>
        </w:numPr>
        <w:tabs>
          <w:tab w:val="clear" w:pos="360"/>
          <w:tab w:val="clear" w:pos="4677"/>
          <w:tab w:val="clear" w:pos="9355"/>
        </w:tabs>
        <w:suppressAutoHyphens/>
        <w:ind w:left="0" w:firstLine="0"/>
        <w:jc w:val="both"/>
        <w:rPr>
          <w:sz w:val="23"/>
          <w:szCs w:val="23"/>
        </w:rPr>
      </w:pPr>
      <w:r w:rsidRPr="00455BBA">
        <w:t>Если одна или обе Стороны не в состоянии будут выполнить обязательства по настоящему Договору вследствие действующих более 6 месяцев ограничений/санкций, принятых Европейским Союзом, либо Российской Федерацией, либо государством, юрисдикция которого распространяется на Подрядчика,</w:t>
      </w:r>
      <w:r w:rsidR="002B03BE" w:rsidRPr="00455BBA">
        <w:t xml:space="preserve"> </w:t>
      </w:r>
      <w:r w:rsidRPr="00455BBA">
        <w:t xml:space="preserve">Стороны проконсультируются друг с другом относительно дальнейшего выполнения </w:t>
      </w:r>
      <w:r w:rsidR="002B03BE" w:rsidRPr="00455BBA">
        <w:t>Договора</w:t>
      </w:r>
      <w:r w:rsidRPr="00455BBA">
        <w:t xml:space="preserve"> и о</w:t>
      </w:r>
      <w:r w:rsidR="002B03BE" w:rsidRPr="00455BBA">
        <w:t>бсудят целесообразность приостановления</w:t>
      </w:r>
      <w:r w:rsidRPr="00455BBA">
        <w:t xml:space="preserve"> </w:t>
      </w:r>
      <w:r w:rsidR="002B03BE" w:rsidRPr="00455BBA">
        <w:t>действия Договора</w:t>
      </w:r>
      <w:r w:rsidRPr="00455BBA">
        <w:t>.</w:t>
      </w:r>
    </w:p>
    <w:p w:rsidR="002B03BE" w:rsidRPr="002D38C6" w:rsidRDefault="002B03BE" w:rsidP="00455BBA">
      <w:pPr>
        <w:pStyle w:val="a8"/>
        <w:tabs>
          <w:tab w:val="clear" w:pos="4677"/>
          <w:tab w:val="clear" w:pos="9355"/>
        </w:tabs>
        <w:suppressAutoHyphens/>
        <w:ind w:firstLine="709"/>
        <w:jc w:val="both"/>
        <w:rPr>
          <w:sz w:val="23"/>
          <w:szCs w:val="23"/>
        </w:rPr>
      </w:pPr>
      <w:r w:rsidRPr="00670B3B">
        <w:rPr>
          <w:sz w:val="23"/>
          <w:szCs w:val="23"/>
        </w:rPr>
        <w:t>Если выполнение полного комплекса работ с передачей имущества в соответствии с п. 1.1</w:t>
      </w:r>
      <w:r w:rsidRPr="002D38C6">
        <w:rPr>
          <w:sz w:val="23"/>
          <w:szCs w:val="23"/>
        </w:rPr>
        <w:t xml:space="preserve"> настоящего </w:t>
      </w:r>
      <w:r>
        <w:rPr>
          <w:sz w:val="23"/>
          <w:szCs w:val="23"/>
        </w:rPr>
        <w:t>Договора</w:t>
      </w:r>
      <w:r w:rsidRPr="002D38C6">
        <w:rPr>
          <w:sz w:val="23"/>
          <w:szCs w:val="23"/>
        </w:rPr>
        <w:t xml:space="preserve"> не состоялась вследствие действующих более 24 (двадцати четырех) месяцев ограничений/санкций, принятых Европейским Союзом либо </w:t>
      </w:r>
      <w:r w:rsidRPr="002B03BE">
        <w:rPr>
          <w:sz w:val="23"/>
          <w:szCs w:val="23"/>
        </w:rPr>
        <w:t>государством, юрисдикция которого распространяется на Подрядчика</w:t>
      </w:r>
      <w:r w:rsidRPr="002D38C6">
        <w:rPr>
          <w:sz w:val="23"/>
          <w:szCs w:val="23"/>
        </w:rPr>
        <w:t xml:space="preserve">, применяется следующее: </w:t>
      </w:r>
    </w:p>
    <w:p w:rsidR="002B03BE" w:rsidRPr="002D38C6" w:rsidRDefault="002B03BE" w:rsidP="00455BBA">
      <w:pPr>
        <w:pStyle w:val="a8"/>
        <w:tabs>
          <w:tab w:val="clear" w:pos="4677"/>
          <w:tab w:val="clear" w:pos="9355"/>
        </w:tabs>
        <w:suppressAutoHyphens/>
        <w:jc w:val="both"/>
        <w:rPr>
          <w:sz w:val="23"/>
          <w:szCs w:val="23"/>
        </w:rPr>
      </w:pPr>
      <w:r w:rsidRPr="002D38C6">
        <w:rPr>
          <w:sz w:val="23"/>
          <w:szCs w:val="23"/>
        </w:rPr>
        <w:t xml:space="preserve">а) </w:t>
      </w:r>
      <w:r>
        <w:rPr>
          <w:sz w:val="23"/>
          <w:szCs w:val="23"/>
        </w:rPr>
        <w:t>Заказчик</w:t>
      </w:r>
      <w:r w:rsidRPr="002D38C6">
        <w:rPr>
          <w:sz w:val="23"/>
          <w:szCs w:val="23"/>
        </w:rPr>
        <w:t xml:space="preserve"> возвращает </w:t>
      </w:r>
      <w:r>
        <w:rPr>
          <w:sz w:val="23"/>
          <w:szCs w:val="23"/>
        </w:rPr>
        <w:t>Подрядчику всё полученное по настоящему Договору</w:t>
      </w:r>
      <w:r w:rsidRPr="002D38C6">
        <w:rPr>
          <w:sz w:val="23"/>
          <w:szCs w:val="23"/>
        </w:rPr>
        <w:t>;</w:t>
      </w:r>
    </w:p>
    <w:p w:rsidR="002B03BE" w:rsidRPr="002D38C6" w:rsidRDefault="002B03BE" w:rsidP="00455BBA">
      <w:pPr>
        <w:pStyle w:val="a8"/>
        <w:tabs>
          <w:tab w:val="clear" w:pos="4677"/>
          <w:tab w:val="clear" w:pos="9355"/>
        </w:tabs>
        <w:suppressAutoHyphens/>
        <w:jc w:val="both"/>
        <w:rPr>
          <w:sz w:val="23"/>
          <w:szCs w:val="23"/>
        </w:rPr>
      </w:pPr>
      <w:r w:rsidRPr="002D38C6">
        <w:rPr>
          <w:sz w:val="23"/>
          <w:szCs w:val="23"/>
        </w:rPr>
        <w:t xml:space="preserve">б) </w:t>
      </w:r>
      <w:r>
        <w:rPr>
          <w:sz w:val="23"/>
          <w:szCs w:val="23"/>
        </w:rPr>
        <w:t>Подрядчик</w:t>
      </w:r>
      <w:r w:rsidRPr="002D38C6">
        <w:rPr>
          <w:sz w:val="23"/>
          <w:szCs w:val="23"/>
        </w:rPr>
        <w:t xml:space="preserve"> возвращает </w:t>
      </w:r>
      <w:r>
        <w:rPr>
          <w:sz w:val="23"/>
          <w:szCs w:val="23"/>
        </w:rPr>
        <w:t xml:space="preserve">Заказчику </w:t>
      </w:r>
      <w:r w:rsidRPr="002D38C6">
        <w:rPr>
          <w:sz w:val="23"/>
          <w:szCs w:val="23"/>
        </w:rPr>
        <w:t xml:space="preserve">всю сумму, полученную </w:t>
      </w:r>
      <w:r>
        <w:rPr>
          <w:sz w:val="23"/>
          <w:szCs w:val="23"/>
        </w:rPr>
        <w:t>по настоящему Договору</w:t>
      </w:r>
      <w:r w:rsidRPr="002D38C6">
        <w:rPr>
          <w:sz w:val="23"/>
          <w:szCs w:val="23"/>
        </w:rPr>
        <w:t>.</w:t>
      </w:r>
    </w:p>
    <w:p w:rsidR="002B03BE" w:rsidRDefault="002B03BE" w:rsidP="00455BBA">
      <w:pPr>
        <w:pStyle w:val="a8"/>
        <w:tabs>
          <w:tab w:val="clear" w:pos="4677"/>
          <w:tab w:val="clear" w:pos="9355"/>
        </w:tabs>
        <w:suppressAutoHyphens/>
        <w:jc w:val="both"/>
        <w:rPr>
          <w:sz w:val="23"/>
          <w:szCs w:val="23"/>
        </w:rPr>
      </w:pPr>
      <w:r w:rsidRPr="002B03BE">
        <w:rPr>
          <w:sz w:val="23"/>
          <w:szCs w:val="23"/>
        </w:rPr>
        <w:t>Если выполнение полного комплекса работ с передачей имущества в соответствии с п. 1.1 настоящего Договора не состоялась вследствие действующих более 24 (двадцати четырех) месяцев ограничений/санкций</w:t>
      </w:r>
      <w:r w:rsidRPr="002D38C6">
        <w:rPr>
          <w:sz w:val="23"/>
          <w:szCs w:val="23"/>
        </w:rPr>
        <w:t>, принятых Российской Федерацией, применяется следующее:</w:t>
      </w:r>
    </w:p>
    <w:p w:rsidR="009D17E0" w:rsidRPr="00111047" w:rsidRDefault="002B03BE" w:rsidP="009D17E0">
      <w:pPr>
        <w:pStyle w:val="a8"/>
        <w:tabs>
          <w:tab w:val="clear" w:pos="4677"/>
          <w:tab w:val="clear" w:pos="9355"/>
          <w:tab w:val="num" w:pos="885"/>
        </w:tabs>
        <w:suppressAutoHyphens/>
        <w:jc w:val="both"/>
        <w:rPr>
          <w:sz w:val="23"/>
          <w:szCs w:val="23"/>
        </w:rPr>
      </w:pPr>
      <w:r>
        <w:rPr>
          <w:sz w:val="23"/>
          <w:szCs w:val="23"/>
        </w:rPr>
        <w:t>Заказчик</w:t>
      </w:r>
      <w:r w:rsidRPr="002D38C6">
        <w:rPr>
          <w:sz w:val="23"/>
          <w:szCs w:val="23"/>
        </w:rPr>
        <w:t xml:space="preserve"> возмещает </w:t>
      </w:r>
      <w:r>
        <w:rPr>
          <w:sz w:val="23"/>
          <w:szCs w:val="23"/>
        </w:rPr>
        <w:t>Подрядчику</w:t>
      </w:r>
      <w:r w:rsidRPr="002D38C6">
        <w:rPr>
          <w:sz w:val="23"/>
          <w:szCs w:val="23"/>
        </w:rPr>
        <w:t xml:space="preserve"> все прямые документально подтвержденные расходы, связанные с </w:t>
      </w:r>
      <w:r>
        <w:rPr>
          <w:sz w:val="23"/>
          <w:szCs w:val="23"/>
        </w:rPr>
        <w:t>исполнением</w:t>
      </w:r>
      <w:r w:rsidRPr="002D38C6">
        <w:rPr>
          <w:sz w:val="23"/>
          <w:szCs w:val="23"/>
        </w:rPr>
        <w:t xml:space="preserve"> </w:t>
      </w:r>
      <w:r>
        <w:rPr>
          <w:sz w:val="23"/>
          <w:szCs w:val="23"/>
        </w:rPr>
        <w:t>Подрядчиком настоящего</w:t>
      </w:r>
      <w:r w:rsidRPr="002D38C6">
        <w:rPr>
          <w:sz w:val="23"/>
          <w:szCs w:val="23"/>
        </w:rPr>
        <w:t xml:space="preserve"> </w:t>
      </w:r>
      <w:r>
        <w:rPr>
          <w:sz w:val="23"/>
          <w:szCs w:val="23"/>
        </w:rPr>
        <w:t>Договора.</w:t>
      </w:r>
      <w:r w:rsidDel="002B03BE">
        <w:rPr>
          <w:sz w:val="23"/>
          <w:szCs w:val="23"/>
        </w:rPr>
        <w:t xml:space="preserve"> </w:t>
      </w:r>
    </w:p>
    <w:p w:rsidR="00D041AD" w:rsidRDefault="00D041AD" w:rsidP="009D17E0">
      <w:pPr>
        <w:pStyle w:val="1"/>
        <w:numPr>
          <w:ilvl w:val="0"/>
          <w:numId w:val="0"/>
        </w:numPr>
        <w:tabs>
          <w:tab w:val="num" w:pos="720"/>
        </w:tabs>
        <w:suppressAutoHyphens/>
        <w:spacing w:before="0" w:after="0"/>
        <w:rPr>
          <w:sz w:val="23"/>
          <w:szCs w:val="23"/>
        </w:rPr>
      </w:pPr>
      <w:bookmarkStart w:id="24" w:name="_Toc140648771"/>
    </w:p>
    <w:p w:rsidR="009D17E0" w:rsidRPr="00111047" w:rsidRDefault="009D17E0" w:rsidP="009D17E0">
      <w:pPr>
        <w:pStyle w:val="1"/>
        <w:numPr>
          <w:ilvl w:val="0"/>
          <w:numId w:val="0"/>
        </w:numPr>
        <w:tabs>
          <w:tab w:val="num" w:pos="720"/>
        </w:tabs>
        <w:suppressAutoHyphens/>
        <w:spacing w:before="0" w:after="0"/>
        <w:rPr>
          <w:sz w:val="23"/>
          <w:szCs w:val="23"/>
        </w:rPr>
      </w:pPr>
      <w:r w:rsidRPr="00111047">
        <w:rPr>
          <w:sz w:val="23"/>
          <w:szCs w:val="23"/>
        </w:rPr>
        <w:t>8. Конфиде</w:t>
      </w:r>
      <w:r w:rsidRPr="00111047">
        <w:rPr>
          <w:bCs w:val="0"/>
          <w:sz w:val="23"/>
          <w:szCs w:val="23"/>
        </w:rPr>
        <w:t>н</w:t>
      </w:r>
      <w:r w:rsidRPr="00111047">
        <w:rPr>
          <w:sz w:val="23"/>
          <w:szCs w:val="23"/>
        </w:rPr>
        <w:t>циальность</w:t>
      </w:r>
      <w:bookmarkEnd w:id="24"/>
    </w:p>
    <w:p w:rsidR="009D17E0" w:rsidRPr="00111047" w:rsidRDefault="009D17E0" w:rsidP="009D17E0"/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8.1.  Подрядчик/Заказчик берет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Pr="00111047">
        <w:rPr>
          <w:sz w:val="23"/>
          <w:szCs w:val="23"/>
        </w:rPr>
        <w:lastRenderedPageBreak/>
        <w:t xml:space="preserve">рабочей документации и/или информации любого характера, полученных от Заказчика/Подрядчика без его предварительного письменного согласия. </w:t>
      </w:r>
    </w:p>
    <w:p w:rsidR="009D17E0" w:rsidRPr="00111047" w:rsidRDefault="009D17E0" w:rsidP="009D17E0">
      <w:pPr>
        <w:pStyle w:val="1"/>
        <w:numPr>
          <w:ilvl w:val="0"/>
          <w:numId w:val="0"/>
        </w:numPr>
        <w:suppressAutoHyphens/>
        <w:spacing w:before="0" w:after="0"/>
        <w:jc w:val="left"/>
        <w:rPr>
          <w:sz w:val="23"/>
          <w:szCs w:val="23"/>
        </w:rPr>
      </w:pPr>
      <w:bookmarkStart w:id="25" w:name="_Toc140648772"/>
    </w:p>
    <w:p w:rsidR="00D041AD" w:rsidRDefault="00D041AD" w:rsidP="009D17E0">
      <w:pPr>
        <w:pStyle w:val="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9D17E0" w:rsidRPr="00111047" w:rsidRDefault="009D17E0" w:rsidP="009D17E0">
      <w:pPr>
        <w:pStyle w:val="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111047">
        <w:rPr>
          <w:sz w:val="23"/>
          <w:szCs w:val="23"/>
        </w:rPr>
        <w:t>9. Особые обязательства сторон</w:t>
      </w:r>
    </w:p>
    <w:p w:rsidR="009D17E0" w:rsidRPr="00111047" w:rsidRDefault="009D17E0" w:rsidP="009D17E0"/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9.1. </w:t>
      </w:r>
      <w:r w:rsidRPr="00111047">
        <w:rPr>
          <w:sz w:val="23"/>
          <w:szCs w:val="23"/>
        </w:rPr>
        <w:tab/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9.2.   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</w:t>
      </w:r>
      <w:r w:rsidRPr="00111047">
        <w:rPr>
          <w:shd w:val="clear" w:color="auto" w:fill="FFFFFF"/>
        </w:rPr>
        <w:t>преступным путем.</w:t>
      </w:r>
    </w:p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>9.3.</w:t>
      </w:r>
      <w:r w:rsidRPr="00111047">
        <w:rPr>
          <w:sz w:val="23"/>
          <w:szCs w:val="23"/>
        </w:rPr>
        <w:tab/>
        <w:t xml:space="preserve">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9D17E0" w:rsidRPr="00111047" w:rsidRDefault="009D17E0" w:rsidP="009D17E0">
      <w:pPr>
        <w:tabs>
          <w:tab w:val="num" w:pos="709"/>
        </w:tabs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>9.4.</w:t>
      </w:r>
      <w:r w:rsidRPr="00111047">
        <w:rPr>
          <w:sz w:val="23"/>
          <w:szCs w:val="23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9D17E0" w:rsidRPr="00111047" w:rsidRDefault="009D17E0" w:rsidP="009D17E0">
      <w:pPr>
        <w:tabs>
          <w:tab w:val="num" w:pos="480"/>
        </w:tabs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>9.5</w:t>
      </w:r>
      <w:bookmarkEnd w:id="25"/>
      <w:r w:rsidRPr="00111047">
        <w:rPr>
          <w:sz w:val="23"/>
          <w:szCs w:val="23"/>
        </w:rPr>
        <w:t>. 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D17E0" w:rsidRPr="00111047" w:rsidRDefault="009D17E0" w:rsidP="009D17E0">
      <w:pPr>
        <w:tabs>
          <w:tab w:val="num" w:pos="360"/>
        </w:tabs>
        <w:jc w:val="both"/>
        <w:rPr>
          <w:sz w:val="23"/>
          <w:szCs w:val="23"/>
        </w:rPr>
      </w:pPr>
      <w:r w:rsidRPr="00111047">
        <w:rPr>
          <w:sz w:val="23"/>
          <w:szCs w:val="23"/>
        </w:rPr>
        <w:t>9.6.</w:t>
      </w:r>
      <w:r w:rsidRPr="00111047">
        <w:rPr>
          <w:sz w:val="23"/>
          <w:szCs w:val="23"/>
        </w:rPr>
        <w:tab/>
        <w:t xml:space="preserve"> Приложение, дополнительное соглашение, изменение к настоящему Договору может быть передано Сторонами друг другу средствами факсимильной связи,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(семи) календарных дней с даты его подписания.</w:t>
      </w:r>
    </w:p>
    <w:p w:rsidR="009D17E0" w:rsidRPr="00111047" w:rsidRDefault="009D17E0" w:rsidP="009D17E0">
      <w:pPr>
        <w:widowControl w:val="0"/>
        <w:tabs>
          <w:tab w:val="num" w:pos="480"/>
          <w:tab w:val="left" w:pos="600"/>
        </w:tabs>
        <w:autoSpaceDE w:val="0"/>
        <w:autoSpaceDN w:val="0"/>
        <w:adjustRightInd w:val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9.7. Стороны договорились считать </w:t>
      </w:r>
      <w:r w:rsidRPr="00111047">
        <w:rPr>
          <w:bCs/>
          <w:sz w:val="23"/>
          <w:szCs w:val="23"/>
        </w:rPr>
        <w:t xml:space="preserve">письма </w:t>
      </w:r>
      <w:r w:rsidRPr="00111047">
        <w:rPr>
          <w:sz w:val="23"/>
          <w:szCs w:val="23"/>
        </w:rPr>
        <w:t>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и переданные/полученные посредством факсимильной связи, имеющими юридическую силу, равную силе документа, подписанного оригинальными подписями.</w:t>
      </w:r>
    </w:p>
    <w:p w:rsidR="009D17E0" w:rsidRPr="00111047" w:rsidRDefault="009D17E0" w:rsidP="009D17E0">
      <w:pPr>
        <w:widowControl w:val="0"/>
        <w:tabs>
          <w:tab w:val="num" w:pos="480"/>
          <w:tab w:val="left" w:pos="600"/>
        </w:tabs>
        <w:autoSpaceDE w:val="0"/>
        <w:autoSpaceDN w:val="0"/>
        <w:adjustRightInd w:val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9.8. Во всём остальном, что прямо не урегулировано условиями настоящего Договора, Стороны руководствуются положениями действующего законодательства Российской Федерации.</w:t>
      </w:r>
    </w:p>
    <w:p w:rsidR="009D17E0" w:rsidRPr="00111047" w:rsidRDefault="009D17E0" w:rsidP="009D17E0">
      <w:pPr>
        <w:widowControl w:val="0"/>
        <w:tabs>
          <w:tab w:val="num" w:pos="480"/>
          <w:tab w:val="left" w:pos="600"/>
        </w:tabs>
        <w:autoSpaceDE w:val="0"/>
        <w:autoSpaceDN w:val="0"/>
        <w:adjustRightInd w:val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9.9. Стороны настоящим соглашаются не участвовать в деятельности, которая может создать риск наложения на другую Сторону или какое-либо из </w:t>
      </w:r>
      <w:bookmarkStart w:id="26" w:name="_DV_C392"/>
      <w:r w:rsidRPr="00111047">
        <w:rPr>
          <w:sz w:val="23"/>
          <w:szCs w:val="23"/>
        </w:rPr>
        <w:t>Аффилированных</w:t>
      </w:r>
      <w:bookmarkEnd w:id="26"/>
      <w:r w:rsidRPr="00111047">
        <w:rPr>
          <w:sz w:val="23"/>
          <w:szCs w:val="23"/>
        </w:rPr>
        <w:t xml:space="preserve"> лиц одной из Сторон штрафных санкций по законам и подзаконным актам </w:t>
      </w:r>
      <w:bookmarkStart w:id="27" w:name="_DV_C395"/>
      <w:r w:rsidRPr="00111047">
        <w:rPr>
          <w:sz w:val="23"/>
          <w:szCs w:val="23"/>
        </w:rPr>
        <w:t>соответствующего государства</w:t>
      </w:r>
      <w:bookmarkEnd w:id="27"/>
      <w:r w:rsidRPr="00111047">
        <w:rPr>
          <w:sz w:val="23"/>
          <w:szCs w:val="23"/>
        </w:rPr>
        <w:t xml:space="preserve">, запрещающим </w:t>
      </w:r>
      <w:bookmarkStart w:id="28" w:name="_DV_C397"/>
      <w:r w:rsidRPr="00111047">
        <w:rPr>
          <w:sz w:val="23"/>
          <w:szCs w:val="23"/>
        </w:rPr>
        <w:t>осуществление незаконных</w:t>
      </w:r>
      <w:bookmarkEnd w:id="28"/>
      <w:r w:rsidRPr="00111047">
        <w:rPr>
          <w:sz w:val="23"/>
          <w:szCs w:val="23"/>
        </w:rPr>
        <w:t xml:space="preserve"> платежей, включая взятки, должностным лицам </w:t>
      </w:r>
      <w:bookmarkStart w:id="29" w:name="_DV_C401"/>
      <w:r w:rsidRPr="00111047">
        <w:rPr>
          <w:sz w:val="23"/>
          <w:szCs w:val="23"/>
        </w:rPr>
        <w:t>органов государственной власти или местного самоуправления или</w:t>
      </w:r>
      <w:bookmarkEnd w:id="29"/>
      <w:r w:rsidRPr="00111047">
        <w:rPr>
          <w:sz w:val="23"/>
          <w:szCs w:val="23"/>
        </w:rPr>
        <w:t xml:space="preserve"> организаций, принадлежащих на более чем 50% или иным образом контролируемых </w:t>
      </w:r>
      <w:bookmarkStart w:id="30" w:name="_DV_C403"/>
      <w:r w:rsidRPr="00111047">
        <w:rPr>
          <w:sz w:val="23"/>
          <w:szCs w:val="23"/>
        </w:rPr>
        <w:t xml:space="preserve">государственными органами, органами местного самоуправления или должностными лицами этих органов, </w:t>
      </w:r>
      <w:bookmarkEnd w:id="30"/>
      <w:r w:rsidRPr="00111047">
        <w:rPr>
          <w:sz w:val="23"/>
          <w:szCs w:val="23"/>
        </w:rPr>
        <w:t xml:space="preserve">политическим партиям или </w:t>
      </w:r>
      <w:bookmarkStart w:id="31" w:name="_DV_C405"/>
      <w:r w:rsidRPr="00111047">
        <w:rPr>
          <w:sz w:val="23"/>
          <w:szCs w:val="23"/>
        </w:rPr>
        <w:t>членам политических партий или лицам, претендующим на занятие государственной или иной общественной</w:t>
      </w:r>
      <w:bookmarkEnd w:id="31"/>
      <w:r w:rsidRPr="00111047">
        <w:rPr>
          <w:sz w:val="23"/>
          <w:szCs w:val="23"/>
        </w:rPr>
        <w:t xml:space="preserve"> должности, или любым работникам любой указанной выше организации или </w:t>
      </w:r>
      <w:bookmarkStart w:id="32" w:name="_DV_M193"/>
      <w:bookmarkEnd w:id="32"/>
      <w:r w:rsidRPr="00111047">
        <w:rPr>
          <w:sz w:val="23"/>
          <w:szCs w:val="23"/>
        </w:rPr>
        <w:t>конечного пользователя, поставщика или другой стороны. Стороны соглашаются соблюдать все применимые требования</w:t>
      </w:r>
      <w:bookmarkStart w:id="33" w:name="_DV_C412"/>
      <w:r w:rsidRPr="00111047">
        <w:rPr>
          <w:sz w:val="23"/>
          <w:szCs w:val="23"/>
        </w:rPr>
        <w:t>, установленные законодательством, и этические нормы</w:t>
      </w:r>
      <w:bookmarkEnd w:id="33"/>
      <w:r w:rsidRPr="00111047">
        <w:rPr>
          <w:sz w:val="23"/>
          <w:szCs w:val="23"/>
        </w:rPr>
        <w:t xml:space="preserve">. </w:t>
      </w:r>
      <w:r w:rsidR="00FB4C75">
        <w:rPr>
          <w:sz w:val="23"/>
          <w:szCs w:val="23"/>
        </w:rPr>
        <w:t xml:space="preserve">– это откуда взялось? У нас такого нет, вся коррупция </w:t>
      </w:r>
      <w:r w:rsidR="00FB4C75">
        <w:rPr>
          <w:sz w:val="23"/>
          <w:szCs w:val="23"/>
        </w:rPr>
        <w:lastRenderedPageBreak/>
        <w:t>выше описана.</w:t>
      </w:r>
    </w:p>
    <w:p w:rsidR="009D17E0" w:rsidRPr="00111047" w:rsidRDefault="009D17E0" w:rsidP="009D17E0">
      <w:pPr>
        <w:widowControl w:val="0"/>
        <w:tabs>
          <w:tab w:val="num" w:pos="480"/>
          <w:tab w:val="left" w:pos="600"/>
        </w:tabs>
        <w:autoSpaceDE w:val="0"/>
        <w:autoSpaceDN w:val="0"/>
        <w:adjustRightInd w:val="0"/>
        <w:jc w:val="both"/>
        <w:rPr>
          <w:sz w:val="23"/>
          <w:szCs w:val="23"/>
        </w:rPr>
      </w:pPr>
      <w:r w:rsidRPr="00111047">
        <w:rPr>
          <w:sz w:val="23"/>
          <w:szCs w:val="23"/>
        </w:rPr>
        <w:t>9.10. Работы, выполняемые в рамках настоящего  договора, не предназначены для использования в ядерных или связанных с ними устройствах. Заказчик принимает Работы с учетом приведенного выше ограничения, соглашается сообщать о таком ограничении в письменной форме любым последующим приобретателям и пользователям результата Работ и соглашается оградить Подрядчика и аффилированных лиц Подрядчика от любых требований, исков и ответственности и возместить им любые убытки, присужденные суммы и ущерб, включая косвенные и вытекающие убытки, возникающие из использования результата Работ в любых ядерных или связанных с ними устройствах, независимо от того, на чем основана претензия.</w:t>
      </w:r>
    </w:p>
    <w:p w:rsidR="009D17E0" w:rsidRPr="00111047" w:rsidRDefault="009D17E0" w:rsidP="009D17E0">
      <w:pPr>
        <w:widowControl w:val="0"/>
        <w:tabs>
          <w:tab w:val="num" w:pos="480"/>
          <w:tab w:val="left" w:pos="600"/>
        </w:tabs>
        <w:autoSpaceDE w:val="0"/>
        <w:autoSpaceDN w:val="0"/>
        <w:adjustRightInd w:val="0"/>
        <w:jc w:val="both"/>
        <w:rPr>
          <w:sz w:val="23"/>
          <w:szCs w:val="23"/>
        </w:rPr>
      </w:pPr>
    </w:p>
    <w:p w:rsidR="009D17E0" w:rsidRPr="00111047" w:rsidRDefault="009D17E0" w:rsidP="009D17E0">
      <w:pPr>
        <w:pStyle w:val="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111047">
        <w:rPr>
          <w:sz w:val="23"/>
          <w:szCs w:val="23"/>
        </w:rPr>
        <w:t>10. Заключительные положения</w:t>
      </w:r>
    </w:p>
    <w:p w:rsidR="009D17E0" w:rsidRPr="00111047" w:rsidRDefault="009D17E0" w:rsidP="009D17E0"/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>10.1. 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>10.2. Настоящий Договор составлен в 2-х экземплярах, имеющих одинаковую юридическую силу, по одному экземпляру для каждой Стороны.</w:t>
      </w:r>
    </w:p>
    <w:p w:rsidR="009D17E0" w:rsidRPr="00111047" w:rsidRDefault="009D17E0" w:rsidP="009D17E0">
      <w:pPr>
        <w:suppressAutoHyphens/>
        <w:jc w:val="both"/>
        <w:rPr>
          <w:bCs/>
          <w:sz w:val="23"/>
          <w:szCs w:val="23"/>
        </w:rPr>
      </w:pPr>
      <w:r w:rsidRPr="00111047">
        <w:rPr>
          <w:bCs/>
          <w:sz w:val="23"/>
          <w:szCs w:val="23"/>
        </w:rPr>
        <w:t>10.3. Стороны вправе передавать права и обязанности по настоящему Договору третьим лицам только при наличии предварительного письменного согласия  другой Стороны.</w:t>
      </w:r>
    </w:p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  <w:r w:rsidRPr="00111047">
        <w:rPr>
          <w:bCs/>
          <w:sz w:val="23"/>
          <w:szCs w:val="23"/>
        </w:rPr>
        <w:t xml:space="preserve">10.4. </w:t>
      </w:r>
      <w:r w:rsidRPr="00111047">
        <w:rPr>
          <w:sz w:val="23"/>
          <w:szCs w:val="23"/>
        </w:rPr>
        <w:t>Подрядчик и/или аффилированные лица Подрядчика сохраняют права на все изобретения, проекты и технологии и иные объекты интеллектуальной собственности, сделанные или разработанные ими или им принадлежащие.</w:t>
      </w:r>
    </w:p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</w:p>
    <w:p w:rsidR="009D17E0" w:rsidRPr="00111047" w:rsidRDefault="009D17E0" w:rsidP="009D17E0">
      <w:pPr>
        <w:pStyle w:val="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bookmarkStart w:id="34" w:name="_Toc140648773"/>
      <w:r w:rsidRPr="00111047">
        <w:rPr>
          <w:sz w:val="23"/>
          <w:szCs w:val="23"/>
        </w:rPr>
        <w:t>11. Приложения</w:t>
      </w:r>
      <w:bookmarkEnd w:id="34"/>
    </w:p>
    <w:p w:rsidR="009D17E0" w:rsidRPr="00111047" w:rsidRDefault="009D17E0" w:rsidP="009D17E0"/>
    <w:p w:rsidR="009D17E0" w:rsidRPr="00111047" w:rsidRDefault="009D17E0" w:rsidP="009D17E0">
      <w:pPr>
        <w:suppressAutoHyphens/>
        <w:rPr>
          <w:sz w:val="23"/>
          <w:szCs w:val="23"/>
        </w:rPr>
      </w:pPr>
      <w:r w:rsidRPr="00111047">
        <w:rPr>
          <w:sz w:val="23"/>
          <w:szCs w:val="23"/>
        </w:rPr>
        <w:t>К настоящему договору прилагаются и составляют неотъемлемую его часть:</w:t>
      </w:r>
    </w:p>
    <w:p w:rsidR="009D17E0" w:rsidRPr="00111047" w:rsidRDefault="009D17E0" w:rsidP="009D17E0">
      <w:pPr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>Приложение №1 – Календарный план разработки техно</w:t>
      </w:r>
      <w:r w:rsidR="00D041AD">
        <w:rPr>
          <w:sz w:val="23"/>
          <w:szCs w:val="23"/>
        </w:rPr>
        <w:t>-</w:t>
      </w:r>
      <w:r w:rsidRPr="00111047">
        <w:rPr>
          <w:sz w:val="23"/>
          <w:szCs w:val="23"/>
        </w:rPr>
        <w:t xml:space="preserve">рабочего проекта и прикладного программного обеспечения АСУТП  установки      </w:t>
      </w:r>
      <w:r w:rsidR="00403476" w:rsidRPr="00111047">
        <w:rPr>
          <w:b/>
          <w:sz w:val="23"/>
          <w:szCs w:val="23"/>
        </w:rPr>
        <w:t>АВТ-4</w:t>
      </w:r>
      <w:r w:rsidRPr="00111047">
        <w:rPr>
          <w:sz w:val="23"/>
          <w:szCs w:val="23"/>
        </w:rPr>
        <w:t xml:space="preserve">    ОАО «Славнефть-ЯНОС»;</w:t>
      </w:r>
    </w:p>
    <w:p w:rsidR="008856EA" w:rsidRPr="00111047" w:rsidRDefault="008856EA" w:rsidP="008856EA">
      <w:pPr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Приложение №2 -  Календарный план выполнения </w:t>
      </w:r>
      <w:r w:rsidRPr="00111047">
        <w:rPr>
          <w:b/>
          <w:sz w:val="23"/>
          <w:szCs w:val="23"/>
        </w:rPr>
        <w:t>шеф</w:t>
      </w:r>
      <w:r w:rsidR="00D041AD">
        <w:rPr>
          <w:b/>
          <w:sz w:val="23"/>
          <w:szCs w:val="23"/>
        </w:rPr>
        <w:t>-</w:t>
      </w:r>
      <w:r w:rsidRPr="00111047">
        <w:rPr>
          <w:b/>
          <w:sz w:val="23"/>
          <w:szCs w:val="23"/>
        </w:rPr>
        <w:t>монтажных работ</w:t>
      </w:r>
      <w:r w:rsidRPr="00111047">
        <w:rPr>
          <w:sz w:val="23"/>
          <w:szCs w:val="23"/>
        </w:rPr>
        <w:t xml:space="preserve"> по КТС АСУ ТП </w:t>
      </w:r>
      <w:proofErr w:type="gramStart"/>
      <w:r w:rsidRPr="00111047">
        <w:rPr>
          <w:sz w:val="23"/>
          <w:szCs w:val="23"/>
        </w:rPr>
        <w:t>установки  ОАО</w:t>
      </w:r>
      <w:proofErr w:type="gramEnd"/>
      <w:r w:rsidRPr="00111047">
        <w:rPr>
          <w:sz w:val="23"/>
          <w:szCs w:val="23"/>
        </w:rPr>
        <w:t xml:space="preserve"> «Славнефть-ЯНОС»</w:t>
      </w:r>
    </w:p>
    <w:p w:rsidR="008856EA" w:rsidRPr="00111047" w:rsidRDefault="008856EA" w:rsidP="008856EA">
      <w:pPr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 xml:space="preserve">Приложение №3 - Календарный план выполнения </w:t>
      </w:r>
      <w:r w:rsidRPr="00111047">
        <w:rPr>
          <w:b/>
          <w:sz w:val="23"/>
          <w:szCs w:val="23"/>
        </w:rPr>
        <w:t>пусконаладочных работ</w:t>
      </w:r>
      <w:r w:rsidRPr="00111047">
        <w:rPr>
          <w:sz w:val="23"/>
          <w:szCs w:val="23"/>
        </w:rPr>
        <w:t xml:space="preserve"> по КПТС АСУ ТП установки     ОАО «Славнефть-ЯНОС»;</w:t>
      </w:r>
    </w:p>
    <w:p w:rsidR="009D17E0" w:rsidRPr="00111047" w:rsidRDefault="009D17E0" w:rsidP="009D17E0">
      <w:pPr>
        <w:tabs>
          <w:tab w:val="num" w:pos="840"/>
        </w:tabs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>Приложение №</w:t>
      </w:r>
      <w:r w:rsidR="004319C3" w:rsidRPr="00111047">
        <w:rPr>
          <w:sz w:val="23"/>
          <w:szCs w:val="23"/>
        </w:rPr>
        <w:t>4</w:t>
      </w:r>
      <w:r w:rsidRPr="00111047">
        <w:rPr>
          <w:sz w:val="23"/>
          <w:szCs w:val="23"/>
        </w:rPr>
        <w:t xml:space="preserve"> – </w:t>
      </w:r>
      <w:r w:rsidR="00D041AD">
        <w:rPr>
          <w:sz w:val="23"/>
          <w:szCs w:val="23"/>
        </w:rPr>
        <w:t>Комплексное задание на выполнение работ по внедрению системы усовершенствованного управления технологическим процессом (СУУТП) установки АВТ-4 цеха№1</w:t>
      </w:r>
      <w:r w:rsidR="00F54A16" w:rsidRPr="00F54A16">
        <w:rPr>
          <w:sz w:val="23"/>
          <w:szCs w:val="23"/>
        </w:rPr>
        <w:t xml:space="preserve"> </w:t>
      </w:r>
      <w:r w:rsidR="00F54A16">
        <w:rPr>
          <w:sz w:val="23"/>
          <w:szCs w:val="23"/>
          <w:lang w:val="en-US"/>
        </w:rPr>
        <w:t>c</w:t>
      </w:r>
      <w:r w:rsidR="00F54A16" w:rsidRPr="00F54A16">
        <w:rPr>
          <w:sz w:val="23"/>
          <w:szCs w:val="23"/>
        </w:rPr>
        <w:t xml:space="preserve"> </w:t>
      </w:r>
      <w:r w:rsidR="00F54A16">
        <w:rPr>
          <w:sz w:val="23"/>
          <w:szCs w:val="23"/>
        </w:rPr>
        <w:t>приложениями</w:t>
      </w:r>
      <w:r w:rsidR="00D041AD">
        <w:rPr>
          <w:sz w:val="23"/>
          <w:szCs w:val="23"/>
        </w:rPr>
        <w:t>;</w:t>
      </w:r>
    </w:p>
    <w:p w:rsidR="009D17E0" w:rsidRPr="00111047" w:rsidRDefault="009D17E0" w:rsidP="009D17E0">
      <w:pPr>
        <w:tabs>
          <w:tab w:val="num" w:pos="840"/>
        </w:tabs>
        <w:suppressAutoHyphens/>
        <w:jc w:val="both"/>
        <w:rPr>
          <w:sz w:val="23"/>
          <w:szCs w:val="23"/>
        </w:rPr>
      </w:pPr>
      <w:r w:rsidRPr="00111047">
        <w:rPr>
          <w:sz w:val="23"/>
          <w:szCs w:val="23"/>
        </w:rPr>
        <w:t>Приложение №</w:t>
      </w:r>
      <w:r w:rsidR="00C33EFF" w:rsidRPr="00111047">
        <w:rPr>
          <w:sz w:val="23"/>
          <w:szCs w:val="23"/>
        </w:rPr>
        <w:t>5</w:t>
      </w:r>
      <w:r w:rsidRPr="00111047">
        <w:rPr>
          <w:sz w:val="23"/>
          <w:szCs w:val="23"/>
        </w:rPr>
        <w:t xml:space="preserve"> – Перечень работ по разработке </w:t>
      </w:r>
      <w:r w:rsidR="00B95B41" w:rsidRPr="00111047">
        <w:rPr>
          <w:sz w:val="23"/>
          <w:szCs w:val="23"/>
        </w:rPr>
        <w:t xml:space="preserve">прикладного </w:t>
      </w:r>
      <w:r w:rsidRPr="00111047">
        <w:rPr>
          <w:sz w:val="23"/>
          <w:szCs w:val="23"/>
        </w:rPr>
        <w:t xml:space="preserve">математического обеспечения </w:t>
      </w:r>
      <w:r w:rsidR="00C33EFF" w:rsidRPr="00111047">
        <w:rPr>
          <w:b/>
          <w:noProof/>
          <w:sz w:val="22"/>
          <w:szCs w:val="22"/>
        </w:rPr>
        <w:t>СУУТП</w:t>
      </w:r>
      <w:r w:rsidRPr="00111047">
        <w:rPr>
          <w:sz w:val="23"/>
          <w:szCs w:val="23"/>
        </w:rPr>
        <w:t xml:space="preserve">    ОАО «Славнефть-ЯНОС»;</w:t>
      </w:r>
    </w:p>
    <w:p w:rsidR="00D041AD" w:rsidRDefault="009D17E0" w:rsidP="00D041AD">
      <w:pPr>
        <w:suppressAutoHyphens/>
        <w:rPr>
          <w:sz w:val="22"/>
          <w:szCs w:val="22"/>
        </w:rPr>
      </w:pPr>
      <w:r w:rsidRPr="00111047">
        <w:rPr>
          <w:sz w:val="23"/>
          <w:szCs w:val="23"/>
        </w:rPr>
        <w:t>Приложение №</w:t>
      </w:r>
      <w:r w:rsidR="00FE0486" w:rsidRPr="00111047">
        <w:rPr>
          <w:sz w:val="23"/>
          <w:szCs w:val="23"/>
        </w:rPr>
        <w:t>6</w:t>
      </w:r>
      <w:r w:rsidRPr="00111047">
        <w:rPr>
          <w:sz w:val="23"/>
          <w:szCs w:val="23"/>
        </w:rPr>
        <w:t xml:space="preserve"> – </w:t>
      </w:r>
      <w:r w:rsidR="00D041AD" w:rsidRPr="00D041AD">
        <w:rPr>
          <w:sz w:val="23"/>
          <w:szCs w:val="23"/>
        </w:rPr>
        <w:t>Перечень программного и аппаратного обеспечение предаваемого Подрядчиком Заказчику</w:t>
      </w:r>
      <w:r w:rsidR="00D041AD">
        <w:rPr>
          <w:sz w:val="22"/>
          <w:szCs w:val="22"/>
        </w:rPr>
        <w:t>;</w:t>
      </w:r>
    </w:p>
    <w:p w:rsidR="00704A0A" w:rsidRPr="00455BBA" w:rsidRDefault="00704A0A" w:rsidP="00D041AD">
      <w:pPr>
        <w:suppressAutoHyphens/>
        <w:rPr>
          <w:sz w:val="22"/>
          <w:szCs w:val="22"/>
        </w:rPr>
      </w:pPr>
      <w:r w:rsidRPr="00455BBA">
        <w:rPr>
          <w:sz w:val="22"/>
          <w:szCs w:val="22"/>
        </w:rPr>
        <w:t>Приложение № 7 - Шкала штрафных санкций в области ПБ, ОТ и ОС</w:t>
      </w:r>
      <w:r>
        <w:rPr>
          <w:sz w:val="22"/>
          <w:szCs w:val="22"/>
        </w:rPr>
        <w:t>.</w:t>
      </w:r>
    </w:p>
    <w:p w:rsidR="009D17E0" w:rsidRPr="00704A0A" w:rsidRDefault="009D17E0" w:rsidP="009D17E0">
      <w:pPr>
        <w:tabs>
          <w:tab w:val="num" w:pos="840"/>
        </w:tabs>
        <w:suppressAutoHyphens/>
        <w:jc w:val="both"/>
        <w:rPr>
          <w:sz w:val="23"/>
          <w:szCs w:val="23"/>
        </w:rPr>
      </w:pPr>
    </w:p>
    <w:p w:rsidR="009D17E0" w:rsidRPr="00111047" w:rsidRDefault="009D17E0" w:rsidP="009D17E0">
      <w:pPr>
        <w:tabs>
          <w:tab w:val="num" w:pos="840"/>
        </w:tabs>
        <w:suppressAutoHyphens/>
        <w:jc w:val="both"/>
        <w:rPr>
          <w:b/>
          <w:sz w:val="23"/>
          <w:szCs w:val="23"/>
        </w:rPr>
      </w:pPr>
    </w:p>
    <w:tbl>
      <w:tblPr>
        <w:tblpPr w:leftFromText="180" w:rightFromText="180" w:vertAnchor="text" w:horzAnchor="margin" w:tblpY="44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0"/>
        <w:gridCol w:w="2880"/>
        <w:gridCol w:w="1805"/>
        <w:gridCol w:w="3115"/>
      </w:tblGrid>
      <w:tr w:rsidR="009D17E0" w:rsidRPr="00C43507" w:rsidTr="002F0E90">
        <w:trPr>
          <w:gridBefore w:val="1"/>
          <w:gridAfter w:val="1"/>
          <w:wBefore w:w="2280" w:type="dxa"/>
          <w:wAfter w:w="3115" w:type="dxa"/>
          <w:trHeight w:val="223"/>
        </w:trPr>
        <w:tc>
          <w:tcPr>
            <w:tcW w:w="4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7E0" w:rsidRDefault="009D17E0" w:rsidP="002F0E90">
            <w:pPr>
              <w:tabs>
                <w:tab w:val="num" w:pos="840"/>
              </w:tabs>
              <w:suppressAutoHyphens/>
              <w:jc w:val="center"/>
              <w:rPr>
                <w:b/>
                <w:bCs/>
                <w:sz w:val="23"/>
                <w:szCs w:val="23"/>
              </w:rPr>
            </w:pPr>
            <w:r w:rsidRPr="00111047">
              <w:rPr>
                <w:b/>
                <w:sz w:val="23"/>
                <w:szCs w:val="23"/>
              </w:rPr>
              <w:t>12.</w:t>
            </w:r>
            <w:r w:rsidRPr="00111047">
              <w:rPr>
                <w:sz w:val="23"/>
                <w:szCs w:val="23"/>
              </w:rPr>
              <w:t xml:space="preserve">   </w:t>
            </w:r>
            <w:r w:rsidRPr="00111047">
              <w:rPr>
                <w:b/>
                <w:bCs/>
                <w:sz w:val="23"/>
                <w:szCs w:val="23"/>
              </w:rPr>
              <w:t>Адреса, реквизиты и подписи Сторон</w:t>
            </w:r>
          </w:p>
          <w:p w:rsidR="00F54A16" w:rsidRPr="00C43507" w:rsidRDefault="00F54A16" w:rsidP="002F0E90">
            <w:pPr>
              <w:tabs>
                <w:tab w:val="num" w:pos="840"/>
              </w:tabs>
              <w:suppressAutoHyphens/>
              <w:jc w:val="center"/>
              <w:rPr>
                <w:sz w:val="23"/>
                <w:szCs w:val="23"/>
              </w:rPr>
            </w:pPr>
          </w:p>
        </w:tc>
      </w:tr>
      <w:tr w:rsidR="009D17E0" w:rsidRPr="00C43507" w:rsidTr="002F0E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8"/>
        </w:trPr>
        <w:tc>
          <w:tcPr>
            <w:tcW w:w="5160" w:type="dxa"/>
            <w:gridSpan w:val="2"/>
          </w:tcPr>
          <w:p w:rsidR="009D17E0" w:rsidRPr="00C43507" w:rsidRDefault="009D17E0" w:rsidP="002F0E90">
            <w:pPr>
              <w:suppressAutoHyphens/>
              <w:rPr>
                <w:b/>
                <w:bCs/>
                <w:sz w:val="23"/>
                <w:szCs w:val="23"/>
                <w:u w:val="single"/>
              </w:rPr>
            </w:pPr>
            <w:r w:rsidRPr="00C43507">
              <w:rPr>
                <w:b/>
                <w:bCs/>
                <w:sz w:val="23"/>
                <w:szCs w:val="23"/>
              </w:rPr>
              <w:lastRenderedPageBreak/>
              <w:t>Подрядчик:</w:t>
            </w:r>
            <w:r w:rsidRPr="00C43507">
              <w:rPr>
                <w:b/>
                <w:bCs/>
                <w:sz w:val="23"/>
                <w:szCs w:val="23"/>
                <w:u w:val="single"/>
              </w:rPr>
              <w:t xml:space="preserve"> </w:t>
            </w:r>
          </w:p>
          <w:p w:rsidR="009D17E0" w:rsidRPr="00C43507" w:rsidRDefault="009D17E0" w:rsidP="002F0E90">
            <w:pPr>
              <w:rPr>
                <w:b/>
                <w:sz w:val="23"/>
                <w:szCs w:val="23"/>
              </w:rPr>
            </w:pPr>
            <w:r w:rsidRPr="00C43507">
              <w:rPr>
                <w:b/>
                <w:sz w:val="23"/>
                <w:szCs w:val="23"/>
              </w:rPr>
              <w:t>______________________</w:t>
            </w:r>
          </w:p>
          <w:p w:rsidR="009D17E0" w:rsidRPr="00C43507" w:rsidRDefault="009D17E0" w:rsidP="002F0E90">
            <w:pPr>
              <w:suppressAutoHyphens/>
              <w:rPr>
                <w:b/>
                <w:bCs/>
                <w:sz w:val="16"/>
                <w:szCs w:val="16"/>
                <w:u w:val="single"/>
              </w:rPr>
            </w:pPr>
          </w:p>
          <w:p w:rsidR="009D17E0" w:rsidRPr="00C43507" w:rsidRDefault="009D17E0" w:rsidP="002F0E90">
            <w:pPr>
              <w:pStyle w:val="xl26"/>
              <w:spacing w:before="0" w:beforeAutospacing="0" w:after="0" w:afterAutospacing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20" w:type="dxa"/>
            <w:gridSpan w:val="2"/>
          </w:tcPr>
          <w:p w:rsidR="009D17E0" w:rsidRPr="00C43507" w:rsidRDefault="009D17E0" w:rsidP="002F0E90">
            <w:pPr>
              <w:suppressAutoHyphens/>
              <w:ind w:right="252"/>
              <w:rPr>
                <w:b/>
                <w:bCs/>
                <w:sz w:val="23"/>
                <w:szCs w:val="23"/>
                <w:u w:val="single"/>
              </w:rPr>
            </w:pPr>
            <w:r w:rsidRPr="00C43507">
              <w:rPr>
                <w:b/>
                <w:bCs/>
                <w:sz w:val="23"/>
                <w:szCs w:val="23"/>
              </w:rPr>
              <w:t>Заказчик:</w:t>
            </w:r>
            <w:r w:rsidRPr="00C43507">
              <w:rPr>
                <w:b/>
                <w:bCs/>
                <w:sz w:val="23"/>
                <w:szCs w:val="23"/>
                <w:u w:val="single"/>
              </w:rPr>
              <w:t xml:space="preserve"> </w:t>
            </w:r>
          </w:p>
          <w:p w:rsidR="009D17E0" w:rsidRPr="00C43507" w:rsidRDefault="009D17E0" w:rsidP="002F0E90">
            <w:pPr>
              <w:suppressAutoHyphens/>
              <w:rPr>
                <w:b/>
                <w:sz w:val="23"/>
                <w:szCs w:val="23"/>
              </w:rPr>
            </w:pPr>
            <w:r w:rsidRPr="00C43507">
              <w:rPr>
                <w:b/>
                <w:sz w:val="23"/>
                <w:szCs w:val="23"/>
              </w:rPr>
              <w:t>ОАО «Славнефть-ЯНОС»</w:t>
            </w:r>
          </w:p>
          <w:p w:rsidR="009D17E0" w:rsidRPr="00C43507" w:rsidRDefault="009D17E0" w:rsidP="002F0E90">
            <w:pPr>
              <w:suppressAutoHyphens/>
              <w:rPr>
                <w:b/>
                <w:sz w:val="16"/>
                <w:szCs w:val="16"/>
                <w:u w:val="single"/>
              </w:rPr>
            </w:pPr>
          </w:p>
          <w:p w:rsidR="009D17E0" w:rsidRPr="00C43507" w:rsidRDefault="009D17E0" w:rsidP="002F0E90">
            <w:pPr>
              <w:suppressAutoHyphens/>
              <w:rPr>
                <w:sz w:val="23"/>
                <w:szCs w:val="23"/>
              </w:rPr>
            </w:pPr>
            <w:r w:rsidRPr="00C43507">
              <w:rPr>
                <w:sz w:val="23"/>
                <w:szCs w:val="23"/>
                <w:u w:val="single"/>
              </w:rPr>
              <w:t>Место нахождения</w:t>
            </w:r>
            <w:r w:rsidRPr="00C43507">
              <w:rPr>
                <w:sz w:val="23"/>
                <w:szCs w:val="23"/>
              </w:rPr>
              <w:t xml:space="preserve">: </w:t>
            </w:r>
          </w:p>
          <w:p w:rsidR="009D17E0" w:rsidRPr="00C43507" w:rsidRDefault="009D17E0" w:rsidP="002F0E90">
            <w:pPr>
              <w:suppressAutoHyphens/>
              <w:rPr>
                <w:sz w:val="23"/>
                <w:szCs w:val="23"/>
              </w:rPr>
            </w:pPr>
            <w:r w:rsidRPr="00C43507">
              <w:rPr>
                <w:sz w:val="23"/>
                <w:szCs w:val="23"/>
              </w:rPr>
              <w:t>Российская Федерация, 150023, г. Ярославль, Московский проспект, дом. 130</w:t>
            </w:r>
          </w:p>
          <w:p w:rsidR="009D17E0" w:rsidRPr="00C43507" w:rsidRDefault="009D17E0" w:rsidP="002F0E90">
            <w:pPr>
              <w:suppressAutoHyphens/>
              <w:rPr>
                <w:sz w:val="23"/>
                <w:szCs w:val="23"/>
              </w:rPr>
            </w:pPr>
            <w:r w:rsidRPr="00C43507">
              <w:rPr>
                <w:sz w:val="23"/>
                <w:szCs w:val="23"/>
                <w:u w:val="single"/>
              </w:rPr>
              <w:t>Адрес для корреспонденции</w:t>
            </w:r>
            <w:r w:rsidRPr="00C43507">
              <w:rPr>
                <w:sz w:val="23"/>
                <w:szCs w:val="23"/>
              </w:rPr>
              <w:t>:</w:t>
            </w:r>
          </w:p>
          <w:p w:rsidR="009D17E0" w:rsidRPr="00C43507" w:rsidRDefault="009D17E0" w:rsidP="002F0E90">
            <w:pPr>
              <w:suppressAutoHyphens/>
              <w:ind w:left="-108"/>
              <w:rPr>
                <w:sz w:val="23"/>
                <w:szCs w:val="23"/>
              </w:rPr>
            </w:pPr>
            <w:r w:rsidRPr="00C43507">
              <w:rPr>
                <w:sz w:val="23"/>
                <w:szCs w:val="23"/>
              </w:rPr>
              <w:t xml:space="preserve"> Московский пр-т, д.130, г. Ярославль, ГКП, </w:t>
            </w:r>
          </w:p>
          <w:p w:rsidR="009D17E0" w:rsidRPr="00C43507" w:rsidRDefault="009D17E0" w:rsidP="002F0E90">
            <w:pPr>
              <w:suppressAutoHyphens/>
              <w:ind w:left="-108"/>
              <w:rPr>
                <w:sz w:val="23"/>
                <w:szCs w:val="23"/>
              </w:rPr>
            </w:pPr>
            <w:r w:rsidRPr="00C43507">
              <w:rPr>
                <w:sz w:val="23"/>
                <w:szCs w:val="23"/>
              </w:rPr>
              <w:t xml:space="preserve"> 150000</w:t>
            </w:r>
          </w:p>
          <w:p w:rsidR="009D17E0" w:rsidRPr="00C43507" w:rsidRDefault="009D17E0" w:rsidP="002F0E90">
            <w:pPr>
              <w:pStyle w:val="a8"/>
              <w:tabs>
                <w:tab w:val="clear" w:pos="4677"/>
                <w:tab w:val="clear" w:pos="9355"/>
              </w:tabs>
              <w:suppressAutoHyphens/>
              <w:rPr>
                <w:sz w:val="23"/>
                <w:szCs w:val="23"/>
              </w:rPr>
            </w:pPr>
            <w:r w:rsidRPr="00C43507">
              <w:rPr>
                <w:sz w:val="23"/>
                <w:szCs w:val="23"/>
              </w:rPr>
              <w:t>Телефон: (4852) 44-17-87; факс (4852) 47-18-74</w:t>
            </w:r>
          </w:p>
          <w:p w:rsidR="009D17E0" w:rsidRPr="00C43507" w:rsidRDefault="009D17E0" w:rsidP="002F0E90">
            <w:pPr>
              <w:suppressAutoHyphens/>
              <w:rPr>
                <w:sz w:val="23"/>
                <w:szCs w:val="23"/>
              </w:rPr>
            </w:pPr>
            <w:r w:rsidRPr="00C43507">
              <w:rPr>
                <w:sz w:val="23"/>
                <w:szCs w:val="23"/>
              </w:rPr>
              <w:t xml:space="preserve">ИНН/КПП 7601001107/760401001, </w:t>
            </w:r>
          </w:p>
          <w:p w:rsidR="009D17E0" w:rsidRPr="00C43507" w:rsidRDefault="009D17E0" w:rsidP="002F0E90">
            <w:pPr>
              <w:suppressAutoHyphens/>
              <w:rPr>
                <w:sz w:val="23"/>
                <w:szCs w:val="23"/>
              </w:rPr>
            </w:pPr>
            <w:r w:rsidRPr="00C43507">
              <w:rPr>
                <w:sz w:val="23"/>
                <w:szCs w:val="23"/>
              </w:rPr>
              <w:t>ОКПО 00149765, ОКОНХ 11220,</w:t>
            </w:r>
          </w:p>
          <w:p w:rsidR="009D17E0" w:rsidRPr="00C43507" w:rsidRDefault="009D17E0" w:rsidP="002F0E90">
            <w:pPr>
              <w:suppressAutoHyphens/>
              <w:rPr>
                <w:sz w:val="23"/>
                <w:szCs w:val="23"/>
              </w:rPr>
            </w:pPr>
            <w:r w:rsidRPr="00C43507">
              <w:rPr>
                <w:sz w:val="23"/>
                <w:szCs w:val="23"/>
              </w:rPr>
              <w:t xml:space="preserve">Расчетный счет № 40702810200004268190 </w:t>
            </w:r>
          </w:p>
          <w:p w:rsidR="009D17E0" w:rsidRPr="00C43507" w:rsidRDefault="009D17E0" w:rsidP="002F0E90">
            <w:pPr>
              <w:suppressAutoHyphens/>
              <w:rPr>
                <w:sz w:val="23"/>
                <w:szCs w:val="23"/>
              </w:rPr>
            </w:pPr>
            <w:r w:rsidRPr="00C43507">
              <w:rPr>
                <w:sz w:val="23"/>
                <w:szCs w:val="23"/>
              </w:rPr>
              <w:t>в ОАО АКБ «</w:t>
            </w:r>
            <w:proofErr w:type="spellStart"/>
            <w:r w:rsidRPr="00C43507">
              <w:rPr>
                <w:sz w:val="23"/>
                <w:szCs w:val="23"/>
              </w:rPr>
              <w:t>Еврофинанс</w:t>
            </w:r>
            <w:proofErr w:type="spellEnd"/>
            <w:r w:rsidRPr="00C43507">
              <w:rPr>
                <w:sz w:val="23"/>
                <w:szCs w:val="23"/>
              </w:rPr>
              <w:t xml:space="preserve"> </w:t>
            </w:r>
            <w:proofErr w:type="spellStart"/>
            <w:r w:rsidRPr="00C43507">
              <w:rPr>
                <w:sz w:val="23"/>
                <w:szCs w:val="23"/>
              </w:rPr>
              <w:t>Моснарбанк</w:t>
            </w:r>
            <w:proofErr w:type="spellEnd"/>
            <w:r w:rsidRPr="00C43507">
              <w:rPr>
                <w:sz w:val="23"/>
                <w:szCs w:val="23"/>
              </w:rPr>
              <w:t xml:space="preserve">», </w:t>
            </w:r>
          </w:p>
          <w:p w:rsidR="009D17E0" w:rsidRPr="00C43507" w:rsidRDefault="009D17E0" w:rsidP="002F0E90">
            <w:pPr>
              <w:suppressAutoHyphens/>
              <w:rPr>
                <w:sz w:val="23"/>
                <w:szCs w:val="23"/>
              </w:rPr>
            </w:pPr>
            <w:r w:rsidRPr="00C43507">
              <w:rPr>
                <w:sz w:val="23"/>
                <w:szCs w:val="23"/>
              </w:rPr>
              <w:t>г. Москва, БИК 044525204</w:t>
            </w:r>
          </w:p>
          <w:p w:rsidR="009D17E0" w:rsidRPr="00C43507" w:rsidRDefault="009D17E0" w:rsidP="002F0E90">
            <w:pPr>
              <w:suppressAutoHyphens/>
              <w:rPr>
                <w:sz w:val="23"/>
                <w:szCs w:val="23"/>
              </w:rPr>
            </w:pPr>
            <w:r w:rsidRPr="00C43507">
              <w:rPr>
                <w:sz w:val="23"/>
                <w:szCs w:val="23"/>
              </w:rPr>
              <w:t>Корр./счет № 30101810900000000204</w:t>
            </w:r>
          </w:p>
          <w:p w:rsidR="009D17E0" w:rsidRPr="00C43507" w:rsidRDefault="009D17E0" w:rsidP="002F0E90">
            <w:pPr>
              <w:suppressAutoHyphens/>
              <w:rPr>
                <w:sz w:val="23"/>
                <w:szCs w:val="23"/>
              </w:rPr>
            </w:pPr>
          </w:p>
        </w:tc>
      </w:tr>
      <w:tr w:rsidR="009D17E0" w:rsidRPr="00C43507" w:rsidTr="002F0E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160" w:type="dxa"/>
            <w:gridSpan w:val="2"/>
          </w:tcPr>
          <w:p w:rsidR="009D17E0" w:rsidRPr="00C43507" w:rsidRDefault="009D17E0" w:rsidP="002F0E90">
            <w:pPr>
              <w:suppressAutoHyphens/>
              <w:rPr>
                <w:b/>
                <w:bCs/>
                <w:sz w:val="23"/>
                <w:szCs w:val="23"/>
              </w:rPr>
            </w:pPr>
            <w:r w:rsidRPr="00C43507">
              <w:rPr>
                <w:b/>
                <w:bCs/>
                <w:sz w:val="23"/>
                <w:szCs w:val="23"/>
              </w:rPr>
              <w:t>Подрядчик:</w:t>
            </w:r>
          </w:p>
        </w:tc>
        <w:tc>
          <w:tcPr>
            <w:tcW w:w="4920" w:type="dxa"/>
            <w:gridSpan w:val="2"/>
          </w:tcPr>
          <w:p w:rsidR="009D17E0" w:rsidRPr="00C43507" w:rsidRDefault="009D17E0" w:rsidP="002F0E90">
            <w:pPr>
              <w:suppressAutoHyphens/>
              <w:rPr>
                <w:b/>
                <w:bCs/>
                <w:sz w:val="23"/>
                <w:szCs w:val="23"/>
              </w:rPr>
            </w:pPr>
            <w:r w:rsidRPr="00C43507">
              <w:rPr>
                <w:b/>
                <w:bCs/>
                <w:sz w:val="23"/>
                <w:szCs w:val="23"/>
              </w:rPr>
              <w:t>Заказчик:</w:t>
            </w:r>
          </w:p>
        </w:tc>
      </w:tr>
      <w:tr w:rsidR="009D17E0" w:rsidRPr="00C43507" w:rsidTr="002F0E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9"/>
        </w:trPr>
        <w:tc>
          <w:tcPr>
            <w:tcW w:w="5160" w:type="dxa"/>
            <w:gridSpan w:val="2"/>
          </w:tcPr>
          <w:p w:rsidR="009D17E0" w:rsidRPr="00C43507" w:rsidRDefault="009D17E0" w:rsidP="002F0E90">
            <w:pPr>
              <w:suppressAutoHyphens/>
              <w:rPr>
                <w:b/>
                <w:sz w:val="23"/>
                <w:szCs w:val="23"/>
              </w:rPr>
            </w:pPr>
          </w:p>
          <w:p w:rsidR="009D17E0" w:rsidRPr="00C43507" w:rsidRDefault="009D17E0" w:rsidP="002F0E90">
            <w:pPr>
              <w:suppressAutoHyphens/>
              <w:rPr>
                <w:b/>
                <w:sz w:val="23"/>
                <w:szCs w:val="23"/>
              </w:rPr>
            </w:pPr>
          </w:p>
          <w:p w:rsidR="009D17E0" w:rsidRPr="00C43507" w:rsidRDefault="009D17E0" w:rsidP="002F0E90">
            <w:pPr>
              <w:suppressAutoHyphens/>
              <w:rPr>
                <w:b/>
                <w:sz w:val="23"/>
                <w:szCs w:val="23"/>
              </w:rPr>
            </w:pPr>
          </w:p>
          <w:p w:rsidR="009D17E0" w:rsidRPr="00C43507" w:rsidRDefault="009D17E0" w:rsidP="002F0E90">
            <w:pPr>
              <w:suppressAutoHyphens/>
              <w:rPr>
                <w:bCs/>
                <w:sz w:val="23"/>
                <w:szCs w:val="23"/>
              </w:rPr>
            </w:pPr>
            <w:r w:rsidRPr="00C43507">
              <w:rPr>
                <w:bCs/>
                <w:sz w:val="23"/>
                <w:szCs w:val="23"/>
              </w:rPr>
              <w:t xml:space="preserve">                  М.П.</w:t>
            </w:r>
          </w:p>
        </w:tc>
        <w:tc>
          <w:tcPr>
            <w:tcW w:w="4920" w:type="dxa"/>
            <w:gridSpan w:val="2"/>
          </w:tcPr>
          <w:p w:rsidR="009D17E0" w:rsidRPr="00C43507" w:rsidRDefault="009D17E0" w:rsidP="002F0E90">
            <w:pPr>
              <w:suppressAutoHyphens/>
              <w:rPr>
                <w:b/>
                <w:bCs/>
                <w:sz w:val="23"/>
                <w:szCs w:val="23"/>
              </w:rPr>
            </w:pPr>
            <w:r w:rsidRPr="00C43507">
              <w:rPr>
                <w:b/>
                <w:bCs/>
                <w:sz w:val="23"/>
                <w:szCs w:val="23"/>
              </w:rPr>
              <w:t>ОАО «Славнефть-ЯНОС»</w:t>
            </w:r>
          </w:p>
          <w:p w:rsidR="009D17E0" w:rsidRPr="00C43507" w:rsidRDefault="009D17E0" w:rsidP="002F0E90">
            <w:pPr>
              <w:suppressAutoHyphens/>
              <w:rPr>
                <w:b/>
                <w:bCs/>
                <w:sz w:val="23"/>
                <w:szCs w:val="23"/>
              </w:rPr>
            </w:pPr>
            <w:r w:rsidRPr="00C43507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9D17E0" w:rsidRPr="00C43507" w:rsidRDefault="009D17E0" w:rsidP="002F0E90">
            <w:pPr>
              <w:suppressAutoHyphens/>
              <w:rPr>
                <w:b/>
                <w:bCs/>
                <w:sz w:val="23"/>
                <w:szCs w:val="23"/>
              </w:rPr>
            </w:pPr>
            <w:r w:rsidRPr="00C43507">
              <w:rPr>
                <w:bCs/>
                <w:sz w:val="23"/>
                <w:szCs w:val="23"/>
              </w:rPr>
              <w:t>____________________</w:t>
            </w:r>
            <w:r w:rsidRPr="00C43507">
              <w:rPr>
                <w:b/>
                <w:bCs/>
                <w:sz w:val="23"/>
                <w:szCs w:val="23"/>
              </w:rPr>
              <w:t xml:space="preserve"> А.А.Никитин </w:t>
            </w:r>
          </w:p>
          <w:p w:rsidR="009D17E0" w:rsidRPr="00C43507" w:rsidRDefault="009D17E0" w:rsidP="002F0E90">
            <w:pPr>
              <w:suppressAutoHyphens/>
              <w:rPr>
                <w:bCs/>
                <w:sz w:val="23"/>
                <w:szCs w:val="23"/>
                <w:u w:val="single"/>
              </w:rPr>
            </w:pPr>
            <w:r w:rsidRPr="00C43507">
              <w:rPr>
                <w:bCs/>
                <w:sz w:val="23"/>
                <w:szCs w:val="23"/>
              </w:rPr>
              <w:t xml:space="preserve">                        М.П.</w:t>
            </w:r>
          </w:p>
        </w:tc>
      </w:tr>
    </w:tbl>
    <w:p w:rsidR="00B46339" w:rsidRDefault="00B46339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  <w:lang w:val="en-US"/>
        </w:rPr>
      </w:pPr>
    </w:p>
    <w:p w:rsidR="00B46339" w:rsidRDefault="00B46339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  <w:lang w:val="en-US"/>
        </w:rPr>
      </w:pPr>
    </w:p>
    <w:p w:rsidR="00B46339" w:rsidRDefault="00B46339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  <w:lang w:val="en-US"/>
        </w:rPr>
      </w:pPr>
    </w:p>
    <w:p w:rsidR="00B46339" w:rsidRDefault="00B46339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  <w:lang w:val="en-US"/>
        </w:rPr>
      </w:pPr>
    </w:p>
    <w:p w:rsidR="00B46339" w:rsidRDefault="00B46339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  <w:lang w:val="en-US"/>
        </w:rPr>
      </w:pPr>
    </w:p>
    <w:p w:rsidR="00B46339" w:rsidRDefault="00B46339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  <w:lang w:val="en-US"/>
        </w:rPr>
      </w:pPr>
    </w:p>
    <w:p w:rsidR="00B46339" w:rsidRDefault="00B46339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  <w:lang w:val="en-US"/>
        </w:rPr>
      </w:pPr>
    </w:p>
    <w:p w:rsidR="00B46339" w:rsidRDefault="00B46339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  <w:lang w:val="en-US"/>
        </w:rPr>
      </w:pPr>
    </w:p>
    <w:p w:rsidR="00B46339" w:rsidRDefault="00B46339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  <w:lang w:val="en-US"/>
        </w:rPr>
      </w:pPr>
    </w:p>
    <w:p w:rsidR="00B46339" w:rsidRDefault="00B46339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  <w:lang w:val="en-US"/>
        </w:rPr>
      </w:pPr>
    </w:p>
    <w:p w:rsidR="00B46339" w:rsidRDefault="00B46339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  <w:lang w:val="en-US"/>
        </w:rPr>
      </w:pPr>
    </w:p>
    <w:p w:rsidR="00DD6090" w:rsidRDefault="00DD6090">
      <w:pPr>
        <w:spacing w:before="120" w:after="120" w:line="360" w:lineRule="auto"/>
        <w:ind w:right="284" w:firstLine="567"/>
        <w:jc w:val="both"/>
        <w:rPr>
          <w:b/>
          <w:snapToGrid w:val="0"/>
          <w:sz w:val="23"/>
          <w:szCs w:val="23"/>
          <w:lang w:val="en-US"/>
        </w:rPr>
      </w:pPr>
      <w:r>
        <w:rPr>
          <w:b/>
          <w:sz w:val="23"/>
          <w:szCs w:val="23"/>
          <w:lang w:val="en-US"/>
        </w:rPr>
        <w:br w:type="page"/>
      </w:r>
    </w:p>
    <w:p w:rsidR="009D17E0" w:rsidRPr="00D56E4D" w:rsidRDefault="009D17E0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</w:rPr>
      </w:pPr>
      <w:r w:rsidRPr="00D56E4D">
        <w:rPr>
          <w:b/>
          <w:sz w:val="23"/>
          <w:szCs w:val="23"/>
        </w:rPr>
        <w:lastRenderedPageBreak/>
        <w:t xml:space="preserve">Приложение </w:t>
      </w:r>
      <w:r w:rsidRPr="000B1D8E">
        <w:rPr>
          <w:b/>
          <w:sz w:val="23"/>
          <w:szCs w:val="23"/>
        </w:rPr>
        <w:t>№ 1</w:t>
      </w:r>
    </w:p>
    <w:p w:rsidR="009D17E0" w:rsidRPr="00D56E4D" w:rsidRDefault="009D17E0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</w:rPr>
      </w:pPr>
      <w:r w:rsidRPr="00D56E4D">
        <w:rPr>
          <w:b/>
          <w:sz w:val="23"/>
          <w:szCs w:val="23"/>
        </w:rPr>
        <w:t xml:space="preserve">к Договору № </w:t>
      </w:r>
      <w:r>
        <w:rPr>
          <w:b/>
          <w:sz w:val="23"/>
          <w:szCs w:val="23"/>
        </w:rPr>
        <w:t>_______________</w:t>
      </w:r>
    </w:p>
    <w:p w:rsidR="009D17E0" w:rsidRPr="00D56E4D" w:rsidRDefault="009D17E0" w:rsidP="009D17E0">
      <w:pPr>
        <w:pStyle w:val="af8"/>
        <w:ind w:firstLine="0"/>
        <w:jc w:val="center"/>
        <w:rPr>
          <w:b/>
          <w:sz w:val="23"/>
          <w:szCs w:val="23"/>
        </w:rPr>
      </w:pPr>
    </w:p>
    <w:p w:rsidR="009D17E0" w:rsidRPr="00D56E4D" w:rsidRDefault="009D17E0" w:rsidP="009D17E0">
      <w:pPr>
        <w:pStyle w:val="af8"/>
        <w:ind w:firstLine="0"/>
        <w:jc w:val="center"/>
        <w:rPr>
          <w:b/>
          <w:sz w:val="23"/>
          <w:szCs w:val="23"/>
        </w:rPr>
      </w:pPr>
    </w:p>
    <w:p w:rsidR="009D17E0" w:rsidRPr="00D56E4D" w:rsidRDefault="009D17E0" w:rsidP="009D17E0">
      <w:pPr>
        <w:pStyle w:val="af8"/>
        <w:ind w:firstLine="0"/>
        <w:jc w:val="center"/>
        <w:rPr>
          <w:b/>
          <w:sz w:val="23"/>
          <w:szCs w:val="23"/>
        </w:rPr>
      </w:pPr>
      <w:r w:rsidRPr="00D56E4D">
        <w:rPr>
          <w:b/>
          <w:sz w:val="23"/>
          <w:szCs w:val="23"/>
        </w:rPr>
        <w:t>КАЛЕНДАРНЫЙ ПЛАН</w:t>
      </w:r>
    </w:p>
    <w:p w:rsidR="009D17E0" w:rsidRPr="00D56E4D" w:rsidRDefault="009D17E0" w:rsidP="009D17E0">
      <w:pPr>
        <w:pStyle w:val="12"/>
        <w:rPr>
          <w:sz w:val="23"/>
          <w:szCs w:val="23"/>
        </w:rPr>
      </w:pPr>
      <w:r w:rsidRPr="00D56E4D">
        <w:rPr>
          <w:sz w:val="23"/>
          <w:szCs w:val="23"/>
        </w:rPr>
        <w:t xml:space="preserve">разработки </w:t>
      </w:r>
      <w:proofErr w:type="spellStart"/>
      <w:r w:rsidRPr="00D56E4D">
        <w:rPr>
          <w:sz w:val="23"/>
          <w:szCs w:val="23"/>
        </w:rPr>
        <w:t>технорабочего</w:t>
      </w:r>
      <w:proofErr w:type="spellEnd"/>
      <w:r w:rsidRPr="00D56E4D">
        <w:rPr>
          <w:sz w:val="23"/>
          <w:szCs w:val="23"/>
        </w:rPr>
        <w:t xml:space="preserve"> проекта и</w:t>
      </w:r>
    </w:p>
    <w:p w:rsidR="009D17E0" w:rsidRPr="00D56E4D" w:rsidRDefault="009D17E0" w:rsidP="009D17E0">
      <w:pPr>
        <w:pStyle w:val="12"/>
        <w:rPr>
          <w:sz w:val="23"/>
          <w:szCs w:val="23"/>
        </w:rPr>
      </w:pPr>
      <w:r w:rsidRPr="00D56E4D">
        <w:rPr>
          <w:sz w:val="23"/>
          <w:szCs w:val="23"/>
        </w:rPr>
        <w:t xml:space="preserve">прикладного программного обеспечения </w:t>
      </w:r>
    </w:p>
    <w:p w:rsidR="009D17E0" w:rsidRPr="00D56E4D" w:rsidRDefault="00D10B2E" w:rsidP="009D17E0">
      <w:pPr>
        <w:pStyle w:val="1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D17E0" w:rsidRPr="00D56E4D">
        <w:rPr>
          <w:sz w:val="22"/>
          <w:szCs w:val="22"/>
        </w:rPr>
        <w:t>ОАО «Славнефть-ЯНОС»</w:t>
      </w:r>
    </w:p>
    <w:p w:rsidR="009D17E0" w:rsidRPr="00D56E4D" w:rsidRDefault="009D17E0" w:rsidP="009D17E0">
      <w:pPr>
        <w:pStyle w:val="12"/>
        <w:rPr>
          <w:sz w:val="22"/>
          <w:szCs w:val="22"/>
        </w:rPr>
      </w:pPr>
    </w:p>
    <w:tbl>
      <w:tblPr>
        <w:tblW w:w="990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"/>
        <w:gridCol w:w="4346"/>
        <w:gridCol w:w="1749"/>
        <w:gridCol w:w="1511"/>
        <w:gridCol w:w="1395"/>
      </w:tblGrid>
      <w:tr w:rsidR="009D17E0" w:rsidRPr="00D56E4D" w:rsidTr="002F0E90">
        <w:tc>
          <w:tcPr>
            <w:tcW w:w="899" w:type="dxa"/>
            <w:vAlign w:val="center"/>
          </w:tcPr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№</w:t>
            </w:r>
          </w:p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этапа</w:t>
            </w:r>
          </w:p>
        </w:tc>
        <w:tc>
          <w:tcPr>
            <w:tcW w:w="4346" w:type="dxa"/>
            <w:vAlign w:val="center"/>
          </w:tcPr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Наименование работ</w:t>
            </w:r>
          </w:p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Результат работы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vAlign w:val="center"/>
          </w:tcPr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Срок</w:t>
            </w:r>
          </w:p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 xml:space="preserve">начала </w:t>
            </w:r>
          </w:p>
        </w:tc>
        <w:tc>
          <w:tcPr>
            <w:tcW w:w="1511" w:type="dxa"/>
            <w:tcBorders>
              <w:left w:val="single" w:sz="4" w:space="0" w:color="auto"/>
            </w:tcBorders>
            <w:vAlign w:val="center"/>
          </w:tcPr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Срок окончания</w:t>
            </w:r>
          </w:p>
        </w:tc>
        <w:tc>
          <w:tcPr>
            <w:tcW w:w="1395" w:type="dxa"/>
            <w:vAlign w:val="center"/>
          </w:tcPr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Стоимость,</w:t>
            </w:r>
          </w:p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(руб.)</w:t>
            </w:r>
          </w:p>
        </w:tc>
      </w:tr>
      <w:tr w:rsidR="009D17E0" w:rsidRPr="00D56E4D" w:rsidTr="000B1D8E">
        <w:trPr>
          <w:trHeight w:val="1957"/>
        </w:trPr>
        <w:tc>
          <w:tcPr>
            <w:tcW w:w="899" w:type="dxa"/>
            <w:tcBorders>
              <w:top w:val="single" w:sz="4" w:space="0" w:color="auto"/>
              <w:bottom w:val="nil"/>
            </w:tcBorders>
            <w:vAlign w:val="center"/>
          </w:tcPr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>1</w:t>
            </w:r>
          </w:p>
        </w:tc>
        <w:tc>
          <w:tcPr>
            <w:tcW w:w="4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17E0" w:rsidRPr="000B1D8E" w:rsidRDefault="009D17E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B1D8E">
              <w:rPr>
                <w:sz w:val="22"/>
                <w:szCs w:val="22"/>
              </w:rPr>
              <w:t xml:space="preserve">Передача </w:t>
            </w:r>
            <w:r w:rsidRPr="000B1D8E">
              <w:rPr>
                <w:b/>
                <w:sz w:val="22"/>
                <w:szCs w:val="22"/>
              </w:rPr>
              <w:t>Заказчиком Подрядчику</w:t>
            </w:r>
            <w:r w:rsidRPr="000B1D8E">
              <w:rPr>
                <w:sz w:val="22"/>
                <w:szCs w:val="22"/>
              </w:rPr>
              <w:t xml:space="preserve"> утвержденной </w:t>
            </w:r>
            <w:r w:rsidR="00A82371" w:rsidRPr="000B1D8E">
              <w:rPr>
                <w:sz w:val="23"/>
                <w:szCs w:val="23"/>
              </w:rPr>
              <w:t>исходных данных по объекту проектирования</w:t>
            </w:r>
            <w:r w:rsidR="00A82371" w:rsidRPr="000B1D8E">
              <w:rPr>
                <w:sz w:val="22"/>
                <w:szCs w:val="22"/>
              </w:rPr>
              <w:t xml:space="preserve"> </w:t>
            </w:r>
            <w:r w:rsidRPr="000B1D8E">
              <w:rPr>
                <w:sz w:val="22"/>
                <w:szCs w:val="22"/>
              </w:rPr>
              <w:t xml:space="preserve">согласно </w:t>
            </w:r>
          </w:p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B1D8E">
              <w:rPr>
                <w:b/>
                <w:sz w:val="22"/>
                <w:szCs w:val="22"/>
              </w:rPr>
              <w:t>Этап завершается оформлением акта приема-передачи исходной проектной документации.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B46339" w:rsidRDefault="00B46339" w:rsidP="00B46339">
            <w:pPr>
              <w:pStyle w:val="af8"/>
              <w:suppressAutoHyphens/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B46339">
              <w:rPr>
                <w:b/>
                <w:sz w:val="22"/>
                <w:szCs w:val="22"/>
              </w:rPr>
              <w:t>Декабрь</w:t>
            </w:r>
            <w:r w:rsidRPr="00B46339">
              <w:rPr>
                <w:b/>
                <w:sz w:val="22"/>
                <w:szCs w:val="22"/>
                <w:lang w:val="en-US"/>
              </w:rPr>
              <w:t xml:space="preserve"> 2016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17E0" w:rsidRPr="00B46339" w:rsidRDefault="00B46339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46339">
              <w:rPr>
                <w:b/>
                <w:sz w:val="22"/>
                <w:szCs w:val="22"/>
              </w:rPr>
              <w:t>Декабрь 2016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17E0" w:rsidRPr="0042604E" w:rsidRDefault="009D17E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D17E0" w:rsidRPr="00D56E4D" w:rsidTr="002F0E90">
        <w:trPr>
          <w:trHeight w:val="8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>2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 xml:space="preserve">Разработка документации </w:t>
            </w:r>
            <w:proofErr w:type="spellStart"/>
            <w:r w:rsidRPr="00D56E4D">
              <w:rPr>
                <w:sz w:val="22"/>
                <w:szCs w:val="22"/>
              </w:rPr>
              <w:t>технорабочего</w:t>
            </w:r>
            <w:proofErr w:type="spellEnd"/>
            <w:r w:rsidRPr="00D56E4D">
              <w:rPr>
                <w:sz w:val="22"/>
                <w:szCs w:val="22"/>
              </w:rPr>
              <w:t xml:space="preserve"> проекта согласно </w:t>
            </w:r>
            <w:r w:rsidR="000B1D8E">
              <w:rPr>
                <w:sz w:val="22"/>
                <w:szCs w:val="22"/>
              </w:rPr>
              <w:t xml:space="preserve">технического задания и приложений нему </w:t>
            </w:r>
            <w:proofErr w:type="gramStart"/>
            <w:r w:rsidR="000B1D8E">
              <w:rPr>
                <w:sz w:val="22"/>
                <w:szCs w:val="22"/>
              </w:rPr>
              <w:t xml:space="preserve">( </w:t>
            </w:r>
            <w:r w:rsidRPr="000B1D8E">
              <w:rPr>
                <w:sz w:val="22"/>
                <w:szCs w:val="22"/>
              </w:rPr>
              <w:t>Приложени</w:t>
            </w:r>
            <w:r w:rsidR="000B1D8E" w:rsidRPr="000B1D8E">
              <w:rPr>
                <w:sz w:val="22"/>
                <w:szCs w:val="22"/>
              </w:rPr>
              <w:t>е</w:t>
            </w:r>
            <w:proofErr w:type="gramEnd"/>
            <w:r w:rsidRPr="000B1D8E">
              <w:rPr>
                <w:sz w:val="22"/>
                <w:szCs w:val="22"/>
              </w:rPr>
              <w:t xml:space="preserve"> №</w:t>
            </w:r>
            <w:r w:rsidR="00B95B41" w:rsidRPr="000B1D8E">
              <w:rPr>
                <w:sz w:val="22"/>
                <w:szCs w:val="22"/>
              </w:rPr>
              <w:t>4</w:t>
            </w:r>
            <w:r w:rsidRPr="00D56E4D">
              <w:rPr>
                <w:sz w:val="22"/>
                <w:szCs w:val="22"/>
              </w:rPr>
              <w:t xml:space="preserve">  к настоящему Договору</w:t>
            </w:r>
            <w:r w:rsidR="000B1D8E">
              <w:rPr>
                <w:sz w:val="22"/>
                <w:szCs w:val="22"/>
              </w:rPr>
              <w:t>)</w:t>
            </w:r>
            <w:r w:rsidRPr="00D56E4D">
              <w:rPr>
                <w:sz w:val="22"/>
                <w:szCs w:val="22"/>
              </w:rPr>
              <w:t>.</w:t>
            </w:r>
          </w:p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 xml:space="preserve">Этап завершается оформлением акта </w:t>
            </w:r>
            <w:proofErr w:type="spellStart"/>
            <w:r w:rsidRPr="00D56E4D">
              <w:rPr>
                <w:b/>
                <w:sz w:val="22"/>
                <w:szCs w:val="22"/>
              </w:rPr>
              <w:t>приема</w:t>
            </w:r>
            <w:proofErr w:type="spellEnd"/>
            <w:r w:rsidRPr="00D56E4D">
              <w:rPr>
                <w:b/>
                <w:sz w:val="22"/>
                <w:szCs w:val="22"/>
              </w:rPr>
              <w:t xml:space="preserve">-передачи </w:t>
            </w:r>
            <w:proofErr w:type="spellStart"/>
            <w:r w:rsidRPr="00D56E4D">
              <w:rPr>
                <w:b/>
                <w:sz w:val="22"/>
                <w:szCs w:val="22"/>
              </w:rPr>
              <w:t>Технорабочего</w:t>
            </w:r>
            <w:proofErr w:type="spellEnd"/>
            <w:r w:rsidRPr="00D56E4D">
              <w:rPr>
                <w:b/>
                <w:sz w:val="22"/>
                <w:szCs w:val="22"/>
              </w:rPr>
              <w:t xml:space="preserve"> проекта.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B46339" w:rsidRDefault="00B46339" w:rsidP="00B46339">
            <w:pPr>
              <w:pStyle w:val="af8"/>
              <w:suppressAutoHyphens/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B46339">
              <w:rPr>
                <w:b/>
                <w:sz w:val="22"/>
                <w:szCs w:val="22"/>
              </w:rPr>
              <w:t>Декабрь 2016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B46339" w:rsidRDefault="00B46339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46339">
              <w:rPr>
                <w:b/>
                <w:sz w:val="22"/>
                <w:szCs w:val="22"/>
              </w:rPr>
              <w:t>Январь 2016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D56E4D" w:rsidRDefault="009D17E0" w:rsidP="002F0E90">
            <w:pPr>
              <w:jc w:val="center"/>
            </w:pPr>
          </w:p>
        </w:tc>
      </w:tr>
      <w:tr w:rsidR="009D17E0" w:rsidRPr="00D56E4D" w:rsidTr="002F0E90">
        <w:trPr>
          <w:trHeight w:val="8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>3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B1D8E">
              <w:rPr>
                <w:sz w:val="22"/>
                <w:szCs w:val="22"/>
              </w:rPr>
              <w:t xml:space="preserve">Разработка прикладного </w:t>
            </w:r>
            <w:r w:rsidR="00B95B41" w:rsidRPr="000B1D8E">
              <w:rPr>
                <w:sz w:val="22"/>
                <w:szCs w:val="22"/>
              </w:rPr>
              <w:t>математического</w:t>
            </w:r>
            <w:r w:rsidRPr="000B1D8E">
              <w:rPr>
                <w:sz w:val="22"/>
                <w:szCs w:val="22"/>
              </w:rPr>
              <w:t xml:space="preserve"> обеспечения</w:t>
            </w:r>
            <w:r w:rsidR="000B1D8E" w:rsidRPr="000B1D8E">
              <w:rPr>
                <w:sz w:val="22"/>
                <w:szCs w:val="22"/>
              </w:rPr>
              <w:t>.</w:t>
            </w:r>
          </w:p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 xml:space="preserve">Этап завершается оформлением акта приема-передачи прикладного программного </w:t>
            </w:r>
            <w:proofErr w:type="gramStart"/>
            <w:r w:rsidRPr="00D56E4D">
              <w:rPr>
                <w:b/>
                <w:sz w:val="22"/>
                <w:szCs w:val="22"/>
              </w:rPr>
              <w:t>обеспечения .</w:t>
            </w:r>
            <w:proofErr w:type="gramEnd"/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B46339" w:rsidRDefault="00B46339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46339">
              <w:rPr>
                <w:b/>
                <w:sz w:val="22"/>
                <w:szCs w:val="22"/>
              </w:rPr>
              <w:t>Январь 2016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B46339" w:rsidRDefault="00B46339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46339">
              <w:rPr>
                <w:b/>
                <w:sz w:val="22"/>
                <w:szCs w:val="22"/>
              </w:rPr>
              <w:t>Март 2016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D56E4D" w:rsidRDefault="009D17E0" w:rsidP="002F0E90"/>
        </w:tc>
      </w:tr>
      <w:tr w:rsidR="009D17E0" w:rsidRPr="00D56E4D" w:rsidTr="002F0E90">
        <w:trPr>
          <w:cantSplit/>
          <w:trHeight w:val="360"/>
        </w:trPr>
        <w:tc>
          <w:tcPr>
            <w:tcW w:w="6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D56E4D" w:rsidRDefault="009D17E0" w:rsidP="002F0E90">
            <w:pPr>
              <w:pStyle w:val="af8"/>
              <w:suppressAutoHyphens/>
              <w:ind w:firstLine="0"/>
              <w:jc w:val="right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42604E" w:rsidRDefault="009D17E0" w:rsidP="002F0E90">
            <w:pPr>
              <w:jc w:val="right"/>
              <w:rPr>
                <w:b/>
                <w:lang w:val="en-US"/>
              </w:rPr>
            </w:pPr>
          </w:p>
        </w:tc>
      </w:tr>
      <w:tr w:rsidR="009D17E0" w:rsidRPr="00D56E4D" w:rsidTr="002F0E90">
        <w:trPr>
          <w:cantSplit/>
          <w:trHeight w:val="360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НДС 18%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D56E4D" w:rsidRDefault="009D17E0" w:rsidP="002F0E90">
            <w:pPr>
              <w:jc w:val="right"/>
              <w:rPr>
                <w:b/>
                <w:lang w:val="en-US"/>
              </w:rPr>
            </w:pPr>
          </w:p>
        </w:tc>
      </w:tr>
      <w:tr w:rsidR="009D17E0" w:rsidRPr="00D56E4D" w:rsidTr="002F0E90">
        <w:trPr>
          <w:cantSplit/>
          <w:trHeight w:val="360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D56E4D" w:rsidRDefault="009D17E0" w:rsidP="002F0E90">
            <w:pPr>
              <w:pStyle w:val="af8"/>
              <w:suppressAutoHyphens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 w:rsidRPr="00D56E4D">
              <w:rPr>
                <w:b/>
                <w:caps/>
                <w:sz w:val="22"/>
                <w:szCs w:val="22"/>
              </w:rPr>
              <w:t>Итого</w:t>
            </w:r>
            <w:r w:rsidRPr="00D56E4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E0" w:rsidRPr="0042604E" w:rsidRDefault="009D17E0" w:rsidP="002F0E90">
            <w:pPr>
              <w:jc w:val="right"/>
              <w:rPr>
                <w:b/>
                <w:lang w:val="en-US"/>
              </w:rPr>
            </w:pPr>
          </w:p>
        </w:tc>
      </w:tr>
    </w:tbl>
    <w:p w:rsidR="009D17E0" w:rsidRDefault="009D17E0" w:rsidP="009D17E0">
      <w:pPr>
        <w:pStyle w:val="12"/>
        <w:rPr>
          <w:sz w:val="23"/>
          <w:szCs w:val="23"/>
        </w:rPr>
      </w:pPr>
    </w:p>
    <w:p w:rsidR="000B1D8E" w:rsidRDefault="000B1D8E" w:rsidP="009D17E0">
      <w:pPr>
        <w:pStyle w:val="12"/>
        <w:rPr>
          <w:sz w:val="23"/>
          <w:szCs w:val="23"/>
        </w:rPr>
      </w:pPr>
    </w:p>
    <w:p w:rsidR="000B1D8E" w:rsidRPr="000B1D8E" w:rsidRDefault="000B1D8E" w:rsidP="009D17E0">
      <w:pPr>
        <w:pStyle w:val="12"/>
        <w:rPr>
          <w:sz w:val="23"/>
          <w:szCs w:val="23"/>
        </w:rPr>
      </w:pPr>
    </w:p>
    <w:tbl>
      <w:tblPr>
        <w:tblpPr w:leftFromText="180" w:rightFromText="180" w:vertAnchor="text" w:horzAnchor="margin" w:tblpXSpec="center" w:tblpY="553"/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284"/>
        <w:gridCol w:w="283"/>
        <w:gridCol w:w="4536"/>
      </w:tblGrid>
      <w:tr w:rsidR="009D17E0" w:rsidRPr="00D56E4D" w:rsidTr="002F0E90">
        <w:trPr>
          <w:cantSplit/>
          <w:trHeight w:val="1118"/>
        </w:trPr>
        <w:tc>
          <w:tcPr>
            <w:tcW w:w="4536" w:type="dxa"/>
            <w:vAlign w:val="center"/>
          </w:tcPr>
          <w:p w:rsidR="009D17E0" w:rsidRPr="00D56E4D" w:rsidRDefault="009D17E0" w:rsidP="002F0E90">
            <w:pPr>
              <w:rPr>
                <w:b/>
                <w:sz w:val="23"/>
                <w:szCs w:val="23"/>
              </w:rPr>
            </w:pPr>
            <w:bookmarkStart w:id="35" w:name="OLE_LINK3"/>
            <w:bookmarkStart w:id="36" w:name="OLE_LINK4"/>
            <w:r w:rsidRPr="00D56E4D">
              <w:rPr>
                <w:b/>
                <w:bCs/>
                <w:sz w:val="23"/>
                <w:szCs w:val="23"/>
              </w:rPr>
              <w:t>От Подрядчика</w:t>
            </w:r>
            <w:r w:rsidRPr="00D56E4D">
              <w:rPr>
                <w:b/>
                <w:sz w:val="23"/>
                <w:szCs w:val="23"/>
              </w:rPr>
              <w:t>:</w:t>
            </w:r>
          </w:p>
          <w:p w:rsidR="009D17E0" w:rsidRPr="00D56E4D" w:rsidRDefault="009D17E0" w:rsidP="002F0E90">
            <w:pPr>
              <w:suppressAutoHyphens/>
              <w:rPr>
                <w:b/>
                <w:bCs/>
                <w:sz w:val="23"/>
                <w:szCs w:val="23"/>
              </w:rPr>
            </w:pPr>
            <w:r w:rsidRPr="00D56E4D">
              <w:rPr>
                <w:b/>
                <w:sz w:val="23"/>
                <w:szCs w:val="23"/>
              </w:rPr>
              <w:t xml:space="preserve"> </w:t>
            </w:r>
            <w:r w:rsidRPr="00D56E4D">
              <w:rPr>
                <w:b/>
                <w:bCs/>
                <w:sz w:val="23"/>
                <w:szCs w:val="23"/>
              </w:rPr>
              <w:t xml:space="preserve"> </w:t>
            </w:r>
          </w:p>
          <w:p w:rsidR="009D17E0" w:rsidRPr="00D56E4D" w:rsidRDefault="009D17E0" w:rsidP="002F0E90">
            <w:pPr>
              <w:suppressAutoHyphens/>
              <w:rPr>
                <w:b/>
                <w:bCs/>
                <w:sz w:val="23"/>
                <w:szCs w:val="23"/>
              </w:rPr>
            </w:pPr>
          </w:p>
          <w:p w:rsidR="009D17E0" w:rsidRPr="00D56E4D" w:rsidRDefault="009D17E0" w:rsidP="002F0E90">
            <w:pPr>
              <w:suppressAutoHyphens/>
              <w:rPr>
                <w:b/>
                <w:bCs/>
                <w:sz w:val="23"/>
                <w:szCs w:val="23"/>
              </w:rPr>
            </w:pPr>
          </w:p>
          <w:p w:rsidR="009D17E0" w:rsidRPr="00D56E4D" w:rsidRDefault="009D17E0" w:rsidP="002F0E90">
            <w:pPr>
              <w:suppressAutoHyphens/>
              <w:rPr>
                <w:b/>
                <w:bCs/>
                <w:sz w:val="23"/>
                <w:szCs w:val="23"/>
              </w:rPr>
            </w:pPr>
          </w:p>
          <w:p w:rsidR="009D17E0" w:rsidRPr="00D56E4D" w:rsidRDefault="009D17E0" w:rsidP="002F0E90">
            <w:pPr>
              <w:suppressAutoHyphens/>
              <w:rPr>
                <w:b/>
                <w:bCs/>
                <w:sz w:val="23"/>
                <w:szCs w:val="23"/>
              </w:rPr>
            </w:pPr>
          </w:p>
          <w:p w:rsidR="009D17E0" w:rsidRPr="00D56E4D" w:rsidRDefault="009D17E0" w:rsidP="002F0E90">
            <w:pPr>
              <w:widowControl w:val="0"/>
              <w:rPr>
                <w:b/>
                <w:sz w:val="23"/>
                <w:szCs w:val="23"/>
              </w:rPr>
            </w:pPr>
          </w:p>
        </w:tc>
        <w:tc>
          <w:tcPr>
            <w:tcW w:w="284" w:type="dxa"/>
          </w:tcPr>
          <w:p w:rsidR="009D17E0" w:rsidRPr="00D56E4D" w:rsidRDefault="009D17E0" w:rsidP="002F0E90">
            <w:pPr>
              <w:widowControl w:val="0"/>
              <w:rPr>
                <w:b/>
                <w:sz w:val="23"/>
                <w:szCs w:val="23"/>
              </w:rPr>
            </w:pPr>
          </w:p>
        </w:tc>
        <w:tc>
          <w:tcPr>
            <w:tcW w:w="283" w:type="dxa"/>
          </w:tcPr>
          <w:p w:rsidR="009D17E0" w:rsidRPr="00D56E4D" w:rsidRDefault="009D17E0" w:rsidP="002F0E90">
            <w:pPr>
              <w:widowControl w:val="0"/>
              <w:rPr>
                <w:b/>
                <w:sz w:val="23"/>
                <w:szCs w:val="23"/>
              </w:rPr>
            </w:pPr>
          </w:p>
        </w:tc>
        <w:tc>
          <w:tcPr>
            <w:tcW w:w="4536" w:type="dxa"/>
            <w:vAlign w:val="center"/>
          </w:tcPr>
          <w:p w:rsidR="009D17E0" w:rsidRPr="00D56E4D" w:rsidRDefault="009D17E0" w:rsidP="002F0E90">
            <w:pPr>
              <w:widowControl w:val="0"/>
              <w:rPr>
                <w:b/>
                <w:sz w:val="23"/>
                <w:szCs w:val="23"/>
              </w:rPr>
            </w:pPr>
            <w:r w:rsidRPr="00D56E4D">
              <w:rPr>
                <w:b/>
                <w:sz w:val="23"/>
                <w:szCs w:val="23"/>
              </w:rPr>
              <w:t>От Заказчика:</w:t>
            </w:r>
          </w:p>
          <w:p w:rsidR="009D17E0" w:rsidRPr="00D56E4D" w:rsidRDefault="009D17E0" w:rsidP="002F0E90">
            <w:pPr>
              <w:pStyle w:val="Iauiue"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56E4D">
              <w:rPr>
                <w:b/>
                <w:bCs/>
                <w:sz w:val="23"/>
                <w:szCs w:val="23"/>
              </w:rPr>
              <w:t>ОАО «Славнефть-ЯНОС»</w:t>
            </w:r>
          </w:p>
          <w:p w:rsidR="009D17E0" w:rsidRPr="00D56E4D" w:rsidRDefault="009D17E0" w:rsidP="002F0E90">
            <w:pPr>
              <w:pStyle w:val="Iauiue"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56E4D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9D17E0" w:rsidRPr="00D56E4D" w:rsidRDefault="009D17E0" w:rsidP="002F0E90">
            <w:pPr>
              <w:pStyle w:val="Iauiue"/>
              <w:widowControl w:val="0"/>
              <w:jc w:val="both"/>
              <w:rPr>
                <w:b/>
                <w:bCs/>
                <w:sz w:val="23"/>
                <w:szCs w:val="23"/>
              </w:rPr>
            </w:pPr>
          </w:p>
          <w:p w:rsidR="009D17E0" w:rsidRPr="00D56E4D" w:rsidRDefault="009D17E0" w:rsidP="002F0E90">
            <w:pPr>
              <w:pStyle w:val="Iauiue"/>
              <w:widowControl w:val="0"/>
              <w:jc w:val="both"/>
              <w:rPr>
                <w:b/>
                <w:bCs/>
                <w:sz w:val="23"/>
                <w:szCs w:val="23"/>
              </w:rPr>
            </w:pPr>
          </w:p>
          <w:p w:rsidR="009D17E0" w:rsidRPr="00D56E4D" w:rsidRDefault="009D17E0" w:rsidP="002F0E90">
            <w:pPr>
              <w:pStyle w:val="Iauiue"/>
              <w:widowControl w:val="0"/>
              <w:jc w:val="both"/>
              <w:rPr>
                <w:b/>
                <w:bCs/>
                <w:sz w:val="23"/>
                <w:szCs w:val="23"/>
              </w:rPr>
            </w:pPr>
          </w:p>
          <w:p w:rsidR="009D17E0" w:rsidRPr="00D56E4D" w:rsidRDefault="009D17E0" w:rsidP="002F0E90">
            <w:pPr>
              <w:pStyle w:val="Iauiue"/>
              <w:widowControl w:val="0"/>
              <w:jc w:val="both"/>
              <w:rPr>
                <w:b/>
                <w:bCs/>
                <w:sz w:val="23"/>
                <w:szCs w:val="23"/>
              </w:rPr>
            </w:pPr>
          </w:p>
          <w:p w:rsidR="009D17E0" w:rsidRPr="00D56E4D" w:rsidRDefault="009D17E0" w:rsidP="002F0E90">
            <w:pPr>
              <w:pStyle w:val="Iauiue"/>
              <w:widowControl w:val="0"/>
              <w:jc w:val="both"/>
              <w:rPr>
                <w:b/>
                <w:bCs/>
                <w:sz w:val="23"/>
                <w:szCs w:val="23"/>
              </w:rPr>
            </w:pPr>
          </w:p>
          <w:p w:rsidR="009D17E0" w:rsidRPr="00D56E4D" w:rsidRDefault="009D17E0" w:rsidP="002F0E90">
            <w:pPr>
              <w:pStyle w:val="Iauiue"/>
              <w:widowControl w:val="0"/>
              <w:jc w:val="both"/>
              <w:rPr>
                <w:sz w:val="23"/>
                <w:szCs w:val="23"/>
              </w:rPr>
            </w:pPr>
            <w:r w:rsidRPr="00D56E4D">
              <w:rPr>
                <w:b/>
                <w:bCs/>
                <w:sz w:val="23"/>
                <w:szCs w:val="23"/>
              </w:rPr>
              <w:t>__________________</w:t>
            </w:r>
            <w:r w:rsidRPr="00D56E4D">
              <w:rPr>
                <w:b/>
                <w:sz w:val="23"/>
                <w:szCs w:val="23"/>
              </w:rPr>
              <w:t>А.А.Никитин</w:t>
            </w:r>
          </w:p>
        </w:tc>
      </w:tr>
      <w:bookmarkEnd w:id="35"/>
      <w:bookmarkEnd w:id="36"/>
    </w:tbl>
    <w:p w:rsidR="009D17E0" w:rsidRPr="00D56E4D" w:rsidRDefault="009D17E0" w:rsidP="009D17E0">
      <w:pPr>
        <w:rPr>
          <w:sz w:val="23"/>
          <w:szCs w:val="23"/>
        </w:rPr>
      </w:pPr>
    </w:p>
    <w:p w:rsidR="009D17E0" w:rsidRPr="00D56E4D" w:rsidRDefault="009D17E0" w:rsidP="009D17E0">
      <w:pPr>
        <w:rPr>
          <w:sz w:val="23"/>
          <w:szCs w:val="23"/>
        </w:rPr>
      </w:pPr>
    </w:p>
    <w:p w:rsidR="00C97A5C" w:rsidRDefault="00C97A5C">
      <w:pPr>
        <w:spacing w:before="120" w:after="120" w:line="360" w:lineRule="auto"/>
        <w:ind w:right="284" w:firstLine="567"/>
        <w:jc w:val="both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D33CF3" w:rsidRPr="00D56E4D" w:rsidRDefault="00D33CF3" w:rsidP="00D33CF3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</w:rPr>
      </w:pPr>
      <w:r w:rsidRPr="00D56E4D">
        <w:rPr>
          <w:b/>
          <w:sz w:val="22"/>
          <w:szCs w:val="22"/>
        </w:rPr>
        <w:lastRenderedPageBreak/>
        <w:t xml:space="preserve">Приложение </w:t>
      </w:r>
      <w:r w:rsidRPr="000B1D8E">
        <w:rPr>
          <w:b/>
          <w:sz w:val="22"/>
          <w:szCs w:val="22"/>
        </w:rPr>
        <w:t>№2</w:t>
      </w:r>
    </w:p>
    <w:p w:rsidR="00D33CF3" w:rsidRPr="00D56E4D" w:rsidRDefault="00D33CF3" w:rsidP="00D33CF3">
      <w:pPr>
        <w:pStyle w:val="af8"/>
        <w:spacing w:line="240" w:lineRule="auto"/>
        <w:ind w:right="12" w:firstLine="0"/>
        <w:jc w:val="right"/>
        <w:rPr>
          <w:b/>
          <w:sz w:val="22"/>
          <w:szCs w:val="22"/>
        </w:rPr>
      </w:pPr>
      <w:r w:rsidRPr="00D56E4D">
        <w:rPr>
          <w:b/>
          <w:sz w:val="22"/>
          <w:szCs w:val="22"/>
        </w:rPr>
        <w:t>к Договору № ___</w:t>
      </w:r>
      <w:r>
        <w:rPr>
          <w:b/>
          <w:sz w:val="22"/>
          <w:szCs w:val="22"/>
        </w:rPr>
        <w:t>_______</w:t>
      </w:r>
      <w:r w:rsidRPr="00D56E4D">
        <w:rPr>
          <w:b/>
          <w:sz w:val="22"/>
          <w:szCs w:val="22"/>
        </w:rPr>
        <w:t>_____</w:t>
      </w:r>
    </w:p>
    <w:p w:rsidR="00D33CF3" w:rsidRPr="00D56E4D" w:rsidRDefault="00D33CF3" w:rsidP="00D33CF3">
      <w:pPr>
        <w:spacing w:after="200" w:line="276" w:lineRule="auto"/>
        <w:jc w:val="right"/>
        <w:rPr>
          <w:b/>
          <w:sz w:val="22"/>
          <w:szCs w:val="22"/>
        </w:rPr>
      </w:pPr>
    </w:p>
    <w:p w:rsidR="00D33CF3" w:rsidRPr="00D56E4D" w:rsidRDefault="00D33CF3" w:rsidP="00D33CF3">
      <w:pPr>
        <w:spacing w:after="200" w:line="276" w:lineRule="auto"/>
        <w:jc w:val="center"/>
        <w:rPr>
          <w:b/>
          <w:sz w:val="22"/>
          <w:szCs w:val="22"/>
        </w:rPr>
      </w:pPr>
      <w:r w:rsidRPr="00D56E4D">
        <w:rPr>
          <w:b/>
          <w:sz w:val="22"/>
          <w:szCs w:val="22"/>
        </w:rPr>
        <w:t>КАЛЕНДАРНЫЙ ПЛАН</w:t>
      </w:r>
    </w:p>
    <w:p w:rsidR="00D33CF3" w:rsidRPr="00D56E4D" w:rsidRDefault="00D33CF3" w:rsidP="00D33CF3">
      <w:pPr>
        <w:suppressAutoHyphens/>
        <w:jc w:val="center"/>
        <w:rPr>
          <w:b/>
          <w:sz w:val="22"/>
          <w:szCs w:val="22"/>
        </w:rPr>
      </w:pPr>
      <w:r w:rsidRPr="000B1D8E">
        <w:rPr>
          <w:b/>
          <w:sz w:val="22"/>
          <w:szCs w:val="22"/>
        </w:rPr>
        <w:t xml:space="preserve">выполнения </w:t>
      </w:r>
      <w:r w:rsidR="002F0E90" w:rsidRPr="000B1D8E">
        <w:rPr>
          <w:b/>
          <w:sz w:val="22"/>
          <w:szCs w:val="22"/>
        </w:rPr>
        <w:t xml:space="preserve">монтажных и </w:t>
      </w:r>
      <w:proofErr w:type="spellStart"/>
      <w:r w:rsidRPr="000B1D8E">
        <w:rPr>
          <w:b/>
          <w:sz w:val="22"/>
          <w:szCs w:val="22"/>
        </w:rPr>
        <w:t>шефмонтажных</w:t>
      </w:r>
      <w:proofErr w:type="spellEnd"/>
      <w:r w:rsidRPr="000B1D8E">
        <w:rPr>
          <w:b/>
          <w:sz w:val="22"/>
          <w:szCs w:val="22"/>
        </w:rPr>
        <w:t xml:space="preserve"> работ по </w:t>
      </w:r>
      <w:r w:rsidR="00AB1220" w:rsidRPr="000B1D8E">
        <w:rPr>
          <w:b/>
          <w:noProof/>
          <w:sz w:val="22"/>
          <w:szCs w:val="22"/>
        </w:rPr>
        <w:t>СУУТП</w:t>
      </w:r>
    </w:p>
    <w:p w:rsidR="00D33CF3" w:rsidRPr="00D56E4D" w:rsidRDefault="00D10B2E" w:rsidP="00D33CF3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D33CF3" w:rsidRPr="00D56E4D">
        <w:rPr>
          <w:b/>
          <w:sz w:val="22"/>
          <w:szCs w:val="22"/>
        </w:rPr>
        <w:t>ОАО «Славнефть-ЯНОС»</w:t>
      </w:r>
    </w:p>
    <w:p w:rsidR="00D33CF3" w:rsidRPr="00D56E4D" w:rsidRDefault="00D33CF3" w:rsidP="00D33CF3">
      <w:pPr>
        <w:suppressAutoHyphens/>
        <w:jc w:val="center"/>
        <w:rPr>
          <w:sz w:val="22"/>
          <w:szCs w:val="22"/>
        </w:rPr>
      </w:pPr>
    </w:p>
    <w:p w:rsidR="00D33CF3" w:rsidRPr="00D56E4D" w:rsidRDefault="00D33CF3" w:rsidP="00D33CF3">
      <w:pPr>
        <w:suppressAutoHyphens/>
        <w:jc w:val="center"/>
        <w:rPr>
          <w:sz w:val="22"/>
          <w:szCs w:val="22"/>
        </w:rPr>
      </w:pPr>
    </w:p>
    <w:tbl>
      <w:tblPr>
        <w:tblW w:w="500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"/>
        <w:gridCol w:w="4193"/>
        <w:gridCol w:w="2029"/>
        <w:gridCol w:w="1656"/>
        <w:gridCol w:w="1560"/>
      </w:tblGrid>
      <w:tr w:rsidR="00D33CF3" w:rsidRPr="00D56E4D" w:rsidTr="002F0E90">
        <w:trPr>
          <w:trHeight w:val="20"/>
          <w:tblHeader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№</w:t>
            </w:r>
          </w:p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left="-353" w:firstLine="353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этапа</w:t>
            </w:r>
          </w:p>
        </w:tc>
        <w:tc>
          <w:tcPr>
            <w:tcW w:w="4193" w:type="dxa"/>
            <w:tcBorders>
              <w:top w:val="single" w:sz="6" w:space="0" w:color="auto"/>
            </w:tcBorders>
            <w:vAlign w:val="center"/>
          </w:tcPr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 xml:space="preserve">Срок </w:t>
            </w:r>
          </w:p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начала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Срок окончания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Стоимость,</w:t>
            </w:r>
          </w:p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napToGrid/>
                <w:sz w:val="22"/>
                <w:szCs w:val="22"/>
              </w:rPr>
              <w:t>(Руб.)</w:t>
            </w:r>
          </w:p>
        </w:tc>
      </w:tr>
      <w:tr w:rsidR="00D33CF3" w:rsidRPr="00D56E4D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>1</w:t>
            </w:r>
          </w:p>
        </w:tc>
        <w:tc>
          <w:tcPr>
            <w:tcW w:w="4193" w:type="dxa"/>
            <w:tcBorders>
              <w:top w:val="single" w:sz="4" w:space="0" w:color="auto"/>
              <w:bottom w:val="single" w:sz="4" w:space="0" w:color="auto"/>
            </w:tcBorders>
          </w:tcPr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F0E90">
              <w:rPr>
                <w:sz w:val="22"/>
                <w:szCs w:val="22"/>
              </w:rPr>
              <w:t xml:space="preserve">Передача </w:t>
            </w:r>
            <w:r w:rsidRPr="002F0E90">
              <w:rPr>
                <w:b/>
                <w:sz w:val="22"/>
                <w:szCs w:val="22"/>
              </w:rPr>
              <w:t>Заказчиком Подрядчику</w:t>
            </w:r>
            <w:r w:rsidRPr="002F0E90">
              <w:rPr>
                <w:sz w:val="22"/>
                <w:szCs w:val="22"/>
              </w:rPr>
              <w:t xml:space="preserve"> документации и оборудования согласно Приложению № 9 к настоящему договору.</w:t>
            </w:r>
          </w:p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Этап завершается оформлением Акта приема-передачи рабочей документации для выполнения шеф-монтажных работ.</w:t>
            </w:r>
          </w:p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F3" w:rsidRPr="002F0E90" w:rsidRDefault="002F0E9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F0E90">
              <w:rPr>
                <w:b/>
                <w:sz w:val="22"/>
                <w:szCs w:val="22"/>
              </w:rPr>
              <w:t>Февраль 2017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F3" w:rsidRPr="002F0E90" w:rsidRDefault="002F0E9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F0E90">
              <w:rPr>
                <w:b/>
                <w:sz w:val="22"/>
                <w:szCs w:val="22"/>
              </w:rPr>
              <w:t>Март 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F3" w:rsidRPr="002F0E90" w:rsidRDefault="00D33CF3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F0E90" w:rsidRPr="00D56E4D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0E90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3" w:type="dxa"/>
            <w:tcBorders>
              <w:top w:val="single" w:sz="4" w:space="0" w:color="auto"/>
              <w:bottom w:val="single" w:sz="4" w:space="0" w:color="auto"/>
            </w:tcBorders>
          </w:tcPr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монтажу и подключению поставляемого  оборудования к системе управления</w:t>
            </w: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2F0E90" w:rsidRDefault="002F0E9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F0E90">
              <w:rPr>
                <w:b/>
                <w:sz w:val="22"/>
                <w:szCs w:val="22"/>
              </w:rPr>
              <w:t>Март 2017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2F0E90" w:rsidRDefault="002F0E9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F0E90">
              <w:rPr>
                <w:b/>
                <w:sz w:val="22"/>
                <w:szCs w:val="22"/>
              </w:rPr>
              <w:t>Май 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90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D33CF3" w:rsidRPr="00D56E4D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3CF3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3" w:type="dxa"/>
            <w:tcBorders>
              <w:top w:val="single" w:sz="4" w:space="0" w:color="auto"/>
              <w:bottom w:val="single" w:sz="4" w:space="0" w:color="auto"/>
            </w:tcBorders>
          </w:tcPr>
          <w:p w:rsidR="00D33CF3" w:rsidRPr="002F0E90" w:rsidRDefault="00D33CF3" w:rsidP="002F0E90">
            <w:pPr>
              <w:pStyle w:val="af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2F0E90">
              <w:rPr>
                <w:sz w:val="22"/>
                <w:szCs w:val="22"/>
              </w:rPr>
              <w:t>Шефмонтажные</w:t>
            </w:r>
            <w:proofErr w:type="spellEnd"/>
            <w:r w:rsidRPr="002F0E90">
              <w:rPr>
                <w:sz w:val="22"/>
                <w:szCs w:val="22"/>
              </w:rPr>
              <w:t xml:space="preserve"> работы по КТС АСУ ТП согласно Приложению № </w:t>
            </w:r>
            <w:r w:rsidR="009B4557" w:rsidRPr="002F0E90">
              <w:rPr>
                <w:sz w:val="22"/>
                <w:szCs w:val="22"/>
              </w:rPr>
              <w:t>7</w:t>
            </w:r>
            <w:r w:rsidRPr="002F0E90">
              <w:rPr>
                <w:sz w:val="22"/>
                <w:szCs w:val="22"/>
              </w:rPr>
              <w:t xml:space="preserve"> к настоящему Договору.</w:t>
            </w:r>
          </w:p>
          <w:p w:rsidR="00D33CF3" w:rsidRPr="00D56E4D" w:rsidRDefault="00D33CF3" w:rsidP="002F0E90">
            <w:pPr>
              <w:pStyle w:val="af8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F0E90">
              <w:rPr>
                <w:b/>
                <w:sz w:val="22"/>
                <w:szCs w:val="22"/>
              </w:rPr>
              <w:t>Этап завершается оформлением Акта выполненных работ.</w:t>
            </w: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F3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Март 2017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F3" w:rsidRPr="002F0E90" w:rsidRDefault="002F0E9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F0E90">
              <w:rPr>
                <w:b/>
                <w:sz w:val="22"/>
                <w:szCs w:val="22"/>
              </w:rPr>
              <w:t>Июнь 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D33CF3" w:rsidRPr="00D56E4D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7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D56E4D">
              <w:rPr>
                <w:rFonts w:ascii="Arial" w:hAnsi="Arial" w:cs="Arial"/>
                <w:b/>
                <w:sz w:val="22"/>
                <w:szCs w:val="22"/>
              </w:rPr>
              <w:t>ВСЕГО: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CF3" w:rsidRPr="0042604E" w:rsidRDefault="00D33CF3" w:rsidP="002F0E90">
            <w:pPr>
              <w:jc w:val="right"/>
              <w:rPr>
                <w:b/>
              </w:rPr>
            </w:pPr>
          </w:p>
        </w:tc>
      </w:tr>
      <w:tr w:rsidR="00D33CF3" w:rsidRPr="00D56E4D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7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D56E4D">
              <w:rPr>
                <w:rFonts w:ascii="Arial" w:hAnsi="Arial" w:cs="Arial"/>
                <w:b/>
                <w:sz w:val="22"/>
                <w:szCs w:val="22"/>
              </w:rPr>
              <w:t>НДС 18%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CF3" w:rsidRPr="00D56E4D" w:rsidRDefault="00D33CF3" w:rsidP="002F0E90">
            <w:pPr>
              <w:jc w:val="right"/>
              <w:rPr>
                <w:b/>
              </w:rPr>
            </w:pPr>
          </w:p>
        </w:tc>
      </w:tr>
      <w:tr w:rsidR="00D33CF3" w:rsidRPr="00D56E4D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7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CF3" w:rsidRPr="00D56E4D" w:rsidRDefault="00D33CF3" w:rsidP="002F0E90">
            <w:pPr>
              <w:pStyle w:val="af8"/>
              <w:suppressAutoHyphens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D56E4D">
              <w:rPr>
                <w:rFonts w:ascii="Arial" w:hAnsi="Arial" w:cs="Arial"/>
                <w:b/>
                <w:caps/>
                <w:sz w:val="22"/>
                <w:szCs w:val="22"/>
              </w:rPr>
              <w:t>Итого</w:t>
            </w:r>
            <w:r w:rsidRPr="00D56E4D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CF3" w:rsidRPr="0042604E" w:rsidRDefault="00D33CF3" w:rsidP="002F0E90">
            <w:pPr>
              <w:jc w:val="right"/>
              <w:rPr>
                <w:b/>
              </w:rPr>
            </w:pPr>
          </w:p>
        </w:tc>
      </w:tr>
    </w:tbl>
    <w:p w:rsidR="00D33CF3" w:rsidRPr="0042604E" w:rsidRDefault="00D33CF3" w:rsidP="00D33CF3">
      <w:pPr>
        <w:pStyle w:val="15"/>
        <w:spacing w:before="0" w:after="0"/>
        <w:ind w:left="57" w:firstLine="513"/>
        <w:rPr>
          <w:b/>
          <w:sz w:val="22"/>
          <w:szCs w:val="22"/>
        </w:rPr>
      </w:pPr>
    </w:p>
    <w:p w:rsidR="00D33CF3" w:rsidRPr="00D56E4D" w:rsidRDefault="00D33CF3" w:rsidP="00D33CF3">
      <w:pPr>
        <w:rPr>
          <w:b/>
          <w:snapToGrid w:val="0"/>
          <w:sz w:val="22"/>
          <w:szCs w:val="22"/>
        </w:rPr>
      </w:pPr>
    </w:p>
    <w:tbl>
      <w:tblPr>
        <w:tblpPr w:leftFromText="180" w:rightFromText="180" w:vertAnchor="text" w:horzAnchor="margin" w:tblpXSpec="center" w:tblpY="553"/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284"/>
        <w:gridCol w:w="283"/>
        <w:gridCol w:w="4536"/>
      </w:tblGrid>
      <w:tr w:rsidR="00D33CF3" w:rsidRPr="00D56E4D" w:rsidTr="002F0E90">
        <w:trPr>
          <w:cantSplit/>
          <w:trHeight w:val="1118"/>
        </w:trPr>
        <w:tc>
          <w:tcPr>
            <w:tcW w:w="4536" w:type="dxa"/>
            <w:vAlign w:val="center"/>
          </w:tcPr>
          <w:p w:rsidR="00D33CF3" w:rsidRPr="00D56E4D" w:rsidRDefault="00D33CF3" w:rsidP="002F0E90">
            <w:pPr>
              <w:widowControl w:val="0"/>
              <w:rPr>
                <w:b/>
              </w:rPr>
            </w:pPr>
          </w:p>
        </w:tc>
        <w:tc>
          <w:tcPr>
            <w:tcW w:w="284" w:type="dxa"/>
          </w:tcPr>
          <w:p w:rsidR="00D33CF3" w:rsidRPr="00D56E4D" w:rsidRDefault="00D33CF3" w:rsidP="002F0E90">
            <w:pPr>
              <w:widowControl w:val="0"/>
              <w:rPr>
                <w:b/>
              </w:rPr>
            </w:pPr>
          </w:p>
        </w:tc>
        <w:tc>
          <w:tcPr>
            <w:tcW w:w="283" w:type="dxa"/>
          </w:tcPr>
          <w:p w:rsidR="00D33CF3" w:rsidRPr="00D56E4D" w:rsidRDefault="00D33CF3" w:rsidP="002F0E90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XSpec="center" w:tblpY="76"/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284"/>
        <w:gridCol w:w="283"/>
        <w:gridCol w:w="4536"/>
      </w:tblGrid>
      <w:tr w:rsidR="00D33CF3" w:rsidRPr="00D56E4D" w:rsidTr="002F0E90">
        <w:trPr>
          <w:cantSplit/>
          <w:trHeight w:val="1118"/>
        </w:trPr>
        <w:tc>
          <w:tcPr>
            <w:tcW w:w="4536" w:type="dxa"/>
            <w:vAlign w:val="center"/>
          </w:tcPr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Подрядчик:</w:t>
            </w: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D33CF3" w:rsidRPr="00D56E4D" w:rsidRDefault="00D33CF3" w:rsidP="002F0E90">
            <w:pPr>
              <w:suppressAutoHyphens/>
              <w:rPr>
                <w:b/>
                <w:bCs/>
              </w:rPr>
            </w:pPr>
            <w:r w:rsidRPr="00D56E4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4" w:type="dxa"/>
          </w:tcPr>
          <w:p w:rsidR="00D33CF3" w:rsidRPr="00D56E4D" w:rsidRDefault="00D33CF3" w:rsidP="002F0E90">
            <w:pPr>
              <w:widowControl w:val="0"/>
              <w:rPr>
                <w:b/>
              </w:rPr>
            </w:pPr>
          </w:p>
        </w:tc>
        <w:tc>
          <w:tcPr>
            <w:tcW w:w="283" w:type="dxa"/>
          </w:tcPr>
          <w:p w:rsidR="00D33CF3" w:rsidRPr="00D56E4D" w:rsidRDefault="00D33CF3" w:rsidP="002F0E90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:rsidR="00D33CF3" w:rsidRPr="00D56E4D" w:rsidRDefault="00D33CF3" w:rsidP="002F0E90">
            <w:pPr>
              <w:widowControl w:val="0"/>
              <w:rPr>
                <w:b/>
              </w:rPr>
            </w:pPr>
            <w:r w:rsidRPr="00D56E4D">
              <w:rPr>
                <w:b/>
                <w:sz w:val="22"/>
                <w:szCs w:val="22"/>
              </w:rPr>
              <w:t>Заказчик:</w:t>
            </w: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D56E4D">
              <w:rPr>
                <w:b/>
                <w:bCs/>
                <w:sz w:val="22"/>
                <w:szCs w:val="22"/>
              </w:rPr>
              <w:t>ОАО «Славнефть-ЯНОС»</w:t>
            </w: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D56E4D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D33CF3" w:rsidRPr="00D56E4D" w:rsidRDefault="00D33CF3" w:rsidP="002F0E90">
            <w:pPr>
              <w:pStyle w:val="Iauiue"/>
              <w:widowControl w:val="0"/>
              <w:jc w:val="both"/>
              <w:rPr>
                <w:sz w:val="22"/>
                <w:szCs w:val="22"/>
              </w:rPr>
            </w:pPr>
            <w:r w:rsidRPr="00D56E4D">
              <w:rPr>
                <w:b/>
                <w:bCs/>
                <w:sz w:val="22"/>
                <w:szCs w:val="22"/>
              </w:rPr>
              <w:t xml:space="preserve">__________________ </w:t>
            </w:r>
            <w:r w:rsidRPr="00D56E4D">
              <w:rPr>
                <w:b/>
                <w:sz w:val="22"/>
                <w:szCs w:val="22"/>
              </w:rPr>
              <w:t>А.А.Никитин</w:t>
            </w:r>
          </w:p>
        </w:tc>
      </w:tr>
    </w:tbl>
    <w:p w:rsidR="00D33CF3" w:rsidRPr="00D56E4D" w:rsidRDefault="00D33CF3" w:rsidP="00D33CF3">
      <w:pPr>
        <w:rPr>
          <w:b/>
          <w:snapToGrid w:val="0"/>
          <w:sz w:val="22"/>
          <w:szCs w:val="22"/>
        </w:rPr>
      </w:pPr>
      <w:r w:rsidRPr="00D56E4D">
        <w:rPr>
          <w:b/>
          <w:sz w:val="22"/>
          <w:szCs w:val="22"/>
        </w:rPr>
        <w:br w:type="page"/>
      </w:r>
    </w:p>
    <w:p w:rsidR="00B45830" w:rsidRPr="00635F09" w:rsidRDefault="00B45830" w:rsidP="00B45830">
      <w:pPr>
        <w:pStyle w:val="af8"/>
        <w:spacing w:line="240" w:lineRule="auto"/>
        <w:ind w:right="12" w:firstLine="0"/>
        <w:jc w:val="right"/>
        <w:rPr>
          <w:b/>
          <w:sz w:val="22"/>
          <w:szCs w:val="22"/>
        </w:rPr>
      </w:pPr>
      <w:r w:rsidRPr="00635F09">
        <w:rPr>
          <w:b/>
          <w:sz w:val="22"/>
          <w:szCs w:val="22"/>
        </w:rPr>
        <w:lastRenderedPageBreak/>
        <w:t>Приложение №3</w:t>
      </w:r>
    </w:p>
    <w:p w:rsidR="00B45830" w:rsidRPr="00D56E4D" w:rsidRDefault="00B45830" w:rsidP="00B45830">
      <w:pPr>
        <w:pStyle w:val="af8"/>
        <w:spacing w:line="240" w:lineRule="auto"/>
        <w:ind w:right="12" w:firstLine="0"/>
        <w:jc w:val="right"/>
        <w:rPr>
          <w:b/>
          <w:sz w:val="22"/>
          <w:szCs w:val="22"/>
        </w:rPr>
      </w:pPr>
      <w:r w:rsidRPr="00D56E4D">
        <w:rPr>
          <w:b/>
          <w:sz w:val="22"/>
          <w:szCs w:val="22"/>
        </w:rPr>
        <w:t>к Договору № ___</w:t>
      </w:r>
      <w:r>
        <w:rPr>
          <w:b/>
          <w:sz w:val="22"/>
          <w:szCs w:val="22"/>
        </w:rPr>
        <w:t>___</w:t>
      </w:r>
      <w:r w:rsidRPr="00D56E4D">
        <w:rPr>
          <w:b/>
          <w:sz w:val="22"/>
          <w:szCs w:val="22"/>
        </w:rPr>
        <w:t>________</w:t>
      </w:r>
    </w:p>
    <w:p w:rsidR="00B45830" w:rsidRPr="00D56E4D" w:rsidRDefault="00B45830" w:rsidP="00B45830">
      <w:pPr>
        <w:suppressAutoHyphens/>
        <w:rPr>
          <w:sz w:val="22"/>
          <w:szCs w:val="22"/>
        </w:rPr>
      </w:pPr>
    </w:p>
    <w:p w:rsidR="00B45830" w:rsidRPr="00D56E4D" w:rsidRDefault="00B45830" w:rsidP="00B45830">
      <w:pPr>
        <w:suppressAutoHyphens/>
        <w:jc w:val="right"/>
        <w:rPr>
          <w:sz w:val="22"/>
          <w:szCs w:val="22"/>
        </w:rPr>
      </w:pPr>
    </w:p>
    <w:p w:rsidR="00B45830" w:rsidRPr="00D56E4D" w:rsidRDefault="00B45830" w:rsidP="00B45830">
      <w:pPr>
        <w:pStyle w:val="af8"/>
        <w:spacing w:line="240" w:lineRule="auto"/>
        <w:ind w:left="567" w:right="-1" w:firstLine="0"/>
        <w:jc w:val="center"/>
        <w:rPr>
          <w:b/>
          <w:sz w:val="22"/>
          <w:szCs w:val="22"/>
        </w:rPr>
      </w:pPr>
      <w:r w:rsidRPr="00D56E4D">
        <w:rPr>
          <w:b/>
          <w:sz w:val="22"/>
          <w:szCs w:val="22"/>
        </w:rPr>
        <w:t>КАЛЕНДАРНЫЙ ПЛАН</w:t>
      </w:r>
    </w:p>
    <w:p w:rsidR="00B45830" w:rsidRPr="00D56E4D" w:rsidRDefault="00B45830" w:rsidP="00AB1220">
      <w:pPr>
        <w:pStyle w:val="12"/>
        <w:ind w:left="567"/>
        <w:rPr>
          <w:sz w:val="22"/>
          <w:szCs w:val="22"/>
        </w:rPr>
      </w:pPr>
      <w:r w:rsidRPr="00D56E4D">
        <w:rPr>
          <w:sz w:val="22"/>
          <w:szCs w:val="22"/>
        </w:rPr>
        <w:t xml:space="preserve">выполнения пусконаладочных работ по </w:t>
      </w:r>
      <w:r w:rsidR="00AB1220" w:rsidRPr="00635F09">
        <w:rPr>
          <w:noProof/>
          <w:sz w:val="22"/>
          <w:szCs w:val="22"/>
        </w:rPr>
        <w:t>СУУТП</w:t>
      </w:r>
      <w:r w:rsidRPr="00D56E4D">
        <w:rPr>
          <w:sz w:val="22"/>
          <w:szCs w:val="22"/>
        </w:rPr>
        <w:t xml:space="preserve"> установки</w:t>
      </w:r>
      <w:r w:rsidR="00D10B2E">
        <w:rPr>
          <w:sz w:val="22"/>
          <w:szCs w:val="22"/>
        </w:rPr>
        <w:t xml:space="preserve"> </w:t>
      </w:r>
      <w:r w:rsidRPr="00D56E4D">
        <w:rPr>
          <w:sz w:val="22"/>
          <w:szCs w:val="22"/>
        </w:rPr>
        <w:t>ОАО «Славнефть-ЯНОС»</w:t>
      </w:r>
    </w:p>
    <w:p w:rsidR="00B45830" w:rsidRPr="00D56E4D" w:rsidRDefault="00B45830" w:rsidP="00B45830">
      <w:pPr>
        <w:pStyle w:val="12"/>
        <w:ind w:left="567"/>
        <w:rPr>
          <w:sz w:val="22"/>
          <w:szCs w:val="22"/>
        </w:rPr>
      </w:pPr>
    </w:p>
    <w:tbl>
      <w:tblPr>
        <w:tblW w:w="500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4192"/>
        <w:gridCol w:w="1843"/>
        <w:gridCol w:w="1842"/>
        <w:gridCol w:w="1560"/>
      </w:tblGrid>
      <w:tr w:rsidR="00B45830" w:rsidRPr="00D56E4D" w:rsidTr="002F0E90">
        <w:trPr>
          <w:trHeight w:val="20"/>
          <w:tblHeader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5830" w:rsidRPr="00D56E4D" w:rsidRDefault="00B4583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№</w:t>
            </w:r>
          </w:p>
          <w:p w:rsidR="00B45830" w:rsidRPr="00D56E4D" w:rsidRDefault="00B45830" w:rsidP="002F0E90">
            <w:pPr>
              <w:pStyle w:val="af8"/>
              <w:suppressAutoHyphens/>
              <w:spacing w:line="240" w:lineRule="auto"/>
              <w:ind w:left="-353" w:firstLine="353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этапа</w:t>
            </w:r>
          </w:p>
        </w:tc>
        <w:tc>
          <w:tcPr>
            <w:tcW w:w="4192" w:type="dxa"/>
            <w:tcBorders>
              <w:top w:val="single" w:sz="6" w:space="0" w:color="auto"/>
            </w:tcBorders>
            <w:vAlign w:val="center"/>
          </w:tcPr>
          <w:p w:rsidR="00B45830" w:rsidRPr="00D56E4D" w:rsidRDefault="00B4583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30" w:rsidRPr="00D56E4D" w:rsidRDefault="00B4583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 xml:space="preserve">Срок </w:t>
            </w:r>
          </w:p>
          <w:p w:rsidR="00B45830" w:rsidRPr="00D56E4D" w:rsidRDefault="00B4583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начала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30" w:rsidRPr="00D56E4D" w:rsidRDefault="00B4583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Срок окончания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30" w:rsidRPr="00D56E4D" w:rsidRDefault="00B4583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Стоимость,</w:t>
            </w:r>
          </w:p>
          <w:p w:rsidR="00B45830" w:rsidRPr="00D56E4D" w:rsidRDefault="00B4583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56E4D">
              <w:rPr>
                <w:b/>
                <w:snapToGrid/>
                <w:sz w:val="22"/>
                <w:szCs w:val="22"/>
              </w:rPr>
              <w:t>(Руб.)</w:t>
            </w:r>
          </w:p>
        </w:tc>
      </w:tr>
      <w:tr w:rsidR="002F0E90" w:rsidRPr="0078010B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0E90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>1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</w:tcPr>
          <w:p w:rsidR="002F0E90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 xml:space="preserve">Передача </w:t>
            </w:r>
            <w:r w:rsidRPr="00D56E4D">
              <w:rPr>
                <w:b/>
                <w:sz w:val="22"/>
                <w:szCs w:val="22"/>
              </w:rPr>
              <w:t xml:space="preserve">Заказчиком Подрядчику </w:t>
            </w:r>
            <w:r w:rsidRPr="00D56E4D">
              <w:rPr>
                <w:sz w:val="22"/>
                <w:szCs w:val="22"/>
              </w:rPr>
              <w:t xml:space="preserve">документации и оборудования для выполнения пусконаладочных работ </w:t>
            </w:r>
          </w:p>
          <w:p w:rsidR="002F0E90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Этап завершается оформлением Акта приема-передачи рабочей документации для выполнения пусконаладочных работ.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2F0E9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Февраль 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2F0E9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Март 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90" w:rsidRPr="0078010B" w:rsidRDefault="002F0E90" w:rsidP="002F0E90">
            <w:pPr>
              <w:pStyle w:val="af8"/>
              <w:suppressAutoHyphens/>
              <w:jc w:val="center"/>
              <w:rPr>
                <w:b/>
                <w:sz w:val="22"/>
                <w:szCs w:val="22"/>
              </w:rPr>
            </w:pPr>
          </w:p>
        </w:tc>
      </w:tr>
      <w:tr w:rsidR="002F0E90" w:rsidRPr="0078010B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0E90" w:rsidRPr="0042604E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>2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</w:tcPr>
          <w:p w:rsidR="00E33F3E" w:rsidRDefault="002F0E90" w:rsidP="002F0E90">
            <w:pPr>
              <w:pStyle w:val="af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33F3E">
              <w:rPr>
                <w:sz w:val="22"/>
                <w:szCs w:val="22"/>
              </w:rPr>
              <w:t xml:space="preserve">Индивидуальные испытания </w:t>
            </w:r>
            <w:r w:rsidRPr="00E33F3E">
              <w:rPr>
                <w:b/>
                <w:noProof/>
                <w:sz w:val="22"/>
                <w:szCs w:val="22"/>
              </w:rPr>
              <w:t>СУУТП</w:t>
            </w:r>
            <w:r w:rsidRPr="00E33F3E">
              <w:rPr>
                <w:sz w:val="23"/>
                <w:szCs w:val="23"/>
              </w:rPr>
              <w:t xml:space="preserve"> </w:t>
            </w:r>
            <w:r w:rsidRPr="00E33F3E">
              <w:rPr>
                <w:sz w:val="22"/>
                <w:szCs w:val="22"/>
              </w:rPr>
              <w:t>согласно</w:t>
            </w:r>
            <w:r w:rsidRPr="00D56E4D">
              <w:rPr>
                <w:sz w:val="22"/>
                <w:szCs w:val="22"/>
              </w:rPr>
              <w:t xml:space="preserve">  </w:t>
            </w:r>
          </w:p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Этап завершается оформлением Акта выполненных работ.</w:t>
            </w:r>
          </w:p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78010B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Апрель 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78010B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Май 2017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E90" w:rsidRPr="0078010B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F0E90" w:rsidRPr="0078010B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0E90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>3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</w:tcPr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33F3E">
              <w:rPr>
                <w:sz w:val="22"/>
                <w:szCs w:val="22"/>
              </w:rPr>
              <w:t xml:space="preserve">Автономные испытания </w:t>
            </w:r>
            <w:r w:rsidRPr="00E33F3E">
              <w:rPr>
                <w:b/>
                <w:noProof/>
                <w:sz w:val="22"/>
                <w:szCs w:val="22"/>
              </w:rPr>
              <w:t>СУУТП</w:t>
            </w:r>
            <w:r w:rsidRPr="00E33F3E">
              <w:rPr>
                <w:sz w:val="23"/>
                <w:szCs w:val="23"/>
              </w:rPr>
              <w:t xml:space="preserve"> </w:t>
            </w:r>
            <w:r w:rsidRPr="00E33F3E">
              <w:rPr>
                <w:sz w:val="22"/>
                <w:szCs w:val="22"/>
              </w:rPr>
              <w:t>согласно.</w:t>
            </w:r>
          </w:p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Этап завершается оформлением Акта выполненных работ.</w:t>
            </w:r>
          </w:p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78010B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Май 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78010B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Май 2017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E90" w:rsidRPr="0078010B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F0E90" w:rsidRPr="0078010B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0E90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</w:tcPr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33F3E">
              <w:rPr>
                <w:sz w:val="22"/>
                <w:szCs w:val="22"/>
              </w:rPr>
              <w:t xml:space="preserve">Комплексные испытания </w:t>
            </w:r>
            <w:r w:rsidRPr="00E33F3E">
              <w:rPr>
                <w:b/>
                <w:noProof/>
                <w:sz w:val="22"/>
                <w:szCs w:val="22"/>
              </w:rPr>
              <w:t>СУУТП</w:t>
            </w:r>
            <w:r w:rsidRPr="00E33F3E">
              <w:rPr>
                <w:sz w:val="23"/>
                <w:szCs w:val="23"/>
              </w:rPr>
              <w:t xml:space="preserve"> </w:t>
            </w:r>
            <w:r w:rsidRPr="00E33F3E">
              <w:rPr>
                <w:sz w:val="22"/>
                <w:szCs w:val="22"/>
              </w:rPr>
              <w:t>согласно</w:t>
            </w:r>
            <w:r w:rsidRPr="00D56E4D">
              <w:rPr>
                <w:sz w:val="22"/>
                <w:szCs w:val="22"/>
              </w:rPr>
              <w:t xml:space="preserve"> </w:t>
            </w:r>
          </w:p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Этап завершается оформлением Акта выполненных работ.</w:t>
            </w:r>
          </w:p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78010B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Май 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78010B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Июнь 2017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E90" w:rsidRPr="0078010B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F0E90" w:rsidRPr="0078010B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0E90" w:rsidRPr="00E33F3E" w:rsidRDefault="002F0E90" w:rsidP="002F0E90">
            <w:pPr>
              <w:pStyle w:val="af8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33F3E">
              <w:rPr>
                <w:sz w:val="22"/>
                <w:szCs w:val="22"/>
              </w:rPr>
              <w:t>5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</w:tcPr>
          <w:p w:rsidR="002F0E90" w:rsidRPr="00E33F3E" w:rsidRDefault="002F0E90" w:rsidP="002F0E90">
            <w:pPr>
              <w:suppressAutoHyphens/>
              <w:rPr>
                <w:u w:val="single"/>
              </w:rPr>
            </w:pPr>
            <w:r w:rsidRPr="00E33F3E">
              <w:rPr>
                <w:sz w:val="22"/>
                <w:szCs w:val="22"/>
                <w:u w:val="single"/>
              </w:rPr>
              <w:t>Проведение тренинга технологического персонала:</w:t>
            </w:r>
          </w:p>
          <w:p w:rsidR="002F0E90" w:rsidRPr="00E33F3E" w:rsidRDefault="002F0E90" w:rsidP="002F0E90">
            <w:pPr>
              <w:widowControl w:val="0"/>
              <w:numPr>
                <w:ilvl w:val="0"/>
                <w:numId w:val="14"/>
              </w:numPr>
            </w:pPr>
            <w:r w:rsidRPr="00E33F3E">
              <w:rPr>
                <w:sz w:val="22"/>
                <w:szCs w:val="22"/>
              </w:rPr>
              <w:t xml:space="preserve">Проведение семинара-практикума с операторами на площадке </w:t>
            </w:r>
            <w:r w:rsidRPr="00E33F3E">
              <w:rPr>
                <w:b/>
                <w:sz w:val="22"/>
                <w:szCs w:val="22"/>
              </w:rPr>
              <w:t>Конечного пользователя</w:t>
            </w:r>
            <w:r w:rsidRPr="00E33F3E">
              <w:rPr>
                <w:sz w:val="22"/>
                <w:szCs w:val="22"/>
              </w:rPr>
              <w:t xml:space="preserve"> согласно программе тренинга;</w:t>
            </w:r>
          </w:p>
          <w:p w:rsidR="002F0E90" w:rsidRPr="00E33F3E" w:rsidRDefault="002F0E90" w:rsidP="002F0E90">
            <w:pPr>
              <w:widowControl w:val="0"/>
              <w:numPr>
                <w:ilvl w:val="0"/>
                <w:numId w:val="14"/>
              </w:numPr>
            </w:pPr>
            <w:r w:rsidRPr="00E33F3E">
              <w:rPr>
                <w:sz w:val="22"/>
                <w:szCs w:val="22"/>
              </w:rPr>
              <w:t>Проверка знаний операторов согласно пунктам программы тренинга;</w:t>
            </w:r>
          </w:p>
          <w:p w:rsidR="002F0E90" w:rsidRPr="00E33F3E" w:rsidRDefault="002F0E90" w:rsidP="002F0E90">
            <w:pPr>
              <w:pStyle w:val="af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33F3E">
              <w:rPr>
                <w:b/>
                <w:sz w:val="22"/>
                <w:szCs w:val="22"/>
              </w:rPr>
              <w:t xml:space="preserve">Этап </w:t>
            </w:r>
            <w:proofErr w:type="spellStart"/>
            <w:r w:rsidRPr="00E33F3E">
              <w:rPr>
                <w:b/>
                <w:sz w:val="22"/>
                <w:szCs w:val="22"/>
              </w:rPr>
              <w:t>заверщается</w:t>
            </w:r>
            <w:proofErr w:type="spellEnd"/>
            <w:r w:rsidRPr="00E33F3E">
              <w:rPr>
                <w:b/>
                <w:sz w:val="22"/>
                <w:szCs w:val="22"/>
              </w:rPr>
              <w:t xml:space="preserve"> оформлением Протокола проведения тренинга оперативного персонала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B73C5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Май 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B73C5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Июль 2017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E90" w:rsidRPr="0078010B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F0E90" w:rsidRPr="0078010B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>6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</w:tcPr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33F3E">
              <w:rPr>
                <w:sz w:val="22"/>
                <w:szCs w:val="22"/>
              </w:rPr>
              <w:t xml:space="preserve">Приемка системы в опытную </w:t>
            </w:r>
            <w:r w:rsidRPr="00E33F3E">
              <w:rPr>
                <w:b/>
                <w:noProof/>
                <w:sz w:val="22"/>
                <w:szCs w:val="22"/>
              </w:rPr>
              <w:t>СУУТП</w:t>
            </w:r>
            <w:r w:rsidRPr="00E33F3E">
              <w:rPr>
                <w:sz w:val="22"/>
                <w:szCs w:val="22"/>
              </w:rPr>
              <w:t xml:space="preserve"> эксплуатацию</w:t>
            </w:r>
            <w:r w:rsidRPr="00D56E4D">
              <w:rPr>
                <w:sz w:val="22"/>
                <w:szCs w:val="22"/>
              </w:rPr>
              <w:t xml:space="preserve"> </w:t>
            </w:r>
          </w:p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Этап завершается оформлением Акта выполненных работ.</w:t>
            </w:r>
          </w:p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B73C5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Август 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B73C5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Октябрь 2017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90" w:rsidRPr="0078010B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F0E90" w:rsidRPr="0078010B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0E90" w:rsidRPr="00D56E4D" w:rsidDel="000B28FD" w:rsidRDefault="002F0E90" w:rsidP="002F0E90">
            <w:pPr>
              <w:pStyle w:val="af8"/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D56E4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</w:tcPr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 xml:space="preserve">Опытная эксплуатация </w:t>
            </w:r>
            <w:r w:rsidRPr="00E33F3E">
              <w:rPr>
                <w:b/>
                <w:noProof/>
                <w:sz w:val="22"/>
                <w:szCs w:val="22"/>
              </w:rPr>
              <w:t>СУУТП</w:t>
            </w:r>
            <w:r w:rsidRPr="00D56E4D">
              <w:rPr>
                <w:sz w:val="22"/>
                <w:szCs w:val="22"/>
              </w:rPr>
              <w:t xml:space="preserve"> с оформлением рабочего журнала опытной эксплуатации.</w:t>
            </w:r>
          </w:p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Этап завершается оформлением Акта выполненных работ.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B73C5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Октябрь 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B73C5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Октябрь 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E90" w:rsidRPr="0078010B" w:rsidRDefault="002F0E90" w:rsidP="002F0E90">
            <w:pPr>
              <w:pStyle w:val="af8"/>
              <w:suppressAutoHyphens/>
              <w:ind w:firstLine="180"/>
              <w:jc w:val="center"/>
              <w:rPr>
                <w:b/>
                <w:sz w:val="22"/>
                <w:szCs w:val="22"/>
              </w:rPr>
            </w:pPr>
          </w:p>
        </w:tc>
      </w:tr>
      <w:tr w:rsidR="002F0E90" w:rsidRPr="0078010B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D56E4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</w:tcPr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 xml:space="preserve">Устранение замечаний по итогам опытной эксплуатации согласно </w:t>
            </w:r>
          </w:p>
          <w:p w:rsidR="002F0E90" w:rsidRPr="00D56E4D" w:rsidRDefault="002F0E90" w:rsidP="002F0E90">
            <w:pPr>
              <w:pStyle w:val="af8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Этап завершается оформлением Акта выполненных работ.</w:t>
            </w:r>
          </w:p>
          <w:p w:rsidR="002F0E90" w:rsidRPr="00D56E4D" w:rsidRDefault="002F0E90" w:rsidP="002F0E90">
            <w:pPr>
              <w:pStyle w:val="af8"/>
              <w:spacing w:line="240" w:lineRule="auto"/>
              <w:ind w:left="42" w:hanging="42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B73C5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Ноябрь 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B73C5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Ноябрь 2017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E90" w:rsidRPr="0078010B" w:rsidRDefault="002F0E90" w:rsidP="002F0E90">
            <w:pPr>
              <w:pStyle w:val="af8"/>
              <w:suppressAutoHyphens/>
              <w:ind w:firstLine="18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F0E90" w:rsidRPr="0078010B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0E90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D56E4D">
              <w:rPr>
                <w:sz w:val="22"/>
                <w:szCs w:val="22"/>
                <w:lang w:val="en-US"/>
              </w:rPr>
              <w:lastRenderedPageBreak/>
              <w:t>10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</w:tcPr>
          <w:p w:rsidR="00E33F3E" w:rsidRDefault="002F0E90" w:rsidP="00E33F3E">
            <w:pPr>
              <w:pStyle w:val="af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 xml:space="preserve">Приемочные испытания. Приемка системы в промышленную эксплуатацию </w:t>
            </w:r>
          </w:p>
          <w:p w:rsidR="002F0E90" w:rsidRPr="00D56E4D" w:rsidRDefault="002F0E90" w:rsidP="00E33F3E">
            <w:pPr>
              <w:pStyle w:val="af8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Этап завершается офор</w:t>
            </w:r>
            <w:r w:rsidR="003F02DC">
              <w:rPr>
                <w:b/>
                <w:sz w:val="22"/>
                <w:szCs w:val="22"/>
              </w:rPr>
              <w:t>млением Акта выполненных работ.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3F02DC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Ноябрь 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3F02DC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Декабрь 2017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E90" w:rsidRPr="0078010B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F0E90" w:rsidRPr="0078010B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0E90" w:rsidRPr="00D56E4D" w:rsidRDefault="00635F09" w:rsidP="002F0E90">
            <w:pPr>
              <w:pStyle w:val="af8"/>
              <w:keepNext/>
              <w:suppressAutoHyphens/>
              <w:spacing w:line="240" w:lineRule="auto"/>
              <w:ind w:firstLine="0"/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D56E4D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4192" w:type="dxa"/>
            <w:tcBorders>
              <w:top w:val="single" w:sz="4" w:space="0" w:color="auto"/>
              <w:bottom w:val="single" w:sz="4" w:space="0" w:color="auto"/>
            </w:tcBorders>
          </w:tcPr>
          <w:p w:rsidR="002F0E90" w:rsidRPr="00E33F3E" w:rsidRDefault="002F0E90" w:rsidP="00E33F3E">
            <w:pPr>
              <w:pStyle w:val="af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 xml:space="preserve">Проведение консультаций </w:t>
            </w:r>
            <w:r w:rsidR="00E33F3E">
              <w:rPr>
                <w:sz w:val="22"/>
                <w:szCs w:val="22"/>
              </w:rPr>
              <w:t xml:space="preserve">инженерного персонала Заказчика.   </w:t>
            </w:r>
            <w:r w:rsidR="00E33F3E" w:rsidRPr="00D56E4D">
              <w:rPr>
                <w:sz w:val="22"/>
                <w:szCs w:val="22"/>
              </w:rPr>
              <w:t>Услуга техниче</w:t>
            </w:r>
            <w:r w:rsidR="00E33F3E">
              <w:rPr>
                <w:sz w:val="22"/>
                <w:szCs w:val="22"/>
              </w:rPr>
              <w:t>ского сопровождения оборудования и программного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B73C5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Июль 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0" w:rsidRPr="0078010B" w:rsidRDefault="00B73C50" w:rsidP="002F0E90">
            <w:pPr>
              <w:pStyle w:val="af8"/>
              <w:suppressAutoHyphens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78010B">
              <w:rPr>
                <w:b/>
                <w:sz w:val="22"/>
                <w:szCs w:val="22"/>
              </w:rPr>
              <w:t>Декабрь 2017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90" w:rsidRPr="0078010B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F0E90" w:rsidRPr="00D56E4D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7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90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D56E4D">
              <w:rPr>
                <w:rFonts w:ascii="Arial" w:hAnsi="Arial" w:cs="Arial"/>
                <w:b/>
                <w:sz w:val="22"/>
                <w:szCs w:val="22"/>
              </w:rPr>
              <w:t>ВСЕГО: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90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F0E90" w:rsidRPr="00D56E4D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7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90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D56E4D">
              <w:rPr>
                <w:rFonts w:ascii="Arial" w:hAnsi="Arial" w:cs="Arial"/>
                <w:b/>
                <w:sz w:val="22"/>
                <w:szCs w:val="22"/>
              </w:rPr>
              <w:t>НДС 18%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90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F0E90" w:rsidRPr="00D56E4D" w:rsidTr="002F0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7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90" w:rsidRPr="00E33F3E" w:rsidRDefault="00E33F3E" w:rsidP="002F0E90">
            <w:pPr>
              <w:pStyle w:val="af8"/>
              <w:suppressAutoHyphens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 w:rsidRPr="00E33F3E">
              <w:rPr>
                <w:b/>
                <w:sz w:val="22"/>
                <w:szCs w:val="22"/>
              </w:rPr>
              <w:t>Всего с НДС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90" w:rsidRPr="00D56E4D" w:rsidRDefault="002F0E90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226"/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284"/>
        <w:gridCol w:w="283"/>
        <w:gridCol w:w="4536"/>
      </w:tblGrid>
      <w:tr w:rsidR="00B45830" w:rsidRPr="00D56E4D" w:rsidTr="002F0E90">
        <w:trPr>
          <w:cantSplit/>
          <w:trHeight w:val="1118"/>
        </w:trPr>
        <w:tc>
          <w:tcPr>
            <w:tcW w:w="4536" w:type="dxa"/>
            <w:vAlign w:val="center"/>
          </w:tcPr>
          <w:p w:rsidR="00B45830" w:rsidRPr="00D56E4D" w:rsidRDefault="00B45830" w:rsidP="002F0E90">
            <w:pPr>
              <w:pStyle w:val="Iauiue"/>
              <w:widowControl w:val="0"/>
              <w:jc w:val="both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Подрядчик:</w:t>
            </w:r>
          </w:p>
          <w:p w:rsidR="00B45830" w:rsidRPr="00D56E4D" w:rsidRDefault="00B45830" w:rsidP="002F0E90">
            <w:pPr>
              <w:suppressAutoHyphens/>
              <w:rPr>
                <w:b/>
                <w:bCs/>
              </w:rPr>
            </w:pPr>
          </w:p>
        </w:tc>
        <w:tc>
          <w:tcPr>
            <w:tcW w:w="284" w:type="dxa"/>
          </w:tcPr>
          <w:p w:rsidR="00B45830" w:rsidRPr="00D56E4D" w:rsidRDefault="00B45830" w:rsidP="002F0E90">
            <w:pPr>
              <w:widowControl w:val="0"/>
              <w:rPr>
                <w:b/>
              </w:rPr>
            </w:pPr>
          </w:p>
        </w:tc>
        <w:tc>
          <w:tcPr>
            <w:tcW w:w="283" w:type="dxa"/>
          </w:tcPr>
          <w:p w:rsidR="00B45830" w:rsidRPr="00D56E4D" w:rsidRDefault="00B45830" w:rsidP="002F0E90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:rsidR="00B45830" w:rsidRPr="00D56E4D" w:rsidRDefault="00B45830" w:rsidP="002F0E90">
            <w:pPr>
              <w:widowControl w:val="0"/>
              <w:rPr>
                <w:b/>
              </w:rPr>
            </w:pPr>
            <w:r w:rsidRPr="00D56E4D">
              <w:rPr>
                <w:b/>
                <w:sz w:val="22"/>
                <w:szCs w:val="22"/>
              </w:rPr>
              <w:t>Заказчик:</w:t>
            </w:r>
          </w:p>
          <w:p w:rsidR="00B45830" w:rsidRPr="00D56E4D" w:rsidRDefault="00B45830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D56E4D">
              <w:rPr>
                <w:b/>
                <w:bCs/>
                <w:sz w:val="22"/>
                <w:szCs w:val="22"/>
              </w:rPr>
              <w:t>ОАО «Славнефть-ЯНОС»</w:t>
            </w:r>
          </w:p>
          <w:p w:rsidR="00B45830" w:rsidRPr="00D56E4D" w:rsidRDefault="00B45830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D56E4D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B45830" w:rsidRPr="00D56E4D" w:rsidRDefault="00B45830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B45830" w:rsidRPr="00D56E4D" w:rsidRDefault="00B45830" w:rsidP="002F0E90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5A7F86">
              <w:rPr>
                <w:b/>
                <w:bCs/>
                <w:sz w:val="22"/>
                <w:szCs w:val="22"/>
              </w:rPr>
              <w:t xml:space="preserve">__________________ </w:t>
            </w:r>
            <w:r w:rsidRPr="005A7F86">
              <w:rPr>
                <w:b/>
                <w:sz w:val="22"/>
                <w:szCs w:val="22"/>
              </w:rPr>
              <w:t>А.А.Никитин</w:t>
            </w:r>
          </w:p>
          <w:p w:rsidR="00B45830" w:rsidRPr="00D56E4D" w:rsidRDefault="00B45830" w:rsidP="002F0E90">
            <w:pPr>
              <w:pStyle w:val="Iauiue"/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:rsidR="00B45830" w:rsidRPr="00D56E4D" w:rsidRDefault="00B45830" w:rsidP="00B45830">
      <w:pPr>
        <w:suppressAutoHyphens/>
        <w:ind w:right="480"/>
        <w:rPr>
          <w:sz w:val="22"/>
          <w:szCs w:val="22"/>
        </w:rPr>
      </w:pPr>
    </w:p>
    <w:p w:rsidR="009D17E0" w:rsidRPr="00D56E4D" w:rsidRDefault="009D17E0" w:rsidP="009D17E0">
      <w:pPr>
        <w:spacing w:after="200" w:line="276" w:lineRule="auto"/>
        <w:rPr>
          <w:sz w:val="23"/>
          <w:szCs w:val="23"/>
        </w:rPr>
      </w:pPr>
      <w:r w:rsidRPr="00D56E4D">
        <w:rPr>
          <w:sz w:val="23"/>
          <w:szCs w:val="23"/>
        </w:rPr>
        <w:br w:type="page"/>
      </w:r>
    </w:p>
    <w:p w:rsidR="009D17E0" w:rsidRPr="00D56E4D" w:rsidRDefault="009D17E0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</w:rPr>
      </w:pPr>
      <w:r w:rsidRPr="00D56E4D">
        <w:rPr>
          <w:b/>
          <w:sz w:val="23"/>
          <w:szCs w:val="23"/>
        </w:rPr>
        <w:lastRenderedPageBreak/>
        <w:t xml:space="preserve">Приложение </w:t>
      </w:r>
      <w:r w:rsidRPr="000B3DC4">
        <w:rPr>
          <w:b/>
          <w:sz w:val="23"/>
          <w:szCs w:val="23"/>
        </w:rPr>
        <w:t>№</w:t>
      </w:r>
      <w:r w:rsidR="00C97A5C" w:rsidRPr="000B3DC4">
        <w:rPr>
          <w:b/>
          <w:sz w:val="23"/>
          <w:szCs w:val="23"/>
        </w:rPr>
        <w:t>4</w:t>
      </w:r>
    </w:p>
    <w:p w:rsidR="009D17E0" w:rsidRPr="00D56E4D" w:rsidRDefault="009D17E0" w:rsidP="009D17E0">
      <w:pPr>
        <w:pStyle w:val="af8"/>
        <w:spacing w:line="240" w:lineRule="auto"/>
        <w:ind w:right="12" w:firstLine="0"/>
        <w:jc w:val="right"/>
        <w:rPr>
          <w:b/>
          <w:sz w:val="23"/>
          <w:szCs w:val="23"/>
        </w:rPr>
      </w:pPr>
      <w:r w:rsidRPr="00D56E4D">
        <w:rPr>
          <w:b/>
          <w:sz w:val="23"/>
          <w:szCs w:val="23"/>
        </w:rPr>
        <w:t xml:space="preserve">к Договору № </w:t>
      </w:r>
      <w:r>
        <w:rPr>
          <w:b/>
          <w:sz w:val="23"/>
          <w:szCs w:val="23"/>
        </w:rPr>
        <w:t>______________</w:t>
      </w:r>
    </w:p>
    <w:p w:rsidR="009D17E0" w:rsidRPr="00D56E4D" w:rsidRDefault="009D17E0" w:rsidP="009D17E0">
      <w:pPr>
        <w:suppressAutoHyphens/>
        <w:jc w:val="center"/>
        <w:rPr>
          <w:b/>
          <w:sz w:val="23"/>
          <w:szCs w:val="23"/>
        </w:rPr>
      </w:pPr>
    </w:p>
    <w:p w:rsidR="009D17E0" w:rsidRPr="00D56E4D" w:rsidRDefault="009D17E0" w:rsidP="009D17E0">
      <w:pPr>
        <w:suppressAutoHyphens/>
        <w:jc w:val="center"/>
        <w:rPr>
          <w:b/>
          <w:sz w:val="23"/>
          <w:szCs w:val="23"/>
        </w:rPr>
      </w:pPr>
    </w:p>
    <w:p w:rsidR="00397396" w:rsidRPr="00505167" w:rsidRDefault="00E33F3E" w:rsidP="00397396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ТЗ</w:t>
      </w:r>
      <w:r w:rsidR="009D17E0" w:rsidRPr="00D56E4D">
        <w:rPr>
          <w:b/>
          <w:sz w:val="22"/>
          <w:szCs w:val="22"/>
        </w:rPr>
        <w:br w:type="page"/>
      </w:r>
    </w:p>
    <w:p w:rsidR="00397396" w:rsidRPr="00E33F3E" w:rsidRDefault="00397396" w:rsidP="00397396">
      <w:pPr>
        <w:jc w:val="right"/>
      </w:pPr>
      <w:r w:rsidRPr="00505167">
        <w:rPr>
          <w:b/>
          <w:sz w:val="22"/>
          <w:szCs w:val="22"/>
        </w:rPr>
        <w:lastRenderedPageBreak/>
        <w:t>Приложение №</w:t>
      </w:r>
      <w:r>
        <w:rPr>
          <w:b/>
          <w:sz w:val="22"/>
          <w:szCs w:val="22"/>
        </w:rPr>
        <w:t>5</w:t>
      </w:r>
    </w:p>
    <w:p w:rsidR="00397396" w:rsidRPr="00D56E4D" w:rsidRDefault="00397396" w:rsidP="00397396">
      <w:pPr>
        <w:pStyle w:val="af8"/>
        <w:spacing w:line="240" w:lineRule="auto"/>
        <w:ind w:right="12" w:firstLine="0"/>
        <w:jc w:val="right"/>
        <w:rPr>
          <w:b/>
          <w:sz w:val="22"/>
          <w:szCs w:val="22"/>
        </w:rPr>
      </w:pPr>
      <w:r w:rsidRPr="00D56E4D">
        <w:rPr>
          <w:b/>
          <w:sz w:val="22"/>
          <w:szCs w:val="22"/>
        </w:rPr>
        <w:t>к Договору № ______________</w:t>
      </w:r>
      <w:r>
        <w:rPr>
          <w:b/>
          <w:sz w:val="22"/>
          <w:szCs w:val="22"/>
        </w:rPr>
        <w:t>_</w:t>
      </w:r>
    </w:p>
    <w:p w:rsidR="00397396" w:rsidRPr="00D56E4D" w:rsidRDefault="00397396" w:rsidP="00397396">
      <w:pPr>
        <w:pStyle w:val="12"/>
        <w:ind w:right="-283"/>
        <w:rPr>
          <w:sz w:val="22"/>
          <w:szCs w:val="22"/>
        </w:rPr>
      </w:pPr>
    </w:p>
    <w:p w:rsidR="00397396" w:rsidRPr="00D56E4D" w:rsidRDefault="00397396" w:rsidP="00397396">
      <w:pPr>
        <w:pStyle w:val="12"/>
        <w:ind w:right="-283"/>
        <w:rPr>
          <w:sz w:val="22"/>
          <w:szCs w:val="22"/>
        </w:rPr>
      </w:pPr>
      <w:r w:rsidRPr="00D56E4D">
        <w:rPr>
          <w:sz w:val="22"/>
          <w:szCs w:val="22"/>
        </w:rPr>
        <w:t>ПЕРЕЧЕНЬ</w:t>
      </w:r>
    </w:p>
    <w:p w:rsidR="00397396" w:rsidRPr="00D56E4D" w:rsidRDefault="00397396" w:rsidP="00397396">
      <w:pPr>
        <w:pStyle w:val="12"/>
        <w:ind w:right="-283"/>
        <w:rPr>
          <w:sz w:val="22"/>
          <w:szCs w:val="22"/>
        </w:rPr>
      </w:pPr>
      <w:r w:rsidRPr="00D56E4D">
        <w:rPr>
          <w:sz w:val="22"/>
          <w:szCs w:val="22"/>
        </w:rPr>
        <w:t xml:space="preserve">пусконаладочных работ и испытаний по </w:t>
      </w:r>
      <w:r w:rsidRPr="00505167">
        <w:rPr>
          <w:noProof/>
          <w:sz w:val="22"/>
          <w:szCs w:val="22"/>
        </w:rPr>
        <w:t>СУУТП</w:t>
      </w:r>
    </w:p>
    <w:p w:rsidR="00397396" w:rsidRPr="00D56E4D" w:rsidRDefault="00397396" w:rsidP="00397396">
      <w:pPr>
        <w:pStyle w:val="12"/>
        <w:ind w:right="-283"/>
        <w:rPr>
          <w:sz w:val="22"/>
          <w:szCs w:val="22"/>
        </w:rPr>
      </w:pPr>
      <w:r w:rsidRPr="00D56E4D">
        <w:rPr>
          <w:sz w:val="22"/>
          <w:szCs w:val="22"/>
        </w:rPr>
        <w:t>установки ОАО «Славнефть-ЯНОС»</w:t>
      </w:r>
    </w:p>
    <w:p w:rsidR="00397396" w:rsidRPr="00455BBA" w:rsidRDefault="00397396" w:rsidP="00397396">
      <w:pPr>
        <w:suppressAutoHyphens/>
        <w:jc w:val="center"/>
        <w:rPr>
          <w:b/>
          <w:sz w:val="2"/>
          <w:szCs w:val="2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9314"/>
      </w:tblGrid>
      <w:tr w:rsidR="00397396" w:rsidRPr="00D56E4D" w:rsidTr="00BF488B">
        <w:trPr>
          <w:tblHeader/>
        </w:trPr>
        <w:tc>
          <w:tcPr>
            <w:tcW w:w="751" w:type="dxa"/>
            <w:vAlign w:val="center"/>
          </w:tcPr>
          <w:p w:rsidR="00397396" w:rsidRPr="00D56E4D" w:rsidRDefault="00397396" w:rsidP="00BF488B">
            <w:pPr>
              <w:suppressAutoHyphens/>
              <w:jc w:val="center"/>
              <w:rPr>
                <w:b/>
              </w:rPr>
            </w:pPr>
            <w:r w:rsidRPr="00D56E4D">
              <w:rPr>
                <w:b/>
                <w:sz w:val="22"/>
                <w:szCs w:val="22"/>
              </w:rPr>
              <w:t>№</w:t>
            </w:r>
          </w:p>
          <w:p w:rsidR="00397396" w:rsidRPr="00D56E4D" w:rsidRDefault="00397396" w:rsidP="00BF488B">
            <w:pPr>
              <w:suppressAutoHyphens/>
              <w:jc w:val="center"/>
              <w:rPr>
                <w:b/>
              </w:rPr>
            </w:pPr>
            <w:proofErr w:type="gramStart"/>
            <w:r w:rsidRPr="00D56E4D">
              <w:rPr>
                <w:b/>
                <w:sz w:val="22"/>
                <w:szCs w:val="22"/>
              </w:rPr>
              <w:t>п</w:t>
            </w:r>
            <w:proofErr w:type="gramEnd"/>
            <w:r w:rsidRPr="00D56E4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9314" w:type="dxa"/>
            <w:vAlign w:val="center"/>
          </w:tcPr>
          <w:p w:rsidR="00397396" w:rsidRPr="00D56E4D" w:rsidRDefault="00397396" w:rsidP="00BF488B">
            <w:pPr>
              <w:suppressAutoHyphens/>
              <w:jc w:val="center"/>
              <w:rPr>
                <w:b/>
              </w:rPr>
            </w:pPr>
            <w:r w:rsidRPr="00D56E4D">
              <w:rPr>
                <w:b/>
                <w:sz w:val="22"/>
                <w:szCs w:val="22"/>
              </w:rPr>
              <w:t>Наименование работ</w:t>
            </w:r>
          </w:p>
        </w:tc>
      </w:tr>
      <w:tr w:rsidR="00397396" w:rsidRPr="00D56E4D" w:rsidTr="00BF488B">
        <w:tc>
          <w:tcPr>
            <w:tcW w:w="751" w:type="dxa"/>
          </w:tcPr>
          <w:p w:rsidR="00397396" w:rsidRPr="00BF488B" w:rsidRDefault="00397396" w:rsidP="00BF488B">
            <w:pPr>
              <w:widowControl w:val="0"/>
              <w:suppressAutoHyphens/>
              <w:jc w:val="center"/>
            </w:pPr>
            <w:r w:rsidRPr="00BF488B">
              <w:rPr>
                <w:sz w:val="22"/>
                <w:szCs w:val="22"/>
              </w:rPr>
              <w:t>1</w:t>
            </w:r>
          </w:p>
        </w:tc>
        <w:tc>
          <w:tcPr>
            <w:tcW w:w="9314" w:type="dxa"/>
          </w:tcPr>
          <w:p w:rsidR="00397396" w:rsidRPr="00BF488B" w:rsidRDefault="00397396" w:rsidP="00BF488B">
            <w:pPr>
              <w:suppressAutoHyphens/>
              <w:rPr>
                <w:sz w:val="16"/>
                <w:szCs w:val="16"/>
              </w:rPr>
            </w:pPr>
          </w:p>
          <w:p w:rsidR="00397396" w:rsidRPr="00BF488B" w:rsidRDefault="00397396" w:rsidP="00BF488B">
            <w:pPr>
              <w:suppressAutoHyphens/>
              <w:rPr>
                <w:u w:val="single"/>
              </w:rPr>
            </w:pPr>
            <w:r w:rsidRPr="00BF488B">
              <w:rPr>
                <w:sz w:val="22"/>
                <w:szCs w:val="22"/>
                <w:u w:val="single"/>
              </w:rPr>
              <w:t xml:space="preserve">Проведение индивидуальных испытаний </w:t>
            </w:r>
            <w:r w:rsidRPr="00BF488B">
              <w:rPr>
                <w:b/>
                <w:noProof/>
                <w:sz w:val="22"/>
                <w:szCs w:val="22"/>
              </w:rPr>
              <w:t>СУУТП</w:t>
            </w:r>
            <w:r w:rsidRPr="00BF488B">
              <w:rPr>
                <w:sz w:val="22"/>
                <w:szCs w:val="22"/>
                <w:u w:val="single"/>
              </w:rPr>
              <w:t>:</w:t>
            </w:r>
          </w:p>
          <w:p w:rsidR="00397396" w:rsidRPr="00455BBA" w:rsidRDefault="00397396" w:rsidP="00BF488B">
            <w:pPr>
              <w:widowControl w:val="0"/>
              <w:numPr>
                <w:ilvl w:val="0"/>
                <w:numId w:val="14"/>
              </w:numPr>
            </w:pPr>
            <w:r w:rsidRPr="00455BBA">
              <w:rPr>
                <w:sz w:val="22"/>
                <w:szCs w:val="22"/>
              </w:rPr>
              <w:t xml:space="preserve">Установка и загрузка системного программного обеспечения </w:t>
            </w:r>
            <w:r w:rsidRPr="00455BBA">
              <w:rPr>
                <w:b/>
                <w:noProof/>
                <w:sz w:val="22"/>
                <w:szCs w:val="22"/>
              </w:rPr>
              <w:t>СУУТП</w:t>
            </w:r>
            <w:r w:rsidRPr="00455BBA">
              <w:rPr>
                <w:sz w:val="22"/>
                <w:szCs w:val="22"/>
              </w:rPr>
              <w:t>;</w:t>
            </w:r>
          </w:p>
          <w:p w:rsidR="00397396" w:rsidRPr="00455BBA" w:rsidRDefault="00397396" w:rsidP="00BF488B">
            <w:pPr>
              <w:widowControl w:val="0"/>
              <w:numPr>
                <w:ilvl w:val="0"/>
                <w:numId w:val="14"/>
              </w:numPr>
            </w:pPr>
            <w:r w:rsidRPr="00455BBA">
              <w:rPr>
                <w:sz w:val="22"/>
                <w:szCs w:val="22"/>
              </w:rPr>
              <w:t xml:space="preserve">Установка и настройку программного обеспечения АСУТП, для взаимодействия </w:t>
            </w:r>
            <w:r w:rsidRPr="00455BBA">
              <w:rPr>
                <w:b/>
                <w:noProof/>
                <w:sz w:val="22"/>
                <w:szCs w:val="22"/>
              </w:rPr>
              <w:t>СУУТП</w:t>
            </w:r>
            <w:r w:rsidRPr="00455BBA">
              <w:rPr>
                <w:sz w:val="22"/>
                <w:szCs w:val="22"/>
              </w:rPr>
              <w:t xml:space="preserve"> и АСУТП;</w:t>
            </w:r>
          </w:p>
          <w:p w:rsidR="00397396" w:rsidRPr="00BF488B" w:rsidRDefault="00397396" w:rsidP="00BF488B">
            <w:pPr>
              <w:widowControl w:val="0"/>
            </w:pPr>
            <w:r w:rsidRPr="00BF488B">
              <w:rPr>
                <w:b/>
                <w:sz w:val="22"/>
                <w:szCs w:val="22"/>
              </w:rPr>
              <w:t>Оформление Акта о приемке оборудования КПТС АСУ ТП после индивидуальных испытаний.</w:t>
            </w:r>
          </w:p>
        </w:tc>
      </w:tr>
      <w:tr w:rsidR="00397396" w:rsidRPr="00D56E4D" w:rsidTr="00BF488B">
        <w:tc>
          <w:tcPr>
            <w:tcW w:w="751" w:type="dxa"/>
          </w:tcPr>
          <w:p w:rsidR="00397396" w:rsidRPr="00BF488B" w:rsidRDefault="00397396" w:rsidP="00BF488B">
            <w:pPr>
              <w:suppressAutoHyphens/>
              <w:jc w:val="center"/>
            </w:pPr>
          </w:p>
          <w:p w:rsidR="00397396" w:rsidRPr="00BF488B" w:rsidRDefault="00397396" w:rsidP="00BF488B">
            <w:pPr>
              <w:suppressAutoHyphens/>
              <w:jc w:val="center"/>
            </w:pPr>
            <w:r w:rsidRPr="00BF488B">
              <w:rPr>
                <w:sz w:val="22"/>
                <w:szCs w:val="22"/>
              </w:rPr>
              <w:t>2</w:t>
            </w:r>
          </w:p>
        </w:tc>
        <w:tc>
          <w:tcPr>
            <w:tcW w:w="9314" w:type="dxa"/>
          </w:tcPr>
          <w:p w:rsidR="00397396" w:rsidRPr="00BF488B" w:rsidRDefault="00397396" w:rsidP="00BF488B">
            <w:pPr>
              <w:suppressAutoHyphens/>
              <w:rPr>
                <w:u w:val="single"/>
              </w:rPr>
            </w:pPr>
            <w:r w:rsidRPr="00BF488B">
              <w:rPr>
                <w:sz w:val="22"/>
                <w:szCs w:val="22"/>
                <w:u w:val="single"/>
              </w:rPr>
              <w:t xml:space="preserve">Проведение автономных испытаний </w:t>
            </w:r>
            <w:r w:rsidRPr="00BF488B">
              <w:rPr>
                <w:b/>
                <w:noProof/>
                <w:sz w:val="22"/>
                <w:szCs w:val="22"/>
              </w:rPr>
              <w:t>СУУТП</w:t>
            </w:r>
            <w:r w:rsidRPr="00BF488B">
              <w:rPr>
                <w:sz w:val="22"/>
                <w:szCs w:val="22"/>
              </w:rPr>
              <w:t>:</w:t>
            </w:r>
          </w:p>
          <w:p w:rsidR="00397396" w:rsidRPr="00BF488B" w:rsidRDefault="00397396" w:rsidP="00BF488B">
            <w:pPr>
              <w:widowControl w:val="0"/>
              <w:numPr>
                <w:ilvl w:val="0"/>
                <w:numId w:val="14"/>
              </w:numPr>
            </w:pPr>
            <w:r w:rsidRPr="00BF488B">
              <w:rPr>
                <w:sz w:val="22"/>
                <w:szCs w:val="22"/>
              </w:rPr>
              <w:t xml:space="preserve">Проверка комплектности поставки документации </w:t>
            </w:r>
            <w:proofErr w:type="spellStart"/>
            <w:r w:rsidRPr="00BF488B">
              <w:rPr>
                <w:sz w:val="22"/>
                <w:szCs w:val="22"/>
              </w:rPr>
              <w:t>технорабочего</w:t>
            </w:r>
            <w:proofErr w:type="spellEnd"/>
            <w:r w:rsidRPr="00BF488B">
              <w:rPr>
                <w:sz w:val="22"/>
                <w:szCs w:val="22"/>
              </w:rPr>
              <w:t xml:space="preserve"> проекта согласно спецификации Договора и ТЗ;</w:t>
            </w:r>
          </w:p>
          <w:p w:rsidR="00397396" w:rsidRPr="00BF488B" w:rsidRDefault="00397396" w:rsidP="00BF488B">
            <w:pPr>
              <w:widowControl w:val="0"/>
              <w:rPr>
                <w:b/>
              </w:rPr>
            </w:pPr>
            <w:r w:rsidRPr="00BF488B">
              <w:rPr>
                <w:b/>
                <w:sz w:val="22"/>
                <w:szCs w:val="22"/>
              </w:rPr>
              <w:t xml:space="preserve">Оформление Протокола проверки комплектности поставки документации ТРП </w:t>
            </w:r>
            <w:r w:rsidRPr="00BF488B">
              <w:rPr>
                <w:b/>
                <w:noProof/>
                <w:sz w:val="22"/>
                <w:szCs w:val="22"/>
              </w:rPr>
              <w:t>СУУТП</w:t>
            </w:r>
            <w:r w:rsidRPr="00BF488B">
              <w:rPr>
                <w:b/>
                <w:sz w:val="22"/>
                <w:szCs w:val="22"/>
              </w:rPr>
              <w:t>;</w:t>
            </w:r>
          </w:p>
          <w:p w:rsidR="00397396" w:rsidRPr="00BF488B" w:rsidRDefault="00397396" w:rsidP="00BF488B">
            <w:pPr>
              <w:widowControl w:val="0"/>
              <w:numPr>
                <w:ilvl w:val="0"/>
                <w:numId w:val="14"/>
              </w:numPr>
              <w:rPr>
                <w:b/>
              </w:rPr>
            </w:pPr>
            <w:r w:rsidRPr="00455BBA">
              <w:rPr>
                <w:sz w:val="22"/>
                <w:szCs w:val="22"/>
              </w:rPr>
              <w:t xml:space="preserve">Проверка работоспособности интерфейсов связи;  </w:t>
            </w:r>
          </w:p>
          <w:p w:rsidR="00397396" w:rsidRPr="00BF488B" w:rsidRDefault="00397396" w:rsidP="00BF488B">
            <w:pPr>
              <w:widowControl w:val="0"/>
              <w:numPr>
                <w:ilvl w:val="0"/>
                <w:numId w:val="14"/>
              </w:numPr>
              <w:rPr>
                <w:b/>
              </w:rPr>
            </w:pPr>
            <w:r w:rsidRPr="00455BBA">
              <w:rPr>
                <w:sz w:val="22"/>
                <w:szCs w:val="22"/>
              </w:rPr>
              <w:t>Автономная проверка прикладного программного обеспечения (алгоритмов, логики, дисплеев визуализации и т.д.);</w:t>
            </w:r>
          </w:p>
          <w:p w:rsidR="00397396" w:rsidRPr="00455BBA" w:rsidRDefault="00397396" w:rsidP="00BF488B">
            <w:pPr>
              <w:widowControl w:val="0"/>
              <w:numPr>
                <w:ilvl w:val="0"/>
                <w:numId w:val="14"/>
              </w:numPr>
            </w:pPr>
            <w:r w:rsidRPr="00455BBA">
              <w:rPr>
                <w:sz w:val="22"/>
                <w:szCs w:val="22"/>
              </w:rPr>
              <w:t>Проверка правильности передачи данных по каждому параметру (позиция, диапазон измерения, динамическая индикация, инженерные единицы). Проверка взаимодействия алгоритмов и логических схем подсистем с АСУТП совместно с представителями заказчика. Устранение ошибок;</w:t>
            </w:r>
          </w:p>
          <w:p w:rsidR="00397396" w:rsidRPr="00BF488B" w:rsidRDefault="00397396" w:rsidP="00BF488B">
            <w:pPr>
              <w:widowControl w:val="0"/>
              <w:rPr>
                <w:b/>
              </w:rPr>
            </w:pPr>
            <w:r w:rsidRPr="00BF488B">
              <w:rPr>
                <w:b/>
                <w:sz w:val="22"/>
                <w:szCs w:val="22"/>
              </w:rPr>
              <w:t>Оформление Протокола проверки прикладного программного обеспечения;</w:t>
            </w:r>
          </w:p>
          <w:p w:rsidR="00397396" w:rsidRPr="00BF488B" w:rsidRDefault="00397396" w:rsidP="00BF488B">
            <w:pPr>
              <w:widowControl w:val="0"/>
              <w:rPr>
                <w:b/>
              </w:rPr>
            </w:pPr>
            <w:r w:rsidRPr="00BF488B">
              <w:rPr>
                <w:b/>
                <w:sz w:val="22"/>
                <w:szCs w:val="22"/>
              </w:rPr>
              <w:t>Оформление Протокола завершения автономных испытаний КПТС АСУ ТП.</w:t>
            </w:r>
          </w:p>
        </w:tc>
      </w:tr>
      <w:tr w:rsidR="00397396" w:rsidRPr="00D56E4D" w:rsidTr="00BF488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96" w:rsidRPr="00BF488B" w:rsidRDefault="00397396" w:rsidP="00BF488B">
            <w:pPr>
              <w:suppressAutoHyphens/>
              <w:jc w:val="center"/>
            </w:pPr>
            <w:r w:rsidRPr="00BF488B">
              <w:t>3</w:t>
            </w:r>
          </w:p>
        </w:tc>
        <w:tc>
          <w:tcPr>
            <w:tcW w:w="9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96" w:rsidRPr="00BF488B" w:rsidRDefault="00397396" w:rsidP="00BF488B">
            <w:pPr>
              <w:suppressAutoHyphens/>
              <w:rPr>
                <w:u w:val="single"/>
              </w:rPr>
            </w:pPr>
            <w:r w:rsidRPr="00BF488B">
              <w:rPr>
                <w:sz w:val="22"/>
                <w:szCs w:val="22"/>
                <w:u w:val="single"/>
              </w:rPr>
              <w:t xml:space="preserve">Проведение комплексных испытаний </w:t>
            </w:r>
            <w:r w:rsidRPr="00BF488B">
              <w:rPr>
                <w:b/>
                <w:noProof/>
                <w:sz w:val="22"/>
                <w:szCs w:val="22"/>
              </w:rPr>
              <w:t>СУУТП</w:t>
            </w:r>
            <w:r w:rsidRPr="00BF488B">
              <w:rPr>
                <w:sz w:val="22"/>
                <w:szCs w:val="22"/>
                <w:u w:val="single"/>
              </w:rPr>
              <w:t>:</w:t>
            </w:r>
          </w:p>
          <w:p w:rsidR="00397396" w:rsidRPr="00455BBA" w:rsidRDefault="00397396" w:rsidP="00BF488B">
            <w:pPr>
              <w:widowControl w:val="0"/>
              <w:numPr>
                <w:ilvl w:val="0"/>
                <w:numId w:val="14"/>
              </w:numPr>
              <w:rPr>
                <w:u w:val="single"/>
              </w:rPr>
            </w:pPr>
            <w:r w:rsidRPr="00455BBA">
              <w:rPr>
                <w:sz w:val="22"/>
                <w:szCs w:val="22"/>
                <w:u w:val="single"/>
              </w:rPr>
              <w:t xml:space="preserve">Проверка всех подсистем </w:t>
            </w:r>
            <w:r w:rsidRPr="00455BBA">
              <w:rPr>
                <w:b/>
                <w:noProof/>
                <w:sz w:val="22"/>
                <w:szCs w:val="22"/>
              </w:rPr>
              <w:t>СУУТП</w:t>
            </w:r>
            <w:r w:rsidRPr="00455BBA">
              <w:rPr>
                <w:sz w:val="22"/>
                <w:szCs w:val="22"/>
                <w:u w:val="single"/>
              </w:rPr>
              <w:t xml:space="preserve"> в комплексе вместе с полевым оборудованием. Работы выполняются с проверкой алгоритмов управления, логики блокировок, воздействия на исполнительные механизмы с проверкой их отработки, имитации входных сигналов, взаимодействия периферийных устройств и т.д. Проверка выполняется согласно документам ТРП и утвержденной программе комплексных испытаний </w:t>
            </w:r>
            <w:r w:rsidRPr="00455BBA">
              <w:rPr>
                <w:b/>
                <w:noProof/>
                <w:sz w:val="22"/>
                <w:szCs w:val="22"/>
              </w:rPr>
              <w:t>СУУТП</w:t>
            </w:r>
            <w:r w:rsidRPr="00455BBA">
              <w:rPr>
                <w:sz w:val="22"/>
                <w:szCs w:val="22"/>
                <w:u w:val="single"/>
              </w:rPr>
              <w:t>;</w:t>
            </w:r>
          </w:p>
          <w:p w:rsidR="00397396" w:rsidRPr="00BF488B" w:rsidRDefault="00397396" w:rsidP="00BF488B">
            <w:pPr>
              <w:suppressAutoHyphens/>
              <w:rPr>
                <w:b/>
                <w:u w:val="single"/>
              </w:rPr>
            </w:pPr>
            <w:r w:rsidRPr="00BF488B">
              <w:rPr>
                <w:b/>
                <w:sz w:val="22"/>
                <w:szCs w:val="22"/>
                <w:u w:val="single"/>
              </w:rPr>
              <w:t>Оформление Протокола завершения комплексных испытаний КПТС АСУ ТП.</w:t>
            </w:r>
          </w:p>
        </w:tc>
      </w:tr>
      <w:tr w:rsidR="00397396" w:rsidRPr="00D56E4D" w:rsidTr="00BF488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96" w:rsidRPr="00505167" w:rsidRDefault="00397396" w:rsidP="00BF488B">
            <w:pPr>
              <w:suppressAutoHyphens/>
              <w:jc w:val="center"/>
            </w:pPr>
          </w:p>
          <w:p w:rsidR="00397396" w:rsidRPr="00505167" w:rsidRDefault="00397396" w:rsidP="00BF488B">
            <w:pPr>
              <w:suppressAutoHyphens/>
              <w:jc w:val="center"/>
            </w:pPr>
            <w:r w:rsidRPr="00505167">
              <w:t>4</w:t>
            </w:r>
          </w:p>
        </w:tc>
        <w:tc>
          <w:tcPr>
            <w:tcW w:w="9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96" w:rsidRPr="00505167" w:rsidRDefault="00397396" w:rsidP="00BF488B">
            <w:pPr>
              <w:suppressAutoHyphens/>
              <w:rPr>
                <w:u w:val="single"/>
              </w:rPr>
            </w:pPr>
            <w:r w:rsidRPr="00505167">
              <w:rPr>
                <w:sz w:val="22"/>
                <w:szCs w:val="22"/>
                <w:u w:val="single"/>
              </w:rPr>
              <w:t>Проведение тренинга технологического персонала:</w:t>
            </w:r>
          </w:p>
          <w:p w:rsidR="00397396" w:rsidRPr="00505167" w:rsidRDefault="00397396" w:rsidP="00BF488B">
            <w:pPr>
              <w:widowControl w:val="0"/>
              <w:numPr>
                <w:ilvl w:val="0"/>
                <w:numId w:val="14"/>
              </w:numPr>
              <w:rPr>
                <w:u w:val="single"/>
              </w:rPr>
            </w:pPr>
            <w:r w:rsidRPr="00505167">
              <w:rPr>
                <w:sz w:val="22"/>
                <w:szCs w:val="22"/>
                <w:u w:val="single"/>
              </w:rPr>
              <w:t>Проведение семинара-практикума с операторами на площадке Конечного пользователя согласно программе тренинга;</w:t>
            </w:r>
          </w:p>
          <w:p w:rsidR="00397396" w:rsidRPr="00505167" w:rsidRDefault="00397396" w:rsidP="00BF488B">
            <w:pPr>
              <w:widowControl w:val="0"/>
              <w:numPr>
                <w:ilvl w:val="0"/>
                <w:numId w:val="14"/>
              </w:numPr>
              <w:rPr>
                <w:u w:val="single"/>
              </w:rPr>
            </w:pPr>
            <w:r w:rsidRPr="00505167">
              <w:rPr>
                <w:sz w:val="22"/>
                <w:szCs w:val="22"/>
                <w:u w:val="single"/>
              </w:rPr>
              <w:t>Проверка знаний операторов согласно пунктам программы тренинга;</w:t>
            </w:r>
          </w:p>
          <w:p w:rsidR="00397396" w:rsidRPr="00505167" w:rsidRDefault="00397396" w:rsidP="00BF488B">
            <w:pPr>
              <w:suppressAutoHyphens/>
              <w:rPr>
                <w:b/>
                <w:u w:val="single"/>
              </w:rPr>
            </w:pPr>
            <w:r w:rsidRPr="00505167">
              <w:rPr>
                <w:b/>
                <w:sz w:val="22"/>
                <w:szCs w:val="22"/>
                <w:u w:val="single"/>
              </w:rPr>
              <w:t>Оформление Протокола проведения тренинга оперативного персонала</w:t>
            </w:r>
          </w:p>
        </w:tc>
      </w:tr>
      <w:tr w:rsidR="00397396" w:rsidRPr="00D56E4D" w:rsidTr="00BF488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96" w:rsidRPr="00505167" w:rsidRDefault="00397396" w:rsidP="00BF488B">
            <w:pPr>
              <w:suppressAutoHyphens/>
              <w:jc w:val="center"/>
            </w:pPr>
          </w:p>
          <w:p w:rsidR="00397396" w:rsidRPr="00505167" w:rsidRDefault="00397396" w:rsidP="00BF488B">
            <w:pPr>
              <w:suppressAutoHyphens/>
              <w:jc w:val="center"/>
            </w:pPr>
            <w:r w:rsidRPr="00505167">
              <w:t>5</w:t>
            </w:r>
          </w:p>
        </w:tc>
        <w:tc>
          <w:tcPr>
            <w:tcW w:w="9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96" w:rsidRPr="00505167" w:rsidRDefault="00397396" w:rsidP="00BF488B">
            <w:pPr>
              <w:suppressAutoHyphens/>
              <w:rPr>
                <w:u w:val="single"/>
              </w:rPr>
            </w:pPr>
            <w:r w:rsidRPr="00505167">
              <w:rPr>
                <w:sz w:val="22"/>
                <w:szCs w:val="22"/>
                <w:u w:val="single"/>
              </w:rPr>
              <w:t>Приемка системы в опытную эксплуатацию:</w:t>
            </w:r>
          </w:p>
          <w:p w:rsidR="00397396" w:rsidRPr="00505167" w:rsidRDefault="00397396" w:rsidP="00BF488B">
            <w:pPr>
              <w:widowControl w:val="0"/>
              <w:numPr>
                <w:ilvl w:val="0"/>
                <w:numId w:val="14"/>
              </w:numPr>
              <w:rPr>
                <w:u w:val="single"/>
              </w:rPr>
            </w:pPr>
            <w:r w:rsidRPr="00505167">
              <w:rPr>
                <w:sz w:val="22"/>
                <w:szCs w:val="22"/>
                <w:u w:val="single"/>
              </w:rPr>
              <w:t>Участие в работе комиссии;</w:t>
            </w:r>
          </w:p>
          <w:p w:rsidR="00397396" w:rsidRPr="00505167" w:rsidRDefault="00397396" w:rsidP="00BF488B">
            <w:pPr>
              <w:suppressAutoHyphens/>
              <w:rPr>
                <w:b/>
                <w:u w:val="single"/>
              </w:rPr>
            </w:pPr>
            <w:r w:rsidRPr="00505167">
              <w:rPr>
                <w:b/>
                <w:sz w:val="22"/>
                <w:szCs w:val="22"/>
                <w:u w:val="single"/>
              </w:rPr>
              <w:t>Оформление Акта приемки КТС АСУ ТП в опытную эксплуатацию.</w:t>
            </w:r>
          </w:p>
          <w:p w:rsidR="00397396" w:rsidRPr="00505167" w:rsidRDefault="00397396" w:rsidP="00BF488B">
            <w:pPr>
              <w:suppressAutoHyphens/>
              <w:rPr>
                <w:u w:val="single"/>
              </w:rPr>
            </w:pPr>
          </w:p>
        </w:tc>
      </w:tr>
      <w:tr w:rsidR="00397396" w:rsidRPr="00D56E4D" w:rsidTr="00BF488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96" w:rsidRPr="00505167" w:rsidRDefault="00397396" w:rsidP="00BF488B">
            <w:pPr>
              <w:suppressAutoHyphens/>
              <w:jc w:val="center"/>
            </w:pPr>
          </w:p>
          <w:p w:rsidR="00397396" w:rsidRPr="00505167" w:rsidRDefault="00397396" w:rsidP="00BF488B">
            <w:pPr>
              <w:suppressAutoHyphens/>
              <w:jc w:val="center"/>
            </w:pPr>
            <w:r w:rsidRPr="00505167">
              <w:t>6</w:t>
            </w:r>
          </w:p>
        </w:tc>
        <w:tc>
          <w:tcPr>
            <w:tcW w:w="9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96" w:rsidRPr="00505167" w:rsidRDefault="00397396" w:rsidP="00BF488B">
            <w:pPr>
              <w:suppressAutoHyphens/>
              <w:rPr>
                <w:u w:val="single"/>
              </w:rPr>
            </w:pPr>
            <w:r w:rsidRPr="00505167">
              <w:rPr>
                <w:sz w:val="22"/>
                <w:szCs w:val="22"/>
                <w:u w:val="single"/>
              </w:rPr>
              <w:t>Устранение замечаний по результатам опытной эксплуатации:</w:t>
            </w:r>
          </w:p>
          <w:p w:rsidR="00397396" w:rsidRPr="00505167" w:rsidRDefault="00397396" w:rsidP="00BF488B">
            <w:pPr>
              <w:widowControl w:val="0"/>
              <w:numPr>
                <w:ilvl w:val="0"/>
                <w:numId w:val="14"/>
              </w:numPr>
              <w:rPr>
                <w:u w:val="single"/>
              </w:rPr>
            </w:pPr>
            <w:r w:rsidRPr="00505167">
              <w:rPr>
                <w:sz w:val="22"/>
                <w:szCs w:val="22"/>
                <w:u w:val="single"/>
              </w:rPr>
              <w:t>Устранение замечаний по результатам опытной эксплуатации согласно рабочему журналу опытной эксплуатации;</w:t>
            </w:r>
          </w:p>
          <w:p w:rsidR="00397396" w:rsidRPr="00505167" w:rsidRDefault="00397396" w:rsidP="00BF488B">
            <w:pPr>
              <w:widowControl w:val="0"/>
              <w:numPr>
                <w:ilvl w:val="0"/>
                <w:numId w:val="14"/>
              </w:numPr>
              <w:rPr>
                <w:u w:val="single"/>
              </w:rPr>
            </w:pPr>
            <w:r w:rsidRPr="00505167">
              <w:rPr>
                <w:sz w:val="22"/>
                <w:szCs w:val="22"/>
                <w:u w:val="single"/>
              </w:rPr>
              <w:t xml:space="preserve">Выполнение ревизии документации </w:t>
            </w:r>
            <w:proofErr w:type="spellStart"/>
            <w:r w:rsidRPr="00505167">
              <w:rPr>
                <w:sz w:val="22"/>
                <w:szCs w:val="22"/>
                <w:u w:val="single"/>
              </w:rPr>
              <w:t>технорабочего</w:t>
            </w:r>
            <w:proofErr w:type="spellEnd"/>
            <w:r w:rsidRPr="00505167">
              <w:rPr>
                <w:sz w:val="22"/>
                <w:szCs w:val="22"/>
                <w:u w:val="single"/>
              </w:rPr>
              <w:t xml:space="preserve"> проекта, внесение изменений в  прикладное программное обеспечение;</w:t>
            </w:r>
          </w:p>
          <w:p w:rsidR="00397396" w:rsidRPr="00505167" w:rsidRDefault="00397396" w:rsidP="00BF488B">
            <w:pPr>
              <w:suppressAutoHyphens/>
              <w:rPr>
                <w:u w:val="single"/>
              </w:rPr>
            </w:pPr>
            <w:r w:rsidRPr="00505167">
              <w:rPr>
                <w:sz w:val="22"/>
                <w:szCs w:val="22"/>
                <w:u w:val="single"/>
              </w:rPr>
              <w:t>Оформление Протокола устранения замечаний;</w:t>
            </w:r>
          </w:p>
          <w:p w:rsidR="00397396" w:rsidRPr="00505167" w:rsidRDefault="00397396" w:rsidP="00BF488B">
            <w:pPr>
              <w:suppressAutoHyphens/>
              <w:rPr>
                <w:u w:val="single"/>
              </w:rPr>
            </w:pPr>
            <w:r w:rsidRPr="00505167">
              <w:rPr>
                <w:b/>
                <w:sz w:val="22"/>
                <w:szCs w:val="22"/>
                <w:u w:val="single"/>
              </w:rPr>
              <w:t>Оформление Акта завершения опытной эксплуатации КТС АСУ ТП.</w:t>
            </w:r>
          </w:p>
        </w:tc>
      </w:tr>
      <w:tr w:rsidR="00397396" w:rsidRPr="00D56E4D" w:rsidTr="00BF488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96" w:rsidRPr="00505167" w:rsidRDefault="00397396" w:rsidP="00BF488B">
            <w:pPr>
              <w:suppressAutoHyphens/>
              <w:jc w:val="center"/>
            </w:pPr>
          </w:p>
          <w:p w:rsidR="00397396" w:rsidRPr="00505167" w:rsidRDefault="00397396" w:rsidP="00BF488B">
            <w:pPr>
              <w:suppressAutoHyphens/>
              <w:jc w:val="center"/>
            </w:pPr>
            <w:r w:rsidRPr="00505167">
              <w:t>7</w:t>
            </w:r>
          </w:p>
        </w:tc>
        <w:tc>
          <w:tcPr>
            <w:tcW w:w="9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96" w:rsidRPr="00505167" w:rsidRDefault="00397396" w:rsidP="00BF488B">
            <w:pPr>
              <w:suppressAutoHyphens/>
              <w:rPr>
                <w:u w:val="single"/>
              </w:rPr>
            </w:pPr>
            <w:r w:rsidRPr="00505167">
              <w:rPr>
                <w:sz w:val="22"/>
                <w:szCs w:val="22"/>
                <w:u w:val="single"/>
              </w:rPr>
              <w:t>Приемочные испытания. Приемка АСУ ТП в постоянную (промышленную) эксплуатацию:</w:t>
            </w:r>
          </w:p>
          <w:p w:rsidR="00397396" w:rsidRPr="00505167" w:rsidRDefault="00397396" w:rsidP="00BF488B">
            <w:pPr>
              <w:widowControl w:val="0"/>
              <w:numPr>
                <w:ilvl w:val="0"/>
                <w:numId w:val="14"/>
              </w:numPr>
              <w:rPr>
                <w:u w:val="single"/>
              </w:rPr>
            </w:pPr>
            <w:r w:rsidRPr="00505167">
              <w:rPr>
                <w:sz w:val="22"/>
                <w:szCs w:val="22"/>
                <w:u w:val="single"/>
              </w:rPr>
              <w:t>Участие в работе приемочной комиссии;</w:t>
            </w:r>
          </w:p>
          <w:p w:rsidR="00397396" w:rsidRPr="00505167" w:rsidRDefault="00397396" w:rsidP="00BF488B">
            <w:pPr>
              <w:suppressAutoHyphens/>
              <w:rPr>
                <w:u w:val="single"/>
              </w:rPr>
            </w:pPr>
            <w:r w:rsidRPr="00505167">
              <w:rPr>
                <w:b/>
                <w:sz w:val="22"/>
                <w:szCs w:val="22"/>
                <w:u w:val="single"/>
              </w:rPr>
              <w:t>Оформление Акта приемки КТС АСУ ТП в промышленную эксплуатацию</w:t>
            </w:r>
            <w:r w:rsidRPr="00505167">
              <w:rPr>
                <w:sz w:val="22"/>
                <w:szCs w:val="22"/>
                <w:u w:val="single"/>
              </w:rPr>
              <w:t>.</w:t>
            </w:r>
          </w:p>
        </w:tc>
      </w:tr>
      <w:tr w:rsidR="00397396" w:rsidRPr="00D56E4D" w:rsidTr="00BF488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96" w:rsidRPr="00505167" w:rsidRDefault="00397396" w:rsidP="00BF488B">
            <w:pPr>
              <w:suppressAutoHyphens/>
              <w:jc w:val="center"/>
            </w:pPr>
            <w:r w:rsidRPr="00505167">
              <w:t>8</w:t>
            </w:r>
          </w:p>
        </w:tc>
        <w:tc>
          <w:tcPr>
            <w:tcW w:w="9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96" w:rsidRPr="00505167" w:rsidRDefault="00397396" w:rsidP="00BF488B">
            <w:pPr>
              <w:suppressAutoHyphens/>
              <w:rPr>
                <w:u w:val="single"/>
              </w:rPr>
            </w:pPr>
            <w:r w:rsidRPr="00505167">
              <w:rPr>
                <w:sz w:val="22"/>
                <w:szCs w:val="22"/>
                <w:u w:val="single"/>
              </w:rPr>
              <w:t xml:space="preserve">Курс </w:t>
            </w:r>
            <w:r>
              <w:rPr>
                <w:sz w:val="22"/>
                <w:szCs w:val="22"/>
                <w:u w:val="single"/>
              </w:rPr>
              <w:t xml:space="preserve">обучения </w:t>
            </w:r>
            <w:r w:rsidRPr="00505167">
              <w:rPr>
                <w:sz w:val="22"/>
                <w:szCs w:val="22"/>
                <w:u w:val="single"/>
              </w:rPr>
              <w:t xml:space="preserve">для инженерного персонала  </w:t>
            </w:r>
          </w:p>
          <w:p w:rsidR="00397396" w:rsidRPr="00505167" w:rsidRDefault="00397396" w:rsidP="00BF488B">
            <w:pPr>
              <w:suppressAutoHyphens/>
              <w:rPr>
                <w:sz w:val="16"/>
                <w:szCs w:val="16"/>
                <w:u w:val="single"/>
              </w:rPr>
            </w:pPr>
          </w:p>
        </w:tc>
      </w:tr>
    </w:tbl>
    <w:p w:rsidR="0089728C" w:rsidRPr="00505167" w:rsidRDefault="0089728C" w:rsidP="00455BBA">
      <w:pPr>
        <w:spacing w:before="120" w:after="120" w:line="360" w:lineRule="auto"/>
        <w:ind w:right="284"/>
        <w:jc w:val="both"/>
        <w:rPr>
          <w:b/>
          <w:snapToGrid w:val="0"/>
          <w:sz w:val="22"/>
          <w:szCs w:val="22"/>
        </w:rPr>
      </w:pPr>
    </w:p>
    <w:p w:rsidR="0089728C" w:rsidRPr="00D56E4D" w:rsidRDefault="0089728C" w:rsidP="0089728C">
      <w:pPr>
        <w:rPr>
          <w:snapToGrid w:val="0"/>
          <w:sz w:val="22"/>
          <w:szCs w:val="22"/>
        </w:rPr>
      </w:pPr>
    </w:p>
    <w:p w:rsidR="0089728C" w:rsidRPr="00D56E4D" w:rsidRDefault="0089728C" w:rsidP="0089728C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</w:rPr>
      </w:pPr>
      <w:r w:rsidRPr="00D56E4D">
        <w:rPr>
          <w:b/>
          <w:sz w:val="22"/>
          <w:szCs w:val="22"/>
        </w:rPr>
        <w:t>Приложение №</w:t>
      </w:r>
      <w:r w:rsidR="00E33F3E">
        <w:rPr>
          <w:b/>
          <w:sz w:val="22"/>
          <w:szCs w:val="22"/>
        </w:rPr>
        <w:t>6</w:t>
      </w:r>
    </w:p>
    <w:p w:rsidR="0089728C" w:rsidRPr="00D56E4D" w:rsidRDefault="0089728C" w:rsidP="0089728C">
      <w:pPr>
        <w:pStyle w:val="af8"/>
        <w:spacing w:line="240" w:lineRule="auto"/>
        <w:ind w:right="12" w:firstLine="0"/>
        <w:jc w:val="right"/>
        <w:rPr>
          <w:b/>
          <w:sz w:val="22"/>
          <w:szCs w:val="22"/>
        </w:rPr>
      </w:pPr>
      <w:r w:rsidRPr="00D56E4D">
        <w:rPr>
          <w:b/>
          <w:sz w:val="22"/>
          <w:szCs w:val="22"/>
        </w:rPr>
        <w:t>к Договору № __</w:t>
      </w:r>
      <w:r>
        <w:rPr>
          <w:b/>
          <w:sz w:val="22"/>
          <w:szCs w:val="22"/>
        </w:rPr>
        <w:t>____</w:t>
      </w:r>
      <w:r w:rsidRPr="00D56E4D">
        <w:rPr>
          <w:b/>
          <w:sz w:val="22"/>
          <w:szCs w:val="22"/>
        </w:rPr>
        <w:t>_________</w:t>
      </w:r>
    </w:p>
    <w:p w:rsidR="0089728C" w:rsidRPr="00D56E4D" w:rsidRDefault="0089728C" w:rsidP="0089728C">
      <w:pPr>
        <w:pStyle w:val="af8"/>
        <w:ind w:right="61" w:firstLine="0"/>
        <w:jc w:val="right"/>
        <w:rPr>
          <w:sz w:val="22"/>
          <w:szCs w:val="22"/>
        </w:rPr>
      </w:pPr>
    </w:p>
    <w:p w:rsidR="0089728C" w:rsidRPr="000B1D8E" w:rsidRDefault="0089728C" w:rsidP="0089728C">
      <w:pPr>
        <w:suppressAutoHyphens/>
        <w:jc w:val="center"/>
        <w:rPr>
          <w:b/>
          <w:sz w:val="22"/>
          <w:szCs w:val="22"/>
        </w:rPr>
      </w:pPr>
      <w:r w:rsidRPr="000B1D8E">
        <w:rPr>
          <w:b/>
          <w:sz w:val="22"/>
          <w:szCs w:val="22"/>
        </w:rPr>
        <w:t>ПЕРЕЧЕНЬ</w:t>
      </w:r>
    </w:p>
    <w:p w:rsidR="0089728C" w:rsidRPr="00D56E4D" w:rsidRDefault="002A7BF2" w:rsidP="0089728C">
      <w:pPr>
        <w:suppressAutoHyphens/>
        <w:jc w:val="center"/>
        <w:rPr>
          <w:b/>
          <w:sz w:val="22"/>
          <w:szCs w:val="22"/>
        </w:rPr>
      </w:pPr>
      <w:r w:rsidRPr="000B1D8E">
        <w:rPr>
          <w:b/>
          <w:sz w:val="23"/>
          <w:szCs w:val="23"/>
        </w:rPr>
        <w:t>Перечень программного и аппаратного обеспечение предаваемого Подрядчиком Заказчику</w:t>
      </w:r>
      <w:r w:rsidR="0089728C" w:rsidRPr="00D56E4D">
        <w:rPr>
          <w:b/>
          <w:sz w:val="22"/>
          <w:szCs w:val="22"/>
        </w:rPr>
        <w:t>,</w:t>
      </w:r>
    </w:p>
    <w:p w:rsidR="0089728C" w:rsidRPr="00D56E4D" w:rsidRDefault="0089728C" w:rsidP="0089728C">
      <w:pPr>
        <w:suppressAutoHyphens/>
        <w:jc w:val="center"/>
        <w:rPr>
          <w:b/>
          <w:sz w:val="22"/>
          <w:szCs w:val="22"/>
        </w:rPr>
      </w:pPr>
    </w:p>
    <w:p w:rsidR="0089728C" w:rsidRPr="00D56E4D" w:rsidRDefault="0089728C" w:rsidP="0089728C">
      <w:pPr>
        <w:suppressAutoHyphens/>
        <w:jc w:val="center"/>
        <w:rPr>
          <w:b/>
          <w:sz w:val="22"/>
          <w:szCs w:val="22"/>
        </w:rPr>
      </w:pPr>
    </w:p>
    <w:p w:rsidR="0089728C" w:rsidRPr="0042604E" w:rsidRDefault="0089728C" w:rsidP="0089728C">
      <w:pPr>
        <w:suppressAutoHyphens/>
        <w:jc w:val="center"/>
        <w:rPr>
          <w:b/>
          <w:sz w:val="22"/>
          <w:szCs w:val="22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"/>
        <w:gridCol w:w="8053"/>
      </w:tblGrid>
      <w:tr w:rsidR="0089728C" w:rsidRPr="00D56E4D" w:rsidTr="002F0E90">
        <w:tc>
          <w:tcPr>
            <w:tcW w:w="905" w:type="dxa"/>
            <w:vAlign w:val="center"/>
          </w:tcPr>
          <w:p w:rsidR="0089728C" w:rsidRPr="00D56E4D" w:rsidRDefault="0089728C" w:rsidP="002F0E90">
            <w:pPr>
              <w:suppressAutoHyphens/>
              <w:jc w:val="center"/>
              <w:rPr>
                <w:b/>
              </w:rPr>
            </w:pPr>
            <w:r w:rsidRPr="00D56E4D">
              <w:rPr>
                <w:b/>
                <w:sz w:val="22"/>
                <w:szCs w:val="22"/>
              </w:rPr>
              <w:t>№</w:t>
            </w:r>
          </w:p>
          <w:p w:rsidR="0089728C" w:rsidRPr="00D56E4D" w:rsidRDefault="0089728C" w:rsidP="002F0E90">
            <w:pPr>
              <w:suppressAutoHyphens/>
              <w:jc w:val="center"/>
              <w:rPr>
                <w:b/>
              </w:rPr>
            </w:pPr>
            <w:proofErr w:type="gramStart"/>
            <w:r w:rsidRPr="00D56E4D">
              <w:rPr>
                <w:b/>
                <w:sz w:val="22"/>
                <w:szCs w:val="22"/>
              </w:rPr>
              <w:t>п</w:t>
            </w:r>
            <w:proofErr w:type="gramEnd"/>
            <w:r w:rsidRPr="00D56E4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053" w:type="dxa"/>
            <w:vAlign w:val="center"/>
          </w:tcPr>
          <w:p w:rsidR="0089728C" w:rsidRPr="00D56E4D" w:rsidRDefault="0089728C" w:rsidP="002F0E90">
            <w:pPr>
              <w:suppressAutoHyphens/>
              <w:jc w:val="center"/>
              <w:rPr>
                <w:b/>
              </w:rPr>
            </w:pPr>
            <w:r w:rsidRPr="00D56E4D">
              <w:rPr>
                <w:b/>
                <w:sz w:val="22"/>
                <w:szCs w:val="22"/>
              </w:rPr>
              <w:t>Наименование и состав документации, оборудования</w:t>
            </w:r>
          </w:p>
        </w:tc>
      </w:tr>
      <w:tr w:rsidR="0089728C" w:rsidRPr="00D56E4D" w:rsidTr="002F0E90">
        <w:tc>
          <w:tcPr>
            <w:tcW w:w="905" w:type="dxa"/>
          </w:tcPr>
          <w:p w:rsidR="0089728C" w:rsidRPr="00D56E4D" w:rsidRDefault="0089728C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89728C" w:rsidRPr="00D56E4D" w:rsidRDefault="0089728C" w:rsidP="002F0E90">
            <w:pPr>
              <w:pStyle w:val="af8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6E4D">
              <w:rPr>
                <w:sz w:val="22"/>
                <w:szCs w:val="22"/>
              </w:rPr>
              <w:t>1</w:t>
            </w:r>
          </w:p>
        </w:tc>
        <w:tc>
          <w:tcPr>
            <w:tcW w:w="8053" w:type="dxa"/>
          </w:tcPr>
          <w:p w:rsidR="0089728C" w:rsidRPr="00E33F3E" w:rsidRDefault="00E33F3E">
            <w:pPr>
              <w:pStyle w:val="af8"/>
              <w:suppressAutoHyphens/>
              <w:spacing w:line="240" w:lineRule="auto"/>
              <w:ind w:firstLine="0"/>
              <w:jc w:val="center"/>
              <w:rPr>
                <w:b/>
                <w:i/>
                <w:noProof/>
                <w:sz w:val="36"/>
                <w:szCs w:val="36"/>
                <w:highlight w:val="red"/>
              </w:rPr>
            </w:pPr>
            <w:r w:rsidRPr="00E33F3E">
              <w:rPr>
                <w:b/>
                <w:i/>
                <w:noProof/>
                <w:sz w:val="36"/>
                <w:szCs w:val="36"/>
              </w:rPr>
              <w:t xml:space="preserve">Заполняет </w:t>
            </w:r>
            <w:r w:rsidR="00F77960" w:rsidRPr="00E33F3E">
              <w:rPr>
                <w:b/>
                <w:i/>
                <w:noProof/>
                <w:sz w:val="36"/>
                <w:szCs w:val="36"/>
              </w:rPr>
              <w:t>по</w:t>
            </w:r>
            <w:r w:rsidR="00F77960">
              <w:rPr>
                <w:b/>
                <w:i/>
                <w:noProof/>
                <w:sz w:val="36"/>
                <w:szCs w:val="36"/>
              </w:rPr>
              <w:t>дрядчик</w:t>
            </w:r>
          </w:p>
        </w:tc>
      </w:tr>
      <w:tr w:rsidR="0089728C" w:rsidRPr="00D56E4D" w:rsidTr="002F0E90">
        <w:tc>
          <w:tcPr>
            <w:tcW w:w="905" w:type="dxa"/>
          </w:tcPr>
          <w:p w:rsidR="0089728C" w:rsidRPr="00D56E4D" w:rsidRDefault="0089728C" w:rsidP="002F0E90">
            <w:pPr>
              <w:suppressAutoHyphens/>
              <w:jc w:val="center"/>
            </w:pPr>
          </w:p>
          <w:p w:rsidR="0089728C" w:rsidRPr="00D56E4D" w:rsidRDefault="0089728C" w:rsidP="002F0E90">
            <w:pPr>
              <w:suppressAutoHyphens/>
              <w:jc w:val="center"/>
            </w:pPr>
            <w:r w:rsidRPr="00D56E4D">
              <w:rPr>
                <w:sz w:val="22"/>
                <w:szCs w:val="22"/>
              </w:rPr>
              <w:t>2</w:t>
            </w:r>
          </w:p>
        </w:tc>
        <w:tc>
          <w:tcPr>
            <w:tcW w:w="8053" w:type="dxa"/>
          </w:tcPr>
          <w:p w:rsidR="0089728C" w:rsidRPr="00106480" w:rsidRDefault="0089728C" w:rsidP="002F0E90">
            <w:pPr>
              <w:shd w:val="clear" w:color="auto" w:fill="FFFFFF"/>
              <w:tabs>
                <w:tab w:val="num" w:pos="119"/>
              </w:tabs>
              <w:spacing w:line="274" w:lineRule="exact"/>
              <w:ind w:left="119"/>
              <w:rPr>
                <w:highlight w:val="red"/>
              </w:rPr>
            </w:pPr>
          </w:p>
        </w:tc>
      </w:tr>
      <w:tr w:rsidR="0089728C" w:rsidRPr="00D56E4D" w:rsidTr="002F0E90">
        <w:tc>
          <w:tcPr>
            <w:tcW w:w="905" w:type="dxa"/>
          </w:tcPr>
          <w:p w:rsidR="0089728C" w:rsidRPr="00D56E4D" w:rsidRDefault="0089728C" w:rsidP="002F0E90">
            <w:pPr>
              <w:suppressAutoHyphens/>
              <w:jc w:val="center"/>
            </w:pPr>
          </w:p>
          <w:p w:rsidR="0089728C" w:rsidRPr="00D56E4D" w:rsidRDefault="0089728C" w:rsidP="002F0E90">
            <w:pPr>
              <w:suppressAutoHyphens/>
              <w:jc w:val="center"/>
            </w:pPr>
            <w:r w:rsidRPr="00D56E4D">
              <w:rPr>
                <w:sz w:val="22"/>
                <w:szCs w:val="22"/>
              </w:rPr>
              <w:t>3</w:t>
            </w:r>
          </w:p>
        </w:tc>
        <w:tc>
          <w:tcPr>
            <w:tcW w:w="8053" w:type="dxa"/>
          </w:tcPr>
          <w:p w:rsidR="0089728C" w:rsidRPr="00106480" w:rsidRDefault="0089728C" w:rsidP="002F0E90">
            <w:pPr>
              <w:suppressAutoHyphens/>
              <w:rPr>
                <w:highlight w:val="red"/>
              </w:rPr>
            </w:pPr>
          </w:p>
        </w:tc>
      </w:tr>
      <w:tr w:rsidR="0089728C" w:rsidRPr="00D56E4D" w:rsidTr="002F0E90">
        <w:tc>
          <w:tcPr>
            <w:tcW w:w="905" w:type="dxa"/>
          </w:tcPr>
          <w:p w:rsidR="0089728C" w:rsidRPr="00D56E4D" w:rsidRDefault="0089728C" w:rsidP="002F0E90">
            <w:pPr>
              <w:suppressAutoHyphens/>
              <w:jc w:val="center"/>
            </w:pPr>
          </w:p>
          <w:p w:rsidR="0089728C" w:rsidRPr="00D56E4D" w:rsidRDefault="0089728C" w:rsidP="002F0E90">
            <w:pPr>
              <w:suppressAutoHyphens/>
              <w:jc w:val="center"/>
            </w:pPr>
            <w:r w:rsidRPr="00D56E4D">
              <w:rPr>
                <w:sz w:val="22"/>
                <w:szCs w:val="22"/>
              </w:rPr>
              <w:t>4</w:t>
            </w:r>
          </w:p>
        </w:tc>
        <w:tc>
          <w:tcPr>
            <w:tcW w:w="8053" w:type="dxa"/>
          </w:tcPr>
          <w:p w:rsidR="0089728C" w:rsidRPr="00106480" w:rsidRDefault="0089728C" w:rsidP="002F0E90">
            <w:pPr>
              <w:suppressAutoHyphens/>
              <w:rPr>
                <w:highlight w:val="red"/>
              </w:rPr>
            </w:pPr>
          </w:p>
        </w:tc>
      </w:tr>
    </w:tbl>
    <w:p w:rsidR="0089728C" w:rsidRPr="00D56E4D" w:rsidRDefault="0089728C" w:rsidP="0089728C">
      <w:pPr>
        <w:pStyle w:val="af8"/>
        <w:spacing w:line="240" w:lineRule="auto"/>
        <w:ind w:right="12" w:firstLine="0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553"/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284"/>
        <w:gridCol w:w="283"/>
        <w:gridCol w:w="4536"/>
      </w:tblGrid>
      <w:tr w:rsidR="0089728C" w:rsidRPr="00D56E4D" w:rsidTr="002F0E90">
        <w:trPr>
          <w:cantSplit/>
          <w:trHeight w:val="1118"/>
        </w:trPr>
        <w:tc>
          <w:tcPr>
            <w:tcW w:w="4536" w:type="dxa"/>
            <w:vAlign w:val="center"/>
          </w:tcPr>
          <w:p w:rsidR="0089728C" w:rsidRPr="00D56E4D" w:rsidRDefault="0089728C" w:rsidP="002F0E90">
            <w:pPr>
              <w:widowControl w:val="0"/>
              <w:rPr>
                <w:b/>
              </w:rPr>
            </w:pPr>
          </w:p>
        </w:tc>
        <w:tc>
          <w:tcPr>
            <w:tcW w:w="284" w:type="dxa"/>
          </w:tcPr>
          <w:p w:rsidR="0089728C" w:rsidRPr="00D56E4D" w:rsidRDefault="0089728C" w:rsidP="002F0E90">
            <w:pPr>
              <w:widowControl w:val="0"/>
              <w:rPr>
                <w:b/>
              </w:rPr>
            </w:pPr>
          </w:p>
        </w:tc>
        <w:tc>
          <w:tcPr>
            <w:tcW w:w="283" w:type="dxa"/>
          </w:tcPr>
          <w:p w:rsidR="0089728C" w:rsidRPr="00D56E4D" w:rsidRDefault="0089728C" w:rsidP="002F0E90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:rsidR="00A13CA7" w:rsidRPr="00D56E4D" w:rsidRDefault="00A13CA7" w:rsidP="00A13CA7">
            <w:pPr>
              <w:widowControl w:val="0"/>
              <w:rPr>
                <w:b/>
              </w:rPr>
            </w:pPr>
            <w:r w:rsidRPr="00D56E4D">
              <w:rPr>
                <w:b/>
                <w:sz w:val="22"/>
                <w:szCs w:val="22"/>
              </w:rPr>
              <w:t>Заказчик:</w:t>
            </w:r>
          </w:p>
          <w:p w:rsidR="00A13CA7" w:rsidRPr="00D56E4D" w:rsidRDefault="00A13CA7" w:rsidP="00A13CA7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D56E4D">
              <w:rPr>
                <w:b/>
                <w:bCs/>
                <w:sz w:val="22"/>
                <w:szCs w:val="22"/>
              </w:rPr>
              <w:t>ОАО «Славнефть-ЯНОС»</w:t>
            </w:r>
          </w:p>
          <w:p w:rsidR="00A13CA7" w:rsidRPr="00D56E4D" w:rsidRDefault="00A13CA7" w:rsidP="00A13CA7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D56E4D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A13CA7" w:rsidRPr="00D56E4D" w:rsidRDefault="00A13CA7" w:rsidP="00A13CA7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A13CA7" w:rsidRPr="00D56E4D" w:rsidRDefault="00A13CA7" w:rsidP="00A13CA7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A13CA7" w:rsidRPr="00D56E4D" w:rsidRDefault="00A13CA7" w:rsidP="00A13CA7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A13CA7" w:rsidRPr="00D56E4D" w:rsidRDefault="00A13CA7" w:rsidP="00A13CA7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A13CA7" w:rsidRPr="00D56E4D" w:rsidRDefault="00A13CA7" w:rsidP="00A13CA7">
            <w:pPr>
              <w:pStyle w:val="Iauiue"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  <w:p w:rsidR="0089728C" w:rsidRPr="00D56E4D" w:rsidRDefault="00A13CA7" w:rsidP="00A13CA7">
            <w:pPr>
              <w:pStyle w:val="Iauiue"/>
              <w:widowControl w:val="0"/>
              <w:jc w:val="both"/>
              <w:rPr>
                <w:sz w:val="22"/>
                <w:szCs w:val="22"/>
              </w:rPr>
            </w:pPr>
            <w:r w:rsidRPr="00D56E4D">
              <w:rPr>
                <w:b/>
                <w:bCs/>
                <w:sz w:val="22"/>
                <w:szCs w:val="22"/>
              </w:rPr>
              <w:t xml:space="preserve">__________________ </w:t>
            </w:r>
            <w:r w:rsidRPr="00D56E4D">
              <w:rPr>
                <w:b/>
                <w:sz w:val="22"/>
                <w:szCs w:val="22"/>
              </w:rPr>
              <w:t>А.А.Никитин</w:t>
            </w:r>
          </w:p>
        </w:tc>
      </w:tr>
    </w:tbl>
    <w:p w:rsidR="0089728C" w:rsidRPr="00D56E4D" w:rsidRDefault="0089728C" w:rsidP="0089728C">
      <w:pPr>
        <w:pStyle w:val="af8"/>
        <w:spacing w:line="240" w:lineRule="auto"/>
        <w:ind w:right="12" w:firstLine="0"/>
        <w:rPr>
          <w:sz w:val="22"/>
          <w:szCs w:val="22"/>
        </w:rPr>
      </w:pPr>
    </w:p>
    <w:tbl>
      <w:tblPr>
        <w:tblpPr w:leftFromText="180" w:rightFromText="180" w:vertAnchor="text" w:horzAnchor="margin" w:tblpY="176"/>
        <w:tblW w:w="5103" w:type="dxa"/>
        <w:tblLayout w:type="fixed"/>
        <w:tblLook w:val="0000" w:firstRow="0" w:lastRow="0" w:firstColumn="0" w:lastColumn="0" w:noHBand="0" w:noVBand="0"/>
      </w:tblPr>
      <w:tblGrid>
        <w:gridCol w:w="4536"/>
        <w:gridCol w:w="284"/>
        <w:gridCol w:w="283"/>
      </w:tblGrid>
      <w:tr w:rsidR="00A13CA7" w:rsidRPr="00D56E4D" w:rsidTr="00A13CA7">
        <w:trPr>
          <w:cantSplit/>
          <w:trHeight w:val="1118"/>
        </w:trPr>
        <w:tc>
          <w:tcPr>
            <w:tcW w:w="4536" w:type="dxa"/>
            <w:vAlign w:val="center"/>
          </w:tcPr>
          <w:p w:rsidR="00A13CA7" w:rsidRPr="00D56E4D" w:rsidRDefault="00A13CA7" w:rsidP="00A13CA7">
            <w:pPr>
              <w:pStyle w:val="Iauiue"/>
              <w:widowControl w:val="0"/>
              <w:rPr>
                <w:b/>
                <w:sz w:val="22"/>
                <w:szCs w:val="22"/>
              </w:rPr>
            </w:pPr>
            <w:r w:rsidRPr="00D56E4D">
              <w:rPr>
                <w:b/>
                <w:sz w:val="22"/>
                <w:szCs w:val="22"/>
              </w:rPr>
              <w:t>Подрядчик:</w:t>
            </w:r>
          </w:p>
          <w:p w:rsidR="00A13CA7" w:rsidRPr="00D56E4D" w:rsidRDefault="00A13CA7" w:rsidP="00A13CA7">
            <w:pPr>
              <w:suppressAutoHyphens/>
              <w:rPr>
                <w:b/>
                <w:bCs/>
              </w:rPr>
            </w:pPr>
            <w:r w:rsidRPr="00D56E4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4" w:type="dxa"/>
          </w:tcPr>
          <w:p w:rsidR="00A13CA7" w:rsidRPr="00D56E4D" w:rsidRDefault="00A13CA7" w:rsidP="00A13CA7">
            <w:pPr>
              <w:widowControl w:val="0"/>
              <w:rPr>
                <w:b/>
              </w:rPr>
            </w:pPr>
          </w:p>
        </w:tc>
        <w:tc>
          <w:tcPr>
            <w:tcW w:w="283" w:type="dxa"/>
          </w:tcPr>
          <w:p w:rsidR="00A13CA7" w:rsidRPr="00D56E4D" w:rsidRDefault="00A13CA7" w:rsidP="00A13CA7">
            <w:pPr>
              <w:widowControl w:val="0"/>
              <w:rPr>
                <w:b/>
              </w:rPr>
            </w:pPr>
          </w:p>
        </w:tc>
      </w:tr>
    </w:tbl>
    <w:p w:rsidR="0089728C" w:rsidRPr="00D56E4D" w:rsidRDefault="0089728C" w:rsidP="0089728C">
      <w:pPr>
        <w:rPr>
          <w:b/>
          <w:sz w:val="23"/>
          <w:szCs w:val="23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A13CA7" w:rsidRDefault="00A13CA7" w:rsidP="00A13CA7">
      <w:pPr>
        <w:pStyle w:val="af8"/>
        <w:spacing w:line="240" w:lineRule="auto"/>
        <w:ind w:left="720" w:right="12" w:firstLine="0"/>
        <w:jc w:val="right"/>
        <w:rPr>
          <w:b/>
          <w:sz w:val="22"/>
          <w:szCs w:val="22"/>
          <w:lang w:val="en-US"/>
        </w:rPr>
      </w:pPr>
    </w:p>
    <w:p w:rsidR="005D6B0F" w:rsidRPr="003B7031" w:rsidRDefault="005D6B0F" w:rsidP="00455BBA">
      <w:pPr>
        <w:pStyle w:val="af8"/>
        <w:spacing w:line="240" w:lineRule="auto"/>
        <w:ind w:right="12" w:firstLine="0"/>
        <w:rPr>
          <w:rFonts w:ascii="Arial" w:hAnsi="Arial"/>
        </w:rPr>
      </w:pPr>
    </w:p>
    <w:sectPr w:rsidR="005D6B0F" w:rsidRPr="003B7031" w:rsidSect="002F0E90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567" w:right="567" w:bottom="284" w:left="1134" w:header="0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A92" w:rsidRDefault="00717A92" w:rsidP="00C15A68">
      <w:r>
        <w:separator/>
      </w:r>
    </w:p>
  </w:endnote>
  <w:endnote w:type="continuationSeparator" w:id="0">
    <w:p w:rsidR="00717A92" w:rsidRDefault="00717A92" w:rsidP="00C1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A92" w:rsidRDefault="00717A92" w:rsidP="002F0E90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8</w:t>
    </w:r>
    <w:r>
      <w:rPr>
        <w:rStyle w:val="aa"/>
      </w:rPr>
      <w:fldChar w:fldCharType="end"/>
    </w:r>
  </w:p>
  <w:p w:rsidR="00717A92" w:rsidRDefault="00717A92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A92" w:rsidRDefault="00717A92" w:rsidP="002F0E90">
    <w:pPr>
      <w:pStyle w:val="ab"/>
      <w:framePr w:wrap="around" w:vAnchor="text" w:hAnchor="page" w:x="10722" w:y="-121"/>
      <w:rPr>
        <w:rStyle w:val="aa"/>
      </w:rPr>
    </w:pPr>
  </w:p>
  <w:p w:rsidR="00717A92" w:rsidRDefault="00717A92" w:rsidP="002F0E90"/>
  <w:p w:rsidR="00717A92" w:rsidRDefault="00717A92" w:rsidP="002F0E90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A92" w:rsidRDefault="00717A92" w:rsidP="00C15A68">
      <w:r>
        <w:separator/>
      </w:r>
    </w:p>
  </w:footnote>
  <w:footnote w:type="continuationSeparator" w:id="0">
    <w:p w:rsidR="00717A92" w:rsidRDefault="00717A92" w:rsidP="00C15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A92" w:rsidRDefault="00717A92" w:rsidP="002F0E9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19</w:t>
    </w:r>
    <w:r>
      <w:rPr>
        <w:rStyle w:val="aa"/>
      </w:rPr>
      <w:fldChar w:fldCharType="end"/>
    </w:r>
  </w:p>
  <w:p w:rsidR="00717A92" w:rsidRDefault="00717A9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A92" w:rsidRDefault="00717A92">
    <w:pPr>
      <w:pStyle w:val="a8"/>
      <w:framePr w:wrap="around" w:vAnchor="text" w:hAnchor="margin" w:xAlign="right" w:y="1"/>
      <w:rPr>
        <w:rStyle w:val="aa"/>
      </w:rPr>
    </w:pPr>
  </w:p>
  <w:p w:rsidR="00717A92" w:rsidRDefault="00717A92" w:rsidP="002F0E90">
    <w:pPr>
      <w:pStyle w:val="a8"/>
      <w:ind w:right="360"/>
    </w:pPr>
  </w:p>
  <w:p w:rsidR="00717A92" w:rsidRDefault="00717A92" w:rsidP="002F0E90">
    <w:pPr>
      <w:pStyle w:val="a8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C28D2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00"/>
        </w:tabs>
        <w:ind w:left="4000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4406"/>
        </w:tabs>
        <w:ind w:left="440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4264"/>
        </w:tabs>
        <w:ind w:left="42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24"/>
        </w:tabs>
        <w:ind w:left="46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4"/>
        </w:tabs>
        <w:ind w:left="46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24"/>
        </w:tabs>
        <w:ind w:left="46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84"/>
        </w:tabs>
        <w:ind w:left="49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4"/>
        </w:tabs>
        <w:ind w:left="4984" w:hanging="1440"/>
      </w:pPr>
      <w:rPr>
        <w:rFonts w:hint="default"/>
      </w:rPr>
    </w:lvl>
  </w:abstractNum>
  <w:abstractNum w:abstractNumId="1">
    <w:nsid w:val="09D85D3C"/>
    <w:multiLevelType w:val="multilevel"/>
    <w:tmpl w:val="17848CDC"/>
    <w:lvl w:ilvl="0">
      <w:start w:val="10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C0B3CF4"/>
    <w:multiLevelType w:val="multilevel"/>
    <w:tmpl w:val="09B4B1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1.%2.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C357C29"/>
    <w:multiLevelType w:val="multilevel"/>
    <w:tmpl w:val="EFFA11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57676C7"/>
    <w:multiLevelType w:val="multilevel"/>
    <w:tmpl w:val="1F72C1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C01A74"/>
    <w:multiLevelType w:val="multilevel"/>
    <w:tmpl w:val="7D2C5D2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8">
    <w:nsid w:val="176A6652"/>
    <w:multiLevelType w:val="multilevel"/>
    <w:tmpl w:val="5D4C7E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F901529"/>
    <w:multiLevelType w:val="multilevel"/>
    <w:tmpl w:val="0B96C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>
    <w:nsid w:val="219F0C90"/>
    <w:multiLevelType w:val="hybridMultilevel"/>
    <w:tmpl w:val="660C46D4"/>
    <w:lvl w:ilvl="0" w:tplc="7C2C2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831B5B"/>
    <w:multiLevelType w:val="hybridMultilevel"/>
    <w:tmpl w:val="3BFCB7F4"/>
    <w:lvl w:ilvl="0" w:tplc="9EAE1CC6">
      <w:start w:val="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7D75F9"/>
    <w:multiLevelType w:val="hybridMultilevel"/>
    <w:tmpl w:val="4EF6BC0A"/>
    <w:lvl w:ilvl="0" w:tplc="F11C81E2">
      <w:start w:val="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86513B"/>
    <w:multiLevelType w:val="hybridMultilevel"/>
    <w:tmpl w:val="1F1A7472"/>
    <w:lvl w:ilvl="0" w:tplc="14FA02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340156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475331"/>
    <w:multiLevelType w:val="multilevel"/>
    <w:tmpl w:val="79EA91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6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25B26275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D4614C"/>
    <w:multiLevelType w:val="hybridMultilevel"/>
    <w:tmpl w:val="46B27A76"/>
    <w:lvl w:ilvl="0" w:tplc="FFFFFFFF">
      <w:start w:val="1"/>
      <w:numFmt w:val="bullet"/>
      <w:lvlText w:val="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BCD49D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DB77C5"/>
    <w:multiLevelType w:val="hybridMultilevel"/>
    <w:tmpl w:val="3126C7DA"/>
    <w:lvl w:ilvl="0" w:tplc="9BDCF47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CDD441C"/>
    <w:multiLevelType w:val="hybridMultilevel"/>
    <w:tmpl w:val="67E4F632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18F710A"/>
    <w:multiLevelType w:val="multilevel"/>
    <w:tmpl w:val="CB922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4351161"/>
    <w:multiLevelType w:val="multilevel"/>
    <w:tmpl w:val="588C59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4">
    <w:nsid w:val="370E3FEB"/>
    <w:multiLevelType w:val="multilevel"/>
    <w:tmpl w:val="2F0AEE42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color w:val="auto"/>
        <w:sz w:val="23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  <w:color w:val="auto"/>
        <w:sz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6600"/>
        <w:sz w:val="2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6600"/>
        <w:sz w:val="23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6600"/>
        <w:sz w:val="23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6600"/>
        <w:sz w:val="23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6600"/>
        <w:sz w:val="23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6600"/>
        <w:sz w:val="23"/>
      </w:rPr>
    </w:lvl>
  </w:abstractNum>
  <w:abstractNum w:abstractNumId="25">
    <w:nsid w:val="37DB0D35"/>
    <w:multiLevelType w:val="multilevel"/>
    <w:tmpl w:val="552605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98D0A32"/>
    <w:multiLevelType w:val="multilevel"/>
    <w:tmpl w:val="7F1A7D44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>
    <w:nsid w:val="3B057E11"/>
    <w:multiLevelType w:val="multilevel"/>
    <w:tmpl w:val="7D2C5D2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28">
    <w:nsid w:val="3BA26774"/>
    <w:multiLevelType w:val="multilevel"/>
    <w:tmpl w:val="11C86FA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3CEC656B"/>
    <w:multiLevelType w:val="multilevel"/>
    <w:tmpl w:val="29840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30">
    <w:nsid w:val="3E8A7563"/>
    <w:multiLevelType w:val="hybridMultilevel"/>
    <w:tmpl w:val="D3E6B3AA"/>
    <w:lvl w:ilvl="0" w:tplc="14FA02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4717569"/>
    <w:multiLevelType w:val="multilevel"/>
    <w:tmpl w:val="17848CDC"/>
    <w:lvl w:ilvl="0">
      <w:start w:val="10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AB3C78"/>
    <w:multiLevelType w:val="multilevel"/>
    <w:tmpl w:val="3AAAF3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1.%2.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>
    <w:nsid w:val="4DBF4DE6"/>
    <w:multiLevelType w:val="multilevel"/>
    <w:tmpl w:val="AB241FD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6C1616D"/>
    <w:multiLevelType w:val="multilevel"/>
    <w:tmpl w:val="45646010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96"/>
        </w:tabs>
        <w:ind w:left="596" w:hanging="52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36">
    <w:nsid w:val="593B7199"/>
    <w:multiLevelType w:val="hybridMultilevel"/>
    <w:tmpl w:val="8C868DEA"/>
    <w:lvl w:ilvl="0" w:tplc="14FA02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F650E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8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62800290"/>
    <w:multiLevelType w:val="hybridMultilevel"/>
    <w:tmpl w:val="245C2E94"/>
    <w:lvl w:ilvl="0" w:tplc="485A38C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0">
    <w:nsid w:val="646B2679"/>
    <w:multiLevelType w:val="multilevel"/>
    <w:tmpl w:val="686ED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ADE1E95"/>
    <w:multiLevelType w:val="hybridMultilevel"/>
    <w:tmpl w:val="D3FAB8B6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42">
    <w:nsid w:val="6C0005EB"/>
    <w:multiLevelType w:val="multilevel"/>
    <w:tmpl w:val="7A9C2AC2"/>
    <w:lvl w:ilvl="0">
      <w:start w:val="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6D604069"/>
    <w:multiLevelType w:val="multilevel"/>
    <w:tmpl w:val="98F6ACF4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2ED433F"/>
    <w:multiLevelType w:val="multilevel"/>
    <w:tmpl w:val="7D2C5D2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45">
    <w:nsid w:val="74C90451"/>
    <w:multiLevelType w:val="multilevel"/>
    <w:tmpl w:val="5D888C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7">
    <w:nsid w:val="77B3514D"/>
    <w:multiLevelType w:val="multilevel"/>
    <w:tmpl w:val="6F50D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8EA0B90"/>
    <w:multiLevelType w:val="hybridMultilevel"/>
    <w:tmpl w:val="7E3C2B06"/>
    <w:lvl w:ilvl="0" w:tplc="14FA02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340156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BD2435"/>
    <w:multiLevelType w:val="multilevel"/>
    <w:tmpl w:val="6E8EC1E6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1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0"/>
  </w:num>
  <w:num w:numId="2">
    <w:abstractNumId w:val="34"/>
  </w:num>
  <w:num w:numId="3">
    <w:abstractNumId w:val="38"/>
  </w:num>
  <w:num w:numId="4">
    <w:abstractNumId w:val="49"/>
  </w:num>
  <w:num w:numId="5">
    <w:abstractNumId w:val="46"/>
  </w:num>
  <w:num w:numId="6">
    <w:abstractNumId w:val="37"/>
  </w:num>
  <w:num w:numId="7">
    <w:abstractNumId w:val="23"/>
  </w:num>
  <w:num w:numId="8">
    <w:abstractNumId w:val="4"/>
  </w:num>
  <w:num w:numId="9">
    <w:abstractNumId w:val="11"/>
  </w:num>
  <w:num w:numId="10">
    <w:abstractNumId w:val="6"/>
  </w:num>
  <w:num w:numId="11">
    <w:abstractNumId w:val="20"/>
  </w:num>
  <w:num w:numId="12">
    <w:abstractNumId w:val="12"/>
  </w:num>
  <w:num w:numId="13">
    <w:abstractNumId w:val="13"/>
  </w:num>
  <w:num w:numId="14">
    <w:abstractNumId w:val="30"/>
  </w:num>
  <w:num w:numId="15">
    <w:abstractNumId w:val="16"/>
  </w:num>
  <w:num w:numId="16">
    <w:abstractNumId w:val="0"/>
  </w:num>
  <w:num w:numId="17">
    <w:abstractNumId w:val="25"/>
  </w:num>
  <w:num w:numId="18">
    <w:abstractNumId w:val="15"/>
  </w:num>
  <w:num w:numId="19">
    <w:abstractNumId w:val="28"/>
  </w:num>
  <w:num w:numId="20">
    <w:abstractNumId w:val="2"/>
  </w:num>
  <w:num w:numId="21">
    <w:abstractNumId w:val="43"/>
  </w:num>
  <w:num w:numId="22">
    <w:abstractNumId w:val="35"/>
  </w:num>
  <w:num w:numId="23">
    <w:abstractNumId w:val="33"/>
  </w:num>
  <w:num w:numId="24">
    <w:abstractNumId w:val="24"/>
  </w:num>
  <w:num w:numId="25">
    <w:abstractNumId w:val="31"/>
  </w:num>
  <w:num w:numId="26">
    <w:abstractNumId w:val="42"/>
  </w:num>
  <w:num w:numId="27">
    <w:abstractNumId w:val="47"/>
  </w:num>
  <w:num w:numId="28">
    <w:abstractNumId w:val="8"/>
  </w:num>
  <w:num w:numId="29">
    <w:abstractNumId w:val="45"/>
  </w:num>
  <w:num w:numId="30">
    <w:abstractNumId w:val="26"/>
  </w:num>
  <w:num w:numId="31">
    <w:abstractNumId w:val="5"/>
  </w:num>
  <w:num w:numId="32">
    <w:abstractNumId w:val="19"/>
  </w:num>
  <w:num w:numId="33">
    <w:abstractNumId w:val="1"/>
  </w:num>
  <w:num w:numId="34">
    <w:abstractNumId w:val="48"/>
  </w:num>
  <w:num w:numId="35">
    <w:abstractNumId w:val="36"/>
  </w:num>
  <w:num w:numId="36">
    <w:abstractNumId w:val="14"/>
  </w:num>
  <w:num w:numId="37">
    <w:abstractNumId w:val="39"/>
  </w:num>
  <w:num w:numId="38">
    <w:abstractNumId w:val="9"/>
  </w:num>
  <w:num w:numId="39">
    <w:abstractNumId w:val="21"/>
  </w:num>
  <w:num w:numId="40">
    <w:abstractNumId w:val="40"/>
  </w:num>
  <w:num w:numId="41">
    <w:abstractNumId w:val="29"/>
  </w:num>
  <w:num w:numId="42">
    <w:abstractNumId w:val="3"/>
  </w:num>
  <w:num w:numId="43">
    <w:abstractNumId w:val="22"/>
  </w:num>
  <w:num w:numId="44">
    <w:abstractNumId w:val="17"/>
  </w:num>
  <w:num w:numId="45">
    <w:abstractNumId w:val="41"/>
  </w:num>
  <w:num w:numId="46">
    <w:abstractNumId w:val="27"/>
  </w:num>
  <w:num w:numId="47">
    <w:abstractNumId w:val="18"/>
  </w:num>
  <w:num w:numId="48">
    <w:abstractNumId w:val="10"/>
  </w:num>
  <w:num w:numId="49">
    <w:abstractNumId w:val="44"/>
  </w:num>
  <w:num w:numId="50">
    <w:abstractNumId w:val="7"/>
  </w:num>
  <w:num w:numId="51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7E0"/>
    <w:rsid w:val="00000630"/>
    <w:rsid w:val="00000B38"/>
    <w:rsid w:val="00001014"/>
    <w:rsid w:val="0000167D"/>
    <w:rsid w:val="000019B0"/>
    <w:rsid w:val="000021F2"/>
    <w:rsid w:val="000024E2"/>
    <w:rsid w:val="00002CDC"/>
    <w:rsid w:val="000030BD"/>
    <w:rsid w:val="0000374F"/>
    <w:rsid w:val="0000386C"/>
    <w:rsid w:val="00003A50"/>
    <w:rsid w:val="00004416"/>
    <w:rsid w:val="00004562"/>
    <w:rsid w:val="000045C1"/>
    <w:rsid w:val="00004628"/>
    <w:rsid w:val="000047A8"/>
    <w:rsid w:val="00004B97"/>
    <w:rsid w:val="00004E05"/>
    <w:rsid w:val="00004F62"/>
    <w:rsid w:val="00005370"/>
    <w:rsid w:val="000058E1"/>
    <w:rsid w:val="00005AD8"/>
    <w:rsid w:val="00005D34"/>
    <w:rsid w:val="00006086"/>
    <w:rsid w:val="0000628A"/>
    <w:rsid w:val="0000655A"/>
    <w:rsid w:val="000065D9"/>
    <w:rsid w:val="00006D94"/>
    <w:rsid w:val="00007CC2"/>
    <w:rsid w:val="00007D4E"/>
    <w:rsid w:val="00007E0A"/>
    <w:rsid w:val="000107AF"/>
    <w:rsid w:val="00010D05"/>
    <w:rsid w:val="00011016"/>
    <w:rsid w:val="00011393"/>
    <w:rsid w:val="0001176C"/>
    <w:rsid w:val="0001190E"/>
    <w:rsid w:val="00011AA7"/>
    <w:rsid w:val="00011CE4"/>
    <w:rsid w:val="00011CFD"/>
    <w:rsid w:val="00011FBF"/>
    <w:rsid w:val="00012ACC"/>
    <w:rsid w:val="00012F04"/>
    <w:rsid w:val="000132B7"/>
    <w:rsid w:val="000137CA"/>
    <w:rsid w:val="000137D1"/>
    <w:rsid w:val="00014A69"/>
    <w:rsid w:val="00014A74"/>
    <w:rsid w:val="00014D14"/>
    <w:rsid w:val="00014FF9"/>
    <w:rsid w:val="00015430"/>
    <w:rsid w:val="00015992"/>
    <w:rsid w:val="000159F5"/>
    <w:rsid w:val="0001615A"/>
    <w:rsid w:val="0001681F"/>
    <w:rsid w:val="00016C01"/>
    <w:rsid w:val="00016C3E"/>
    <w:rsid w:val="00016EDB"/>
    <w:rsid w:val="00017039"/>
    <w:rsid w:val="00017180"/>
    <w:rsid w:val="00017482"/>
    <w:rsid w:val="0001751A"/>
    <w:rsid w:val="00017548"/>
    <w:rsid w:val="00017E56"/>
    <w:rsid w:val="00020524"/>
    <w:rsid w:val="0002086E"/>
    <w:rsid w:val="000208C7"/>
    <w:rsid w:val="00020B42"/>
    <w:rsid w:val="00021220"/>
    <w:rsid w:val="000213D6"/>
    <w:rsid w:val="00021851"/>
    <w:rsid w:val="000218BD"/>
    <w:rsid w:val="00021BAB"/>
    <w:rsid w:val="00021C36"/>
    <w:rsid w:val="00021FA0"/>
    <w:rsid w:val="00021FBC"/>
    <w:rsid w:val="00022132"/>
    <w:rsid w:val="000229DE"/>
    <w:rsid w:val="0002326C"/>
    <w:rsid w:val="00023347"/>
    <w:rsid w:val="000236CA"/>
    <w:rsid w:val="00023B79"/>
    <w:rsid w:val="00023D49"/>
    <w:rsid w:val="00023F49"/>
    <w:rsid w:val="00024185"/>
    <w:rsid w:val="00024259"/>
    <w:rsid w:val="000243B7"/>
    <w:rsid w:val="00024440"/>
    <w:rsid w:val="00024944"/>
    <w:rsid w:val="00024F22"/>
    <w:rsid w:val="00024F95"/>
    <w:rsid w:val="0002546B"/>
    <w:rsid w:val="0002551C"/>
    <w:rsid w:val="0002587D"/>
    <w:rsid w:val="00025CBA"/>
    <w:rsid w:val="000264E8"/>
    <w:rsid w:val="00026596"/>
    <w:rsid w:val="000269EB"/>
    <w:rsid w:val="00026A6C"/>
    <w:rsid w:val="00026AFC"/>
    <w:rsid w:val="00026CC1"/>
    <w:rsid w:val="00026EB9"/>
    <w:rsid w:val="00026FB3"/>
    <w:rsid w:val="00027937"/>
    <w:rsid w:val="00027951"/>
    <w:rsid w:val="000279FA"/>
    <w:rsid w:val="000300A2"/>
    <w:rsid w:val="000300B4"/>
    <w:rsid w:val="0003014F"/>
    <w:rsid w:val="00030356"/>
    <w:rsid w:val="00030384"/>
    <w:rsid w:val="000304B5"/>
    <w:rsid w:val="000305AE"/>
    <w:rsid w:val="0003070C"/>
    <w:rsid w:val="00030718"/>
    <w:rsid w:val="000308E5"/>
    <w:rsid w:val="00030B6F"/>
    <w:rsid w:val="00030D26"/>
    <w:rsid w:val="000311B7"/>
    <w:rsid w:val="000318AA"/>
    <w:rsid w:val="00031EF5"/>
    <w:rsid w:val="000323DA"/>
    <w:rsid w:val="00032623"/>
    <w:rsid w:val="00032676"/>
    <w:rsid w:val="00033132"/>
    <w:rsid w:val="000334EC"/>
    <w:rsid w:val="00033A44"/>
    <w:rsid w:val="00033CB4"/>
    <w:rsid w:val="0003474E"/>
    <w:rsid w:val="000347FA"/>
    <w:rsid w:val="0003509B"/>
    <w:rsid w:val="000350DB"/>
    <w:rsid w:val="00035A48"/>
    <w:rsid w:val="00035C88"/>
    <w:rsid w:val="00035F13"/>
    <w:rsid w:val="00036523"/>
    <w:rsid w:val="000366EC"/>
    <w:rsid w:val="0003671C"/>
    <w:rsid w:val="00036F79"/>
    <w:rsid w:val="000370F4"/>
    <w:rsid w:val="000372CC"/>
    <w:rsid w:val="00037DC6"/>
    <w:rsid w:val="00040761"/>
    <w:rsid w:val="00040871"/>
    <w:rsid w:val="00040D83"/>
    <w:rsid w:val="00040F01"/>
    <w:rsid w:val="00041238"/>
    <w:rsid w:val="00041669"/>
    <w:rsid w:val="00041E3D"/>
    <w:rsid w:val="00042664"/>
    <w:rsid w:val="00042C19"/>
    <w:rsid w:val="00042E6F"/>
    <w:rsid w:val="00043120"/>
    <w:rsid w:val="000438A6"/>
    <w:rsid w:val="00043BEB"/>
    <w:rsid w:val="00043EAA"/>
    <w:rsid w:val="000443D3"/>
    <w:rsid w:val="00044A48"/>
    <w:rsid w:val="000455C0"/>
    <w:rsid w:val="00045D46"/>
    <w:rsid w:val="000465FF"/>
    <w:rsid w:val="00046A45"/>
    <w:rsid w:val="00046AD7"/>
    <w:rsid w:val="00046BDD"/>
    <w:rsid w:val="00046C50"/>
    <w:rsid w:val="00046FBA"/>
    <w:rsid w:val="000470E4"/>
    <w:rsid w:val="00047144"/>
    <w:rsid w:val="00047329"/>
    <w:rsid w:val="0004793D"/>
    <w:rsid w:val="0004794B"/>
    <w:rsid w:val="00047F39"/>
    <w:rsid w:val="00047FC6"/>
    <w:rsid w:val="00047FCB"/>
    <w:rsid w:val="0005000E"/>
    <w:rsid w:val="0005034E"/>
    <w:rsid w:val="00050377"/>
    <w:rsid w:val="00050428"/>
    <w:rsid w:val="000506B3"/>
    <w:rsid w:val="0005071F"/>
    <w:rsid w:val="00050779"/>
    <w:rsid w:val="00050D14"/>
    <w:rsid w:val="00050E6C"/>
    <w:rsid w:val="00050F42"/>
    <w:rsid w:val="00051F4C"/>
    <w:rsid w:val="00052791"/>
    <w:rsid w:val="00052C6B"/>
    <w:rsid w:val="00052D57"/>
    <w:rsid w:val="00052E00"/>
    <w:rsid w:val="0005326C"/>
    <w:rsid w:val="0005331C"/>
    <w:rsid w:val="00053B42"/>
    <w:rsid w:val="0005443C"/>
    <w:rsid w:val="00054663"/>
    <w:rsid w:val="000548D1"/>
    <w:rsid w:val="00054D0E"/>
    <w:rsid w:val="000556F0"/>
    <w:rsid w:val="000558C7"/>
    <w:rsid w:val="00055A0E"/>
    <w:rsid w:val="00055DD5"/>
    <w:rsid w:val="00055DF1"/>
    <w:rsid w:val="00055F2E"/>
    <w:rsid w:val="0005654A"/>
    <w:rsid w:val="00056B01"/>
    <w:rsid w:val="000572EF"/>
    <w:rsid w:val="00057F39"/>
    <w:rsid w:val="00057F75"/>
    <w:rsid w:val="00057FAC"/>
    <w:rsid w:val="00060436"/>
    <w:rsid w:val="000608C5"/>
    <w:rsid w:val="00060BE5"/>
    <w:rsid w:val="00061FBD"/>
    <w:rsid w:val="0006232C"/>
    <w:rsid w:val="0006254E"/>
    <w:rsid w:val="0006256F"/>
    <w:rsid w:val="00062609"/>
    <w:rsid w:val="00063619"/>
    <w:rsid w:val="00063B62"/>
    <w:rsid w:val="00063D41"/>
    <w:rsid w:val="00063D66"/>
    <w:rsid w:val="0006425B"/>
    <w:rsid w:val="000645B1"/>
    <w:rsid w:val="00064807"/>
    <w:rsid w:val="000648E9"/>
    <w:rsid w:val="0006490C"/>
    <w:rsid w:val="00064C80"/>
    <w:rsid w:val="00065445"/>
    <w:rsid w:val="00065890"/>
    <w:rsid w:val="00065F9C"/>
    <w:rsid w:val="0006659E"/>
    <w:rsid w:val="00066DA5"/>
    <w:rsid w:val="00066E0A"/>
    <w:rsid w:val="00067E4B"/>
    <w:rsid w:val="00071656"/>
    <w:rsid w:val="0007248E"/>
    <w:rsid w:val="00073299"/>
    <w:rsid w:val="000732F4"/>
    <w:rsid w:val="00073440"/>
    <w:rsid w:val="00074CAD"/>
    <w:rsid w:val="00074DB6"/>
    <w:rsid w:val="000750C5"/>
    <w:rsid w:val="000759E9"/>
    <w:rsid w:val="000761CB"/>
    <w:rsid w:val="00076512"/>
    <w:rsid w:val="00076579"/>
    <w:rsid w:val="00076CAD"/>
    <w:rsid w:val="000776BC"/>
    <w:rsid w:val="00077E15"/>
    <w:rsid w:val="000800D0"/>
    <w:rsid w:val="000800FD"/>
    <w:rsid w:val="00080823"/>
    <w:rsid w:val="00080AF5"/>
    <w:rsid w:val="00080CFD"/>
    <w:rsid w:val="00081678"/>
    <w:rsid w:val="00081801"/>
    <w:rsid w:val="00081BF4"/>
    <w:rsid w:val="00082496"/>
    <w:rsid w:val="0008291E"/>
    <w:rsid w:val="000831AF"/>
    <w:rsid w:val="000833DA"/>
    <w:rsid w:val="00083969"/>
    <w:rsid w:val="00083BD1"/>
    <w:rsid w:val="00083C32"/>
    <w:rsid w:val="00083E9E"/>
    <w:rsid w:val="000841EA"/>
    <w:rsid w:val="00084375"/>
    <w:rsid w:val="00084432"/>
    <w:rsid w:val="00084798"/>
    <w:rsid w:val="00084920"/>
    <w:rsid w:val="00084B97"/>
    <w:rsid w:val="00084C1E"/>
    <w:rsid w:val="00084DCF"/>
    <w:rsid w:val="000850F7"/>
    <w:rsid w:val="000854F2"/>
    <w:rsid w:val="00085556"/>
    <w:rsid w:val="000855C9"/>
    <w:rsid w:val="000855EF"/>
    <w:rsid w:val="000861B3"/>
    <w:rsid w:val="00086784"/>
    <w:rsid w:val="00086BA0"/>
    <w:rsid w:val="000870B7"/>
    <w:rsid w:val="0008777C"/>
    <w:rsid w:val="000879CD"/>
    <w:rsid w:val="00090101"/>
    <w:rsid w:val="0009020D"/>
    <w:rsid w:val="000904FF"/>
    <w:rsid w:val="00090CD3"/>
    <w:rsid w:val="00091274"/>
    <w:rsid w:val="000912C7"/>
    <w:rsid w:val="000913FE"/>
    <w:rsid w:val="000917EB"/>
    <w:rsid w:val="00091A1F"/>
    <w:rsid w:val="00091B70"/>
    <w:rsid w:val="00091BE7"/>
    <w:rsid w:val="000921B9"/>
    <w:rsid w:val="00092B3E"/>
    <w:rsid w:val="00093159"/>
    <w:rsid w:val="0009322E"/>
    <w:rsid w:val="0009329C"/>
    <w:rsid w:val="00093911"/>
    <w:rsid w:val="000942B1"/>
    <w:rsid w:val="000943F1"/>
    <w:rsid w:val="00094655"/>
    <w:rsid w:val="000946FF"/>
    <w:rsid w:val="000948D0"/>
    <w:rsid w:val="00094EA6"/>
    <w:rsid w:val="00095CC8"/>
    <w:rsid w:val="00095DCD"/>
    <w:rsid w:val="0009656B"/>
    <w:rsid w:val="00096C10"/>
    <w:rsid w:val="00096E95"/>
    <w:rsid w:val="0009790B"/>
    <w:rsid w:val="00097CA4"/>
    <w:rsid w:val="00097D60"/>
    <w:rsid w:val="00097E29"/>
    <w:rsid w:val="000A1116"/>
    <w:rsid w:val="000A1474"/>
    <w:rsid w:val="000A1479"/>
    <w:rsid w:val="000A2033"/>
    <w:rsid w:val="000A22FC"/>
    <w:rsid w:val="000A25BA"/>
    <w:rsid w:val="000A2AC3"/>
    <w:rsid w:val="000A2C7D"/>
    <w:rsid w:val="000A319A"/>
    <w:rsid w:val="000A36CF"/>
    <w:rsid w:val="000A3FC5"/>
    <w:rsid w:val="000A4159"/>
    <w:rsid w:val="000A42D1"/>
    <w:rsid w:val="000A49A2"/>
    <w:rsid w:val="000A49DF"/>
    <w:rsid w:val="000A4B42"/>
    <w:rsid w:val="000A4F58"/>
    <w:rsid w:val="000A5185"/>
    <w:rsid w:val="000A55D1"/>
    <w:rsid w:val="000A5D6F"/>
    <w:rsid w:val="000A5DE0"/>
    <w:rsid w:val="000A5F25"/>
    <w:rsid w:val="000A65A6"/>
    <w:rsid w:val="000A6727"/>
    <w:rsid w:val="000A6BBD"/>
    <w:rsid w:val="000A722F"/>
    <w:rsid w:val="000A79DB"/>
    <w:rsid w:val="000A7CA6"/>
    <w:rsid w:val="000A7E41"/>
    <w:rsid w:val="000B0198"/>
    <w:rsid w:val="000B0AFA"/>
    <w:rsid w:val="000B0F38"/>
    <w:rsid w:val="000B1510"/>
    <w:rsid w:val="000B177E"/>
    <w:rsid w:val="000B1C5A"/>
    <w:rsid w:val="000B1D2D"/>
    <w:rsid w:val="000B1D8E"/>
    <w:rsid w:val="000B1DE9"/>
    <w:rsid w:val="000B1F67"/>
    <w:rsid w:val="000B226B"/>
    <w:rsid w:val="000B27C6"/>
    <w:rsid w:val="000B287F"/>
    <w:rsid w:val="000B2890"/>
    <w:rsid w:val="000B2AEE"/>
    <w:rsid w:val="000B2AFD"/>
    <w:rsid w:val="000B2D24"/>
    <w:rsid w:val="000B2E7D"/>
    <w:rsid w:val="000B3229"/>
    <w:rsid w:val="000B34F7"/>
    <w:rsid w:val="000B3614"/>
    <w:rsid w:val="000B366A"/>
    <w:rsid w:val="000B3B5D"/>
    <w:rsid w:val="000B3BEB"/>
    <w:rsid w:val="000B3DC4"/>
    <w:rsid w:val="000B3E8A"/>
    <w:rsid w:val="000B425C"/>
    <w:rsid w:val="000B44C0"/>
    <w:rsid w:val="000B45B9"/>
    <w:rsid w:val="000B50F9"/>
    <w:rsid w:val="000B51BE"/>
    <w:rsid w:val="000B5490"/>
    <w:rsid w:val="000B5639"/>
    <w:rsid w:val="000B59BF"/>
    <w:rsid w:val="000B5A00"/>
    <w:rsid w:val="000B5E73"/>
    <w:rsid w:val="000B604C"/>
    <w:rsid w:val="000B61D2"/>
    <w:rsid w:val="000B6544"/>
    <w:rsid w:val="000B6568"/>
    <w:rsid w:val="000B695B"/>
    <w:rsid w:val="000B6AA4"/>
    <w:rsid w:val="000B6B26"/>
    <w:rsid w:val="000B7099"/>
    <w:rsid w:val="000B75FB"/>
    <w:rsid w:val="000B7EEC"/>
    <w:rsid w:val="000C0210"/>
    <w:rsid w:val="000C026C"/>
    <w:rsid w:val="000C0302"/>
    <w:rsid w:val="000C034F"/>
    <w:rsid w:val="000C0673"/>
    <w:rsid w:val="000C06C3"/>
    <w:rsid w:val="000C091E"/>
    <w:rsid w:val="000C0A6B"/>
    <w:rsid w:val="000C0B06"/>
    <w:rsid w:val="000C1024"/>
    <w:rsid w:val="000C105A"/>
    <w:rsid w:val="000C11D7"/>
    <w:rsid w:val="000C19D3"/>
    <w:rsid w:val="000C1AE9"/>
    <w:rsid w:val="000C1E09"/>
    <w:rsid w:val="000C2282"/>
    <w:rsid w:val="000C2FED"/>
    <w:rsid w:val="000C4604"/>
    <w:rsid w:val="000C4DD8"/>
    <w:rsid w:val="000C5395"/>
    <w:rsid w:val="000C5862"/>
    <w:rsid w:val="000C66F6"/>
    <w:rsid w:val="000C685A"/>
    <w:rsid w:val="000C6DEA"/>
    <w:rsid w:val="000C6E82"/>
    <w:rsid w:val="000C764E"/>
    <w:rsid w:val="000C7F38"/>
    <w:rsid w:val="000C7F68"/>
    <w:rsid w:val="000D007E"/>
    <w:rsid w:val="000D00A7"/>
    <w:rsid w:val="000D061F"/>
    <w:rsid w:val="000D0C80"/>
    <w:rsid w:val="000D0EA1"/>
    <w:rsid w:val="000D1300"/>
    <w:rsid w:val="000D159D"/>
    <w:rsid w:val="000D1687"/>
    <w:rsid w:val="000D19DE"/>
    <w:rsid w:val="000D1B5F"/>
    <w:rsid w:val="000D1E6F"/>
    <w:rsid w:val="000D2009"/>
    <w:rsid w:val="000D2468"/>
    <w:rsid w:val="000D2A9A"/>
    <w:rsid w:val="000D2E13"/>
    <w:rsid w:val="000D33AD"/>
    <w:rsid w:val="000D345F"/>
    <w:rsid w:val="000D3998"/>
    <w:rsid w:val="000D3A08"/>
    <w:rsid w:val="000D4817"/>
    <w:rsid w:val="000D4C82"/>
    <w:rsid w:val="000D500D"/>
    <w:rsid w:val="000D5912"/>
    <w:rsid w:val="000D5958"/>
    <w:rsid w:val="000D5A85"/>
    <w:rsid w:val="000D6089"/>
    <w:rsid w:val="000D60E2"/>
    <w:rsid w:val="000D61F7"/>
    <w:rsid w:val="000D647B"/>
    <w:rsid w:val="000D653E"/>
    <w:rsid w:val="000D7048"/>
    <w:rsid w:val="000D7072"/>
    <w:rsid w:val="000D7463"/>
    <w:rsid w:val="000D7568"/>
    <w:rsid w:val="000D7C77"/>
    <w:rsid w:val="000D7FEC"/>
    <w:rsid w:val="000E0103"/>
    <w:rsid w:val="000E0E82"/>
    <w:rsid w:val="000E14D0"/>
    <w:rsid w:val="000E14D2"/>
    <w:rsid w:val="000E164C"/>
    <w:rsid w:val="000E19C3"/>
    <w:rsid w:val="000E1A8D"/>
    <w:rsid w:val="000E297A"/>
    <w:rsid w:val="000E318E"/>
    <w:rsid w:val="000E3AD1"/>
    <w:rsid w:val="000E4AA9"/>
    <w:rsid w:val="000E4CE6"/>
    <w:rsid w:val="000E4D5D"/>
    <w:rsid w:val="000E4EC0"/>
    <w:rsid w:val="000E4EED"/>
    <w:rsid w:val="000E5307"/>
    <w:rsid w:val="000E53CB"/>
    <w:rsid w:val="000E55A2"/>
    <w:rsid w:val="000E5774"/>
    <w:rsid w:val="000E5944"/>
    <w:rsid w:val="000E5E84"/>
    <w:rsid w:val="000E6022"/>
    <w:rsid w:val="000E6556"/>
    <w:rsid w:val="000E67C2"/>
    <w:rsid w:val="000E6CCD"/>
    <w:rsid w:val="000E7125"/>
    <w:rsid w:val="000E7334"/>
    <w:rsid w:val="000E7E49"/>
    <w:rsid w:val="000F0188"/>
    <w:rsid w:val="000F0218"/>
    <w:rsid w:val="000F053A"/>
    <w:rsid w:val="000F07F4"/>
    <w:rsid w:val="000F0B46"/>
    <w:rsid w:val="000F1664"/>
    <w:rsid w:val="000F18B8"/>
    <w:rsid w:val="000F2177"/>
    <w:rsid w:val="000F2217"/>
    <w:rsid w:val="000F22ED"/>
    <w:rsid w:val="000F2573"/>
    <w:rsid w:val="000F2CD4"/>
    <w:rsid w:val="000F3338"/>
    <w:rsid w:val="000F3537"/>
    <w:rsid w:val="000F3798"/>
    <w:rsid w:val="000F38CA"/>
    <w:rsid w:val="000F3A60"/>
    <w:rsid w:val="000F3F00"/>
    <w:rsid w:val="000F44FD"/>
    <w:rsid w:val="000F4672"/>
    <w:rsid w:val="000F4983"/>
    <w:rsid w:val="000F4A7E"/>
    <w:rsid w:val="000F579A"/>
    <w:rsid w:val="000F5A1C"/>
    <w:rsid w:val="000F5C67"/>
    <w:rsid w:val="000F5EED"/>
    <w:rsid w:val="000F63B5"/>
    <w:rsid w:val="000F6411"/>
    <w:rsid w:val="000F6879"/>
    <w:rsid w:val="000F6A1A"/>
    <w:rsid w:val="000F6A22"/>
    <w:rsid w:val="000F6D07"/>
    <w:rsid w:val="000F6EEB"/>
    <w:rsid w:val="000F71E1"/>
    <w:rsid w:val="000F72C0"/>
    <w:rsid w:val="000F74EA"/>
    <w:rsid w:val="000F7B06"/>
    <w:rsid w:val="00100779"/>
    <w:rsid w:val="00100A75"/>
    <w:rsid w:val="00100CB1"/>
    <w:rsid w:val="00100E11"/>
    <w:rsid w:val="00100E96"/>
    <w:rsid w:val="001010B1"/>
    <w:rsid w:val="0010120E"/>
    <w:rsid w:val="00101318"/>
    <w:rsid w:val="00101B4E"/>
    <w:rsid w:val="00101BC9"/>
    <w:rsid w:val="00101C57"/>
    <w:rsid w:val="0010211D"/>
    <w:rsid w:val="00102275"/>
    <w:rsid w:val="00102878"/>
    <w:rsid w:val="001029D0"/>
    <w:rsid w:val="00102BF0"/>
    <w:rsid w:val="00102CCD"/>
    <w:rsid w:val="00102FD5"/>
    <w:rsid w:val="001032FA"/>
    <w:rsid w:val="001032FB"/>
    <w:rsid w:val="00103526"/>
    <w:rsid w:val="001038C2"/>
    <w:rsid w:val="001038D5"/>
    <w:rsid w:val="00103C8A"/>
    <w:rsid w:val="00103D02"/>
    <w:rsid w:val="001041EC"/>
    <w:rsid w:val="00104976"/>
    <w:rsid w:val="00105065"/>
    <w:rsid w:val="0010572A"/>
    <w:rsid w:val="00105DD4"/>
    <w:rsid w:val="001060E2"/>
    <w:rsid w:val="0010629E"/>
    <w:rsid w:val="00106459"/>
    <w:rsid w:val="00106480"/>
    <w:rsid w:val="001067E4"/>
    <w:rsid w:val="0010690E"/>
    <w:rsid w:val="00106CB4"/>
    <w:rsid w:val="00107B29"/>
    <w:rsid w:val="00107BB3"/>
    <w:rsid w:val="00107CBB"/>
    <w:rsid w:val="0011052B"/>
    <w:rsid w:val="001105F0"/>
    <w:rsid w:val="00110AD6"/>
    <w:rsid w:val="00110B25"/>
    <w:rsid w:val="00110BEB"/>
    <w:rsid w:val="00111047"/>
    <w:rsid w:val="00111CB4"/>
    <w:rsid w:val="00111D5E"/>
    <w:rsid w:val="0011205D"/>
    <w:rsid w:val="001121D6"/>
    <w:rsid w:val="00112718"/>
    <w:rsid w:val="0011288B"/>
    <w:rsid w:val="00113308"/>
    <w:rsid w:val="00113354"/>
    <w:rsid w:val="001133F1"/>
    <w:rsid w:val="001138BA"/>
    <w:rsid w:val="00113F82"/>
    <w:rsid w:val="00114B2F"/>
    <w:rsid w:val="00114EBE"/>
    <w:rsid w:val="00114F83"/>
    <w:rsid w:val="00115198"/>
    <w:rsid w:val="0011579E"/>
    <w:rsid w:val="00115ACA"/>
    <w:rsid w:val="00116110"/>
    <w:rsid w:val="001167D4"/>
    <w:rsid w:val="0011697C"/>
    <w:rsid w:val="001169F0"/>
    <w:rsid w:val="00116B3E"/>
    <w:rsid w:val="00116B5B"/>
    <w:rsid w:val="00116BF5"/>
    <w:rsid w:val="00116D43"/>
    <w:rsid w:val="00116F16"/>
    <w:rsid w:val="0011704A"/>
    <w:rsid w:val="00117310"/>
    <w:rsid w:val="00117AD1"/>
    <w:rsid w:val="001201C7"/>
    <w:rsid w:val="0012074F"/>
    <w:rsid w:val="00120785"/>
    <w:rsid w:val="001209FC"/>
    <w:rsid w:val="00120B6D"/>
    <w:rsid w:val="00120BB3"/>
    <w:rsid w:val="00121424"/>
    <w:rsid w:val="001217D1"/>
    <w:rsid w:val="00121C56"/>
    <w:rsid w:val="001227EB"/>
    <w:rsid w:val="001229E7"/>
    <w:rsid w:val="00122D35"/>
    <w:rsid w:val="00122D4D"/>
    <w:rsid w:val="0012338E"/>
    <w:rsid w:val="00124876"/>
    <w:rsid w:val="00124F7B"/>
    <w:rsid w:val="0012608B"/>
    <w:rsid w:val="00126187"/>
    <w:rsid w:val="0012625C"/>
    <w:rsid w:val="001268C1"/>
    <w:rsid w:val="00126CC1"/>
    <w:rsid w:val="00126E2E"/>
    <w:rsid w:val="0012746A"/>
    <w:rsid w:val="00127843"/>
    <w:rsid w:val="001278DA"/>
    <w:rsid w:val="00127D75"/>
    <w:rsid w:val="00127DF4"/>
    <w:rsid w:val="00127FF6"/>
    <w:rsid w:val="00130916"/>
    <w:rsid w:val="00130A3E"/>
    <w:rsid w:val="00130A6B"/>
    <w:rsid w:val="00130EF4"/>
    <w:rsid w:val="00130FED"/>
    <w:rsid w:val="0013119F"/>
    <w:rsid w:val="001316C9"/>
    <w:rsid w:val="00131CF9"/>
    <w:rsid w:val="001320FA"/>
    <w:rsid w:val="00132234"/>
    <w:rsid w:val="00132332"/>
    <w:rsid w:val="001323C3"/>
    <w:rsid w:val="001323CF"/>
    <w:rsid w:val="001326ED"/>
    <w:rsid w:val="0013289F"/>
    <w:rsid w:val="00132964"/>
    <w:rsid w:val="00132E48"/>
    <w:rsid w:val="0013349B"/>
    <w:rsid w:val="001337B1"/>
    <w:rsid w:val="001338FA"/>
    <w:rsid w:val="00133D63"/>
    <w:rsid w:val="00134207"/>
    <w:rsid w:val="00134257"/>
    <w:rsid w:val="0013426F"/>
    <w:rsid w:val="00134653"/>
    <w:rsid w:val="00134A5A"/>
    <w:rsid w:val="00134C6A"/>
    <w:rsid w:val="0013524D"/>
    <w:rsid w:val="001354E9"/>
    <w:rsid w:val="00135687"/>
    <w:rsid w:val="0013577E"/>
    <w:rsid w:val="00135DCE"/>
    <w:rsid w:val="00135F71"/>
    <w:rsid w:val="00136230"/>
    <w:rsid w:val="00136794"/>
    <w:rsid w:val="00136B1F"/>
    <w:rsid w:val="00137074"/>
    <w:rsid w:val="0013714E"/>
    <w:rsid w:val="00137591"/>
    <w:rsid w:val="00137B19"/>
    <w:rsid w:val="00137D69"/>
    <w:rsid w:val="00140073"/>
    <w:rsid w:val="00140443"/>
    <w:rsid w:val="00140753"/>
    <w:rsid w:val="0014090D"/>
    <w:rsid w:val="00141493"/>
    <w:rsid w:val="001415DD"/>
    <w:rsid w:val="001416A2"/>
    <w:rsid w:val="00141AEC"/>
    <w:rsid w:val="00141BC6"/>
    <w:rsid w:val="00141C2F"/>
    <w:rsid w:val="00141C66"/>
    <w:rsid w:val="00142648"/>
    <w:rsid w:val="00142913"/>
    <w:rsid w:val="00142931"/>
    <w:rsid w:val="001429C3"/>
    <w:rsid w:val="00142A93"/>
    <w:rsid w:val="00142D4D"/>
    <w:rsid w:val="001432EE"/>
    <w:rsid w:val="00143926"/>
    <w:rsid w:val="00143E80"/>
    <w:rsid w:val="00144A3F"/>
    <w:rsid w:val="00144B7A"/>
    <w:rsid w:val="001455B3"/>
    <w:rsid w:val="001456C0"/>
    <w:rsid w:val="00145B01"/>
    <w:rsid w:val="00145FB3"/>
    <w:rsid w:val="00146742"/>
    <w:rsid w:val="001468CF"/>
    <w:rsid w:val="001470FD"/>
    <w:rsid w:val="00147A9C"/>
    <w:rsid w:val="00147AEF"/>
    <w:rsid w:val="00147CF5"/>
    <w:rsid w:val="00147F16"/>
    <w:rsid w:val="001502C9"/>
    <w:rsid w:val="00150324"/>
    <w:rsid w:val="00150AF5"/>
    <w:rsid w:val="001510A1"/>
    <w:rsid w:val="001512FF"/>
    <w:rsid w:val="0015165D"/>
    <w:rsid w:val="0015170F"/>
    <w:rsid w:val="00152382"/>
    <w:rsid w:val="0015266F"/>
    <w:rsid w:val="001526A0"/>
    <w:rsid w:val="001538C0"/>
    <w:rsid w:val="00153C04"/>
    <w:rsid w:val="00154140"/>
    <w:rsid w:val="00154372"/>
    <w:rsid w:val="001544E6"/>
    <w:rsid w:val="00154953"/>
    <w:rsid w:val="00155185"/>
    <w:rsid w:val="001553EC"/>
    <w:rsid w:val="00155602"/>
    <w:rsid w:val="0015580A"/>
    <w:rsid w:val="00155C41"/>
    <w:rsid w:val="00155ECC"/>
    <w:rsid w:val="00156116"/>
    <w:rsid w:val="00156270"/>
    <w:rsid w:val="001562A1"/>
    <w:rsid w:val="00156593"/>
    <w:rsid w:val="00156858"/>
    <w:rsid w:val="00156C40"/>
    <w:rsid w:val="00156DBE"/>
    <w:rsid w:val="00157131"/>
    <w:rsid w:val="00157180"/>
    <w:rsid w:val="00157284"/>
    <w:rsid w:val="00157A35"/>
    <w:rsid w:val="00157D32"/>
    <w:rsid w:val="0016025F"/>
    <w:rsid w:val="001604D6"/>
    <w:rsid w:val="0016061A"/>
    <w:rsid w:val="00160706"/>
    <w:rsid w:val="001607EC"/>
    <w:rsid w:val="00160A60"/>
    <w:rsid w:val="00160BB7"/>
    <w:rsid w:val="00161111"/>
    <w:rsid w:val="001612E6"/>
    <w:rsid w:val="001613F3"/>
    <w:rsid w:val="00161F8F"/>
    <w:rsid w:val="00162365"/>
    <w:rsid w:val="00162470"/>
    <w:rsid w:val="0016268A"/>
    <w:rsid w:val="00162795"/>
    <w:rsid w:val="00162886"/>
    <w:rsid w:val="00162B69"/>
    <w:rsid w:val="00162CED"/>
    <w:rsid w:val="00162D3C"/>
    <w:rsid w:val="00162D4B"/>
    <w:rsid w:val="00162ED6"/>
    <w:rsid w:val="001636F0"/>
    <w:rsid w:val="00163D8F"/>
    <w:rsid w:val="00163DCE"/>
    <w:rsid w:val="001640AF"/>
    <w:rsid w:val="0016411E"/>
    <w:rsid w:val="00164290"/>
    <w:rsid w:val="00164ACD"/>
    <w:rsid w:val="0016605D"/>
    <w:rsid w:val="001661AD"/>
    <w:rsid w:val="0016624B"/>
    <w:rsid w:val="0016633C"/>
    <w:rsid w:val="001664DA"/>
    <w:rsid w:val="0016659B"/>
    <w:rsid w:val="00166B5F"/>
    <w:rsid w:val="001670A9"/>
    <w:rsid w:val="00167F45"/>
    <w:rsid w:val="00170384"/>
    <w:rsid w:val="00170501"/>
    <w:rsid w:val="00170AEE"/>
    <w:rsid w:val="00170C90"/>
    <w:rsid w:val="00171B53"/>
    <w:rsid w:val="00171C0D"/>
    <w:rsid w:val="00171E73"/>
    <w:rsid w:val="0017222C"/>
    <w:rsid w:val="001722D3"/>
    <w:rsid w:val="001725CD"/>
    <w:rsid w:val="00172772"/>
    <w:rsid w:val="001729C9"/>
    <w:rsid w:val="00172A55"/>
    <w:rsid w:val="00172F75"/>
    <w:rsid w:val="00172FFF"/>
    <w:rsid w:val="0017329F"/>
    <w:rsid w:val="00173528"/>
    <w:rsid w:val="00173A13"/>
    <w:rsid w:val="00173F04"/>
    <w:rsid w:val="0017417A"/>
    <w:rsid w:val="00174888"/>
    <w:rsid w:val="00174BE5"/>
    <w:rsid w:val="00174FD4"/>
    <w:rsid w:val="0017552E"/>
    <w:rsid w:val="001759F3"/>
    <w:rsid w:val="00175A12"/>
    <w:rsid w:val="00175A26"/>
    <w:rsid w:val="00175ACD"/>
    <w:rsid w:val="00175C70"/>
    <w:rsid w:val="00176224"/>
    <w:rsid w:val="001763E5"/>
    <w:rsid w:val="001765C2"/>
    <w:rsid w:val="001766E3"/>
    <w:rsid w:val="00176E44"/>
    <w:rsid w:val="00176E62"/>
    <w:rsid w:val="00176F9E"/>
    <w:rsid w:val="00177BE2"/>
    <w:rsid w:val="00177D02"/>
    <w:rsid w:val="00177ECD"/>
    <w:rsid w:val="00177F98"/>
    <w:rsid w:val="001803BC"/>
    <w:rsid w:val="00180689"/>
    <w:rsid w:val="00180E55"/>
    <w:rsid w:val="00181008"/>
    <w:rsid w:val="00181054"/>
    <w:rsid w:val="0018129D"/>
    <w:rsid w:val="0018156E"/>
    <w:rsid w:val="00181757"/>
    <w:rsid w:val="00181A69"/>
    <w:rsid w:val="00181AFB"/>
    <w:rsid w:val="00181B08"/>
    <w:rsid w:val="00181C59"/>
    <w:rsid w:val="00181D90"/>
    <w:rsid w:val="00181F94"/>
    <w:rsid w:val="001823E2"/>
    <w:rsid w:val="00182755"/>
    <w:rsid w:val="00182BA5"/>
    <w:rsid w:val="00183068"/>
    <w:rsid w:val="001830A7"/>
    <w:rsid w:val="00183216"/>
    <w:rsid w:val="001833F2"/>
    <w:rsid w:val="001838E5"/>
    <w:rsid w:val="00183E93"/>
    <w:rsid w:val="001841F6"/>
    <w:rsid w:val="001842E8"/>
    <w:rsid w:val="001843D6"/>
    <w:rsid w:val="0018516A"/>
    <w:rsid w:val="001853F1"/>
    <w:rsid w:val="001859D5"/>
    <w:rsid w:val="00185B7D"/>
    <w:rsid w:val="00185DC0"/>
    <w:rsid w:val="00185EF3"/>
    <w:rsid w:val="00185F1B"/>
    <w:rsid w:val="001862CE"/>
    <w:rsid w:val="00186397"/>
    <w:rsid w:val="001866FA"/>
    <w:rsid w:val="00187041"/>
    <w:rsid w:val="001873CE"/>
    <w:rsid w:val="00187E3D"/>
    <w:rsid w:val="0019030C"/>
    <w:rsid w:val="00190643"/>
    <w:rsid w:val="00190DD3"/>
    <w:rsid w:val="00190F54"/>
    <w:rsid w:val="00190F73"/>
    <w:rsid w:val="00190FDA"/>
    <w:rsid w:val="00191286"/>
    <w:rsid w:val="0019141E"/>
    <w:rsid w:val="00191AB9"/>
    <w:rsid w:val="001920CB"/>
    <w:rsid w:val="00192259"/>
    <w:rsid w:val="00192778"/>
    <w:rsid w:val="001927AF"/>
    <w:rsid w:val="00192C75"/>
    <w:rsid w:val="00192E88"/>
    <w:rsid w:val="00192FC4"/>
    <w:rsid w:val="001931CA"/>
    <w:rsid w:val="0019341A"/>
    <w:rsid w:val="00193810"/>
    <w:rsid w:val="00193894"/>
    <w:rsid w:val="0019420B"/>
    <w:rsid w:val="0019468C"/>
    <w:rsid w:val="00194800"/>
    <w:rsid w:val="00194EA0"/>
    <w:rsid w:val="00195090"/>
    <w:rsid w:val="001950E5"/>
    <w:rsid w:val="00195356"/>
    <w:rsid w:val="001954AF"/>
    <w:rsid w:val="00195775"/>
    <w:rsid w:val="001957E2"/>
    <w:rsid w:val="00195917"/>
    <w:rsid w:val="00195B4D"/>
    <w:rsid w:val="00195C3D"/>
    <w:rsid w:val="00195EA8"/>
    <w:rsid w:val="00195F26"/>
    <w:rsid w:val="0019602C"/>
    <w:rsid w:val="00196A4E"/>
    <w:rsid w:val="00196D84"/>
    <w:rsid w:val="00197763"/>
    <w:rsid w:val="001A05AD"/>
    <w:rsid w:val="001A0668"/>
    <w:rsid w:val="001A06BB"/>
    <w:rsid w:val="001A0B25"/>
    <w:rsid w:val="001A0C64"/>
    <w:rsid w:val="001A11B8"/>
    <w:rsid w:val="001A14B2"/>
    <w:rsid w:val="001A19F5"/>
    <w:rsid w:val="001A1CC0"/>
    <w:rsid w:val="001A2842"/>
    <w:rsid w:val="001A2903"/>
    <w:rsid w:val="001A2B51"/>
    <w:rsid w:val="001A2B66"/>
    <w:rsid w:val="001A2E71"/>
    <w:rsid w:val="001A2E83"/>
    <w:rsid w:val="001A31A3"/>
    <w:rsid w:val="001A34A0"/>
    <w:rsid w:val="001A3603"/>
    <w:rsid w:val="001A3908"/>
    <w:rsid w:val="001A3992"/>
    <w:rsid w:val="001A3C41"/>
    <w:rsid w:val="001A3DBD"/>
    <w:rsid w:val="001A41DF"/>
    <w:rsid w:val="001A41F8"/>
    <w:rsid w:val="001A42A7"/>
    <w:rsid w:val="001A4492"/>
    <w:rsid w:val="001A45B4"/>
    <w:rsid w:val="001A49B4"/>
    <w:rsid w:val="001A4D60"/>
    <w:rsid w:val="001A5501"/>
    <w:rsid w:val="001A568C"/>
    <w:rsid w:val="001A57C4"/>
    <w:rsid w:val="001A5BE9"/>
    <w:rsid w:val="001A5D3A"/>
    <w:rsid w:val="001A5DDA"/>
    <w:rsid w:val="001A617E"/>
    <w:rsid w:val="001A61F6"/>
    <w:rsid w:val="001A655E"/>
    <w:rsid w:val="001A658A"/>
    <w:rsid w:val="001A65C5"/>
    <w:rsid w:val="001A6AF2"/>
    <w:rsid w:val="001A6D09"/>
    <w:rsid w:val="001A73BF"/>
    <w:rsid w:val="001A744D"/>
    <w:rsid w:val="001A763E"/>
    <w:rsid w:val="001A7CD0"/>
    <w:rsid w:val="001B0502"/>
    <w:rsid w:val="001B0507"/>
    <w:rsid w:val="001B0AA3"/>
    <w:rsid w:val="001B0E7A"/>
    <w:rsid w:val="001B0F84"/>
    <w:rsid w:val="001B10A4"/>
    <w:rsid w:val="001B1140"/>
    <w:rsid w:val="001B1277"/>
    <w:rsid w:val="001B12F8"/>
    <w:rsid w:val="001B1735"/>
    <w:rsid w:val="001B1F82"/>
    <w:rsid w:val="001B22C9"/>
    <w:rsid w:val="001B25CE"/>
    <w:rsid w:val="001B268D"/>
    <w:rsid w:val="001B26E6"/>
    <w:rsid w:val="001B2E4A"/>
    <w:rsid w:val="001B374E"/>
    <w:rsid w:val="001B37A7"/>
    <w:rsid w:val="001B41F0"/>
    <w:rsid w:val="001B4EEA"/>
    <w:rsid w:val="001B534D"/>
    <w:rsid w:val="001B5589"/>
    <w:rsid w:val="001B5E32"/>
    <w:rsid w:val="001B5E88"/>
    <w:rsid w:val="001B5ECA"/>
    <w:rsid w:val="001B60DB"/>
    <w:rsid w:val="001B642D"/>
    <w:rsid w:val="001B69A2"/>
    <w:rsid w:val="001B6D88"/>
    <w:rsid w:val="001B6E9F"/>
    <w:rsid w:val="001B721D"/>
    <w:rsid w:val="001B731C"/>
    <w:rsid w:val="001B7552"/>
    <w:rsid w:val="001B78A8"/>
    <w:rsid w:val="001B7A3A"/>
    <w:rsid w:val="001B7ABD"/>
    <w:rsid w:val="001C020A"/>
    <w:rsid w:val="001C04D3"/>
    <w:rsid w:val="001C0DDF"/>
    <w:rsid w:val="001C13E6"/>
    <w:rsid w:val="001C1405"/>
    <w:rsid w:val="001C1694"/>
    <w:rsid w:val="001C1EBB"/>
    <w:rsid w:val="001C1F20"/>
    <w:rsid w:val="001C262D"/>
    <w:rsid w:val="001C2982"/>
    <w:rsid w:val="001C2A88"/>
    <w:rsid w:val="001C3035"/>
    <w:rsid w:val="001C3905"/>
    <w:rsid w:val="001C3C1F"/>
    <w:rsid w:val="001C3C70"/>
    <w:rsid w:val="001C4127"/>
    <w:rsid w:val="001C42BF"/>
    <w:rsid w:val="001C4CB7"/>
    <w:rsid w:val="001C4D54"/>
    <w:rsid w:val="001C50EC"/>
    <w:rsid w:val="001C5659"/>
    <w:rsid w:val="001C5A87"/>
    <w:rsid w:val="001C5D74"/>
    <w:rsid w:val="001C5FF0"/>
    <w:rsid w:val="001C5FFF"/>
    <w:rsid w:val="001C6DA9"/>
    <w:rsid w:val="001C6E0F"/>
    <w:rsid w:val="001C71A9"/>
    <w:rsid w:val="001C7304"/>
    <w:rsid w:val="001C741C"/>
    <w:rsid w:val="001C7A95"/>
    <w:rsid w:val="001D04B0"/>
    <w:rsid w:val="001D0524"/>
    <w:rsid w:val="001D05F5"/>
    <w:rsid w:val="001D0805"/>
    <w:rsid w:val="001D0918"/>
    <w:rsid w:val="001D0A0F"/>
    <w:rsid w:val="001D0C3A"/>
    <w:rsid w:val="001D17F0"/>
    <w:rsid w:val="001D1876"/>
    <w:rsid w:val="001D2B90"/>
    <w:rsid w:val="001D2CFD"/>
    <w:rsid w:val="001D2E61"/>
    <w:rsid w:val="001D3279"/>
    <w:rsid w:val="001D36FD"/>
    <w:rsid w:val="001D3C1B"/>
    <w:rsid w:val="001D3C3A"/>
    <w:rsid w:val="001D417B"/>
    <w:rsid w:val="001D4615"/>
    <w:rsid w:val="001D4A8B"/>
    <w:rsid w:val="001D4B2A"/>
    <w:rsid w:val="001D4CA5"/>
    <w:rsid w:val="001D5141"/>
    <w:rsid w:val="001D52CD"/>
    <w:rsid w:val="001D562F"/>
    <w:rsid w:val="001D584D"/>
    <w:rsid w:val="001D5F67"/>
    <w:rsid w:val="001D6605"/>
    <w:rsid w:val="001D664D"/>
    <w:rsid w:val="001D68A8"/>
    <w:rsid w:val="001D6A25"/>
    <w:rsid w:val="001D6FA6"/>
    <w:rsid w:val="001D7085"/>
    <w:rsid w:val="001D7E66"/>
    <w:rsid w:val="001D7EAD"/>
    <w:rsid w:val="001E07A7"/>
    <w:rsid w:val="001E13FA"/>
    <w:rsid w:val="001E1833"/>
    <w:rsid w:val="001E1AFF"/>
    <w:rsid w:val="001E1B06"/>
    <w:rsid w:val="001E20D4"/>
    <w:rsid w:val="001E21C0"/>
    <w:rsid w:val="001E22B1"/>
    <w:rsid w:val="001E2385"/>
    <w:rsid w:val="001E3144"/>
    <w:rsid w:val="001E3384"/>
    <w:rsid w:val="001E3576"/>
    <w:rsid w:val="001E39D7"/>
    <w:rsid w:val="001E3CA9"/>
    <w:rsid w:val="001E41C9"/>
    <w:rsid w:val="001E4D57"/>
    <w:rsid w:val="001E54BC"/>
    <w:rsid w:val="001E59A8"/>
    <w:rsid w:val="001E59D2"/>
    <w:rsid w:val="001E5CB9"/>
    <w:rsid w:val="001E5EB2"/>
    <w:rsid w:val="001E60FA"/>
    <w:rsid w:val="001E6245"/>
    <w:rsid w:val="001E6269"/>
    <w:rsid w:val="001E6395"/>
    <w:rsid w:val="001E67F9"/>
    <w:rsid w:val="001E6C3C"/>
    <w:rsid w:val="001E6F39"/>
    <w:rsid w:val="001E6F65"/>
    <w:rsid w:val="001E6F72"/>
    <w:rsid w:val="001E7049"/>
    <w:rsid w:val="001E73B8"/>
    <w:rsid w:val="001E76C1"/>
    <w:rsid w:val="001F0103"/>
    <w:rsid w:val="001F041D"/>
    <w:rsid w:val="001F05AE"/>
    <w:rsid w:val="001F0E85"/>
    <w:rsid w:val="001F0EB8"/>
    <w:rsid w:val="001F1574"/>
    <w:rsid w:val="001F199A"/>
    <w:rsid w:val="001F1D57"/>
    <w:rsid w:val="001F1DC4"/>
    <w:rsid w:val="001F2006"/>
    <w:rsid w:val="001F222B"/>
    <w:rsid w:val="001F2291"/>
    <w:rsid w:val="001F23F2"/>
    <w:rsid w:val="001F249C"/>
    <w:rsid w:val="001F251D"/>
    <w:rsid w:val="001F2612"/>
    <w:rsid w:val="001F27C8"/>
    <w:rsid w:val="001F27F1"/>
    <w:rsid w:val="001F2862"/>
    <w:rsid w:val="001F28F6"/>
    <w:rsid w:val="001F2C46"/>
    <w:rsid w:val="001F2D62"/>
    <w:rsid w:val="001F2EE4"/>
    <w:rsid w:val="001F2F46"/>
    <w:rsid w:val="001F320B"/>
    <w:rsid w:val="001F34AA"/>
    <w:rsid w:val="001F36CC"/>
    <w:rsid w:val="001F3B0A"/>
    <w:rsid w:val="001F3B34"/>
    <w:rsid w:val="001F3D57"/>
    <w:rsid w:val="001F4082"/>
    <w:rsid w:val="001F42DA"/>
    <w:rsid w:val="001F43FE"/>
    <w:rsid w:val="001F4AA8"/>
    <w:rsid w:val="001F4D46"/>
    <w:rsid w:val="001F4D8F"/>
    <w:rsid w:val="001F4D9F"/>
    <w:rsid w:val="001F4DE7"/>
    <w:rsid w:val="001F5A0A"/>
    <w:rsid w:val="001F611C"/>
    <w:rsid w:val="001F61F5"/>
    <w:rsid w:val="001F639F"/>
    <w:rsid w:val="001F664D"/>
    <w:rsid w:val="001F66D5"/>
    <w:rsid w:val="001F67C2"/>
    <w:rsid w:val="001F6966"/>
    <w:rsid w:val="001F6BBF"/>
    <w:rsid w:val="001F7270"/>
    <w:rsid w:val="001F7B8B"/>
    <w:rsid w:val="001F7C35"/>
    <w:rsid w:val="001F7D29"/>
    <w:rsid w:val="002007C8"/>
    <w:rsid w:val="00200814"/>
    <w:rsid w:val="0020086F"/>
    <w:rsid w:val="002009BA"/>
    <w:rsid w:val="00200B41"/>
    <w:rsid w:val="00200D83"/>
    <w:rsid w:val="00201147"/>
    <w:rsid w:val="0020127C"/>
    <w:rsid w:val="0020177E"/>
    <w:rsid w:val="00201A80"/>
    <w:rsid w:val="0020238F"/>
    <w:rsid w:val="002024F0"/>
    <w:rsid w:val="00202C6F"/>
    <w:rsid w:val="00204101"/>
    <w:rsid w:val="00204439"/>
    <w:rsid w:val="00204BA8"/>
    <w:rsid w:val="00204F7E"/>
    <w:rsid w:val="00205056"/>
    <w:rsid w:val="00205264"/>
    <w:rsid w:val="00205883"/>
    <w:rsid w:val="00205A3E"/>
    <w:rsid w:val="00205C6F"/>
    <w:rsid w:val="00205FA2"/>
    <w:rsid w:val="00206253"/>
    <w:rsid w:val="00206C82"/>
    <w:rsid w:val="00207179"/>
    <w:rsid w:val="002075CF"/>
    <w:rsid w:val="00207BA5"/>
    <w:rsid w:val="00207BF5"/>
    <w:rsid w:val="00210370"/>
    <w:rsid w:val="002103A2"/>
    <w:rsid w:val="00210497"/>
    <w:rsid w:val="00211112"/>
    <w:rsid w:val="00211A81"/>
    <w:rsid w:val="00211B65"/>
    <w:rsid w:val="00211FBF"/>
    <w:rsid w:val="002121C6"/>
    <w:rsid w:val="002123E5"/>
    <w:rsid w:val="00212705"/>
    <w:rsid w:val="00212820"/>
    <w:rsid w:val="00212E75"/>
    <w:rsid w:val="002133DB"/>
    <w:rsid w:val="00214549"/>
    <w:rsid w:val="00214756"/>
    <w:rsid w:val="002148E4"/>
    <w:rsid w:val="00215076"/>
    <w:rsid w:val="0021545E"/>
    <w:rsid w:val="0021579F"/>
    <w:rsid w:val="00215AB9"/>
    <w:rsid w:val="00215F9F"/>
    <w:rsid w:val="002162FA"/>
    <w:rsid w:val="00216313"/>
    <w:rsid w:val="002164CB"/>
    <w:rsid w:val="00216A1E"/>
    <w:rsid w:val="00216A77"/>
    <w:rsid w:val="00216B4F"/>
    <w:rsid w:val="00216C1B"/>
    <w:rsid w:val="00216E4F"/>
    <w:rsid w:val="002170BF"/>
    <w:rsid w:val="002170E2"/>
    <w:rsid w:val="00217B73"/>
    <w:rsid w:val="002207A9"/>
    <w:rsid w:val="00220858"/>
    <w:rsid w:val="0022086D"/>
    <w:rsid w:val="00220BD0"/>
    <w:rsid w:val="00220D3F"/>
    <w:rsid w:val="00220F65"/>
    <w:rsid w:val="00221180"/>
    <w:rsid w:val="00221607"/>
    <w:rsid w:val="00221910"/>
    <w:rsid w:val="00221C03"/>
    <w:rsid w:val="00221C70"/>
    <w:rsid w:val="00221CB2"/>
    <w:rsid w:val="002224D7"/>
    <w:rsid w:val="00222741"/>
    <w:rsid w:val="00222A30"/>
    <w:rsid w:val="00222CF3"/>
    <w:rsid w:val="0022324D"/>
    <w:rsid w:val="00223268"/>
    <w:rsid w:val="00223964"/>
    <w:rsid w:val="00223BCA"/>
    <w:rsid w:val="00223EC6"/>
    <w:rsid w:val="00224125"/>
    <w:rsid w:val="0022465C"/>
    <w:rsid w:val="002247A9"/>
    <w:rsid w:val="00224899"/>
    <w:rsid w:val="002249AF"/>
    <w:rsid w:val="00224C52"/>
    <w:rsid w:val="00224DBC"/>
    <w:rsid w:val="00224F1D"/>
    <w:rsid w:val="00224F9C"/>
    <w:rsid w:val="00224FA8"/>
    <w:rsid w:val="00225F22"/>
    <w:rsid w:val="00226637"/>
    <w:rsid w:val="0022669C"/>
    <w:rsid w:val="00226760"/>
    <w:rsid w:val="00226C50"/>
    <w:rsid w:val="00227435"/>
    <w:rsid w:val="00227764"/>
    <w:rsid w:val="002278F0"/>
    <w:rsid w:val="00227E5A"/>
    <w:rsid w:val="00227E8B"/>
    <w:rsid w:val="00230022"/>
    <w:rsid w:val="002302FE"/>
    <w:rsid w:val="002307B7"/>
    <w:rsid w:val="00230889"/>
    <w:rsid w:val="00230B29"/>
    <w:rsid w:val="00230BF8"/>
    <w:rsid w:val="0023135E"/>
    <w:rsid w:val="00231429"/>
    <w:rsid w:val="002317F3"/>
    <w:rsid w:val="00231998"/>
    <w:rsid w:val="00231CD9"/>
    <w:rsid w:val="00232067"/>
    <w:rsid w:val="0023210C"/>
    <w:rsid w:val="00232302"/>
    <w:rsid w:val="00232C4B"/>
    <w:rsid w:val="00232CA5"/>
    <w:rsid w:val="0023352E"/>
    <w:rsid w:val="002339F3"/>
    <w:rsid w:val="00233AA5"/>
    <w:rsid w:val="00233AE2"/>
    <w:rsid w:val="00234408"/>
    <w:rsid w:val="002346BA"/>
    <w:rsid w:val="002347D9"/>
    <w:rsid w:val="002347EA"/>
    <w:rsid w:val="00234D37"/>
    <w:rsid w:val="00235057"/>
    <w:rsid w:val="00235899"/>
    <w:rsid w:val="00235AD0"/>
    <w:rsid w:val="00235CF1"/>
    <w:rsid w:val="00235DEE"/>
    <w:rsid w:val="00235FBF"/>
    <w:rsid w:val="002362BB"/>
    <w:rsid w:val="00236530"/>
    <w:rsid w:val="002366EB"/>
    <w:rsid w:val="002368A2"/>
    <w:rsid w:val="00236C06"/>
    <w:rsid w:val="00236E8C"/>
    <w:rsid w:val="002372A2"/>
    <w:rsid w:val="002375EE"/>
    <w:rsid w:val="00237601"/>
    <w:rsid w:val="00237795"/>
    <w:rsid w:val="00237D39"/>
    <w:rsid w:val="00240005"/>
    <w:rsid w:val="00240028"/>
    <w:rsid w:val="00240037"/>
    <w:rsid w:val="0024003D"/>
    <w:rsid w:val="002408E8"/>
    <w:rsid w:val="00240BE3"/>
    <w:rsid w:val="00240C79"/>
    <w:rsid w:val="00240E1B"/>
    <w:rsid w:val="00240E4D"/>
    <w:rsid w:val="00241282"/>
    <w:rsid w:val="002415DC"/>
    <w:rsid w:val="0024274E"/>
    <w:rsid w:val="00242899"/>
    <w:rsid w:val="00242E64"/>
    <w:rsid w:val="002430B7"/>
    <w:rsid w:val="00243875"/>
    <w:rsid w:val="00243B60"/>
    <w:rsid w:val="00243BF9"/>
    <w:rsid w:val="00243C3F"/>
    <w:rsid w:val="00243E4F"/>
    <w:rsid w:val="0024401D"/>
    <w:rsid w:val="002442D7"/>
    <w:rsid w:val="002448D4"/>
    <w:rsid w:val="00244F63"/>
    <w:rsid w:val="00244F84"/>
    <w:rsid w:val="0024543C"/>
    <w:rsid w:val="00245485"/>
    <w:rsid w:val="002457AA"/>
    <w:rsid w:val="002459E4"/>
    <w:rsid w:val="00245D3B"/>
    <w:rsid w:val="002463B4"/>
    <w:rsid w:val="00246408"/>
    <w:rsid w:val="00246458"/>
    <w:rsid w:val="00246E81"/>
    <w:rsid w:val="00246F11"/>
    <w:rsid w:val="002470BD"/>
    <w:rsid w:val="00247104"/>
    <w:rsid w:val="0024713D"/>
    <w:rsid w:val="002471F9"/>
    <w:rsid w:val="00247281"/>
    <w:rsid w:val="00247661"/>
    <w:rsid w:val="00247718"/>
    <w:rsid w:val="00247A36"/>
    <w:rsid w:val="00247F32"/>
    <w:rsid w:val="00250329"/>
    <w:rsid w:val="00250B74"/>
    <w:rsid w:val="00251030"/>
    <w:rsid w:val="00251CB7"/>
    <w:rsid w:val="00251F0A"/>
    <w:rsid w:val="0025215D"/>
    <w:rsid w:val="0025230C"/>
    <w:rsid w:val="00252806"/>
    <w:rsid w:val="00252878"/>
    <w:rsid w:val="002529CB"/>
    <w:rsid w:val="002532FF"/>
    <w:rsid w:val="00253B7D"/>
    <w:rsid w:val="00254057"/>
    <w:rsid w:val="00254330"/>
    <w:rsid w:val="00254A59"/>
    <w:rsid w:val="00254CED"/>
    <w:rsid w:val="00255547"/>
    <w:rsid w:val="00255CFD"/>
    <w:rsid w:val="00255E50"/>
    <w:rsid w:val="00255FEB"/>
    <w:rsid w:val="00256930"/>
    <w:rsid w:val="00256AAB"/>
    <w:rsid w:val="00256FF6"/>
    <w:rsid w:val="00257A25"/>
    <w:rsid w:val="00257B59"/>
    <w:rsid w:val="00260100"/>
    <w:rsid w:val="00260174"/>
    <w:rsid w:val="002601DC"/>
    <w:rsid w:val="00260433"/>
    <w:rsid w:val="00260966"/>
    <w:rsid w:val="0026111E"/>
    <w:rsid w:val="00261139"/>
    <w:rsid w:val="002617C5"/>
    <w:rsid w:val="002619CA"/>
    <w:rsid w:val="00261EA0"/>
    <w:rsid w:val="002620AF"/>
    <w:rsid w:val="00262115"/>
    <w:rsid w:val="0026225C"/>
    <w:rsid w:val="002622AD"/>
    <w:rsid w:val="00262374"/>
    <w:rsid w:val="00262B97"/>
    <w:rsid w:val="00262FA3"/>
    <w:rsid w:val="0026350A"/>
    <w:rsid w:val="0026403B"/>
    <w:rsid w:val="00264A20"/>
    <w:rsid w:val="00264B10"/>
    <w:rsid w:val="00264F30"/>
    <w:rsid w:val="002653CF"/>
    <w:rsid w:val="0026542B"/>
    <w:rsid w:val="002657C0"/>
    <w:rsid w:val="00265D3D"/>
    <w:rsid w:val="00266A16"/>
    <w:rsid w:val="0026729D"/>
    <w:rsid w:val="002672CD"/>
    <w:rsid w:val="002674EE"/>
    <w:rsid w:val="00267B6F"/>
    <w:rsid w:val="0027004A"/>
    <w:rsid w:val="002701C0"/>
    <w:rsid w:val="00270552"/>
    <w:rsid w:val="002706A9"/>
    <w:rsid w:val="0027162D"/>
    <w:rsid w:val="00271DFE"/>
    <w:rsid w:val="0027243F"/>
    <w:rsid w:val="002729D6"/>
    <w:rsid w:val="002735B2"/>
    <w:rsid w:val="00273DC9"/>
    <w:rsid w:val="00273E99"/>
    <w:rsid w:val="00273E9F"/>
    <w:rsid w:val="00274098"/>
    <w:rsid w:val="00274449"/>
    <w:rsid w:val="00274842"/>
    <w:rsid w:val="00274997"/>
    <w:rsid w:val="00274C40"/>
    <w:rsid w:val="00274D87"/>
    <w:rsid w:val="0027539C"/>
    <w:rsid w:val="002758AE"/>
    <w:rsid w:val="00275B4B"/>
    <w:rsid w:val="00275EE6"/>
    <w:rsid w:val="00275F06"/>
    <w:rsid w:val="00275FC5"/>
    <w:rsid w:val="002760CF"/>
    <w:rsid w:val="002765D1"/>
    <w:rsid w:val="00277087"/>
    <w:rsid w:val="002771B1"/>
    <w:rsid w:val="002775CA"/>
    <w:rsid w:val="002775D4"/>
    <w:rsid w:val="00277981"/>
    <w:rsid w:val="00277DD4"/>
    <w:rsid w:val="0028000C"/>
    <w:rsid w:val="00280406"/>
    <w:rsid w:val="002807A0"/>
    <w:rsid w:val="00280932"/>
    <w:rsid w:val="00280996"/>
    <w:rsid w:val="00280EF8"/>
    <w:rsid w:val="002810CA"/>
    <w:rsid w:val="002812CF"/>
    <w:rsid w:val="0028148E"/>
    <w:rsid w:val="00281E8E"/>
    <w:rsid w:val="002825AA"/>
    <w:rsid w:val="00282A1F"/>
    <w:rsid w:val="00282B70"/>
    <w:rsid w:val="00283785"/>
    <w:rsid w:val="00283EC0"/>
    <w:rsid w:val="00283F7D"/>
    <w:rsid w:val="002843C5"/>
    <w:rsid w:val="0028491D"/>
    <w:rsid w:val="00284DD9"/>
    <w:rsid w:val="00284F67"/>
    <w:rsid w:val="0028534E"/>
    <w:rsid w:val="0028543B"/>
    <w:rsid w:val="00286144"/>
    <w:rsid w:val="0028624F"/>
    <w:rsid w:val="00286B32"/>
    <w:rsid w:val="00286E3B"/>
    <w:rsid w:val="0028723E"/>
    <w:rsid w:val="00287354"/>
    <w:rsid w:val="00287789"/>
    <w:rsid w:val="00287CEB"/>
    <w:rsid w:val="00287D63"/>
    <w:rsid w:val="00287D9B"/>
    <w:rsid w:val="00290BFE"/>
    <w:rsid w:val="00290DF5"/>
    <w:rsid w:val="002911C7"/>
    <w:rsid w:val="002915C6"/>
    <w:rsid w:val="00291DB4"/>
    <w:rsid w:val="002920FD"/>
    <w:rsid w:val="0029213E"/>
    <w:rsid w:val="00292478"/>
    <w:rsid w:val="002926C6"/>
    <w:rsid w:val="00292BC6"/>
    <w:rsid w:val="00292EB0"/>
    <w:rsid w:val="0029320F"/>
    <w:rsid w:val="00293657"/>
    <w:rsid w:val="00293A06"/>
    <w:rsid w:val="00293A6B"/>
    <w:rsid w:val="00294127"/>
    <w:rsid w:val="00294204"/>
    <w:rsid w:val="002944A1"/>
    <w:rsid w:val="0029465F"/>
    <w:rsid w:val="00294790"/>
    <w:rsid w:val="00294986"/>
    <w:rsid w:val="00294ED3"/>
    <w:rsid w:val="002956F7"/>
    <w:rsid w:val="002956F8"/>
    <w:rsid w:val="0029645A"/>
    <w:rsid w:val="002965DB"/>
    <w:rsid w:val="00296FA6"/>
    <w:rsid w:val="00297964"/>
    <w:rsid w:val="00297A6B"/>
    <w:rsid w:val="00297A9D"/>
    <w:rsid w:val="00297EB3"/>
    <w:rsid w:val="00297FC5"/>
    <w:rsid w:val="002A05F2"/>
    <w:rsid w:val="002A0966"/>
    <w:rsid w:val="002A0D81"/>
    <w:rsid w:val="002A0D98"/>
    <w:rsid w:val="002A0E0D"/>
    <w:rsid w:val="002A0EBE"/>
    <w:rsid w:val="002A10F4"/>
    <w:rsid w:val="002A120C"/>
    <w:rsid w:val="002A16A8"/>
    <w:rsid w:val="002A186B"/>
    <w:rsid w:val="002A19CF"/>
    <w:rsid w:val="002A1EE5"/>
    <w:rsid w:val="002A2017"/>
    <w:rsid w:val="002A39DF"/>
    <w:rsid w:val="002A40B1"/>
    <w:rsid w:val="002A412C"/>
    <w:rsid w:val="002A42BE"/>
    <w:rsid w:val="002A42F4"/>
    <w:rsid w:val="002A4686"/>
    <w:rsid w:val="002A4CEF"/>
    <w:rsid w:val="002A4ED0"/>
    <w:rsid w:val="002A5370"/>
    <w:rsid w:val="002A548D"/>
    <w:rsid w:val="002A578A"/>
    <w:rsid w:val="002A5B1F"/>
    <w:rsid w:val="002A6005"/>
    <w:rsid w:val="002A66DA"/>
    <w:rsid w:val="002A67BD"/>
    <w:rsid w:val="002A685F"/>
    <w:rsid w:val="002A6FA6"/>
    <w:rsid w:val="002A6FEF"/>
    <w:rsid w:val="002A7600"/>
    <w:rsid w:val="002A773B"/>
    <w:rsid w:val="002A7B54"/>
    <w:rsid w:val="002A7BF2"/>
    <w:rsid w:val="002A7C02"/>
    <w:rsid w:val="002A7CAF"/>
    <w:rsid w:val="002A7EC8"/>
    <w:rsid w:val="002B0083"/>
    <w:rsid w:val="002B03BE"/>
    <w:rsid w:val="002B05CD"/>
    <w:rsid w:val="002B1039"/>
    <w:rsid w:val="002B10C3"/>
    <w:rsid w:val="002B11AE"/>
    <w:rsid w:val="002B1223"/>
    <w:rsid w:val="002B12C1"/>
    <w:rsid w:val="002B1D3A"/>
    <w:rsid w:val="002B1E89"/>
    <w:rsid w:val="002B21A8"/>
    <w:rsid w:val="002B2278"/>
    <w:rsid w:val="002B2FA6"/>
    <w:rsid w:val="002B3094"/>
    <w:rsid w:val="002B32C9"/>
    <w:rsid w:val="002B34E2"/>
    <w:rsid w:val="002B3894"/>
    <w:rsid w:val="002B3FB4"/>
    <w:rsid w:val="002B44E4"/>
    <w:rsid w:val="002B4547"/>
    <w:rsid w:val="002B4F01"/>
    <w:rsid w:val="002B517E"/>
    <w:rsid w:val="002B5FE0"/>
    <w:rsid w:val="002B631F"/>
    <w:rsid w:val="002B63E9"/>
    <w:rsid w:val="002B6A9B"/>
    <w:rsid w:val="002B6C8A"/>
    <w:rsid w:val="002B6DF4"/>
    <w:rsid w:val="002B7129"/>
    <w:rsid w:val="002B7490"/>
    <w:rsid w:val="002B7B3E"/>
    <w:rsid w:val="002B7E4D"/>
    <w:rsid w:val="002C0159"/>
    <w:rsid w:val="002C04F2"/>
    <w:rsid w:val="002C0C2F"/>
    <w:rsid w:val="002C0C3E"/>
    <w:rsid w:val="002C0C48"/>
    <w:rsid w:val="002C0D79"/>
    <w:rsid w:val="002C102E"/>
    <w:rsid w:val="002C15F4"/>
    <w:rsid w:val="002C2586"/>
    <w:rsid w:val="002C2AC9"/>
    <w:rsid w:val="002C3625"/>
    <w:rsid w:val="002C3C7D"/>
    <w:rsid w:val="002C3C86"/>
    <w:rsid w:val="002C3EBA"/>
    <w:rsid w:val="002C3EE8"/>
    <w:rsid w:val="002C4328"/>
    <w:rsid w:val="002C45A4"/>
    <w:rsid w:val="002C45FC"/>
    <w:rsid w:val="002C46E7"/>
    <w:rsid w:val="002C48FE"/>
    <w:rsid w:val="002C4BDA"/>
    <w:rsid w:val="002C4C57"/>
    <w:rsid w:val="002C4F11"/>
    <w:rsid w:val="002C5067"/>
    <w:rsid w:val="002C5186"/>
    <w:rsid w:val="002C538E"/>
    <w:rsid w:val="002C5894"/>
    <w:rsid w:val="002C59D8"/>
    <w:rsid w:val="002C5C24"/>
    <w:rsid w:val="002C5CBF"/>
    <w:rsid w:val="002C5E15"/>
    <w:rsid w:val="002C6031"/>
    <w:rsid w:val="002C615F"/>
    <w:rsid w:val="002C6605"/>
    <w:rsid w:val="002C679F"/>
    <w:rsid w:val="002C73A5"/>
    <w:rsid w:val="002C76A5"/>
    <w:rsid w:val="002C791D"/>
    <w:rsid w:val="002D0413"/>
    <w:rsid w:val="002D0A02"/>
    <w:rsid w:val="002D0F4B"/>
    <w:rsid w:val="002D10C3"/>
    <w:rsid w:val="002D1402"/>
    <w:rsid w:val="002D1FE7"/>
    <w:rsid w:val="002D1FF1"/>
    <w:rsid w:val="002D2130"/>
    <w:rsid w:val="002D214A"/>
    <w:rsid w:val="002D21DE"/>
    <w:rsid w:val="002D269D"/>
    <w:rsid w:val="002D2BC0"/>
    <w:rsid w:val="002D3488"/>
    <w:rsid w:val="002D38C6"/>
    <w:rsid w:val="002D3B84"/>
    <w:rsid w:val="002D3E7F"/>
    <w:rsid w:val="002D42B8"/>
    <w:rsid w:val="002D4404"/>
    <w:rsid w:val="002D48C3"/>
    <w:rsid w:val="002D4AE3"/>
    <w:rsid w:val="002D4B8F"/>
    <w:rsid w:val="002D4ECC"/>
    <w:rsid w:val="002D5410"/>
    <w:rsid w:val="002D61B8"/>
    <w:rsid w:val="002D63F5"/>
    <w:rsid w:val="002D689A"/>
    <w:rsid w:val="002D6E0F"/>
    <w:rsid w:val="002D7196"/>
    <w:rsid w:val="002D74A9"/>
    <w:rsid w:val="002D755A"/>
    <w:rsid w:val="002D77FE"/>
    <w:rsid w:val="002D7BB8"/>
    <w:rsid w:val="002D7F45"/>
    <w:rsid w:val="002E012B"/>
    <w:rsid w:val="002E055B"/>
    <w:rsid w:val="002E089E"/>
    <w:rsid w:val="002E08EA"/>
    <w:rsid w:val="002E09BF"/>
    <w:rsid w:val="002E0AE1"/>
    <w:rsid w:val="002E0C24"/>
    <w:rsid w:val="002E0E89"/>
    <w:rsid w:val="002E102E"/>
    <w:rsid w:val="002E1153"/>
    <w:rsid w:val="002E11BB"/>
    <w:rsid w:val="002E15A6"/>
    <w:rsid w:val="002E1945"/>
    <w:rsid w:val="002E1C59"/>
    <w:rsid w:val="002E1E14"/>
    <w:rsid w:val="002E220F"/>
    <w:rsid w:val="002E22BC"/>
    <w:rsid w:val="002E2770"/>
    <w:rsid w:val="002E27D4"/>
    <w:rsid w:val="002E2E29"/>
    <w:rsid w:val="002E2FEF"/>
    <w:rsid w:val="002E3130"/>
    <w:rsid w:val="002E3366"/>
    <w:rsid w:val="002E3BC2"/>
    <w:rsid w:val="002E3D9F"/>
    <w:rsid w:val="002E4322"/>
    <w:rsid w:val="002E45F6"/>
    <w:rsid w:val="002E4776"/>
    <w:rsid w:val="002E4923"/>
    <w:rsid w:val="002E497D"/>
    <w:rsid w:val="002E4AC3"/>
    <w:rsid w:val="002E4B2B"/>
    <w:rsid w:val="002E4ECC"/>
    <w:rsid w:val="002E52B2"/>
    <w:rsid w:val="002E57DD"/>
    <w:rsid w:val="002E5EC4"/>
    <w:rsid w:val="002E5ED3"/>
    <w:rsid w:val="002E62E8"/>
    <w:rsid w:val="002E6362"/>
    <w:rsid w:val="002E64A2"/>
    <w:rsid w:val="002E6AAE"/>
    <w:rsid w:val="002E7000"/>
    <w:rsid w:val="002E72DF"/>
    <w:rsid w:val="002E73B2"/>
    <w:rsid w:val="002F0079"/>
    <w:rsid w:val="002F02FE"/>
    <w:rsid w:val="002F0401"/>
    <w:rsid w:val="002F0E3F"/>
    <w:rsid w:val="002F0E90"/>
    <w:rsid w:val="002F0ED6"/>
    <w:rsid w:val="002F1FD2"/>
    <w:rsid w:val="002F230E"/>
    <w:rsid w:val="002F23A7"/>
    <w:rsid w:val="002F2548"/>
    <w:rsid w:val="002F2AB5"/>
    <w:rsid w:val="002F2D3B"/>
    <w:rsid w:val="002F311D"/>
    <w:rsid w:val="002F3A69"/>
    <w:rsid w:val="002F3C4A"/>
    <w:rsid w:val="002F3D07"/>
    <w:rsid w:val="002F3D66"/>
    <w:rsid w:val="002F4195"/>
    <w:rsid w:val="002F41DE"/>
    <w:rsid w:val="002F435A"/>
    <w:rsid w:val="002F4371"/>
    <w:rsid w:val="002F4D2B"/>
    <w:rsid w:val="002F4D81"/>
    <w:rsid w:val="002F4F15"/>
    <w:rsid w:val="002F5564"/>
    <w:rsid w:val="002F596C"/>
    <w:rsid w:val="002F5CDA"/>
    <w:rsid w:val="002F5DF2"/>
    <w:rsid w:val="002F5E31"/>
    <w:rsid w:val="002F5F83"/>
    <w:rsid w:val="002F5FF8"/>
    <w:rsid w:val="002F6143"/>
    <w:rsid w:val="002F63E8"/>
    <w:rsid w:val="002F757F"/>
    <w:rsid w:val="002F7FD0"/>
    <w:rsid w:val="0030026F"/>
    <w:rsid w:val="00300844"/>
    <w:rsid w:val="00300975"/>
    <w:rsid w:val="00301679"/>
    <w:rsid w:val="003020BF"/>
    <w:rsid w:val="00302198"/>
    <w:rsid w:val="003028DD"/>
    <w:rsid w:val="00302B6C"/>
    <w:rsid w:val="003038A3"/>
    <w:rsid w:val="00303958"/>
    <w:rsid w:val="0030413C"/>
    <w:rsid w:val="00304928"/>
    <w:rsid w:val="0030547B"/>
    <w:rsid w:val="00305B8A"/>
    <w:rsid w:val="00305DC0"/>
    <w:rsid w:val="00305E1F"/>
    <w:rsid w:val="00305EEE"/>
    <w:rsid w:val="003060F4"/>
    <w:rsid w:val="00306A04"/>
    <w:rsid w:val="00306B49"/>
    <w:rsid w:val="00306E60"/>
    <w:rsid w:val="00306F64"/>
    <w:rsid w:val="00307456"/>
    <w:rsid w:val="0030761E"/>
    <w:rsid w:val="00307AB0"/>
    <w:rsid w:val="00307B36"/>
    <w:rsid w:val="00307B62"/>
    <w:rsid w:val="003111A4"/>
    <w:rsid w:val="00311501"/>
    <w:rsid w:val="003121AD"/>
    <w:rsid w:val="00312336"/>
    <w:rsid w:val="003124F7"/>
    <w:rsid w:val="00312501"/>
    <w:rsid w:val="00312689"/>
    <w:rsid w:val="00312A5A"/>
    <w:rsid w:val="003132D5"/>
    <w:rsid w:val="00313FBA"/>
    <w:rsid w:val="0031423C"/>
    <w:rsid w:val="00314433"/>
    <w:rsid w:val="00314996"/>
    <w:rsid w:val="00314D48"/>
    <w:rsid w:val="00314FA3"/>
    <w:rsid w:val="00315162"/>
    <w:rsid w:val="003154E2"/>
    <w:rsid w:val="0031585D"/>
    <w:rsid w:val="00315C64"/>
    <w:rsid w:val="00315DFD"/>
    <w:rsid w:val="00316121"/>
    <w:rsid w:val="00316166"/>
    <w:rsid w:val="003162CC"/>
    <w:rsid w:val="00316559"/>
    <w:rsid w:val="003167C3"/>
    <w:rsid w:val="00316BDE"/>
    <w:rsid w:val="00316C54"/>
    <w:rsid w:val="003170DD"/>
    <w:rsid w:val="003173D0"/>
    <w:rsid w:val="003176CE"/>
    <w:rsid w:val="003200B9"/>
    <w:rsid w:val="00320542"/>
    <w:rsid w:val="003205CB"/>
    <w:rsid w:val="003205F2"/>
    <w:rsid w:val="00320951"/>
    <w:rsid w:val="00320F8E"/>
    <w:rsid w:val="00321265"/>
    <w:rsid w:val="003212C8"/>
    <w:rsid w:val="00321521"/>
    <w:rsid w:val="00321738"/>
    <w:rsid w:val="00321B49"/>
    <w:rsid w:val="00321DE2"/>
    <w:rsid w:val="00321F56"/>
    <w:rsid w:val="00322222"/>
    <w:rsid w:val="00322916"/>
    <w:rsid w:val="00322D2C"/>
    <w:rsid w:val="00323264"/>
    <w:rsid w:val="00323406"/>
    <w:rsid w:val="00323AB2"/>
    <w:rsid w:val="00323B91"/>
    <w:rsid w:val="00323CA0"/>
    <w:rsid w:val="0032408F"/>
    <w:rsid w:val="003241E5"/>
    <w:rsid w:val="00324518"/>
    <w:rsid w:val="0032462B"/>
    <w:rsid w:val="00324F7D"/>
    <w:rsid w:val="003253A9"/>
    <w:rsid w:val="00325632"/>
    <w:rsid w:val="00325EC0"/>
    <w:rsid w:val="00326502"/>
    <w:rsid w:val="00326A17"/>
    <w:rsid w:val="00326B69"/>
    <w:rsid w:val="00326D2E"/>
    <w:rsid w:val="00326D3A"/>
    <w:rsid w:val="00326FEE"/>
    <w:rsid w:val="00327197"/>
    <w:rsid w:val="0032747A"/>
    <w:rsid w:val="00327778"/>
    <w:rsid w:val="00327A0C"/>
    <w:rsid w:val="003300F0"/>
    <w:rsid w:val="00330550"/>
    <w:rsid w:val="00330671"/>
    <w:rsid w:val="00330B67"/>
    <w:rsid w:val="00330C90"/>
    <w:rsid w:val="00330F74"/>
    <w:rsid w:val="00330FCA"/>
    <w:rsid w:val="00331540"/>
    <w:rsid w:val="00331CAD"/>
    <w:rsid w:val="00331F8A"/>
    <w:rsid w:val="00331FFF"/>
    <w:rsid w:val="00332053"/>
    <w:rsid w:val="0033263C"/>
    <w:rsid w:val="00332648"/>
    <w:rsid w:val="00332E0D"/>
    <w:rsid w:val="00333932"/>
    <w:rsid w:val="00333C31"/>
    <w:rsid w:val="00334127"/>
    <w:rsid w:val="0033419F"/>
    <w:rsid w:val="00334362"/>
    <w:rsid w:val="003344E3"/>
    <w:rsid w:val="00334627"/>
    <w:rsid w:val="00334833"/>
    <w:rsid w:val="003349DB"/>
    <w:rsid w:val="00335309"/>
    <w:rsid w:val="00335849"/>
    <w:rsid w:val="0033655F"/>
    <w:rsid w:val="00336915"/>
    <w:rsid w:val="00336CA6"/>
    <w:rsid w:val="0033752D"/>
    <w:rsid w:val="00337677"/>
    <w:rsid w:val="0033788A"/>
    <w:rsid w:val="00337BE5"/>
    <w:rsid w:val="00337C65"/>
    <w:rsid w:val="00341DD2"/>
    <w:rsid w:val="00341F29"/>
    <w:rsid w:val="0034225F"/>
    <w:rsid w:val="003427CD"/>
    <w:rsid w:val="00342822"/>
    <w:rsid w:val="00342839"/>
    <w:rsid w:val="00342A44"/>
    <w:rsid w:val="00342C44"/>
    <w:rsid w:val="00342C71"/>
    <w:rsid w:val="00342DB9"/>
    <w:rsid w:val="00342DE3"/>
    <w:rsid w:val="0034302C"/>
    <w:rsid w:val="00343500"/>
    <w:rsid w:val="00343B99"/>
    <w:rsid w:val="003444DF"/>
    <w:rsid w:val="00344F16"/>
    <w:rsid w:val="00344F3E"/>
    <w:rsid w:val="00344F42"/>
    <w:rsid w:val="00345683"/>
    <w:rsid w:val="003459FA"/>
    <w:rsid w:val="00345A27"/>
    <w:rsid w:val="00345A38"/>
    <w:rsid w:val="00345C6C"/>
    <w:rsid w:val="00345ECF"/>
    <w:rsid w:val="003461D2"/>
    <w:rsid w:val="00346925"/>
    <w:rsid w:val="00346CDA"/>
    <w:rsid w:val="00346F3F"/>
    <w:rsid w:val="00347449"/>
    <w:rsid w:val="00347473"/>
    <w:rsid w:val="003479FE"/>
    <w:rsid w:val="00347C6B"/>
    <w:rsid w:val="0035017B"/>
    <w:rsid w:val="00350DEC"/>
    <w:rsid w:val="00350DF9"/>
    <w:rsid w:val="00350E29"/>
    <w:rsid w:val="003514E1"/>
    <w:rsid w:val="00351560"/>
    <w:rsid w:val="003515CC"/>
    <w:rsid w:val="003516A4"/>
    <w:rsid w:val="003528A9"/>
    <w:rsid w:val="00352919"/>
    <w:rsid w:val="00352A61"/>
    <w:rsid w:val="00352D25"/>
    <w:rsid w:val="003535B6"/>
    <w:rsid w:val="00353CE6"/>
    <w:rsid w:val="0035429A"/>
    <w:rsid w:val="003544E3"/>
    <w:rsid w:val="00354629"/>
    <w:rsid w:val="00354928"/>
    <w:rsid w:val="00354CC5"/>
    <w:rsid w:val="003551DF"/>
    <w:rsid w:val="00355494"/>
    <w:rsid w:val="003556A6"/>
    <w:rsid w:val="003559E8"/>
    <w:rsid w:val="00355DFB"/>
    <w:rsid w:val="00356207"/>
    <w:rsid w:val="00356BF6"/>
    <w:rsid w:val="00357DD4"/>
    <w:rsid w:val="00360275"/>
    <w:rsid w:val="00360398"/>
    <w:rsid w:val="003603D6"/>
    <w:rsid w:val="00360698"/>
    <w:rsid w:val="0036075F"/>
    <w:rsid w:val="00361E4A"/>
    <w:rsid w:val="0036276C"/>
    <w:rsid w:val="00362B17"/>
    <w:rsid w:val="00362BE7"/>
    <w:rsid w:val="00363435"/>
    <w:rsid w:val="00363F86"/>
    <w:rsid w:val="003640CE"/>
    <w:rsid w:val="0036428E"/>
    <w:rsid w:val="003643BD"/>
    <w:rsid w:val="00364670"/>
    <w:rsid w:val="00365750"/>
    <w:rsid w:val="00365DDE"/>
    <w:rsid w:val="0036605A"/>
    <w:rsid w:val="003662FD"/>
    <w:rsid w:val="003665F7"/>
    <w:rsid w:val="00366653"/>
    <w:rsid w:val="00367327"/>
    <w:rsid w:val="00367F0F"/>
    <w:rsid w:val="00367FD4"/>
    <w:rsid w:val="0037004F"/>
    <w:rsid w:val="003702F4"/>
    <w:rsid w:val="003703FE"/>
    <w:rsid w:val="0037055B"/>
    <w:rsid w:val="003709A7"/>
    <w:rsid w:val="003709DF"/>
    <w:rsid w:val="00370A81"/>
    <w:rsid w:val="00370B18"/>
    <w:rsid w:val="00371D5D"/>
    <w:rsid w:val="00372227"/>
    <w:rsid w:val="0037271B"/>
    <w:rsid w:val="00372911"/>
    <w:rsid w:val="00372999"/>
    <w:rsid w:val="00372BCE"/>
    <w:rsid w:val="00372C37"/>
    <w:rsid w:val="00372E5A"/>
    <w:rsid w:val="00373270"/>
    <w:rsid w:val="003738FA"/>
    <w:rsid w:val="003748B4"/>
    <w:rsid w:val="00374ED1"/>
    <w:rsid w:val="00374F82"/>
    <w:rsid w:val="00374FD7"/>
    <w:rsid w:val="00375029"/>
    <w:rsid w:val="0037510F"/>
    <w:rsid w:val="00375390"/>
    <w:rsid w:val="003758AE"/>
    <w:rsid w:val="003761CE"/>
    <w:rsid w:val="0037661C"/>
    <w:rsid w:val="003767C6"/>
    <w:rsid w:val="0037692F"/>
    <w:rsid w:val="00376E4F"/>
    <w:rsid w:val="00377324"/>
    <w:rsid w:val="003774C2"/>
    <w:rsid w:val="0037754C"/>
    <w:rsid w:val="0037760D"/>
    <w:rsid w:val="0037777A"/>
    <w:rsid w:val="003779C4"/>
    <w:rsid w:val="00377BB0"/>
    <w:rsid w:val="00377BDE"/>
    <w:rsid w:val="00377C11"/>
    <w:rsid w:val="00377C9E"/>
    <w:rsid w:val="00377DDF"/>
    <w:rsid w:val="00380336"/>
    <w:rsid w:val="003813E7"/>
    <w:rsid w:val="00381CDF"/>
    <w:rsid w:val="00381D05"/>
    <w:rsid w:val="00382265"/>
    <w:rsid w:val="003832D9"/>
    <w:rsid w:val="0038384B"/>
    <w:rsid w:val="00384093"/>
    <w:rsid w:val="003843C2"/>
    <w:rsid w:val="003844C8"/>
    <w:rsid w:val="003844EB"/>
    <w:rsid w:val="00384CFC"/>
    <w:rsid w:val="0038531D"/>
    <w:rsid w:val="00385524"/>
    <w:rsid w:val="003857CF"/>
    <w:rsid w:val="003857D9"/>
    <w:rsid w:val="00385D71"/>
    <w:rsid w:val="0038617E"/>
    <w:rsid w:val="003868BF"/>
    <w:rsid w:val="003869BB"/>
    <w:rsid w:val="003870DD"/>
    <w:rsid w:val="00387133"/>
    <w:rsid w:val="0038751E"/>
    <w:rsid w:val="00387AC7"/>
    <w:rsid w:val="00387B93"/>
    <w:rsid w:val="00387E82"/>
    <w:rsid w:val="003904AB"/>
    <w:rsid w:val="00390D7C"/>
    <w:rsid w:val="00391211"/>
    <w:rsid w:val="00391351"/>
    <w:rsid w:val="003916EA"/>
    <w:rsid w:val="00391A62"/>
    <w:rsid w:val="0039208A"/>
    <w:rsid w:val="00392288"/>
    <w:rsid w:val="00392630"/>
    <w:rsid w:val="00392D4F"/>
    <w:rsid w:val="00393376"/>
    <w:rsid w:val="00393D8B"/>
    <w:rsid w:val="00394029"/>
    <w:rsid w:val="0039443A"/>
    <w:rsid w:val="003949CB"/>
    <w:rsid w:val="00394A5E"/>
    <w:rsid w:val="00395175"/>
    <w:rsid w:val="00395578"/>
    <w:rsid w:val="00395940"/>
    <w:rsid w:val="00395D8B"/>
    <w:rsid w:val="00395E0F"/>
    <w:rsid w:val="003967B7"/>
    <w:rsid w:val="00396A29"/>
    <w:rsid w:val="00396C13"/>
    <w:rsid w:val="00396CE9"/>
    <w:rsid w:val="00397012"/>
    <w:rsid w:val="00397247"/>
    <w:rsid w:val="00397396"/>
    <w:rsid w:val="0039789A"/>
    <w:rsid w:val="00397B4D"/>
    <w:rsid w:val="00397E90"/>
    <w:rsid w:val="00397F9A"/>
    <w:rsid w:val="00397FAC"/>
    <w:rsid w:val="00397FDF"/>
    <w:rsid w:val="003A07AD"/>
    <w:rsid w:val="003A07DA"/>
    <w:rsid w:val="003A0904"/>
    <w:rsid w:val="003A0BD7"/>
    <w:rsid w:val="003A0C6F"/>
    <w:rsid w:val="003A13F6"/>
    <w:rsid w:val="003A191B"/>
    <w:rsid w:val="003A1C0F"/>
    <w:rsid w:val="003A1EE0"/>
    <w:rsid w:val="003A2002"/>
    <w:rsid w:val="003A2A23"/>
    <w:rsid w:val="003A2E58"/>
    <w:rsid w:val="003A2F39"/>
    <w:rsid w:val="003A3312"/>
    <w:rsid w:val="003A338C"/>
    <w:rsid w:val="003A3CF8"/>
    <w:rsid w:val="003A3EF1"/>
    <w:rsid w:val="003A3F39"/>
    <w:rsid w:val="003A3F4C"/>
    <w:rsid w:val="003A412F"/>
    <w:rsid w:val="003A41EE"/>
    <w:rsid w:val="003A4926"/>
    <w:rsid w:val="003A4A2D"/>
    <w:rsid w:val="003A4AD3"/>
    <w:rsid w:val="003A4DB8"/>
    <w:rsid w:val="003A4E86"/>
    <w:rsid w:val="003A4EEC"/>
    <w:rsid w:val="003A5640"/>
    <w:rsid w:val="003A5B89"/>
    <w:rsid w:val="003A5D39"/>
    <w:rsid w:val="003A5ECD"/>
    <w:rsid w:val="003A68F1"/>
    <w:rsid w:val="003A7770"/>
    <w:rsid w:val="003A7831"/>
    <w:rsid w:val="003B0336"/>
    <w:rsid w:val="003B0453"/>
    <w:rsid w:val="003B04D3"/>
    <w:rsid w:val="003B072F"/>
    <w:rsid w:val="003B0999"/>
    <w:rsid w:val="003B0A13"/>
    <w:rsid w:val="003B0AF0"/>
    <w:rsid w:val="003B1D39"/>
    <w:rsid w:val="003B2C47"/>
    <w:rsid w:val="003B2EF1"/>
    <w:rsid w:val="003B306F"/>
    <w:rsid w:val="003B32D2"/>
    <w:rsid w:val="003B36E3"/>
    <w:rsid w:val="003B398E"/>
    <w:rsid w:val="003B489C"/>
    <w:rsid w:val="003B5717"/>
    <w:rsid w:val="003B5BE9"/>
    <w:rsid w:val="003B5F64"/>
    <w:rsid w:val="003B67BF"/>
    <w:rsid w:val="003B68C8"/>
    <w:rsid w:val="003B6BA1"/>
    <w:rsid w:val="003B6E3C"/>
    <w:rsid w:val="003B6E54"/>
    <w:rsid w:val="003B7031"/>
    <w:rsid w:val="003B7559"/>
    <w:rsid w:val="003B7647"/>
    <w:rsid w:val="003B7892"/>
    <w:rsid w:val="003B7D95"/>
    <w:rsid w:val="003B7FE2"/>
    <w:rsid w:val="003C007C"/>
    <w:rsid w:val="003C04AB"/>
    <w:rsid w:val="003C0A5F"/>
    <w:rsid w:val="003C0D08"/>
    <w:rsid w:val="003C0EE2"/>
    <w:rsid w:val="003C10FD"/>
    <w:rsid w:val="003C120E"/>
    <w:rsid w:val="003C1B14"/>
    <w:rsid w:val="003C1B16"/>
    <w:rsid w:val="003C1B59"/>
    <w:rsid w:val="003C1E84"/>
    <w:rsid w:val="003C20E8"/>
    <w:rsid w:val="003C227A"/>
    <w:rsid w:val="003C25FB"/>
    <w:rsid w:val="003C288F"/>
    <w:rsid w:val="003C2F62"/>
    <w:rsid w:val="003C2FC5"/>
    <w:rsid w:val="003C3DA4"/>
    <w:rsid w:val="003C3DC3"/>
    <w:rsid w:val="003C3F9E"/>
    <w:rsid w:val="003C4103"/>
    <w:rsid w:val="003C4369"/>
    <w:rsid w:val="003C43C7"/>
    <w:rsid w:val="003C4D82"/>
    <w:rsid w:val="003C5155"/>
    <w:rsid w:val="003C58DB"/>
    <w:rsid w:val="003C592D"/>
    <w:rsid w:val="003C5991"/>
    <w:rsid w:val="003C5A27"/>
    <w:rsid w:val="003C604C"/>
    <w:rsid w:val="003C61FC"/>
    <w:rsid w:val="003C622E"/>
    <w:rsid w:val="003C64E8"/>
    <w:rsid w:val="003C6E8D"/>
    <w:rsid w:val="003C7177"/>
    <w:rsid w:val="003C71A2"/>
    <w:rsid w:val="003C79CB"/>
    <w:rsid w:val="003D0224"/>
    <w:rsid w:val="003D046C"/>
    <w:rsid w:val="003D0B43"/>
    <w:rsid w:val="003D0BC4"/>
    <w:rsid w:val="003D0C0F"/>
    <w:rsid w:val="003D0C6C"/>
    <w:rsid w:val="003D10B9"/>
    <w:rsid w:val="003D13E3"/>
    <w:rsid w:val="003D1958"/>
    <w:rsid w:val="003D1CFD"/>
    <w:rsid w:val="003D20AB"/>
    <w:rsid w:val="003D22E2"/>
    <w:rsid w:val="003D22EC"/>
    <w:rsid w:val="003D271B"/>
    <w:rsid w:val="003D2989"/>
    <w:rsid w:val="003D2D52"/>
    <w:rsid w:val="003D2DB9"/>
    <w:rsid w:val="003D3278"/>
    <w:rsid w:val="003D33EB"/>
    <w:rsid w:val="003D389D"/>
    <w:rsid w:val="003D38D9"/>
    <w:rsid w:val="003D39E0"/>
    <w:rsid w:val="003D3A81"/>
    <w:rsid w:val="003D47C3"/>
    <w:rsid w:val="003D4879"/>
    <w:rsid w:val="003D4E5E"/>
    <w:rsid w:val="003D54DD"/>
    <w:rsid w:val="003D5564"/>
    <w:rsid w:val="003D577D"/>
    <w:rsid w:val="003D57C2"/>
    <w:rsid w:val="003D590A"/>
    <w:rsid w:val="003D5CCC"/>
    <w:rsid w:val="003D5D78"/>
    <w:rsid w:val="003D6D56"/>
    <w:rsid w:val="003D6E29"/>
    <w:rsid w:val="003D7106"/>
    <w:rsid w:val="003D7169"/>
    <w:rsid w:val="003D72F5"/>
    <w:rsid w:val="003D7647"/>
    <w:rsid w:val="003D7838"/>
    <w:rsid w:val="003D7A88"/>
    <w:rsid w:val="003E0D16"/>
    <w:rsid w:val="003E0DE6"/>
    <w:rsid w:val="003E1118"/>
    <w:rsid w:val="003E11AE"/>
    <w:rsid w:val="003E185C"/>
    <w:rsid w:val="003E193B"/>
    <w:rsid w:val="003E1C8C"/>
    <w:rsid w:val="003E1FE0"/>
    <w:rsid w:val="003E2178"/>
    <w:rsid w:val="003E243F"/>
    <w:rsid w:val="003E3B05"/>
    <w:rsid w:val="003E416D"/>
    <w:rsid w:val="003E441B"/>
    <w:rsid w:val="003E47D2"/>
    <w:rsid w:val="003E4A0C"/>
    <w:rsid w:val="003E4C64"/>
    <w:rsid w:val="003E4E2B"/>
    <w:rsid w:val="003E549E"/>
    <w:rsid w:val="003E54F0"/>
    <w:rsid w:val="003E5ADC"/>
    <w:rsid w:val="003E5BB6"/>
    <w:rsid w:val="003E5D5C"/>
    <w:rsid w:val="003E61C3"/>
    <w:rsid w:val="003E6659"/>
    <w:rsid w:val="003E66E8"/>
    <w:rsid w:val="003E66F7"/>
    <w:rsid w:val="003E6B61"/>
    <w:rsid w:val="003E724B"/>
    <w:rsid w:val="003E743F"/>
    <w:rsid w:val="003E75A6"/>
    <w:rsid w:val="003F02DC"/>
    <w:rsid w:val="003F04BC"/>
    <w:rsid w:val="003F0787"/>
    <w:rsid w:val="003F08B3"/>
    <w:rsid w:val="003F0CB3"/>
    <w:rsid w:val="003F0F40"/>
    <w:rsid w:val="003F18D8"/>
    <w:rsid w:val="003F1C5F"/>
    <w:rsid w:val="003F1EF9"/>
    <w:rsid w:val="003F251F"/>
    <w:rsid w:val="003F2D56"/>
    <w:rsid w:val="003F2EDF"/>
    <w:rsid w:val="003F322B"/>
    <w:rsid w:val="003F32E1"/>
    <w:rsid w:val="003F3704"/>
    <w:rsid w:val="003F3758"/>
    <w:rsid w:val="003F3920"/>
    <w:rsid w:val="003F3F69"/>
    <w:rsid w:val="003F4493"/>
    <w:rsid w:val="003F45E2"/>
    <w:rsid w:val="003F46DB"/>
    <w:rsid w:val="003F4D87"/>
    <w:rsid w:val="003F4FB3"/>
    <w:rsid w:val="003F5134"/>
    <w:rsid w:val="003F51D7"/>
    <w:rsid w:val="003F53ED"/>
    <w:rsid w:val="003F57F9"/>
    <w:rsid w:val="003F5A87"/>
    <w:rsid w:val="003F6110"/>
    <w:rsid w:val="003F6408"/>
    <w:rsid w:val="003F6C9B"/>
    <w:rsid w:val="003F6EC2"/>
    <w:rsid w:val="003F72E2"/>
    <w:rsid w:val="003F7738"/>
    <w:rsid w:val="003F77D1"/>
    <w:rsid w:val="003F7965"/>
    <w:rsid w:val="004001C3"/>
    <w:rsid w:val="004002F5"/>
    <w:rsid w:val="004007C6"/>
    <w:rsid w:val="00401047"/>
    <w:rsid w:val="0040111B"/>
    <w:rsid w:val="00401AEA"/>
    <w:rsid w:val="00401D43"/>
    <w:rsid w:val="00401F53"/>
    <w:rsid w:val="00402479"/>
    <w:rsid w:val="00402B26"/>
    <w:rsid w:val="00403476"/>
    <w:rsid w:val="00403B15"/>
    <w:rsid w:val="00403FFA"/>
    <w:rsid w:val="00404544"/>
    <w:rsid w:val="00404676"/>
    <w:rsid w:val="004048E8"/>
    <w:rsid w:val="00404D7F"/>
    <w:rsid w:val="004051DE"/>
    <w:rsid w:val="00405F7B"/>
    <w:rsid w:val="00406917"/>
    <w:rsid w:val="00406D3F"/>
    <w:rsid w:val="00407CB3"/>
    <w:rsid w:val="00407F9B"/>
    <w:rsid w:val="00410042"/>
    <w:rsid w:val="004100B2"/>
    <w:rsid w:val="004104AC"/>
    <w:rsid w:val="004105B0"/>
    <w:rsid w:val="00411496"/>
    <w:rsid w:val="004114E5"/>
    <w:rsid w:val="00412541"/>
    <w:rsid w:val="0041345F"/>
    <w:rsid w:val="0041358D"/>
    <w:rsid w:val="00413C33"/>
    <w:rsid w:val="00413F9A"/>
    <w:rsid w:val="00414154"/>
    <w:rsid w:val="004143F8"/>
    <w:rsid w:val="00414CC9"/>
    <w:rsid w:val="0041519C"/>
    <w:rsid w:val="004151D6"/>
    <w:rsid w:val="00415231"/>
    <w:rsid w:val="004154E3"/>
    <w:rsid w:val="004155EB"/>
    <w:rsid w:val="00415756"/>
    <w:rsid w:val="00415829"/>
    <w:rsid w:val="00415868"/>
    <w:rsid w:val="004158BE"/>
    <w:rsid w:val="00415A60"/>
    <w:rsid w:val="0041644C"/>
    <w:rsid w:val="00416944"/>
    <w:rsid w:val="004173C7"/>
    <w:rsid w:val="004175F9"/>
    <w:rsid w:val="004176E3"/>
    <w:rsid w:val="004178E7"/>
    <w:rsid w:val="00417EE7"/>
    <w:rsid w:val="0042004E"/>
    <w:rsid w:val="0042077B"/>
    <w:rsid w:val="004208A3"/>
    <w:rsid w:val="004211F4"/>
    <w:rsid w:val="004214E5"/>
    <w:rsid w:val="00421593"/>
    <w:rsid w:val="004215CF"/>
    <w:rsid w:val="00421614"/>
    <w:rsid w:val="00421868"/>
    <w:rsid w:val="00421B54"/>
    <w:rsid w:val="00421D35"/>
    <w:rsid w:val="00422189"/>
    <w:rsid w:val="004222D9"/>
    <w:rsid w:val="0042267D"/>
    <w:rsid w:val="00422C67"/>
    <w:rsid w:val="00422D76"/>
    <w:rsid w:val="00422ED6"/>
    <w:rsid w:val="00422F36"/>
    <w:rsid w:val="004230D5"/>
    <w:rsid w:val="0042314D"/>
    <w:rsid w:val="00423294"/>
    <w:rsid w:val="004235F0"/>
    <w:rsid w:val="0042373E"/>
    <w:rsid w:val="004237CE"/>
    <w:rsid w:val="0042383F"/>
    <w:rsid w:val="00423937"/>
    <w:rsid w:val="00423E8C"/>
    <w:rsid w:val="00423F99"/>
    <w:rsid w:val="00424906"/>
    <w:rsid w:val="00424DBD"/>
    <w:rsid w:val="004253A3"/>
    <w:rsid w:val="004253EF"/>
    <w:rsid w:val="0042565A"/>
    <w:rsid w:val="004258B6"/>
    <w:rsid w:val="004262E5"/>
    <w:rsid w:val="004266F6"/>
    <w:rsid w:val="00426BB7"/>
    <w:rsid w:val="00426EBF"/>
    <w:rsid w:val="00426FE9"/>
    <w:rsid w:val="00427086"/>
    <w:rsid w:val="0042716F"/>
    <w:rsid w:val="0042771E"/>
    <w:rsid w:val="00427798"/>
    <w:rsid w:val="0042782C"/>
    <w:rsid w:val="0043013B"/>
    <w:rsid w:val="004303EC"/>
    <w:rsid w:val="00430759"/>
    <w:rsid w:val="00430A3B"/>
    <w:rsid w:val="00430A88"/>
    <w:rsid w:val="00430C38"/>
    <w:rsid w:val="00430D91"/>
    <w:rsid w:val="00430E0C"/>
    <w:rsid w:val="0043104C"/>
    <w:rsid w:val="00431106"/>
    <w:rsid w:val="00431177"/>
    <w:rsid w:val="004313C3"/>
    <w:rsid w:val="004319C3"/>
    <w:rsid w:val="00431B6B"/>
    <w:rsid w:val="00431D1E"/>
    <w:rsid w:val="00432747"/>
    <w:rsid w:val="00432896"/>
    <w:rsid w:val="004328FB"/>
    <w:rsid w:val="00432B53"/>
    <w:rsid w:val="00432B8D"/>
    <w:rsid w:val="004332A7"/>
    <w:rsid w:val="00433B46"/>
    <w:rsid w:val="00434AAE"/>
    <w:rsid w:val="00434BA8"/>
    <w:rsid w:val="00434E5B"/>
    <w:rsid w:val="00435FF4"/>
    <w:rsid w:val="004360DA"/>
    <w:rsid w:val="004365DA"/>
    <w:rsid w:val="00436689"/>
    <w:rsid w:val="00436D1B"/>
    <w:rsid w:val="00436E8A"/>
    <w:rsid w:val="00436FAD"/>
    <w:rsid w:val="004372E5"/>
    <w:rsid w:val="004373EF"/>
    <w:rsid w:val="0043796B"/>
    <w:rsid w:val="00440458"/>
    <w:rsid w:val="00440EE4"/>
    <w:rsid w:val="00441272"/>
    <w:rsid w:val="00441357"/>
    <w:rsid w:val="00441362"/>
    <w:rsid w:val="00441B24"/>
    <w:rsid w:val="00441D83"/>
    <w:rsid w:val="00441D96"/>
    <w:rsid w:val="004426E3"/>
    <w:rsid w:val="004430CD"/>
    <w:rsid w:val="00443998"/>
    <w:rsid w:val="00443D81"/>
    <w:rsid w:val="0044427C"/>
    <w:rsid w:val="00444B53"/>
    <w:rsid w:val="00444FB1"/>
    <w:rsid w:val="00445121"/>
    <w:rsid w:val="00445187"/>
    <w:rsid w:val="004454A4"/>
    <w:rsid w:val="0044572D"/>
    <w:rsid w:val="00445931"/>
    <w:rsid w:val="00445F76"/>
    <w:rsid w:val="004467A8"/>
    <w:rsid w:val="004468DE"/>
    <w:rsid w:val="004469D9"/>
    <w:rsid w:val="00446C6E"/>
    <w:rsid w:val="00447F3B"/>
    <w:rsid w:val="00450225"/>
    <w:rsid w:val="004509A3"/>
    <w:rsid w:val="00450A32"/>
    <w:rsid w:val="00450E34"/>
    <w:rsid w:val="00450E6A"/>
    <w:rsid w:val="00450F28"/>
    <w:rsid w:val="00451040"/>
    <w:rsid w:val="00451388"/>
    <w:rsid w:val="004513C2"/>
    <w:rsid w:val="0045239A"/>
    <w:rsid w:val="00452488"/>
    <w:rsid w:val="00453249"/>
    <w:rsid w:val="0045359A"/>
    <w:rsid w:val="004536DC"/>
    <w:rsid w:val="004537D3"/>
    <w:rsid w:val="00453FCC"/>
    <w:rsid w:val="0045403F"/>
    <w:rsid w:val="0045460C"/>
    <w:rsid w:val="004547AC"/>
    <w:rsid w:val="00454E02"/>
    <w:rsid w:val="00454E6C"/>
    <w:rsid w:val="00455000"/>
    <w:rsid w:val="004550A3"/>
    <w:rsid w:val="004550B6"/>
    <w:rsid w:val="0045540B"/>
    <w:rsid w:val="004554C1"/>
    <w:rsid w:val="00455BBA"/>
    <w:rsid w:val="00455D4D"/>
    <w:rsid w:val="00455FA5"/>
    <w:rsid w:val="00455FDC"/>
    <w:rsid w:val="00456233"/>
    <w:rsid w:val="004566A7"/>
    <w:rsid w:val="0045674C"/>
    <w:rsid w:val="004569C1"/>
    <w:rsid w:val="00456B09"/>
    <w:rsid w:val="0045715C"/>
    <w:rsid w:val="0045715D"/>
    <w:rsid w:val="004574EE"/>
    <w:rsid w:val="00457574"/>
    <w:rsid w:val="00460020"/>
    <w:rsid w:val="0046020A"/>
    <w:rsid w:val="004603EF"/>
    <w:rsid w:val="0046076E"/>
    <w:rsid w:val="004607A0"/>
    <w:rsid w:val="00460BB1"/>
    <w:rsid w:val="00461C3A"/>
    <w:rsid w:val="00461FF4"/>
    <w:rsid w:val="004621F0"/>
    <w:rsid w:val="004622BE"/>
    <w:rsid w:val="0046264C"/>
    <w:rsid w:val="00462715"/>
    <w:rsid w:val="00462839"/>
    <w:rsid w:val="00462955"/>
    <w:rsid w:val="00462A25"/>
    <w:rsid w:val="00462CD8"/>
    <w:rsid w:val="00462ED5"/>
    <w:rsid w:val="0046303A"/>
    <w:rsid w:val="00463465"/>
    <w:rsid w:val="00463585"/>
    <w:rsid w:val="004638FA"/>
    <w:rsid w:val="004648E5"/>
    <w:rsid w:val="00464E65"/>
    <w:rsid w:val="00464EB8"/>
    <w:rsid w:val="00465306"/>
    <w:rsid w:val="00465664"/>
    <w:rsid w:val="00466369"/>
    <w:rsid w:val="00466A07"/>
    <w:rsid w:val="00466CE4"/>
    <w:rsid w:val="00467DCC"/>
    <w:rsid w:val="00467FDE"/>
    <w:rsid w:val="00467FE1"/>
    <w:rsid w:val="004701F3"/>
    <w:rsid w:val="0047039D"/>
    <w:rsid w:val="004709CB"/>
    <w:rsid w:val="00470CA9"/>
    <w:rsid w:val="00470F61"/>
    <w:rsid w:val="00470F80"/>
    <w:rsid w:val="00470FDD"/>
    <w:rsid w:val="0047101B"/>
    <w:rsid w:val="004714F0"/>
    <w:rsid w:val="00471AB5"/>
    <w:rsid w:val="00471DB3"/>
    <w:rsid w:val="00471E5D"/>
    <w:rsid w:val="00472156"/>
    <w:rsid w:val="00472183"/>
    <w:rsid w:val="0047257E"/>
    <w:rsid w:val="00472C0A"/>
    <w:rsid w:val="00472FAE"/>
    <w:rsid w:val="0047308D"/>
    <w:rsid w:val="00473094"/>
    <w:rsid w:val="00473118"/>
    <w:rsid w:val="004731B6"/>
    <w:rsid w:val="00473438"/>
    <w:rsid w:val="00473750"/>
    <w:rsid w:val="00473CD6"/>
    <w:rsid w:val="00473D8C"/>
    <w:rsid w:val="00474276"/>
    <w:rsid w:val="00474753"/>
    <w:rsid w:val="0047483E"/>
    <w:rsid w:val="00475152"/>
    <w:rsid w:val="00475205"/>
    <w:rsid w:val="004753CF"/>
    <w:rsid w:val="004756A4"/>
    <w:rsid w:val="004761E1"/>
    <w:rsid w:val="0047656B"/>
    <w:rsid w:val="004765E0"/>
    <w:rsid w:val="00476D42"/>
    <w:rsid w:val="00476E42"/>
    <w:rsid w:val="004771F5"/>
    <w:rsid w:val="00477404"/>
    <w:rsid w:val="004775BC"/>
    <w:rsid w:val="00477698"/>
    <w:rsid w:val="00477916"/>
    <w:rsid w:val="00477B08"/>
    <w:rsid w:val="00477BC9"/>
    <w:rsid w:val="00477DD4"/>
    <w:rsid w:val="004802FC"/>
    <w:rsid w:val="00480B78"/>
    <w:rsid w:val="00481301"/>
    <w:rsid w:val="00481805"/>
    <w:rsid w:val="00481BBA"/>
    <w:rsid w:val="00481C84"/>
    <w:rsid w:val="00481DCA"/>
    <w:rsid w:val="00481ED9"/>
    <w:rsid w:val="00482437"/>
    <w:rsid w:val="0048263A"/>
    <w:rsid w:val="0048273B"/>
    <w:rsid w:val="004827D6"/>
    <w:rsid w:val="0048390A"/>
    <w:rsid w:val="00483A06"/>
    <w:rsid w:val="00483BED"/>
    <w:rsid w:val="004845A3"/>
    <w:rsid w:val="00484679"/>
    <w:rsid w:val="00484B42"/>
    <w:rsid w:val="00484DEE"/>
    <w:rsid w:val="00484F84"/>
    <w:rsid w:val="00485052"/>
    <w:rsid w:val="0048550E"/>
    <w:rsid w:val="004855B9"/>
    <w:rsid w:val="004856FC"/>
    <w:rsid w:val="0048587A"/>
    <w:rsid w:val="00485BB6"/>
    <w:rsid w:val="00485BD1"/>
    <w:rsid w:val="00486A98"/>
    <w:rsid w:val="00486B08"/>
    <w:rsid w:val="00487630"/>
    <w:rsid w:val="00487678"/>
    <w:rsid w:val="00487707"/>
    <w:rsid w:val="004877F9"/>
    <w:rsid w:val="00487830"/>
    <w:rsid w:val="0048786D"/>
    <w:rsid w:val="00487E03"/>
    <w:rsid w:val="00490128"/>
    <w:rsid w:val="004907D1"/>
    <w:rsid w:val="00490CEE"/>
    <w:rsid w:val="00490FCE"/>
    <w:rsid w:val="004912FC"/>
    <w:rsid w:val="0049144A"/>
    <w:rsid w:val="004917D4"/>
    <w:rsid w:val="004917F1"/>
    <w:rsid w:val="00491E9B"/>
    <w:rsid w:val="00492174"/>
    <w:rsid w:val="004922D5"/>
    <w:rsid w:val="00492591"/>
    <w:rsid w:val="004928A6"/>
    <w:rsid w:val="00492E09"/>
    <w:rsid w:val="00493557"/>
    <w:rsid w:val="004936DD"/>
    <w:rsid w:val="004939DD"/>
    <w:rsid w:val="00494299"/>
    <w:rsid w:val="00494BD7"/>
    <w:rsid w:val="00494FE4"/>
    <w:rsid w:val="0049588A"/>
    <w:rsid w:val="0049595F"/>
    <w:rsid w:val="00495A8D"/>
    <w:rsid w:val="00495B78"/>
    <w:rsid w:val="00495DAD"/>
    <w:rsid w:val="00495F1E"/>
    <w:rsid w:val="00496B4F"/>
    <w:rsid w:val="00496CCB"/>
    <w:rsid w:val="004973BF"/>
    <w:rsid w:val="00497453"/>
    <w:rsid w:val="00497A3E"/>
    <w:rsid w:val="004A0A9C"/>
    <w:rsid w:val="004A0EFD"/>
    <w:rsid w:val="004A1986"/>
    <w:rsid w:val="004A1F6F"/>
    <w:rsid w:val="004A2187"/>
    <w:rsid w:val="004A222A"/>
    <w:rsid w:val="004A2611"/>
    <w:rsid w:val="004A2804"/>
    <w:rsid w:val="004A2888"/>
    <w:rsid w:val="004A2B0F"/>
    <w:rsid w:val="004A2C33"/>
    <w:rsid w:val="004A2C80"/>
    <w:rsid w:val="004A2F35"/>
    <w:rsid w:val="004A341B"/>
    <w:rsid w:val="004A3D82"/>
    <w:rsid w:val="004A4459"/>
    <w:rsid w:val="004A5D78"/>
    <w:rsid w:val="004A5E51"/>
    <w:rsid w:val="004A69B7"/>
    <w:rsid w:val="004A700D"/>
    <w:rsid w:val="004A7686"/>
    <w:rsid w:val="004A7805"/>
    <w:rsid w:val="004A78DA"/>
    <w:rsid w:val="004A7F3F"/>
    <w:rsid w:val="004B0CFD"/>
    <w:rsid w:val="004B10C3"/>
    <w:rsid w:val="004B1115"/>
    <w:rsid w:val="004B12AD"/>
    <w:rsid w:val="004B1969"/>
    <w:rsid w:val="004B1BA7"/>
    <w:rsid w:val="004B1D87"/>
    <w:rsid w:val="004B1E69"/>
    <w:rsid w:val="004B255E"/>
    <w:rsid w:val="004B2560"/>
    <w:rsid w:val="004B2833"/>
    <w:rsid w:val="004B29B1"/>
    <w:rsid w:val="004B2BA3"/>
    <w:rsid w:val="004B2BC6"/>
    <w:rsid w:val="004B3936"/>
    <w:rsid w:val="004B3EA9"/>
    <w:rsid w:val="004B45A5"/>
    <w:rsid w:val="004B45E2"/>
    <w:rsid w:val="004B4773"/>
    <w:rsid w:val="004B4C22"/>
    <w:rsid w:val="004B4E4D"/>
    <w:rsid w:val="004B51EC"/>
    <w:rsid w:val="004B52B7"/>
    <w:rsid w:val="004B5341"/>
    <w:rsid w:val="004B592C"/>
    <w:rsid w:val="004B5973"/>
    <w:rsid w:val="004B60CD"/>
    <w:rsid w:val="004B60EB"/>
    <w:rsid w:val="004B6230"/>
    <w:rsid w:val="004B6440"/>
    <w:rsid w:val="004B64E4"/>
    <w:rsid w:val="004B6501"/>
    <w:rsid w:val="004B662B"/>
    <w:rsid w:val="004B6A1E"/>
    <w:rsid w:val="004B6CC4"/>
    <w:rsid w:val="004B6D5B"/>
    <w:rsid w:val="004B710C"/>
    <w:rsid w:val="004B71E5"/>
    <w:rsid w:val="004B76E3"/>
    <w:rsid w:val="004B78EE"/>
    <w:rsid w:val="004B7986"/>
    <w:rsid w:val="004B7A5A"/>
    <w:rsid w:val="004B7C68"/>
    <w:rsid w:val="004C008F"/>
    <w:rsid w:val="004C01A0"/>
    <w:rsid w:val="004C03DC"/>
    <w:rsid w:val="004C06F8"/>
    <w:rsid w:val="004C0815"/>
    <w:rsid w:val="004C0B54"/>
    <w:rsid w:val="004C0FC6"/>
    <w:rsid w:val="004C1115"/>
    <w:rsid w:val="004C1185"/>
    <w:rsid w:val="004C13F2"/>
    <w:rsid w:val="004C1A13"/>
    <w:rsid w:val="004C21E0"/>
    <w:rsid w:val="004C24D3"/>
    <w:rsid w:val="004C25C9"/>
    <w:rsid w:val="004C2C0B"/>
    <w:rsid w:val="004C2F26"/>
    <w:rsid w:val="004C3078"/>
    <w:rsid w:val="004C36E9"/>
    <w:rsid w:val="004C3830"/>
    <w:rsid w:val="004C3C96"/>
    <w:rsid w:val="004C4032"/>
    <w:rsid w:val="004C4094"/>
    <w:rsid w:val="004C45C4"/>
    <w:rsid w:val="004C48FC"/>
    <w:rsid w:val="004C495E"/>
    <w:rsid w:val="004C4AC2"/>
    <w:rsid w:val="004C4E96"/>
    <w:rsid w:val="004C53A9"/>
    <w:rsid w:val="004C5DDA"/>
    <w:rsid w:val="004C5EB4"/>
    <w:rsid w:val="004C624A"/>
    <w:rsid w:val="004C63F3"/>
    <w:rsid w:val="004C6904"/>
    <w:rsid w:val="004C6949"/>
    <w:rsid w:val="004C6CE8"/>
    <w:rsid w:val="004C79BE"/>
    <w:rsid w:val="004C7CF9"/>
    <w:rsid w:val="004C7E3A"/>
    <w:rsid w:val="004D086C"/>
    <w:rsid w:val="004D09AB"/>
    <w:rsid w:val="004D0A94"/>
    <w:rsid w:val="004D0BFC"/>
    <w:rsid w:val="004D12B9"/>
    <w:rsid w:val="004D1340"/>
    <w:rsid w:val="004D148C"/>
    <w:rsid w:val="004D22D7"/>
    <w:rsid w:val="004D300B"/>
    <w:rsid w:val="004D302F"/>
    <w:rsid w:val="004D31B4"/>
    <w:rsid w:val="004D340A"/>
    <w:rsid w:val="004D3AE1"/>
    <w:rsid w:val="004D3B86"/>
    <w:rsid w:val="004D4236"/>
    <w:rsid w:val="004D490F"/>
    <w:rsid w:val="004D4B99"/>
    <w:rsid w:val="004D4F78"/>
    <w:rsid w:val="004D4FC1"/>
    <w:rsid w:val="004D5323"/>
    <w:rsid w:val="004D5541"/>
    <w:rsid w:val="004D56C6"/>
    <w:rsid w:val="004D574E"/>
    <w:rsid w:val="004D59E0"/>
    <w:rsid w:val="004D612A"/>
    <w:rsid w:val="004D622A"/>
    <w:rsid w:val="004D6505"/>
    <w:rsid w:val="004D6515"/>
    <w:rsid w:val="004D652B"/>
    <w:rsid w:val="004D6B39"/>
    <w:rsid w:val="004D7221"/>
    <w:rsid w:val="004D7482"/>
    <w:rsid w:val="004D7986"/>
    <w:rsid w:val="004D7A58"/>
    <w:rsid w:val="004D7DA5"/>
    <w:rsid w:val="004E0494"/>
    <w:rsid w:val="004E0506"/>
    <w:rsid w:val="004E0AB6"/>
    <w:rsid w:val="004E0C5B"/>
    <w:rsid w:val="004E0D61"/>
    <w:rsid w:val="004E0F38"/>
    <w:rsid w:val="004E0F8A"/>
    <w:rsid w:val="004E1003"/>
    <w:rsid w:val="004E14E3"/>
    <w:rsid w:val="004E17C5"/>
    <w:rsid w:val="004E2055"/>
    <w:rsid w:val="004E230D"/>
    <w:rsid w:val="004E25CD"/>
    <w:rsid w:val="004E272F"/>
    <w:rsid w:val="004E2C38"/>
    <w:rsid w:val="004E43F6"/>
    <w:rsid w:val="004E4AFA"/>
    <w:rsid w:val="004E4D4C"/>
    <w:rsid w:val="004E4EB1"/>
    <w:rsid w:val="004E51CA"/>
    <w:rsid w:val="004E53A7"/>
    <w:rsid w:val="004E5BA6"/>
    <w:rsid w:val="004E5BC5"/>
    <w:rsid w:val="004E5D50"/>
    <w:rsid w:val="004E63D2"/>
    <w:rsid w:val="004E6454"/>
    <w:rsid w:val="004E6533"/>
    <w:rsid w:val="004E678E"/>
    <w:rsid w:val="004E6F7F"/>
    <w:rsid w:val="004E71AF"/>
    <w:rsid w:val="004E7211"/>
    <w:rsid w:val="004E7266"/>
    <w:rsid w:val="004E7A19"/>
    <w:rsid w:val="004F0334"/>
    <w:rsid w:val="004F06DE"/>
    <w:rsid w:val="004F0731"/>
    <w:rsid w:val="004F078A"/>
    <w:rsid w:val="004F0AA5"/>
    <w:rsid w:val="004F0F35"/>
    <w:rsid w:val="004F0FE1"/>
    <w:rsid w:val="004F13F2"/>
    <w:rsid w:val="004F1801"/>
    <w:rsid w:val="004F1E52"/>
    <w:rsid w:val="004F1FB0"/>
    <w:rsid w:val="004F2168"/>
    <w:rsid w:val="004F225D"/>
    <w:rsid w:val="004F26DE"/>
    <w:rsid w:val="004F2A13"/>
    <w:rsid w:val="004F3500"/>
    <w:rsid w:val="004F3810"/>
    <w:rsid w:val="004F3904"/>
    <w:rsid w:val="004F3A9E"/>
    <w:rsid w:val="004F42F4"/>
    <w:rsid w:val="004F48AA"/>
    <w:rsid w:val="004F4F13"/>
    <w:rsid w:val="004F5135"/>
    <w:rsid w:val="004F5159"/>
    <w:rsid w:val="004F5E08"/>
    <w:rsid w:val="004F5F07"/>
    <w:rsid w:val="004F6751"/>
    <w:rsid w:val="004F71A3"/>
    <w:rsid w:val="004F74BF"/>
    <w:rsid w:val="004F767C"/>
    <w:rsid w:val="004F79FD"/>
    <w:rsid w:val="004F7D29"/>
    <w:rsid w:val="004F7DE1"/>
    <w:rsid w:val="00500302"/>
    <w:rsid w:val="00500648"/>
    <w:rsid w:val="00500CC7"/>
    <w:rsid w:val="00500EBA"/>
    <w:rsid w:val="00500F59"/>
    <w:rsid w:val="005011F6"/>
    <w:rsid w:val="0050133A"/>
    <w:rsid w:val="00501548"/>
    <w:rsid w:val="00501833"/>
    <w:rsid w:val="005019D0"/>
    <w:rsid w:val="005019EB"/>
    <w:rsid w:val="00502123"/>
    <w:rsid w:val="00502627"/>
    <w:rsid w:val="00502CAD"/>
    <w:rsid w:val="00502DE9"/>
    <w:rsid w:val="00502E67"/>
    <w:rsid w:val="005030F0"/>
    <w:rsid w:val="00503186"/>
    <w:rsid w:val="0050318B"/>
    <w:rsid w:val="005033B5"/>
    <w:rsid w:val="005035EB"/>
    <w:rsid w:val="00503676"/>
    <w:rsid w:val="00503B54"/>
    <w:rsid w:val="00504137"/>
    <w:rsid w:val="0050415A"/>
    <w:rsid w:val="00504609"/>
    <w:rsid w:val="00504C69"/>
    <w:rsid w:val="00505167"/>
    <w:rsid w:val="0050522B"/>
    <w:rsid w:val="00505856"/>
    <w:rsid w:val="0050592A"/>
    <w:rsid w:val="00505CD1"/>
    <w:rsid w:val="00505D5F"/>
    <w:rsid w:val="00505E74"/>
    <w:rsid w:val="0050634B"/>
    <w:rsid w:val="0050691B"/>
    <w:rsid w:val="00506A02"/>
    <w:rsid w:val="005073F1"/>
    <w:rsid w:val="00507456"/>
    <w:rsid w:val="005075B9"/>
    <w:rsid w:val="0050778C"/>
    <w:rsid w:val="00507AA7"/>
    <w:rsid w:val="00507B4F"/>
    <w:rsid w:val="00507ECC"/>
    <w:rsid w:val="00507F47"/>
    <w:rsid w:val="00510029"/>
    <w:rsid w:val="00510B5B"/>
    <w:rsid w:val="00510BE3"/>
    <w:rsid w:val="00510C70"/>
    <w:rsid w:val="00510DAD"/>
    <w:rsid w:val="00511821"/>
    <w:rsid w:val="00511A47"/>
    <w:rsid w:val="00511EED"/>
    <w:rsid w:val="00512586"/>
    <w:rsid w:val="0051274D"/>
    <w:rsid w:val="00512B0C"/>
    <w:rsid w:val="00512D3B"/>
    <w:rsid w:val="00512DD7"/>
    <w:rsid w:val="00512F4F"/>
    <w:rsid w:val="00513F51"/>
    <w:rsid w:val="005140C7"/>
    <w:rsid w:val="005152CE"/>
    <w:rsid w:val="005155B5"/>
    <w:rsid w:val="00515708"/>
    <w:rsid w:val="005157BD"/>
    <w:rsid w:val="005162D9"/>
    <w:rsid w:val="00516811"/>
    <w:rsid w:val="00517501"/>
    <w:rsid w:val="00517747"/>
    <w:rsid w:val="0051783A"/>
    <w:rsid w:val="00517932"/>
    <w:rsid w:val="00517AFC"/>
    <w:rsid w:val="00517CA2"/>
    <w:rsid w:val="00517EC7"/>
    <w:rsid w:val="00517EFD"/>
    <w:rsid w:val="00517FC8"/>
    <w:rsid w:val="00520130"/>
    <w:rsid w:val="00520414"/>
    <w:rsid w:val="00520563"/>
    <w:rsid w:val="005206BC"/>
    <w:rsid w:val="00521132"/>
    <w:rsid w:val="00521212"/>
    <w:rsid w:val="00521224"/>
    <w:rsid w:val="00521A1B"/>
    <w:rsid w:val="005226A6"/>
    <w:rsid w:val="005227BD"/>
    <w:rsid w:val="0052286C"/>
    <w:rsid w:val="00522E12"/>
    <w:rsid w:val="00522ED4"/>
    <w:rsid w:val="005233A3"/>
    <w:rsid w:val="005234CF"/>
    <w:rsid w:val="00523580"/>
    <w:rsid w:val="005243F9"/>
    <w:rsid w:val="005244E8"/>
    <w:rsid w:val="0052466C"/>
    <w:rsid w:val="005246F6"/>
    <w:rsid w:val="005249E3"/>
    <w:rsid w:val="00524A47"/>
    <w:rsid w:val="005266B1"/>
    <w:rsid w:val="00526DDA"/>
    <w:rsid w:val="00526E41"/>
    <w:rsid w:val="00527520"/>
    <w:rsid w:val="00527A51"/>
    <w:rsid w:val="00527F73"/>
    <w:rsid w:val="00530886"/>
    <w:rsid w:val="005308F9"/>
    <w:rsid w:val="0053092C"/>
    <w:rsid w:val="00530B26"/>
    <w:rsid w:val="00530FC3"/>
    <w:rsid w:val="005312C4"/>
    <w:rsid w:val="00531489"/>
    <w:rsid w:val="005314CE"/>
    <w:rsid w:val="0053155B"/>
    <w:rsid w:val="005317DD"/>
    <w:rsid w:val="00531E6F"/>
    <w:rsid w:val="00531F25"/>
    <w:rsid w:val="005323C5"/>
    <w:rsid w:val="00532518"/>
    <w:rsid w:val="00532748"/>
    <w:rsid w:val="00532814"/>
    <w:rsid w:val="00532830"/>
    <w:rsid w:val="005329BD"/>
    <w:rsid w:val="00533448"/>
    <w:rsid w:val="00533D7F"/>
    <w:rsid w:val="00533E42"/>
    <w:rsid w:val="00534151"/>
    <w:rsid w:val="00534E98"/>
    <w:rsid w:val="00535062"/>
    <w:rsid w:val="0053523E"/>
    <w:rsid w:val="005354F3"/>
    <w:rsid w:val="005356A7"/>
    <w:rsid w:val="00536012"/>
    <w:rsid w:val="00536519"/>
    <w:rsid w:val="005365D5"/>
    <w:rsid w:val="00537147"/>
    <w:rsid w:val="0053741F"/>
    <w:rsid w:val="0053792C"/>
    <w:rsid w:val="0054028E"/>
    <w:rsid w:val="00540357"/>
    <w:rsid w:val="005406E8"/>
    <w:rsid w:val="00540712"/>
    <w:rsid w:val="0054083D"/>
    <w:rsid w:val="00540950"/>
    <w:rsid w:val="00540ACD"/>
    <w:rsid w:val="00540B3D"/>
    <w:rsid w:val="00541116"/>
    <w:rsid w:val="00542122"/>
    <w:rsid w:val="0054217B"/>
    <w:rsid w:val="0054230A"/>
    <w:rsid w:val="005423ED"/>
    <w:rsid w:val="0054243A"/>
    <w:rsid w:val="0054259D"/>
    <w:rsid w:val="005428CF"/>
    <w:rsid w:val="00542EF1"/>
    <w:rsid w:val="00542F0D"/>
    <w:rsid w:val="0054398B"/>
    <w:rsid w:val="00543AC7"/>
    <w:rsid w:val="00543E04"/>
    <w:rsid w:val="00544358"/>
    <w:rsid w:val="00544511"/>
    <w:rsid w:val="00544835"/>
    <w:rsid w:val="00544ADF"/>
    <w:rsid w:val="00544DDE"/>
    <w:rsid w:val="00544F26"/>
    <w:rsid w:val="0054534D"/>
    <w:rsid w:val="005455A2"/>
    <w:rsid w:val="005457DB"/>
    <w:rsid w:val="005461EA"/>
    <w:rsid w:val="00546443"/>
    <w:rsid w:val="00546732"/>
    <w:rsid w:val="00546B15"/>
    <w:rsid w:val="00546E02"/>
    <w:rsid w:val="005473FC"/>
    <w:rsid w:val="00547579"/>
    <w:rsid w:val="00547FEC"/>
    <w:rsid w:val="0055082A"/>
    <w:rsid w:val="00550D1A"/>
    <w:rsid w:val="00550EB3"/>
    <w:rsid w:val="00550FA4"/>
    <w:rsid w:val="0055105D"/>
    <w:rsid w:val="005514F6"/>
    <w:rsid w:val="00551527"/>
    <w:rsid w:val="00551546"/>
    <w:rsid w:val="005515FC"/>
    <w:rsid w:val="0055168A"/>
    <w:rsid w:val="0055199F"/>
    <w:rsid w:val="00551C38"/>
    <w:rsid w:val="00551C3A"/>
    <w:rsid w:val="00551EAA"/>
    <w:rsid w:val="00551F56"/>
    <w:rsid w:val="00552593"/>
    <w:rsid w:val="00552CE8"/>
    <w:rsid w:val="0055339E"/>
    <w:rsid w:val="00553AC4"/>
    <w:rsid w:val="00553C77"/>
    <w:rsid w:val="00553E0F"/>
    <w:rsid w:val="0055412D"/>
    <w:rsid w:val="00554221"/>
    <w:rsid w:val="00554565"/>
    <w:rsid w:val="00554979"/>
    <w:rsid w:val="00554BD3"/>
    <w:rsid w:val="00554E1A"/>
    <w:rsid w:val="00554E91"/>
    <w:rsid w:val="0055528E"/>
    <w:rsid w:val="00555441"/>
    <w:rsid w:val="00555611"/>
    <w:rsid w:val="0055563F"/>
    <w:rsid w:val="0055571D"/>
    <w:rsid w:val="00555A21"/>
    <w:rsid w:val="0055602C"/>
    <w:rsid w:val="0055631E"/>
    <w:rsid w:val="00556968"/>
    <w:rsid w:val="00556C41"/>
    <w:rsid w:val="00557407"/>
    <w:rsid w:val="0055748B"/>
    <w:rsid w:val="00557691"/>
    <w:rsid w:val="00557A41"/>
    <w:rsid w:val="00557C41"/>
    <w:rsid w:val="00557D10"/>
    <w:rsid w:val="00557E3A"/>
    <w:rsid w:val="00560458"/>
    <w:rsid w:val="0056062E"/>
    <w:rsid w:val="0056085B"/>
    <w:rsid w:val="00561156"/>
    <w:rsid w:val="0056180C"/>
    <w:rsid w:val="005625C2"/>
    <w:rsid w:val="0056273F"/>
    <w:rsid w:val="00562966"/>
    <w:rsid w:val="00562C8B"/>
    <w:rsid w:val="00562D22"/>
    <w:rsid w:val="005631F0"/>
    <w:rsid w:val="00563391"/>
    <w:rsid w:val="005633D8"/>
    <w:rsid w:val="00563676"/>
    <w:rsid w:val="005637B2"/>
    <w:rsid w:val="00563A63"/>
    <w:rsid w:val="0056400A"/>
    <w:rsid w:val="00564063"/>
    <w:rsid w:val="005649D4"/>
    <w:rsid w:val="00565530"/>
    <w:rsid w:val="005655DF"/>
    <w:rsid w:val="00565A99"/>
    <w:rsid w:val="00565C1C"/>
    <w:rsid w:val="00565D1B"/>
    <w:rsid w:val="00565FCB"/>
    <w:rsid w:val="00566794"/>
    <w:rsid w:val="0056695D"/>
    <w:rsid w:val="005669F6"/>
    <w:rsid w:val="00566A8F"/>
    <w:rsid w:val="00566A9A"/>
    <w:rsid w:val="00566F1D"/>
    <w:rsid w:val="0056789F"/>
    <w:rsid w:val="00567A29"/>
    <w:rsid w:val="0057002F"/>
    <w:rsid w:val="005702A1"/>
    <w:rsid w:val="00570476"/>
    <w:rsid w:val="00570861"/>
    <w:rsid w:val="00570B10"/>
    <w:rsid w:val="00570CD1"/>
    <w:rsid w:val="0057191F"/>
    <w:rsid w:val="00571FFD"/>
    <w:rsid w:val="00572395"/>
    <w:rsid w:val="00572804"/>
    <w:rsid w:val="00572892"/>
    <w:rsid w:val="005728FB"/>
    <w:rsid w:val="005731ED"/>
    <w:rsid w:val="0057324C"/>
    <w:rsid w:val="0057337F"/>
    <w:rsid w:val="005736CF"/>
    <w:rsid w:val="00573994"/>
    <w:rsid w:val="00573E24"/>
    <w:rsid w:val="00574029"/>
    <w:rsid w:val="005740BB"/>
    <w:rsid w:val="005742DA"/>
    <w:rsid w:val="00574577"/>
    <w:rsid w:val="005745F6"/>
    <w:rsid w:val="00574AB0"/>
    <w:rsid w:val="00574AEC"/>
    <w:rsid w:val="00574C75"/>
    <w:rsid w:val="00574EC5"/>
    <w:rsid w:val="005759B1"/>
    <w:rsid w:val="00575CFC"/>
    <w:rsid w:val="005762CD"/>
    <w:rsid w:val="00576B21"/>
    <w:rsid w:val="00576E7F"/>
    <w:rsid w:val="005803FE"/>
    <w:rsid w:val="005804B5"/>
    <w:rsid w:val="00580AF8"/>
    <w:rsid w:val="0058136C"/>
    <w:rsid w:val="00581822"/>
    <w:rsid w:val="00581A46"/>
    <w:rsid w:val="005820E0"/>
    <w:rsid w:val="00582B71"/>
    <w:rsid w:val="00583672"/>
    <w:rsid w:val="005838D0"/>
    <w:rsid w:val="005839CA"/>
    <w:rsid w:val="00583B6E"/>
    <w:rsid w:val="00583BEB"/>
    <w:rsid w:val="00583F2A"/>
    <w:rsid w:val="00584121"/>
    <w:rsid w:val="005843F0"/>
    <w:rsid w:val="0058442B"/>
    <w:rsid w:val="0058495F"/>
    <w:rsid w:val="00584B4D"/>
    <w:rsid w:val="00585031"/>
    <w:rsid w:val="0058593B"/>
    <w:rsid w:val="0058596B"/>
    <w:rsid w:val="00585A8A"/>
    <w:rsid w:val="00586085"/>
    <w:rsid w:val="005860EC"/>
    <w:rsid w:val="005861EA"/>
    <w:rsid w:val="00586477"/>
    <w:rsid w:val="00586544"/>
    <w:rsid w:val="00586A7E"/>
    <w:rsid w:val="00586FDE"/>
    <w:rsid w:val="00587539"/>
    <w:rsid w:val="00590057"/>
    <w:rsid w:val="0059068C"/>
    <w:rsid w:val="005907FB"/>
    <w:rsid w:val="00590A26"/>
    <w:rsid w:val="00590DC0"/>
    <w:rsid w:val="00591826"/>
    <w:rsid w:val="00592367"/>
    <w:rsid w:val="00592B46"/>
    <w:rsid w:val="00593417"/>
    <w:rsid w:val="0059394E"/>
    <w:rsid w:val="00593E7A"/>
    <w:rsid w:val="00593F81"/>
    <w:rsid w:val="0059464C"/>
    <w:rsid w:val="00594682"/>
    <w:rsid w:val="005946EB"/>
    <w:rsid w:val="00594C8B"/>
    <w:rsid w:val="00594D3D"/>
    <w:rsid w:val="00594E89"/>
    <w:rsid w:val="00594F42"/>
    <w:rsid w:val="00595100"/>
    <w:rsid w:val="0059524F"/>
    <w:rsid w:val="005957A2"/>
    <w:rsid w:val="0059587E"/>
    <w:rsid w:val="005959EB"/>
    <w:rsid w:val="00595C2D"/>
    <w:rsid w:val="00595CFA"/>
    <w:rsid w:val="00595D28"/>
    <w:rsid w:val="00595EA3"/>
    <w:rsid w:val="0059653E"/>
    <w:rsid w:val="005968B5"/>
    <w:rsid w:val="00596933"/>
    <w:rsid w:val="005969AD"/>
    <w:rsid w:val="00596CB0"/>
    <w:rsid w:val="00597636"/>
    <w:rsid w:val="0059777B"/>
    <w:rsid w:val="005A00CB"/>
    <w:rsid w:val="005A044C"/>
    <w:rsid w:val="005A077D"/>
    <w:rsid w:val="005A07D2"/>
    <w:rsid w:val="005A1013"/>
    <w:rsid w:val="005A1A2B"/>
    <w:rsid w:val="005A1C2C"/>
    <w:rsid w:val="005A2346"/>
    <w:rsid w:val="005A25BE"/>
    <w:rsid w:val="005A263E"/>
    <w:rsid w:val="005A28A1"/>
    <w:rsid w:val="005A29BA"/>
    <w:rsid w:val="005A2BE1"/>
    <w:rsid w:val="005A2E49"/>
    <w:rsid w:val="005A2FF5"/>
    <w:rsid w:val="005A3574"/>
    <w:rsid w:val="005A3704"/>
    <w:rsid w:val="005A37B0"/>
    <w:rsid w:val="005A37B5"/>
    <w:rsid w:val="005A3E10"/>
    <w:rsid w:val="005A3E65"/>
    <w:rsid w:val="005A41AA"/>
    <w:rsid w:val="005A4214"/>
    <w:rsid w:val="005A45AF"/>
    <w:rsid w:val="005A46CD"/>
    <w:rsid w:val="005A4BD2"/>
    <w:rsid w:val="005A4E41"/>
    <w:rsid w:val="005A5048"/>
    <w:rsid w:val="005A57D8"/>
    <w:rsid w:val="005A5AD1"/>
    <w:rsid w:val="005A6527"/>
    <w:rsid w:val="005A69B3"/>
    <w:rsid w:val="005A6AE0"/>
    <w:rsid w:val="005A72CB"/>
    <w:rsid w:val="005A7529"/>
    <w:rsid w:val="005A75F5"/>
    <w:rsid w:val="005A7A28"/>
    <w:rsid w:val="005A7D1B"/>
    <w:rsid w:val="005B0365"/>
    <w:rsid w:val="005B0B04"/>
    <w:rsid w:val="005B0B20"/>
    <w:rsid w:val="005B124E"/>
    <w:rsid w:val="005B1A22"/>
    <w:rsid w:val="005B1BC2"/>
    <w:rsid w:val="005B1C1D"/>
    <w:rsid w:val="005B1CF1"/>
    <w:rsid w:val="005B2108"/>
    <w:rsid w:val="005B2CB4"/>
    <w:rsid w:val="005B2E1F"/>
    <w:rsid w:val="005B2F74"/>
    <w:rsid w:val="005B30DD"/>
    <w:rsid w:val="005B3D73"/>
    <w:rsid w:val="005B40E5"/>
    <w:rsid w:val="005B443F"/>
    <w:rsid w:val="005B4496"/>
    <w:rsid w:val="005B464C"/>
    <w:rsid w:val="005B482A"/>
    <w:rsid w:val="005B4AC8"/>
    <w:rsid w:val="005B4DEC"/>
    <w:rsid w:val="005B4F46"/>
    <w:rsid w:val="005B50B0"/>
    <w:rsid w:val="005B59E5"/>
    <w:rsid w:val="005B5D81"/>
    <w:rsid w:val="005B5E8A"/>
    <w:rsid w:val="005B678D"/>
    <w:rsid w:val="005B6C1F"/>
    <w:rsid w:val="005B7034"/>
    <w:rsid w:val="005B740F"/>
    <w:rsid w:val="005B7910"/>
    <w:rsid w:val="005C0299"/>
    <w:rsid w:val="005C031D"/>
    <w:rsid w:val="005C0427"/>
    <w:rsid w:val="005C146E"/>
    <w:rsid w:val="005C15FC"/>
    <w:rsid w:val="005C1A6A"/>
    <w:rsid w:val="005C1CC1"/>
    <w:rsid w:val="005C22D2"/>
    <w:rsid w:val="005C3217"/>
    <w:rsid w:val="005C3236"/>
    <w:rsid w:val="005C413D"/>
    <w:rsid w:val="005C4941"/>
    <w:rsid w:val="005C49E9"/>
    <w:rsid w:val="005C4D91"/>
    <w:rsid w:val="005C5339"/>
    <w:rsid w:val="005C5864"/>
    <w:rsid w:val="005C5951"/>
    <w:rsid w:val="005C5B3F"/>
    <w:rsid w:val="005C5BAC"/>
    <w:rsid w:val="005C6235"/>
    <w:rsid w:val="005C69A4"/>
    <w:rsid w:val="005C723C"/>
    <w:rsid w:val="005C7794"/>
    <w:rsid w:val="005C784D"/>
    <w:rsid w:val="005C7C80"/>
    <w:rsid w:val="005C7DEF"/>
    <w:rsid w:val="005C7E34"/>
    <w:rsid w:val="005C7F35"/>
    <w:rsid w:val="005C7F5C"/>
    <w:rsid w:val="005C7F73"/>
    <w:rsid w:val="005D04D9"/>
    <w:rsid w:val="005D051F"/>
    <w:rsid w:val="005D0A1A"/>
    <w:rsid w:val="005D0AE9"/>
    <w:rsid w:val="005D1613"/>
    <w:rsid w:val="005D191C"/>
    <w:rsid w:val="005D1D2D"/>
    <w:rsid w:val="005D2122"/>
    <w:rsid w:val="005D243E"/>
    <w:rsid w:val="005D263D"/>
    <w:rsid w:val="005D2A92"/>
    <w:rsid w:val="005D2B76"/>
    <w:rsid w:val="005D2D98"/>
    <w:rsid w:val="005D2E45"/>
    <w:rsid w:val="005D33CF"/>
    <w:rsid w:val="005D3C70"/>
    <w:rsid w:val="005D3D07"/>
    <w:rsid w:val="005D440B"/>
    <w:rsid w:val="005D4843"/>
    <w:rsid w:val="005D49A7"/>
    <w:rsid w:val="005D4A64"/>
    <w:rsid w:val="005D4EE4"/>
    <w:rsid w:val="005D53CD"/>
    <w:rsid w:val="005D5A99"/>
    <w:rsid w:val="005D5B5D"/>
    <w:rsid w:val="005D5BDD"/>
    <w:rsid w:val="005D5EDB"/>
    <w:rsid w:val="005D626E"/>
    <w:rsid w:val="005D63EC"/>
    <w:rsid w:val="005D6A83"/>
    <w:rsid w:val="005D6B0F"/>
    <w:rsid w:val="005D6B29"/>
    <w:rsid w:val="005D70B9"/>
    <w:rsid w:val="005D718E"/>
    <w:rsid w:val="005D74F8"/>
    <w:rsid w:val="005D7AA9"/>
    <w:rsid w:val="005D7C5B"/>
    <w:rsid w:val="005D7D84"/>
    <w:rsid w:val="005E025E"/>
    <w:rsid w:val="005E10B7"/>
    <w:rsid w:val="005E10EF"/>
    <w:rsid w:val="005E115E"/>
    <w:rsid w:val="005E127D"/>
    <w:rsid w:val="005E15F4"/>
    <w:rsid w:val="005E177E"/>
    <w:rsid w:val="005E1D23"/>
    <w:rsid w:val="005E1FF0"/>
    <w:rsid w:val="005E3099"/>
    <w:rsid w:val="005E3113"/>
    <w:rsid w:val="005E394E"/>
    <w:rsid w:val="005E42F6"/>
    <w:rsid w:val="005E433C"/>
    <w:rsid w:val="005E43F7"/>
    <w:rsid w:val="005E4A43"/>
    <w:rsid w:val="005E4B93"/>
    <w:rsid w:val="005E4F73"/>
    <w:rsid w:val="005E614D"/>
    <w:rsid w:val="005E630F"/>
    <w:rsid w:val="005E63E1"/>
    <w:rsid w:val="005E65B3"/>
    <w:rsid w:val="005E69DF"/>
    <w:rsid w:val="005E6DF1"/>
    <w:rsid w:val="005E6E31"/>
    <w:rsid w:val="005E7031"/>
    <w:rsid w:val="005E7836"/>
    <w:rsid w:val="005F0343"/>
    <w:rsid w:val="005F07AF"/>
    <w:rsid w:val="005F1319"/>
    <w:rsid w:val="005F1322"/>
    <w:rsid w:val="005F1403"/>
    <w:rsid w:val="005F1405"/>
    <w:rsid w:val="005F154D"/>
    <w:rsid w:val="005F1A9C"/>
    <w:rsid w:val="005F1EB2"/>
    <w:rsid w:val="005F23B6"/>
    <w:rsid w:val="005F2782"/>
    <w:rsid w:val="005F27F6"/>
    <w:rsid w:val="005F2C0C"/>
    <w:rsid w:val="005F2D28"/>
    <w:rsid w:val="005F2D2B"/>
    <w:rsid w:val="005F2D41"/>
    <w:rsid w:val="005F4283"/>
    <w:rsid w:val="005F444D"/>
    <w:rsid w:val="005F4494"/>
    <w:rsid w:val="005F44EA"/>
    <w:rsid w:val="005F4867"/>
    <w:rsid w:val="005F48F3"/>
    <w:rsid w:val="005F4C21"/>
    <w:rsid w:val="005F4E7E"/>
    <w:rsid w:val="005F4F28"/>
    <w:rsid w:val="005F5163"/>
    <w:rsid w:val="005F54E1"/>
    <w:rsid w:val="005F58B3"/>
    <w:rsid w:val="005F5DF5"/>
    <w:rsid w:val="005F615A"/>
    <w:rsid w:val="005F6580"/>
    <w:rsid w:val="005F6691"/>
    <w:rsid w:val="005F6DC2"/>
    <w:rsid w:val="005F705D"/>
    <w:rsid w:val="005F725D"/>
    <w:rsid w:val="005F7837"/>
    <w:rsid w:val="005F7A2C"/>
    <w:rsid w:val="005F7AAB"/>
    <w:rsid w:val="005F7B3C"/>
    <w:rsid w:val="00600891"/>
    <w:rsid w:val="006012EE"/>
    <w:rsid w:val="00601324"/>
    <w:rsid w:val="0060132B"/>
    <w:rsid w:val="00601940"/>
    <w:rsid w:val="00601B07"/>
    <w:rsid w:val="00601D72"/>
    <w:rsid w:val="00601ECA"/>
    <w:rsid w:val="00602571"/>
    <w:rsid w:val="00602730"/>
    <w:rsid w:val="006028BA"/>
    <w:rsid w:val="00602B57"/>
    <w:rsid w:val="006030E8"/>
    <w:rsid w:val="006032ED"/>
    <w:rsid w:val="00604314"/>
    <w:rsid w:val="0060474C"/>
    <w:rsid w:val="006048C0"/>
    <w:rsid w:val="00604E9A"/>
    <w:rsid w:val="0060521A"/>
    <w:rsid w:val="0060546C"/>
    <w:rsid w:val="00605834"/>
    <w:rsid w:val="006060FF"/>
    <w:rsid w:val="0060651A"/>
    <w:rsid w:val="00606852"/>
    <w:rsid w:val="006068E8"/>
    <w:rsid w:val="00606C5E"/>
    <w:rsid w:val="0060708F"/>
    <w:rsid w:val="006073B3"/>
    <w:rsid w:val="0061031B"/>
    <w:rsid w:val="00610511"/>
    <w:rsid w:val="0061080C"/>
    <w:rsid w:val="00610899"/>
    <w:rsid w:val="006110BC"/>
    <w:rsid w:val="006112DF"/>
    <w:rsid w:val="00611DB7"/>
    <w:rsid w:val="00611EA1"/>
    <w:rsid w:val="00612082"/>
    <w:rsid w:val="006124F7"/>
    <w:rsid w:val="006128DF"/>
    <w:rsid w:val="00612C0B"/>
    <w:rsid w:val="00612C2D"/>
    <w:rsid w:val="00612F18"/>
    <w:rsid w:val="00612FC6"/>
    <w:rsid w:val="00613023"/>
    <w:rsid w:val="0061303C"/>
    <w:rsid w:val="0061319B"/>
    <w:rsid w:val="00613259"/>
    <w:rsid w:val="0061346E"/>
    <w:rsid w:val="00613A50"/>
    <w:rsid w:val="00613D17"/>
    <w:rsid w:val="00614E29"/>
    <w:rsid w:val="00615075"/>
    <w:rsid w:val="00615315"/>
    <w:rsid w:val="00615AF2"/>
    <w:rsid w:val="00615D54"/>
    <w:rsid w:val="00615E46"/>
    <w:rsid w:val="00615F55"/>
    <w:rsid w:val="00616276"/>
    <w:rsid w:val="00616635"/>
    <w:rsid w:val="00616682"/>
    <w:rsid w:val="0061668C"/>
    <w:rsid w:val="006167ED"/>
    <w:rsid w:val="00616911"/>
    <w:rsid w:val="00616D0B"/>
    <w:rsid w:val="00617B58"/>
    <w:rsid w:val="00617F0F"/>
    <w:rsid w:val="0062069C"/>
    <w:rsid w:val="00620B59"/>
    <w:rsid w:val="00620E8E"/>
    <w:rsid w:val="006217DE"/>
    <w:rsid w:val="00621A46"/>
    <w:rsid w:val="00621C3E"/>
    <w:rsid w:val="00621D64"/>
    <w:rsid w:val="00621EF0"/>
    <w:rsid w:val="006221B3"/>
    <w:rsid w:val="00622250"/>
    <w:rsid w:val="00622AC1"/>
    <w:rsid w:val="00622AD8"/>
    <w:rsid w:val="00622EAE"/>
    <w:rsid w:val="00622F48"/>
    <w:rsid w:val="0062310E"/>
    <w:rsid w:val="00623BEA"/>
    <w:rsid w:val="00624179"/>
    <w:rsid w:val="006243BF"/>
    <w:rsid w:val="00624A64"/>
    <w:rsid w:val="00624D13"/>
    <w:rsid w:val="00625506"/>
    <w:rsid w:val="00625780"/>
    <w:rsid w:val="00625BD5"/>
    <w:rsid w:val="006261F0"/>
    <w:rsid w:val="00626325"/>
    <w:rsid w:val="00626381"/>
    <w:rsid w:val="0062657B"/>
    <w:rsid w:val="006265C2"/>
    <w:rsid w:val="0062678C"/>
    <w:rsid w:val="006272C9"/>
    <w:rsid w:val="00627440"/>
    <w:rsid w:val="006275B6"/>
    <w:rsid w:val="00627EAC"/>
    <w:rsid w:val="006300FF"/>
    <w:rsid w:val="0063025C"/>
    <w:rsid w:val="0063038F"/>
    <w:rsid w:val="006304EC"/>
    <w:rsid w:val="0063067A"/>
    <w:rsid w:val="00630C15"/>
    <w:rsid w:val="0063103D"/>
    <w:rsid w:val="00631434"/>
    <w:rsid w:val="006315E2"/>
    <w:rsid w:val="00631671"/>
    <w:rsid w:val="006316EA"/>
    <w:rsid w:val="00631825"/>
    <w:rsid w:val="0063198B"/>
    <w:rsid w:val="0063209B"/>
    <w:rsid w:val="00632364"/>
    <w:rsid w:val="00632596"/>
    <w:rsid w:val="00632E0E"/>
    <w:rsid w:val="0063301E"/>
    <w:rsid w:val="0063337F"/>
    <w:rsid w:val="00633448"/>
    <w:rsid w:val="006335DC"/>
    <w:rsid w:val="00633678"/>
    <w:rsid w:val="006341D6"/>
    <w:rsid w:val="006345E7"/>
    <w:rsid w:val="006351FC"/>
    <w:rsid w:val="0063539C"/>
    <w:rsid w:val="00635CD6"/>
    <w:rsid w:val="00635E13"/>
    <w:rsid w:val="00635F09"/>
    <w:rsid w:val="00636AB7"/>
    <w:rsid w:val="00637930"/>
    <w:rsid w:val="00637B78"/>
    <w:rsid w:val="00637C0C"/>
    <w:rsid w:val="00637E97"/>
    <w:rsid w:val="0064053C"/>
    <w:rsid w:val="00640CA0"/>
    <w:rsid w:val="0064124E"/>
    <w:rsid w:val="00641270"/>
    <w:rsid w:val="006415C1"/>
    <w:rsid w:val="006416F9"/>
    <w:rsid w:val="0064194B"/>
    <w:rsid w:val="00641CBB"/>
    <w:rsid w:val="00642317"/>
    <w:rsid w:val="0064243F"/>
    <w:rsid w:val="006426D1"/>
    <w:rsid w:val="00642822"/>
    <w:rsid w:val="00642F5C"/>
    <w:rsid w:val="00643345"/>
    <w:rsid w:val="00643546"/>
    <w:rsid w:val="00643896"/>
    <w:rsid w:val="00643F81"/>
    <w:rsid w:val="00644084"/>
    <w:rsid w:val="006441C3"/>
    <w:rsid w:val="0064447C"/>
    <w:rsid w:val="00644F7A"/>
    <w:rsid w:val="00645086"/>
    <w:rsid w:val="00645571"/>
    <w:rsid w:val="00645916"/>
    <w:rsid w:val="00645E7D"/>
    <w:rsid w:val="0064626F"/>
    <w:rsid w:val="00646441"/>
    <w:rsid w:val="00646568"/>
    <w:rsid w:val="00646891"/>
    <w:rsid w:val="0064720B"/>
    <w:rsid w:val="006473E4"/>
    <w:rsid w:val="006475D7"/>
    <w:rsid w:val="00647B80"/>
    <w:rsid w:val="00647C94"/>
    <w:rsid w:val="006509B3"/>
    <w:rsid w:val="00650B36"/>
    <w:rsid w:val="00650B7C"/>
    <w:rsid w:val="00650F94"/>
    <w:rsid w:val="0065199C"/>
    <w:rsid w:val="00651A78"/>
    <w:rsid w:val="00651ADD"/>
    <w:rsid w:val="00651C69"/>
    <w:rsid w:val="00652118"/>
    <w:rsid w:val="006521CC"/>
    <w:rsid w:val="00652333"/>
    <w:rsid w:val="006526DE"/>
    <w:rsid w:val="00652A6B"/>
    <w:rsid w:val="00652BC6"/>
    <w:rsid w:val="00653F38"/>
    <w:rsid w:val="006547B5"/>
    <w:rsid w:val="00654D1C"/>
    <w:rsid w:val="00654D89"/>
    <w:rsid w:val="006551F5"/>
    <w:rsid w:val="006552F8"/>
    <w:rsid w:val="006553DB"/>
    <w:rsid w:val="00655A86"/>
    <w:rsid w:val="00655C8C"/>
    <w:rsid w:val="00655CAA"/>
    <w:rsid w:val="006560CC"/>
    <w:rsid w:val="00656344"/>
    <w:rsid w:val="00656638"/>
    <w:rsid w:val="00656DFF"/>
    <w:rsid w:val="00656EDD"/>
    <w:rsid w:val="00656FA2"/>
    <w:rsid w:val="00657004"/>
    <w:rsid w:val="0065719C"/>
    <w:rsid w:val="0065725B"/>
    <w:rsid w:val="0065767D"/>
    <w:rsid w:val="006576EC"/>
    <w:rsid w:val="0065772C"/>
    <w:rsid w:val="006601AF"/>
    <w:rsid w:val="00660CA0"/>
    <w:rsid w:val="00661A84"/>
    <w:rsid w:val="006624CA"/>
    <w:rsid w:val="006624F5"/>
    <w:rsid w:val="006625B9"/>
    <w:rsid w:val="006639F7"/>
    <w:rsid w:val="00663DAE"/>
    <w:rsid w:val="006643B8"/>
    <w:rsid w:val="00664934"/>
    <w:rsid w:val="00664D83"/>
    <w:rsid w:val="00665060"/>
    <w:rsid w:val="0066550F"/>
    <w:rsid w:val="00665AE1"/>
    <w:rsid w:val="00666135"/>
    <w:rsid w:val="006667A9"/>
    <w:rsid w:val="00666A59"/>
    <w:rsid w:val="00666BB4"/>
    <w:rsid w:val="00666C26"/>
    <w:rsid w:val="00666DCC"/>
    <w:rsid w:val="00666F1D"/>
    <w:rsid w:val="0066715E"/>
    <w:rsid w:val="0066755D"/>
    <w:rsid w:val="00667B20"/>
    <w:rsid w:val="00667DEA"/>
    <w:rsid w:val="00670016"/>
    <w:rsid w:val="0067043A"/>
    <w:rsid w:val="00670624"/>
    <w:rsid w:val="00670B3B"/>
    <w:rsid w:val="00670B8A"/>
    <w:rsid w:val="00670CB5"/>
    <w:rsid w:val="0067126E"/>
    <w:rsid w:val="006716D2"/>
    <w:rsid w:val="00671E63"/>
    <w:rsid w:val="00672180"/>
    <w:rsid w:val="0067244B"/>
    <w:rsid w:val="006724D8"/>
    <w:rsid w:val="00672B12"/>
    <w:rsid w:val="00672E8A"/>
    <w:rsid w:val="00672EA1"/>
    <w:rsid w:val="00672EE0"/>
    <w:rsid w:val="006734A2"/>
    <w:rsid w:val="006738E3"/>
    <w:rsid w:val="00673A3D"/>
    <w:rsid w:val="00673F42"/>
    <w:rsid w:val="00673FC8"/>
    <w:rsid w:val="00674212"/>
    <w:rsid w:val="006742C2"/>
    <w:rsid w:val="0067459E"/>
    <w:rsid w:val="00674AF8"/>
    <w:rsid w:val="00674F50"/>
    <w:rsid w:val="00675138"/>
    <w:rsid w:val="00675345"/>
    <w:rsid w:val="0067554E"/>
    <w:rsid w:val="006756C6"/>
    <w:rsid w:val="0067576B"/>
    <w:rsid w:val="00675CE4"/>
    <w:rsid w:val="00675F2E"/>
    <w:rsid w:val="0067671D"/>
    <w:rsid w:val="00677053"/>
    <w:rsid w:val="006771E9"/>
    <w:rsid w:val="00677825"/>
    <w:rsid w:val="00677CD7"/>
    <w:rsid w:val="0068006B"/>
    <w:rsid w:val="0068022A"/>
    <w:rsid w:val="00680528"/>
    <w:rsid w:val="006806D0"/>
    <w:rsid w:val="006806F7"/>
    <w:rsid w:val="006809B7"/>
    <w:rsid w:val="00680A80"/>
    <w:rsid w:val="00680D7C"/>
    <w:rsid w:val="0068112F"/>
    <w:rsid w:val="0068155E"/>
    <w:rsid w:val="00681A6C"/>
    <w:rsid w:val="00681CA8"/>
    <w:rsid w:val="00681F70"/>
    <w:rsid w:val="00682104"/>
    <w:rsid w:val="006822FD"/>
    <w:rsid w:val="0068233D"/>
    <w:rsid w:val="006823CF"/>
    <w:rsid w:val="006824A8"/>
    <w:rsid w:val="00682BBC"/>
    <w:rsid w:val="00682E16"/>
    <w:rsid w:val="006837D5"/>
    <w:rsid w:val="00683DFD"/>
    <w:rsid w:val="00683F58"/>
    <w:rsid w:val="0068415E"/>
    <w:rsid w:val="00684463"/>
    <w:rsid w:val="00684AC4"/>
    <w:rsid w:val="00684E6A"/>
    <w:rsid w:val="00684F2F"/>
    <w:rsid w:val="00684F7B"/>
    <w:rsid w:val="006851F9"/>
    <w:rsid w:val="0068531B"/>
    <w:rsid w:val="00685D04"/>
    <w:rsid w:val="00685D68"/>
    <w:rsid w:val="00686496"/>
    <w:rsid w:val="00686A0D"/>
    <w:rsid w:val="0068722F"/>
    <w:rsid w:val="006872E2"/>
    <w:rsid w:val="0068734D"/>
    <w:rsid w:val="00687C35"/>
    <w:rsid w:val="00687F6C"/>
    <w:rsid w:val="00690D36"/>
    <w:rsid w:val="00690E53"/>
    <w:rsid w:val="00690F42"/>
    <w:rsid w:val="00691089"/>
    <w:rsid w:val="006913AC"/>
    <w:rsid w:val="00691682"/>
    <w:rsid w:val="0069179A"/>
    <w:rsid w:val="00692060"/>
    <w:rsid w:val="00692511"/>
    <w:rsid w:val="00692669"/>
    <w:rsid w:val="00692904"/>
    <w:rsid w:val="0069304A"/>
    <w:rsid w:val="006932ED"/>
    <w:rsid w:val="006932F0"/>
    <w:rsid w:val="006937B6"/>
    <w:rsid w:val="006947C3"/>
    <w:rsid w:val="00694A58"/>
    <w:rsid w:val="00695269"/>
    <w:rsid w:val="00695293"/>
    <w:rsid w:val="0069582B"/>
    <w:rsid w:val="00695972"/>
    <w:rsid w:val="00696494"/>
    <w:rsid w:val="006969C8"/>
    <w:rsid w:val="0069730A"/>
    <w:rsid w:val="00697AA7"/>
    <w:rsid w:val="00697C0B"/>
    <w:rsid w:val="006A07DF"/>
    <w:rsid w:val="006A0928"/>
    <w:rsid w:val="006A0C17"/>
    <w:rsid w:val="006A0D9B"/>
    <w:rsid w:val="006A12E8"/>
    <w:rsid w:val="006A17F8"/>
    <w:rsid w:val="006A1FDC"/>
    <w:rsid w:val="006A2136"/>
    <w:rsid w:val="006A247C"/>
    <w:rsid w:val="006A24E4"/>
    <w:rsid w:val="006A26C9"/>
    <w:rsid w:val="006A285A"/>
    <w:rsid w:val="006A2B96"/>
    <w:rsid w:val="006A316F"/>
    <w:rsid w:val="006A36C6"/>
    <w:rsid w:val="006A3762"/>
    <w:rsid w:val="006A3851"/>
    <w:rsid w:val="006A3BFE"/>
    <w:rsid w:val="006A3C83"/>
    <w:rsid w:val="006A3D51"/>
    <w:rsid w:val="006A4503"/>
    <w:rsid w:val="006A4CBA"/>
    <w:rsid w:val="006A4E08"/>
    <w:rsid w:val="006A4F0F"/>
    <w:rsid w:val="006A5296"/>
    <w:rsid w:val="006A55D0"/>
    <w:rsid w:val="006A56EE"/>
    <w:rsid w:val="006A56F9"/>
    <w:rsid w:val="006A6478"/>
    <w:rsid w:val="006A678A"/>
    <w:rsid w:val="006A6897"/>
    <w:rsid w:val="006A693D"/>
    <w:rsid w:val="006A6E61"/>
    <w:rsid w:val="006A6EDC"/>
    <w:rsid w:val="006A7542"/>
    <w:rsid w:val="006A7774"/>
    <w:rsid w:val="006A7C06"/>
    <w:rsid w:val="006B0048"/>
    <w:rsid w:val="006B071A"/>
    <w:rsid w:val="006B08AF"/>
    <w:rsid w:val="006B0DDE"/>
    <w:rsid w:val="006B0E6E"/>
    <w:rsid w:val="006B0F4E"/>
    <w:rsid w:val="006B1AB3"/>
    <w:rsid w:val="006B1B90"/>
    <w:rsid w:val="006B2371"/>
    <w:rsid w:val="006B2C2F"/>
    <w:rsid w:val="006B2D41"/>
    <w:rsid w:val="006B2DA5"/>
    <w:rsid w:val="006B3439"/>
    <w:rsid w:val="006B3A73"/>
    <w:rsid w:val="006B3C1E"/>
    <w:rsid w:val="006B3C4F"/>
    <w:rsid w:val="006B441E"/>
    <w:rsid w:val="006B4B58"/>
    <w:rsid w:val="006B4C09"/>
    <w:rsid w:val="006B5174"/>
    <w:rsid w:val="006B5656"/>
    <w:rsid w:val="006B580C"/>
    <w:rsid w:val="006B585A"/>
    <w:rsid w:val="006B5A60"/>
    <w:rsid w:val="006B5DBF"/>
    <w:rsid w:val="006B602A"/>
    <w:rsid w:val="006B66B5"/>
    <w:rsid w:val="006B6D3F"/>
    <w:rsid w:val="006B6F9B"/>
    <w:rsid w:val="006B733E"/>
    <w:rsid w:val="006B796C"/>
    <w:rsid w:val="006B7B25"/>
    <w:rsid w:val="006B7C3B"/>
    <w:rsid w:val="006C070B"/>
    <w:rsid w:val="006C074F"/>
    <w:rsid w:val="006C0A1E"/>
    <w:rsid w:val="006C0CF8"/>
    <w:rsid w:val="006C0F50"/>
    <w:rsid w:val="006C10D8"/>
    <w:rsid w:val="006C16FD"/>
    <w:rsid w:val="006C177A"/>
    <w:rsid w:val="006C2221"/>
    <w:rsid w:val="006C251B"/>
    <w:rsid w:val="006C26A1"/>
    <w:rsid w:val="006C2A94"/>
    <w:rsid w:val="006C2C89"/>
    <w:rsid w:val="006C30A2"/>
    <w:rsid w:val="006C3440"/>
    <w:rsid w:val="006C4212"/>
    <w:rsid w:val="006C4AAF"/>
    <w:rsid w:val="006C4CAC"/>
    <w:rsid w:val="006C4D7E"/>
    <w:rsid w:val="006C53BF"/>
    <w:rsid w:val="006C5492"/>
    <w:rsid w:val="006C54E8"/>
    <w:rsid w:val="006C5A59"/>
    <w:rsid w:val="006C600F"/>
    <w:rsid w:val="006C70CC"/>
    <w:rsid w:val="006C783A"/>
    <w:rsid w:val="006C7C1A"/>
    <w:rsid w:val="006C7E6C"/>
    <w:rsid w:val="006D0226"/>
    <w:rsid w:val="006D0378"/>
    <w:rsid w:val="006D0413"/>
    <w:rsid w:val="006D05CB"/>
    <w:rsid w:val="006D091D"/>
    <w:rsid w:val="006D0BA0"/>
    <w:rsid w:val="006D0C2D"/>
    <w:rsid w:val="006D0C68"/>
    <w:rsid w:val="006D1449"/>
    <w:rsid w:val="006D1E2F"/>
    <w:rsid w:val="006D1E64"/>
    <w:rsid w:val="006D210D"/>
    <w:rsid w:val="006D21F2"/>
    <w:rsid w:val="006D2338"/>
    <w:rsid w:val="006D2518"/>
    <w:rsid w:val="006D2584"/>
    <w:rsid w:val="006D2625"/>
    <w:rsid w:val="006D2E53"/>
    <w:rsid w:val="006D3234"/>
    <w:rsid w:val="006D3650"/>
    <w:rsid w:val="006D3690"/>
    <w:rsid w:val="006D38EE"/>
    <w:rsid w:val="006D3AD9"/>
    <w:rsid w:val="006D3D10"/>
    <w:rsid w:val="006D405D"/>
    <w:rsid w:val="006D45AC"/>
    <w:rsid w:val="006D4A6F"/>
    <w:rsid w:val="006D4E72"/>
    <w:rsid w:val="006D57DD"/>
    <w:rsid w:val="006D59F4"/>
    <w:rsid w:val="006D5E85"/>
    <w:rsid w:val="006D656B"/>
    <w:rsid w:val="006D6BAF"/>
    <w:rsid w:val="006D7215"/>
    <w:rsid w:val="006D7642"/>
    <w:rsid w:val="006D7AA5"/>
    <w:rsid w:val="006D7FF8"/>
    <w:rsid w:val="006E0169"/>
    <w:rsid w:val="006E0D0D"/>
    <w:rsid w:val="006E0DC4"/>
    <w:rsid w:val="006E1A04"/>
    <w:rsid w:val="006E1F81"/>
    <w:rsid w:val="006E20DD"/>
    <w:rsid w:val="006E2498"/>
    <w:rsid w:val="006E26C6"/>
    <w:rsid w:val="006E2C44"/>
    <w:rsid w:val="006E36EE"/>
    <w:rsid w:val="006E3951"/>
    <w:rsid w:val="006E4050"/>
    <w:rsid w:val="006E4274"/>
    <w:rsid w:val="006E44FB"/>
    <w:rsid w:val="006E4877"/>
    <w:rsid w:val="006E48F4"/>
    <w:rsid w:val="006E4B41"/>
    <w:rsid w:val="006E4F8F"/>
    <w:rsid w:val="006E5074"/>
    <w:rsid w:val="006E516D"/>
    <w:rsid w:val="006E59A1"/>
    <w:rsid w:val="006E6526"/>
    <w:rsid w:val="006E6547"/>
    <w:rsid w:val="006E67C3"/>
    <w:rsid w:val="006E6A66"/>
    <w:rsid w:val="006E6F55"/>
    <w:rsid w:val="006E6F57"/>
    <w:rsid w:val="006E6FEF"/>
    <w:rsid w:val="006E78B7"/>
    <w:rsid w:val="006E7AE7"/>
    <w:rsid w:val="006F065B"/>
    <w:rsid w:val="006F0E0A"/>
    <w:rsid w:val="006F1024"/>
    <w:rsid w:val="006F1055"/>
    <w:rsid w:val="006F10D1"/>
    <w:rsid w:val="006F1466"/>
    <w:rsid w:val="006F14F0"/>
    <w:rsid w:val="006F1AA6"/>
    <w:rsid w:val="006F1B39"/>
    <w:rsid w:val="006F1C19"/>
    <w:rsid w:val="006F2282"/>
    <w:rsid w:val="006F23B1"/>
    <w:rsid w:val="006F2CAE"/>
    <w:rsid w:val="006F2E65"/>
    <w:rsid w:val="006F331D"/>
    <w:rsid w:val="006F3578"/>
    <w:rsid w:val="006F3679"/>
    <w:rsid w:val="006F38D0"/>
    <w:rsid w:val="006F395A"/>
    <w:rsid w:val="006F3BFC"/>
    <w:rsid w:val="006F3DA5"/>
    <w:rsid w:val="006F40CB"/>
    <w:rsid w:val="006F40E2"/>
    <w:rsid w:val="006F4DAB"/>
    <w:rsid w:val="006F4E27"/>
    <w:rsid w:val="006F507D"/>
    <w:rsid w:val="006F5163"/>
    <w:rsid w:val="006F5323"/>
    <w:rsid w:val="006F5711"/>
    <w:rsid w:val="006F5CC9"/>
    <w:rsid w:val="006F5F11"/>
    <w:rsid w:val="006F5F91"/>
    <w:rsid w:val="006F609D"/>
    <w:rsid w:val="006F63F8"/>
    <w:rsid w:val="006F6AB3"/>
    <w:rsid w:val="006F7082"/>
    <w:rsid w:val="006F73F9"/>
    <w:rsid w:val="006F783A"/>
    <w:rsid w:val="006F7C3B"/>
    <w:rsid w:val="006F7D64"/>
    <w:rsid w:val="007001F3"/>
    <w:rsid w:val="0070080A"/>
    <w:rsid w:val="00700D44"/>
    <w:rsid w:val="00700D91"/>
    <w:rsid w:val="00701342"/>
    <w:rsid w:val="00701450"/>
    <w:rsid w:val="0070152D"/>
    <w:rsid w:val="00701B9C"/>
    <w:rsid w:val="00702171"/>
    <w:rsid w:val="0070234A"/>
    <w:rsid w:val="00702643"/>
    <w:rsid w:val="00702A10"/>
    <w:rsid w:val="00702BBD"/>
    <w:rsid w:val="00702C55"/>
    <w:rsid w:val="00702D06"/>
    <w:rsid w:val="00702E1F"/>
    <w:rsid w:val="00703171"/>
    <w:rsid w:val="00703348"/>
    <w:rsid w:val="00703570"/>
    <w:rsid w:val="007039B7"/>
    <w:rsid w:val="00703DDE"/>
    <w:rsid w:val="007046AA"/>
    <w:rsid w:val="007047E4"/>
    <w:rsid w:val="007049FC"/>
    <w:rsid w:val="00704A0A"/>
    <w:rsid w:val="00704FB2"/>
    <w:rsid w:val="00705014"/>
    <w:rsid w:val="00705028"/>
    <w:rsid w:val="00705435"/>
    <w:rsid w:val="00705AE1"/>
    <w:rsid w:val="00706537"/>
    <w:rsid w:val="0070662C"/>
    <w:rsid w:val="0070694A"/>
    <w:rsid w:val="00706D47"/>
    <w:rsid w:val="00706D4B"/>
    <w:rsid w:val="007079CC"/>
    <w:rsid w:val="00707ABC"/>
    <w:rsid w:val="00707B9D"/>
    <w:rsid w:val="00707F25"/>
    <w:rsid w:val="0071026B"/>
    <w:rsid w:val="0071087B"/>
    <w:rsid w:val="007109B0"/>
    <w:rsid w:val="00710DC3"/>
    <w:rsid w:val="00710E3F"/>
    <w:rsid w:val="00710EF8"/>
    <w:rsid w:val="007114EF"/>
    <w:rsid w:val="0071186D"/>
    <w:rsid w:val="007119CF"/>
    <w:rsid w:val="007119EB"/>
    <w:rsid w:val="007119F2"/>
    <w:rsid w:val="00711AD0"/>
    <w:rsid w:val="00711D3B"/>
    <w:rsid w:val="00711D72"/>
    <w:rsid w:val="00712689"/>
    <w:rsid w:val="00712C1B"/>
    <w:rsid w:val="007132B3"/>
    <w:rsid w:val="007135F0"/>
    <w:rsid w:val="00713651"/>
    <w:rsid w:val="00713A36"/>
    <w:rsid w:val="00713E68"/>
    <w:rsid w:val="00714706"/>
    <w:rsid w:val="00714D04"/>
    <w:rsid w:val="00714D2A"/>
    <w:rsid w:val="00714D8B"/>
    <w:rsid w:val="0071543D"/>
    <w:rsid w:val="0071562B"/>
    <w:rsid w:val="0071586B"/>
    <w:rsid w:val="00715909"/>
    <w:rsid w:val="00715DED"/>
    <w:rsid w:val="0071623C"/>
    <w:rsid w:val="00716298"/>
    <w:rsid w:val="00716B98"/>
    <w:rsid w:val="00716F61"/>
    <w:rsid w:val="0071789E"/>
    <w:rsid w:val="007178AE"/>
    <w:rsid w:val="007179EB"/>
    <w:rsid w:val="00717A92"/>
    <w:rsid w:val="00717C99"/>
    <w:rsid w:val="00720795"/>
    <w:rsid w:val="00721202"/>
    <w:rsid w:val="00721AE2"/>
    <w:rsid w:val="00721BB4"/>
    <w:rsid w:val="00721CEB"/>
    <w:rsid w:val="007223BD"/>
    <w:rsid w:val="00722A6F"/>
    <w:rsid w:val="00722C88"/>
    <w:rsid w:val="00723459"/>
    <w:rsid w:val="00723EEA"/>
    <w:rsid w:val="0072402F"/>
    <w:rsid w:val="0072455C"/>
    <w:rsid w:val="007248B0"/>
    <w:rsid w:val="00724929"/>
    <w:rsid w:val="007249DD"/>
    <w:rsid w:val="00724B33"/>
    <w:rsid w:val="00724B98"/>
    <w:rsid w:val="0072564A"/>
    <w:rsid w:val="007258BF"/>
    <w:rsid w:val="00725BC1"/>
    <w:rsid w:val="00725EA9"/>
    <w:rsid w:val="00726237"/>
    <w:rsid w:val="0072631B"/>
    <w:rsid w:val="00726681"/>
    <w:rsid w:val="00726DF8"/>
    <w:rsid w:val="00726FEF"/>
    <w:rsid w:val="007270B6"/>
    <w:rsid w:val="00727191"/>
    <w:rsid w:val="007272E8"/>
    <w:rsid w:val="007273C7"/>
    <w:rsid w:val="007274A0"/>
    <w:rsid w:val="00727677"/>
    <w:rsid w:val="00727879"/>
    <w:rsid w:val="007279F8"/>
    <w:rsid w:val="00727CD9"/>
    <w:rsid w:val="00727FBA"/>
    <w:rsid w:val="00730442"/>
    <w:rsid w:val="00730919"/>
    <w:rsid w:val="00730ABA"/>
    <w:rsid w:val="00730ECD"/>
    <w:rsid w:val="00731E47"/>
    <w:rsid w:val="0073245A"/>
    <w:rsid w:val="00732653"/>
    <w:rsid w:val="00732733"/>
    <w:rsid w:val="00732B5F"/>
    <w:rsid w:val="00732B62"/>
    <w:rsid w:val="00732F10"/>
    <w:rsid w:val="007335B1"/>
    <w:rsid w:val="007338A2"/>
    <w:rsid w:val="00733928"/>
    <w:rsid w:val="00733CE9"/>
    <w:rsid w:val="00733E3A"/>
    <w:rsid w:val="00733F88"/>
    <w:rsid w:val="007341A6"/>
    <w:rsid w:val="00734459"/>
    <w:rsid w:val="00734851"/>
    <w:rsid w:val="00734A80"/>
    <w:rsid w:val="00734ACC"/>
    <w:rsid w:val="00734AD5"/>
    <w:rsid w:val="0073537E"/>
    <w:rsid w:val="0073561A"/>
    <w:rsid w:val="00735E47"/>
    <w:rsid w:val="0073630C"/>
    <w:rsid w:val="007363AF"/>
    <w:rsid w:val="007364E5"/>
    <w:rsid w:val="00736535"/>
    <w:rsid w:val="0073677B"/>
    <w:rsid w:val="007367BF"/>
    <w:rsid w:val="007367D8"/>
    <w:rsid w:val="007367E2"/>
    <w:rsid w:val="007368BE"/>
    <w:rsid w:val="00736EF8"/>
    <w:rsid w:val="0073725E"/>
    <w:rsid w:val="00737ADD"/>
    <w:rsid w:val="00737C06"/>
    <w:rsid w:val="00737C83"/>
    <w:rsid w:val="00740530"/>
    <w:rsid w:val="00740BF2"/>
    <w:rsid w:val="00741240"/>
    <w:rsid w:val="007412C3"/>
    <w:rsid w:val="0074153C"/>
    <w:rsid w:val="00741569"/>
    <w:rsid w:val="007416F9"/>
    <w:rsid w:val="00741E0E"/>
    <w:rsid w:val="00742134"/>
    <w:rsid w:val="007422E2"/>
    <w:rsid w:val="00742B4E"/>
    <w:rsid w:val="00742ECE"/>
    <w:rsid w:val="00742F94"/>
    <w:rsid w:val="00743074"/>
    <w:rsid w:val="007434D1"/>
    <w:rsid w:val="007434E4"/>
    <w:rsid w:val="00743D6D"/>
    <w:rsid w:val="0074407E"/>
    <w:rsid w:val="007442C6"/>
    <w:rsid w:val="00744943"/>
    <w:rsid w:val="0074497A"/>
    <w:rsid w:val="00744B9A"/>
    <w:rsid w:val="00745221"/>
    <w:rsid w:val="007452EE"/>
    <w:rsid w:val="007453C1"/>
    <w:rsid w:val="00745759"/>
    <w:rsid w:val="00745A56"/>
    <w:rsid w:val="00745AC3"/>
    <w:rsid w:val="00745B57"/>
    <w:rsid w:val="00745CD8"/>
    <w:rsid w:val="0074647D"/>
    <w:rsid w:val="007464CC"/>
    <w:rsid w:val="007468F0"/>
    <w:rsid w:val="00746B72"/>
    <w:rsid w:val="00746DA3"/>
    <w:rsid w:val="007471E9"/>
    <w:rsid w:val="007475BF"/>
    <w:rsid w:val="00750602"/>
    <w:rsid w:val="007507EF"/>
    <w:rsid w:val="00750851"/>
    <w:rsid w:val="00750BF6"/>
    <w:rsid w:val="007511B6"/>
    <w:rsid w:val="007512D3"/>
    <w:rsid w:val="00751C92"/>
    <w:rsid w:val="00751E08"/>
    <w:rsid w:val="00751E6B"/>
    <w:rsid w:val="0075207C"/>
    <w:rsid w:val="007529B5"/>
    <w:rsid w:val="00752BD9"/>
    <w:rsid w:val="00752CD4"/>
    <w:rsid w:val="00752FCA"/>
    <w:rsid w:val="00753143"/>
    <w:rsid w:val="007531E0"/>
    <w:rsid w:val="00753676"/>
    <w:rsid w:val="007537B5"/>
    <w:rsid w:val="00753D72"/>
    <w:rsid w:val="00753F8A"/>
    <w:rsid w:val="00754042"/>
    <w:rsid w:val="0075411A"/>
    <w:rsid w:val="00754422"/>
    <w:rsid w:val="007544FB"/>
    <w:rsid w:val="0075475F"/>
    <w:rsid w:val="00755011"/>
    <w:rsid w:val="00756596"/>
    <w:rsid w:val="007567D7"/>
    <w:rsid w:val="00756AB0"/>
    <w:rsid w:val="00756AE7"/>
    <w:rsid w:val="00756AF1"/>
    <w:rsid w:val="00756C85"/>
    <w:rsid w:val="00756D6C"/>
    <w:rsid w:val="00756EFF"/>
    <w:rsid w:val="00756F83"/>
    <w:rsid w:val="00757183"/>
    <w:rsid w:val="00757191"/>
    <w:rsid w:val="0075766A"/>
    <w:rsid w:val="00757B14"/>
    <w:rsid w:val="00757BD1"/>
    <w:rsid w:val="00757C7C"/>
    <w:rsid w:val="007602F2"/>
    <w:rsid w:val="007605FC"/>
    <w:rsid w:val="007606E3"/>
    <w:rsid w:val="0076082C"/>
    <w:rsid w:val="00760B0A"/>
    <w:rsid w:val="00760CD1"/>
    <w:rsid w:val="00760E7F"/>
    <w:rsid w:val="00761208"/>
    <w:rsid w:val="00761430"/>
    <w:rsid w:val="0076193A"/>
    <w:rsid w:val="007619FF"/>
    <w:rsid w:val="00761CA6"/>
    <w:rsid w:val="00761EB9"/>
    <w:rsid w:val="00762615"/>
    <w:rsid w:val="00762890"/>
    <w:rsid w:val="0076290E"/>
    <w:rsid w:val="0076315F"/>
    <w:rsid w:val="00763531"/>
    <w:rsid w:val="00763941"/>
    <w:rsid w:val="00764FED"/>
    <w:rsid w:val="00765A2D"/>
    <w:rsid w:val="00766002"/>
    <w:rsid w:val="0076634F"/>
    <w:rsid w:val="007667FA"/>
    <w:rsid w:val="00767253"/>
    <w:rsid w:val="0076768B"/>
    <w:rsid w:val="00767A6D"/>
    <w:rsid w:val="00767BBD"/>
    <w:rsid w:val="00767C78"/>
    <w:rsid w:val="00770B27"/>
    <w:rsid w:val="00770B57"/>
    <w:rsid w:val="007717C3"/>
    <w:rsid w:val="00772195"/>
    <w:rsid w:val="0077251C"/>
    <w:rsid w:val="00772AAB"/>
    <w:rsid w:val="00772B9C"/>
    <w:rsid w:val="00772BDB"/>
    <w:rsid w:val="00772FE3"/>
    <w:rsid w:val="007730F4"/>
    <w:rsid w:val="0077346E"/>
    <w:rsid w:val="00773731"/>
    <w:rsid w:val="00773898"/>
    <w:rsid w:val="0077389A"/>
    <w:rsid w:val="00774620"/>
    <w:rsid w:val="0077474A"/>
    <w:rsid w:val="007748BB"/>
    <w:rsid w:val="00775052"/>
    <w:rsid w:val="007751BF"/>
    <w:rsid w:val="0077547E"/>
    <w:rsid w:val="00775565"/>
    <w:rsid w:val="00775677"/>
    <w:rsid w:val="0077594B"/>
    <w:rsid w:val="00775A2F"/>
    <w:rsid w:val="007764C0"/>
    <w:rsid w:val="0077699E"/>
    <w:rsid w:val="00776D05"/>
    <w:rsid w:val="00776E12"/>
    <w:rsid w:val="00776FD4"/>
    <w:rsid w:val="007771AE"/>
    <w:rsid w:val="007771F9"/>
    <w:rsid w:val="007772A9"/>
    <w:rsid w:val="00777C24"/>
    <w:rsid w:val="00780058"/>
    <w:rsid w:val="0078010B"/>
    <w:rsid w:val="00780453"/>
    <w:rsid w:val="007806AA"/>
    <w:rsid w:val="00780824"/>
    <w:rsid w:val="00780B20"/>
    <w:rsid w:val="0078118C"/>
    <w:rsid w:val="0078171E"/>
    <w:rsid w:val="007817C4"/>
    <w:rsid w:val="00781A2D"/>
    <w:rsid w:val="00781B36"/>
    <w:rsid w:val="00781F10"/>
    <w:rsid w:val="00781FB8"/>
    <w:rsid w:val="007822D6"/>
    <w:rsid w:val="007825BD"/>
    <w:rsid w:val="00782A2C"/>
    <w:rsid w:val="00782BB1"/>
    <w:rsid w:val="007834D4"/>
    <w:rsid w:val="007839E4"/>
    <w:rsid w:val="00783B6D"/>
    <w:rsid w:val="00783D62"/>
    <w:rsid w:val="007842A5"/>
    <w:rsid w:val="00784E0E"/>
    <w:rsid w:val="0078504E"/>
    <w:rsid w:val="0078579C"/>
    <w:rsid w:val="00785AD7"/>
    <w:rsid w:val="00785B40"/>
    <w:rsid w:val="0078601F"/>
    <w:rsid w:val="007860A8"/>
    <w:rsid w:val="0078674E"/>
    <w:rsid w:val="00786863"/>
    <w:rsid w:val="00786B00"/>
    <w:rsid w:val="00786B0C"/>
    <w:rsid w:val="00786C76"/>
    <w:rsid w:val="00787266"/>
    <w:rsid w:val="007874D8"/>
    <w:rsid w:val="007874DB"/>
    <w:rsid w:val="0078763A"/>
    <w:rsid w:val="00787F06"/>
    <w:rsid w:val="00787F6E"/>
    <w:rsid w:val="00790790"/>
    <w:rsid w:val="007907DA"/>
    <w:rsid w:val="0079081F"/>
    <w:rsid w:val="00790B89"/>
    <w:rsid w:val="007911A8"/>
    <w:rsid w:val="007913C4"/>
    <w:rsid w:val="00791997"/>
    <w:rsid w:val="007919C3"/>
    <w:rsid w:val="00792187"/>
    <w:rsid w:val="00792256"/>
    <w:rsid w:val="00792517"/>
    <w:rsid w:val="0079296D"/>
    <w:rsid w:val="00792AE9"/>
    <w:rsid w:val="00792FAC"/>
    <w:rsid w:val="007930F9"/>
    <w:rsid w:val="00793250"/>
    <w:rsid w:val="007938E2"/>
    <w:rsid w:val="0079397A"/>
    <w:rsid w:val="007939AC"/>
    <w:rsid w:val="00793AB7"/>
    <w:rsid w:val="00793ED4"/>
    <w:rsid w:val="0079467D"/>
    <w:rsid w:val="007948C9"/>
    <w:rsid w:val="00794B55"/>
    <w:rsid w:val="00794DAE"/>
    <w:rsid w:val="00794DB4"/>
    <w:rsid w:val="00795093"/>
    <w:rsid w:val="0079549B"/>
    <w:rsid w:val="007954EA"/>
    <w:rsid w:val="0079596E"/>
    <w:rsid w:val="00795CE9"/>
    <w:rsid w:val="007960F8"/>
    <w:rsid w:val="00796360"/>
    <w:rsid w:val="00796494"/>
    <w:rsid w:val="00796AA6"/>
    <w:rsid w:val="00797026"/>
    <w:rsid w:val="00797401"/>
    <w:rsid w:val="007978CF"/>
    <w:rsid w:val="00797982"/>
    <w:rsid w:val="00797A3E"/>
    <w:rsid w:val="007A09C5"/>
    <w:rsid w:val="007A0ACD"/>
    <w:rsid w:val="007A0E47"/>
    <w:rsid w:val="007A1D09"/>
    <w:rsid w:val="007A2320"/>
    <w:rsid w:val="007A2393"/>
    <w:rsid w:val="007A2502"/>
    <w:rsid w:val="007A2A76"/>
    <w:rsid w:val="007A2BB9"/>
    <w:rsid w:val="007A3BEF"/>
    <w:rsid w:val="007A3E14"/>
    <w:rsid w:val="007A406F"/>
    <w:rsid w:val="007A45CD"/>
    <w:rsid w:val="007A4A7C"/>
    <w:rsid w:val="007A5F82"/>
    <w:rsid w:val="007A6292"/>
    <w:rsid w:val="007A69FB"/>
    <w:rsid w:val="007A6A52"/>
    <w:rsid w:val="007A6ACF"/>
    <w:rsid w:val="007A6BD6"/>
    <w:rsid w:val="007A6EFC"/>
    <w:rsid w:val="007A700B"/>
    <w:rsid w:val="007A7691"/>
    <w:rsid w:val="007A7D45"/>
    <w:rsid w:val="007B0FC9"/>
    <w:rsid w:val="007B11A3"/>
    <w:rsid w:val="007B13BF"/>
    <w:rsid w:val="007B1674"/>
    <w:rsid w:val="007B1C33"/>
    <w:rsid w:val="007B1E7A"/>
    <w:rsid w:val="007B22BF"/>
    <w:rsid w:val="007B2467"/>
    <w:rsid w:val="007B2C79"/>
    <w:rsid w:val="007B2CAD"/>
    <w:rsid w:val="007B2CD5"/>
    <w:rsid w:val="007B2EEA"/>
    <w:rsid w:val="007B304D"/>
    <w:rsid w:val="007B3103"/>
    <w:rsid w:val="007B3496"/>
    <w:rsid w:val="007B36C7"/>
    <w:rsid w:val="007B389B"/>
    <w:rsid w:val="007B39C7"/>
    <w:rsid w:val="007B39F7"/>
    <w:rsid w:val="007B39FB"/>
    <w:rsid w:val="007B47E3"/>
    <w:rsid w:val="007B4EE9"/>
    <w:rsid w:val="007B4F2E"/>
    <w:rsid w:val="007B5100"/>
    <w:rsid w:val="007B5231"/>
    <w:rsid w:val="007B547D"/>
    <w:rsid w:val="007B55EC"/>
    <w:rsid w:val="007B597C"/>
    <w:rsid w:val="007B5BC2"/>
    <w:rsid w:val="007B5C5B"/>
    <w:rsid w:val="007B5D0B"/>
    <w:rsid w:val="007B5D47"/>
    <w:rsid w:val="007B5D9A"/>
    <w:rsid w:val="007B679D"/>
    <w:rsid w:val="007B6C24"/>
    <w:rsid w:val="007B6C66"/>
    <w:rsid w:val="007B7A20"/>
    <w:rsid w:val="007B7A56"/>
    <w:rsid w:val="007B7DD2"/>
    <w:rsid w:val="007B7ED1"/>
    <w:rsid w:val="007B7F6D"/>
    <w:rsid w:val="007C0223"/>
    <w:rsid w:val="007C1C90"/>
    <w:rsid w:val="007C1F4A"/>
    <w:rsid w:val="007C2285"/>
    <w:rsid w:val="007C2917"/>
    <w:rsid w:val="007C2947"/>
    <w:rsid w:val="007C2DB0"/>
    <w:rsid w:val="007C2FE5"/>
    <w:rsid w:val="007C31DE"/>
    <w:rsid w:val="007C324E"/>
    <w:rsid w:val="007C362F"/>
    <w:rsid w:val="007C3868"/>
    <w:rsid w:val="007C3D6A"/>
    <w:rsid w:val="007C3FFF"/>
    <w:rsid w:val="007C4007"/>
    <w:rsid w:val="007C417B"/>
    <w:rsid w:val="007C4502"/>
    <w:rsid w:val="007C462B"/>
    <w:rsid w:val="007C46C2"/>
    <w:rsid w:val="007C487A"/>
    <w:rsid w:val="007C4C02"/>
    <w:rsid w:val="007C4D7B"/>
    <w:rsid w:val="007C4EDB"/>
    <w:rsid w:val="007C4F11"/>
    <w:rsid w:val="007C5B19"/>
    <w:rsid w:val="007C5E3A"/>
    <w:rsid w:val="007C6901"/>
    <w:rsid w:val="007C70CF"/>
    <w:rsid w:val="007C7226"/>
    <w:rsid w:val="007C74E6"/>
    <w:rsid w:val="007C75BF"/>
    <w:rsid w:val="007C76A0"/>
    <w:rsid w:val="007C76A9"/>
    <w:rsid w:val="007D0115"/>
    <w:rsid w:val="007D026E"/>
    <w:rsid w:val="007D061E"/>
    <w:rsid w:val="007D0D06"/>
    <w:rsid w:val="007D1211"/>
    <w:rsid w:val="007D19D7"/>
    <w:rsid w:val="007D1A99"/>
    <w:rsid w:val="007D1D6A"/>
    <w:rsid w:val="007D2577"/>
    <w:rsid w:val="007D2A1A"/>
    <w:rsid w:val="007D2F20"/>
    <w:rsid w:val="007D2FB2"/>
    <w:rsid w:val="007D36AE"/>
    <w:rsid w:val="007D3CBD"/>
    <w:rsid w:val="007D3E5F"/>
    <w:rsid w:val="007D3FB9"/>
    <w:rsid w:val="007D41A4"/>
    <w:rsid w:val="007D42C2"/>
    <w:rsid w:val="007D47F2"/>
    <w:rsid w:val="007D4E0A"/>
    <w:rsid w:val="007D4FC3"/>
    <w:rsid w:val="007D509A"/>
    <w:rsid w:val="007D50B9"/>
    <w:rsid w:val="007D55BF"/>
    <w:rsid w:val="007D56A4"/>
    <w:rsid w:val="007D61DE"/>
    <w:rsid w:val="007D6602"/>
    <w:rsid w:val="007D7646"/>
    <w:rsid w:val="007D778B"/>
    <w:rsid w:val="007D7B93"/>
    <w:rsid w:val="007D7C98"/>
    <w:rsid w:val="007D7CCC"/>
    <w:rsid w:val="007E0605"/>
    <w:rsid w:val="007E0680"/>
    <w:rsid w:val="007E0982"/>
    <w:rsid w:val="007E107A"/>
    <w:rsid w:val="007E11C0"/>
    <w:rsid w:val="007E166E"/>
    <w:rsid w:val="007E1738"/>
    <w:rsid w:val="007E1D2C"/>
    <w:rsid w:val="007E2F76"/>
    <w:rsid w:val="007E3725"/>
    <w:rsid w:val="007E37A7"/>
    <w:rsid w:val="007E3BDF"/>
    <w:rsid w:val="007E3C0A"/>
    <w:rsid w:val="007E3E37"/>
    <w:rsid w:val="007E3F3D"/>
    <w:rsid w:val="007E3F9C"/>
    <w:rsid w:val="007E4913"/>
    <w:rsid w:val="007E4A17"/>
    <w:rsid w:val="007E4C81"/>
    <w:rsid w:val="007E58A8"/>
    <w:rsid w:val="007E5C66"/>
    <w:rsid w:val="007E5F52"/>
    <w:rsid w:val="007E6931"/>
    <w:rsid w:val="007E6D63"/>
    <w:rsid w:val="007E703F"/>
    <w:rsid w:val="007E7913"/>
    <w:rsid w:val="007E7ADD"/>
    <w:rsid w:val="007F0123"/>
    <w:rsid w:val="007F0B4F"/>
    <w:rsid w:val="007F1498"/>
    <w:rsid w:val="007F1AF1"/>
    <w:rsid w:val="007F1CBC"/>
    <w:rsid w:val="007F23A5"/>
    <w:rsid w:val="007F2499"/>
    <w:rsid w:val="007F26FF"/>
    <w:rsid w:val="007F27EA"/>
    <w:rsid w:val="007F283F"/>
    <w:rsid w:val="007F2D7F"/>
    <w:rsid w:val="007F2E0E"/>
    <w:rsid w:val="007F3313"/>
    <w:rsid w:val="007F3874"/>
    <w:rsid w:val="007F3B79"/>
    <w:rsid w:val="007F3E5D"/>
    <w:rsid w:val="007F4436"/>
    <w:rsid w:val="007F4633"/>
    <w:rsid w:val="007F4BCE"/>
    <w:rsid w:val="007F4DFE"/>
    <w:rsid w:val="007F5811"/>
    <w:rsid w:val="007F5941"/>
    <w:rsid w:val="007F5D6F"/>
    <w:rsid w:val="007F5F35"/>
    <w:rsid w:val="007F6236"/>
    <w:rsid w:val="007F657E"/>
    <w:rsid w:val="007F6708"/>
    <w:rsid w:val="007F6AC9"/>
    <w:rsid w:val="007F6D10"/>
    <w:rsid w:val="007F6E82"/>
    <w:rsid w:val="007F6EF0"/>
    <w:rsid w:val="007F740F"/>
    <w:rsid w:val="007F777D"/>
    <w:rsid w:val="007F7911"/>
    <w:rsid w:val="007F79D1"/>
    <w:rsid w:val="007F7A83"/>
    <w:rsid w:val="00800381"/>
    <w:rsid w:val="008008B9"/>
    <w:rsid w:val="00801290"/>
    <w:rsid w:val="008016F2"/>
    <w:rsid w:val="0080178D"/>
    <w:rsid w:val="008017DC"/>
    <w:rsid w:val="008019F2"/>
    <w:rsid w:val="00801A89"/>
    <w:rsid w:val="00801D1E"/>
    <w:rsid w:val="00801E7A"/>
    <w:rsid w:val="0080205F"/>
    <w:rsid w:val="00802082"/>
    <w:rsid w:val="0080241E"/>
    <w:rsid w:val="008026AE"/>
    <w:rsid w:val="00802871"/>
    <w:rsid w:val="0080291C"/>
    <w:rsid w:val="0080292C"/>
    <w:rsid w:val="00802B03"/>
    <w:rsid w:val="00802B73"/>
    <w:rsid w:val="00802EDB"/>
    <w:rsid w:val="008031B3"/>
    <w:rsid w:val="00803762"/>
    <w:rsid w:val="008037D0"/>
    <w:rsid w:val="00803ACC"/>
    <w:rsid w:val="008043AA"/>
    <w:rsid w:val="008047F8"/>
    <w:rsid w:val="00804B91"/>
    <w:rsid w:val="00805259"/>
    <w:rsid w:val="00805433"/>
    <w:rsid w:val="008055ED"/>
    <w:rsid w:val="00805AEA"/>
    <w:rsid w:val="00805CF3"/>
    <w:rsid w:val="00805F14"/>
    <w:rsid w:val="00806AC1"/>
    <w:rsid w:val="008076FB"/>
    <w:rsid w:val="00807736"/>
    <w:rsid w:val="008079B9"/>
    <w:rsid w:val="00807B84"/>
    <w:rsid w:val="00807EFC"/>
    <w:rsid w:val="008101B7"/>
    <w:rsid w:val="00810439"/>
    <w:rsid w:val="0081047F"/>
    <w:rsid w:val="00810793"/>
    <w:rsid w:val="00810B41"/>
    <w:rsid w:val="008111BF"/>
    <w:rsid w:val="00811442"/>
    <w:rsid w:val="008114F2"/>
    <w:rsid w:val="0081164B"/>
    <w:rsid w:val="00811920"/>
    <w:rsid w:val="0081250C"/>
    <w:rsid w:val="008125A4"/>
    <w:rsid w:val="00813115"/>
    <w:rsid w:val="008133DC"/>
    <w:rsid w:val="008135C5"/>
    <w:rsid w:val="0081435F"/>
    <w:rsid w:val="00814CAD"/>
    <w:rsid w:val="00814F45"/>
    <w:rsid w:val="0081547F"/>
    <w:rsid w:val="00815968"/>
    <w:rsid w:val="00815A67"/>
    <w:rsid w:val="00815BE1"/>
    <w:rsid w:val="00815C7F"/>
    <w:rsid w:val="00816531"/>
    <w:rsid w:val="00816CA8"/>
    <w:rsid w:val="00816F96"/>
    <w:rsid w:val="00817079"/>
    <w:rsid w:val="008170B4"/>
    <w:rsid w:val="0081720E"/>
    <w:rsid w:val="008174D1"/>
    <w:rsid w:val="00817505"/>
    <w:rsid w:val="00817753"/>
    <w:rsid w:val="008177EB"/>
    <w:rsid w:val="00817810"/>
    <w:rsid w:val="00817DBA"/>
    <w:rsid w:val="0082059A"/>
    <w:rsid w:val="008206D0"/>
    <w:rsid w:val="00820743"/>
    <w:rsid w:val="0082103E"/>
    <w:rsid w:val="0082104E"/>
    <w:rsid w:val="00821116"/>
    <w:rsid w:val="008213D1"/>
    <w:rsid w:val="0082150A"/>
    <w:rsid w:val="008216F0"/>
    <w:rsid w:val="00821774"/>
    <w:rsid w:val="0082182D"/>
    <w:rsid w:val="00821C8B"/>
    <w:rsid w:val="00821F12"/>
    <w:rsid w:val="00822261"/>
    <w:rsid w:val="008222C9"/>
    <w:rsid w:val="008223B6"/>
    <w:rsid w:val="008229D6"/>
    <w:rsid w:val="00822B7A"/>
    <w:rsid w:val="00823100"/>
    <w:rsid w:val="0082327C"/>
    <w:rsid w:val="008236DB"/>
    <w:rsid w:val="00823749"/>
    <w:rsid w:val="008237C9"/>
    <w:rsid w:val="00823985"/>
    <w:rsid w:val="00823C52"/>
    <w:rsid w:val="00823E5D"/>
    <w:rsid w:val="00824287"/>
    <w:rsid w:val="00824525"/>
    <w:rsid w:val="00824B0F"/>
    <w:rsid w:val="00824CF8"/>
    <w:rsid w:val="00824D57"/>
    <w:rsid w:val="00824D5D"/>
    <w:rsid w:val="00825203"/>
    <w:rsid w:val="0082523F"/>
    <w:rsid w:val="00825273"/>
    <w:rsid w:val="008255DC"/>
    <w:rsid w:val="00825680"/>
    <w:rsid w:val="0082589F"/>
    <w:rsid w:val="00825969"/>
    <w:rsid w:val="00825CBA"/>
    <w:rsid w:val="00825CEC"/>
    <w:rsid w:val="00825E54"/>
    <w:rsid w:val="00825EB6"/>
    <w:rsid w:val="00825FE4"/>
    <w:rsid w:val="00826365"/>
    <w:rsid w:val="008267BC"/>
    <w:rsid w:val="00826F84"/>
    <w:rsid w:val="008273D1"/>
    <w:rsid w:val="00827ADB"/>
    <w:rsid w:val="0083007F"/>
    <w:rsid w:val="008305ED"/>
    <w:rsid w:val="00830668"/>
    <w:rsid w:val="00831026"/>
    <w:rsid w:val="008311C8"/>
    <w:rsid w:val="00831391"/>
    <w:rsid w:val="0083189B"/>
    <w:rsid w:val="00831CC2"/>
    <w:rsid w:val="00832226"/>
    <w:rsid w:val="00832E0B"/>
    <w:rsid w:val="00832EE9"/>
    <w:rsid w:val="0083353E"/>
    <w:rsid w:val="008335C2"/>
    <w:rsid w:val="008336D0"/>
    <w:rsid w:val="008339E1"/>
    <w:rsid w:val="00833BF4"/>
    <w:rsid w:val="00833F83"/>
    <w:rsid w:val="00834171"/>
    <w:rsid w:val="00834FD9"/>
    <w:rsid w:val="0083517E"/>
    <w:rsid w:val="008352A2"/>
    <w:rsid w:val="0083552D"/>
    <w:rsid w:val="008355F0"/>
    <w:rsid w:val="00835C13"/>
    <w:rsid w:val="00836682"/>
    <w:rsid w:val="008366F7"/>
    <w:rsid w:val="00836C36"/>
    <w:rsid w:val="00836EA7"/>
    <w:rsid w:val="008371B8"/>
    <w:rsid w:val="00837CF7"/>
    <w:rsid w:val="00840061"/>
    <w:rsid w:val="00840769"/>
    <w:rsid w:val="008407CE"/>
    <w:rsid w:val="008407E4"/>
    <w:rsid w:val="00840887"/>
    <w:rsid w:val="00840CBB"/>
    <w:rsid w:val="00840D4A"/>
    <w:rsid w:val="00840FA2"/>
    <w:rsid w:val="00841293"/>
    <w:rsid w:val="008413A8"/>
    <w:rsid w:val="00841711"/>
    <w:rsid w:val="00841D33"/>
    <w:rsid w:val="00842621"/>
    <w:rsid w:val="00842876"/>
    <w:rsid w:val="008428B5"/>
    <w:rsid w:val="008429B3"/>
    <w:rsid w:val="00842A77"/>
    <w:rsid w:val="00842BE6"/>
    <w:rsid w:val="00843185"/>
    <w:rsid w:val="0084321C"/>
    <w:rsid w:val="00843563"/>
    <w:rsid w:val="00843964"/>
    <w:rsid w:val="00843D8F"/>
    <w:rsid w:val="00843FF7"/>
    <w:rsid w:val="00844C49"/>
    <w:rsid w:val="008451CC"/>
    <w:rsid w:val="008453FD"/>
    <w:rsid w:val="008457A2"/>
    <w:rsid w:val="00845CC2"/>
    <w:rsid w:val="00845CC4"/>
    <w:rsid w:val="00845FDB"/>
    <w:rsid w:val="0084612A"/>
    <w:rsid w:val="008467DF"/>
    <w:rsid w:val="008471BE"/>
    <w:rsid w:val="008473B1"/>
    <w:rsid w:val="00847A21"/>
    <w:rsid w:val="0085078C"/>
    <w:rsid w:val="0085110D"/>
    <w:rsid w:val="008513BE"/>
    <w:rsid w:val="00851433"/>
    <w:rsid w:val="008516BA"/>
    <w:rsid w:val="00851A78"/>
    <w:rsid w:val="00852605"/>
    <w:rsid w:val="00852E01"/>
    <w:rsid w:val="00852EA7"/>
    <w:rsid w:val="00853195"/>
    <w:rsid w:val="0085395D"/>
    <w:rsid w:val="00853DFD"/>
    <w:rsid w:val="00853F43"/>
    <w:rsid w:val="00854C43"/>
    <w:rsid w:val="00854F37"/>
    <w:rsid w:val="00854FC7"/>
    <w:rsid w:val="00855339"/>
    <w:rsid w:val="00855412"/>
    <w:rsid w:val="008568ED"/>
    <w:rsid w:val="0085692C"/>
    <w:rsid w:val="00856B08"/>
    <w:rsid w:val="00856B35"/>
    <w:rsid w:val="00856BD1"/>
    <w:rsid w:val="00856BF2"/>
    <w:rsid w:val="00856C2D"/>
    <w:rsid w:val="00856F49"/>
    <w:rsid w:val="00857131"/>
    <w:rsid w:val="008572DE"/>
    <w:rsid w:val="0085770D"/>
    <w:rsid w:val="008579C0"/>
    <w:rsid w:val="00857F0C"/>
    <w:rsid w:val="00860042"/>
    <w:rsid w:val="008601F2"/>
    <w:rsid w:val="00860551"/>
    <w:rsid w:val="00860C4C"/>
    <w:rsid w:val="00861239"/>
    <w:rsid w:val="008619FF"/>
    <w:rsid w:val="00861ABD"/>
    <w:rsid w:val="00861FDC"/>
    <w:rsid w:val="00862A81"/>
    <w:rsid w:val="00862B2B"/>
    <w:rsid w:val="00862D45"/>
    <w:rsid w:val="008631FD"/>
    <w:rsid w:val="00863327"/>
    <w:rsid w:val="0086346E"/>
    <w:rsid w:val="008636F7"/>
    <w:rsid w:val="00863DB9"/>
    <w:rsid w:val="00864364"/>
    <w:rsid w:val="00864C22"/>
    <w:rsid w:val="00864F3A"/>
    <w:rsid w:val="00864F76"/>
    <w:rsid w:val="0086509E"/>
    <w:rsid w:val="00865122"/>
    <w:rsid w:val="00865783"/>
    <w:rsid w:val="008658DA"/>
    <w:rsid w:val="0086592C"/>
    <w:rsid w:val="00865E60"/>
    <w:rsid w:val="008661D5"/>
    <w:rsid w:val="00866552"/>
    <w:rsid w:val="008665FE"/>
    <w:rsid w:val="00866646"/>
    <w:rsid w:val="00866DB9"/>
    <w:rsid w:val="00866F24"/>
    <w:rsid w:val="008671C9"/>
    <w:rsid w:val="008676B0"/>
    <w:rsid w:val="00867AFB"/>
    <w:rsid w:val="00867E43"/>
    <w:rsid w:val="00867F05"/>
    <w:rsid w:val="00870717"/>
    <w:rsid w:val="00870987"/>
    <w:rsid w:val="00870B33"/>
    <w:rsid w:val="00870B57"/>
    <w:rsid w:val="00870CD6"/>
    <w:rsid w:val="00870F47"/>
    <w:rsid w:val="0087108B"/>
    <w:rsid w:val="00871508"/>
    <w:rsid w:val="008718C7"/>
    <w:rsid w:val="00871FE0"/>
    <w:rsid w:val="008721DB"/>
    <w:rsid w:val="00872580"/>
    <w:rsid w:val="008725D8"/>
    <w:rsid w:val="0087282D"/>
    <w:rsid w:val="00872BD6"/>
    <w:rsid w:val="00872FFF"/>
    <w:rsid w:val="00873711"/>
    <w:rsid w:val="00873C3B"/>
    <w:rsid w:val="00874624"/>
    <w:rsid w:val="008748B3"/>
    <w:rsid w:val="00874964"/>
    <w:rsid w:val="00875D36"/>
    <w:rsid w:val="008761C7"/>
    <w:rsid w:val="008763C4"/>
    <w:rsid w:val="0087698E"/>
    <w:rsid w:val="00876A61"/>
    <w:rsid w:val="00877DC8"/>
    <w:rsid w:val="0088040A"/>
    <w:rsid w:val="0088053D"/>
    <w:rsid w:val="008806C6"/>
    <w:rsid w:val="00880839"/>
    <w:rsid w:val="00880942"/>
    <w:rsid w:val="00880B4E"/>
    <w:rsid w:val="00880D59"/>
    <w:rsid w:val="00880D69"/>
    <w:rsid w:val="008812F0"/>
    <w:rsid w:val="00881320"/>
    <w:rsid w:val="00881351"/>
    <w:rsid w:val="008813EA"/>
    <w:rsid w:val="008819E1"/>
    <w:rsid w:val="0088241A"/>
    <w:rsid w:val="00882583"/>
    <w:rsid w:val="00882919"/>
    <w:rsid w:val="00882DCC"/>
    <w:rsid w:val="0088315D"/>
    <w:rsid w:val="0088356D"/>
    <w:rsid w:val="008836D0"/>
    <w:rsid w:val="008837DE"/>
    <w:rsid w:val="008839D8"/>
    <w:rsid w:val="00884663"/>
    <w:rsid w:val="00884B92"/>
    <w:rsid w:val="00884BE3"/>
    <w:rsid w:val="008853C0"/>
    <w:rsid w:val="00885451"/>
    <w:rsid w:val="008856EA"/>
    <w:rsid w:val="008857FA"/>
    <w:rsid w:val="0088588B"/>
    <w:rsid w:val="00885E0C"/>
    <w:rsid w:val="0088657B"/>
    <w:rsid w:val="00886A3A"/>
    <w:rsid w:val="00886A6C"/>
    <w:rsid w:val="00886C2C"/>
    <w:rsid w:val="008870D9"/>
    <w:rsid w:val="0088741B"/>
    <w:rsid w:val="0088763A"/>
    <w:rsid w:val="00887673"/>
    <w:rsid w:val="00887725"/>
    <w:rsid w:val="008879AA"/>
    <w:rsid w:val="008879D7"/>
    <w:rsid w:val="00887FD3"/>
    <w:rsid w:val="0089082A"/>
    <w:rsid w:val="00890A1D"/>
    <w:rsid w:val="00890A60"/>
    <w:rsid w:val="00890EDA"/>
    <w:rsid w:val="00891340"/>
    <w:rsid w:val="008919CB"/>
    <w:rsid w:val="00891CEB"/>
    <w:rsid w:val="00892372"/>
    <w:rsid w:val="00892F23"/>
    <w:rsid w:val="00893020"/>
    <w:rsid w:val="00893423"/>
    <w:rsid w:val="00893565"/>
    <w:rsid w:val="008939A6"/>
    <w:rsid w:val="0089403B"/>
    <w:rsid w:val="00894130"/>
    <w:rsid w:val="00894216"/>
    <w:rsid w:val="008947F6"/>
    <w:rsid w:val="00894942"/>
    <w:rsid w:val="00895062"/>
    <w:rsid w:val="00895386"/>
    <w:rsid w:val="00895851"/>
    <w:rsid w:val="0089590C"/>
    <w:rsid w:val="00895A50"/>
    <w:rsid w:val="0089619B"/>
    <w:rsid w:val="008967B8"/>
    <w:rsid w:val="0089695F"/>
    <w:rsid w:val="008970C3"/>
    <w:rsid w:val="008970F2"/>
    <w:rsid w:val="00897131"/>
    <w:rsid w:val="00897150"/>
    <w:rsid w:val="0089728C"/>
    <w:rsid w:val="00897706"/>
    <w:rsid w:val="00897942"/>
    <w:rsid w:val="00897FA5"/>
    <w:rsid w:val="008A03D7"/>
    <w:rsid w:val="008A0554"/>
    <w:rsid w:val="008A0C14"/>
    <w:rsid w:val="008A0D76"/>
    <w:rsid w:val="008A1427"/>
    <w:rsid w:val="008A184C"/>
    <w:rsid w:val="008A1B2D"/>
    <w:rsid w:val="008A1B82"/>
    <w:rsid w:val="008A1D4C"/>
    <w:rsid w:val="008A1EF1"/>
    <w:rsid w:val="008A254F"/>
    <w:rsid w:val="008A25F6"/>
    <w:rsid w:val="008A2E18"/>
    <w:rsid w:val="008A2F40"/>
    <w:rsid w:val="008A3340"/>
    <w:rsid w:val="008A36FF"/>
    <w:rsid w:val="008A3E4C"/>
    <w:rsid w:val="008A3F8D"/>
    <w:rsid w:val="008A4378"/>
    <w:rsid w:val="008A480A"/>
    <w:rsid w:val="008A49C0"/>
    <w:rsid w:val="008A4BD3"/>
    <w:rsid w:val="008A535F"/>
    <w:rsid w:val="008A537C"/>
    <w:rsid w:val="008A5A13"/>
    <w:rsid w:val="008A5AC5"/>
    <w:rsid w:val="008A5B49"/>
    <w:rsid w:val="008A6A7B"/>
    <w:rsid w:val="008A6AFB"/>
    <w:rsid w:val="008A714B"/>
    <w:rsid w:val="008B00A3"/>
    <w:rsid w:val="008B0BA0"/>
    <w:rsid w:val="008B0CCB"/>
    <w:rsid w:val="008B0FA7"/>
    <w:rsid w:val="008B1095"/>
    <w:rsid w:val="008B115A"/>
    <w:rsid w:val="008B1A94"/>
    <w:rsid w:val="008B1E0A"/>
    <w:rsid w:val="008B2162"/>
    <w:rsid w:val="008B2213"/>
    <w:rsid w:val="008B24B1"/>
    <w:rsid w:val="008B274D"/>
    <w:rsid w:val="008B2B6A"/>
    <w:rsid w:val="008B2E81"/>
    <w:rsid w:val="008B339E"/>
    <w:rsid w:val="008B33C3"/>
    <w:rsid w:val="008B36B2"/>
    <w:rsid w:val="008B3DD2"/>
    <w:rsid w:val="008B3FFA"/>
    <w:rsid w:val="008B412B"/>
    <w:rsid w:val="008B483E"/>
    <w:rsid w:val="008B49E6"/>
    <w:rsid w:val="008B4AA3"/>
    <w:rsid w:val="008B4ECB"/>
    <w:rsid w:val="008B4F26"/>
    <w:rsid w:val="008B4F42"/>
    <w:rsid w:val="008B50B2"/>
    <w:rsid w:val="008B5418"/>
    <w:rsid w:val="008B54CB"/>
    <w:rsid w:val="008B558F"/>
    <w:rsid w:val="008B66CE"/>
    <w:rsid w:val="008B6DF4"/>
    <w:rsid w:val="008B6E44"/>
    <w:rsid w:val="008B7255"/>
    <w:rsid w:val="008B7414"/>
    <w:rsid w:val="008B76B8"/>
    <w:rsid w:val="008B7FF5"/>
    <w:rsid w:val="008C057A"/>
    <w:rsid w:val="008C0E94"/>
    <w:rsid w:val="008C1635"/>
    <w:rsid w:val="008C171C"/>
    <w:rsid w:val="008C1749"/>
    <w:rsid w:val="008C18DA"/>
    <w:rsid w:val="008C22B5"/>
    <w:rsid w:val="008C257C"/>
    <w:rsid w:val="008C25BA"/>
    <w:rsid w:val="008C29B5"/>
    <w:rsid w:val="008C2B45"/>
    <w:rsid w:val="008C2E1E"/>
    <w:rsid w:val="008C2E23"/>
    <w:rsid w:val="008C321F"/>
    <w:rsid w:val="008C3386"/>
    <w:rsid w:val="008C34FA"/>
    <w:rsid w:val="008C38F7"/>
    <w:rsid w:val="008C3915"/>
    <w:rsid w:val="008C3B50"/>
    <w:rsid w:val="008C3EB4"/>
    <w:rsid w:val="008C4044"/>
    <w:rsid w:val="008C4368"/>
    <w:rsid w:val="008C468E"/>
    <w:rsid w:val="008C493C"/>
    <w:rsid w:val="008C499B"/>
    <w:rsid w:val="008C53F2"/>
    <w:rsid w:val="008C562D"/>
    <w:rsid w:val="008C56B0"/>
    <w:rsid w:val="008C5A92"/>
    <w:rsid w:val="008C5B48"/>
    <w:rsid w:val="008C5D6C"/>
    <w:rsid w:val="008C61A3"/>
    <w:rsid w:val="008C69A5"/>
    <w:rsid w:val="008C6B52"/>
    <w:rsid w:val="008C6D07"/>
    <w:rsid w:val="008C70B6"/>
    <w:rsid w:val="008C7C6F"/>
    <w:rsid w:val="008C7D98"/>
    <w:rsid w:val="008D01C7"/>
    <w:rsid w:val="008D026A"/>
    <w:rsid w:val="008D0878"/>
    <w:rsid w:val="008D090A"/>
    <w:rsid w:val="008D0C4C"/>
    <w:rsid w:val="008D1039"/>
    <w:rsid w:val="008D1041"/>
    <w:rsid w:val="008D11EC"/>
    <w:rsid w:val="008D13C7"/>
    <w:rsid w:val="008D1A7C"/>
    <w:rsid w:val="008D2232"/>
    <w:rsid w:val="008D28FC"/>
    <w:rsid w:val="008D30B0"/>
    <w:rsid w:val="008D319C"/>
    <w:rsid w:val="008D33FC"/>
    <w:rsid w:val="008D3660"/>
    <w:rsid w:val="008D3710"/>
    <w:rsid w:val="008D3E11"/>
    <w:rsid w:val="008D402A"/>
    <w:rsid w:val="008D4076"/>
    <w:rsid w:val="008D4267"/>
    <w:rsid w:val="008D4844"/>
    <w:rsid w:val="008D4ADA"/>
    <w:rsid w:val="008D4F44"/>
    <w:rsid w:val="008D5554"/>
    <w:rsid w:val="008D558A"/>
    <w:rsid w:val="008D6B91"/>
    <w:rsid w:val="008D7558"/>
    <w:rsid w:val="008D77E7"/>
    <w:rsid w:val="008D7A6A"/>
    <w:rsid w:val="008D7B77"/>
    <w:rsid w:val="008D7BCA"/>
    <w:rsid w:val="008D7C5C"/>
    <w:rsid w:val="008E05D1"/>
    <w:rsid w:val="008E066F"/>
    <w:rsid w:val="008E075B"/>
    <w:rsid w:val="008E07A9"/>
    <w:rsid w:val="008E0C4A"/>
    <w:rsid w:val="008E15E5"/>
    <w:rsid w:val="008E170F"/>
    <w:rsid w:val="008E1911"/>
    <w:rsid w:val="008E1A41"/>
    <w:rsid w:val="008E1B15"/>
    <w:rsid w:val="008E1C49"/>
    <w:rsid w:val="008E1D4D"/>
    <w:rsid w:val="008E24AF"/>
    <w:rsid w:val="008E2C6F"/>
    <w:rsid w:val="008E2FF0"/>
    <w:rsid w:val="008E3E6B"/>
    <w:rsid w:val="008E4B45"/>
    <w:rsid w:val="008E4C03"/>
    <w:rsid w:val="008E4DC4"/>
    <w:rsid w:val="008E545E"/>
    <w:rsid w:val="008E56BD"/>
    <w:rsid w:val="008E5B09"/>
    <w:rsid w:val="008E5D02"/>
    <w:rsid w:val="008E5D5F"/>
    <w:rsid w:val="008E624B"/>
    <w:rsid w:val="008E65E8"/>
    <w:rsid w:val="008E6FBE"/>
    <w:rsid w:val="008E7046"/>
    <w:rsid w:val="008E7245"/>
    <w:rsid w:val="008E76B8"/>
    <w:rsid w:val="008E77FF"/>
    <w:rsid w:val="008F020F"/>
    <w:rsid w:val="008F0277"/>
    <w:rsid w:val="008F041D"/>
    <w:rsid w:val="008F07D2"/>
    <w:rsid w:val="008F0C4D"/>
    <w:rsid w:val="008F0D91"/>
    <w:rsid w:val="008F1433"/>
    <w:rsid w:val="008F173F"/>
    <w:rsid w:val="008F1C0B"/>
    <w:rsid w:val="008F2028"/>
    <w:rsid w:val="008F30EA"/>
    <w:rsid w:val="008F3118"/>
    <w:rsid w:val="008F3250"/>
    <w:rsid w:val="008F366E"/>
    <w:rsid w:val="008F3791"/>
    <w:rsid w:val="008F392A"/>
    <w:rsid w:val="008F3A79"/>
    <w:rsid w:val="008F3EEC"/>
    <w:rsid w:val="008F45BA"/>
    <w:rsid w:val="008F481D"/>
    <w:rsid w:val="008F4B06"/>
    <w:rsid w:val="008F5267"/>
    <w:rsid w:val="008F55BA"/>
    <w:rsid w:val="008F5D4A"/>
    <w:rsid w:val="008F68A7"/>
    <w:rsid w:val="008F6B53"/>
    <w:rsid w:val="008F6CF8"/>
    <w:rsid w:val="008F7603"/>
    <w:rsid w:val="008F7C6C"/>
    <w:rsid w:val="008F7F30"/>
    <w:rsid w:val="00900029"/>
    <w:rsid w:val="009001B3"/>
    <w:rsid w:val="00900456"/>
    <w:rsid w:val="0090045D"/>
    <w:rsid w:val="00900B90"/>
    <w:rsid w:val="00900BDA"/>
    <w:rsid w:val="00900DF1"/>
    <w:rsid w:val="00900F45"/>
    <w:rsid w:val="00901289"/>
    <w:rsid w:val="009015F0"/>
    <w:rsid w:val="00901878"/>
    <w:rsid w:val="00901B8C"/>
    <w:rsid w:val="00901C7E"/>
    <w:rsid w:val="00901FDB"/>
    <w:rsid w:val="0090214D"/>
    <w:rsid w:val="009025CF"/>
    <w:rsid w:val="009028F1"/>
    <w:rsid w:val="009029C1"/>
    <w:rsid w:val="00902B4D"/>
    <w:rsid w:val="00902BC5"/>
    <w:rsid w:val="0090315F"/>
    <w:rsid w:val="0090379B"/>
    <w:rsid w:val="009037BC"/>
    <w:rsid w:val="009039F0"/>
    <w:rsid w:val="00903A60"/>
    <w:rsid w:val="00903B1E"/>
    <w:rsid w:val="00904114"/>
    <w:rsid w:val="009044E9"/>
    <w:rsid w:val="009049A6"/>
    <w:rsid w:val="009052B3"/>
    <w:rsid w:val="009054CD"/>
    <w:rsid w:val="009057F8"/>
    <w:rsid w:val="00905AA2"/>
    <w:rsid w:val="00905C46"/>
    <w:rsid w:val="00905CB9"/>
    <w:rsid w:val="00905F9E"/>
    <w:rsid w:val="00906C95"/>
    <w:rsid w:val="00906EBE"/>
    <w:rsid w:val="00907339"/>
    <w:rsid w:val="0090786B"/>
    <w:rsid w:val="009078C0"/>
    <w:rsid w:val="00907D81"/>
    <w:rsid w:val="00907DD1"/>
    <w:rsid w:val="0091041E"/>
    <w:rsid w:val="0091098F"/>
    <w:rsid w:val="00910C65"/>
    <w:rsid w:val="00910DD3"/>
    <w:rsid w:val="009110B5"/>
    <w:rsid w:val="009111F8"/>
    <w:rsid w:val="00911245"/>
    <w:rsid w:val="009113CE"/>
    <w:rsid w:val="009117A8"/>
    <w:rsid w:val="0091184D"/>
    <w:rsid w:val="00911946"/>
    <w:rsid w:val="00911C12"/>
    <w:rsid w:val="00911E49"/>
    <w:rsid w:val="009120C7"/>
    <w:rsid w:val="00912176"/>
    <w:rsid w:val="0091233D"/>
    <w:rsid w:val="00913938"/>
    <w:rsid w:val="009140C1"/>
    <w:rsid w:val="00914AEB"/>
    <w:rsid w:val="00914F36"/>
    <w:rsid w:val="0091501C"/>
    <w:rsid w:val="009150F2"/>
    <w:rsid w:val="00915626"/>
    <w:rsid w:val="0091574E"/>
    <w:rsid w:val="0091580F"/>
    <w:rsid w:val="00915CFC"/>
    <w:rsid w:val="00915E80"/>
    <w:rsid w:val="009162A7"/>
    <w:rsid w:val="00916A37"/>
    <w:rsid w:val="00917023"/>
    <w:rsid w:val="00917588"/>
    <w:rsid w:val="009175F3"/>
    <w:rsid w:val="009200D7"/>
    <w:rsid w:val="0092019C"/>
    <w:rsid w:val="00920389"/>
    <w:rsid w:val="00920B73"/>
    <w:rsid w:val="00920C71"/>
    <w:rsid w:val="00920FAA"/>
    <w:rsid w:val="0092136D"/>
    <w:rsid w:val="0092142C"/>
    <w:rsid w:val="009214A5"/>
    <w:rsid w:val="00921552"/>
    <w:rsid w:val="00921DD8"/>
    <w:rsid w:val="00921F04"/>
    <w:rsid w:val="00921F07"/>
    <w:rsid w:val="00922005"/>
    <w:rsid w:val="00922152"/>
    <w:rsid w:val="0092249B"/>
    <w:rsid w:val="009226C8"/>
    <w:rsid w:val="0092284B"/>
    <w:rsid w:val="00922974"/>
    <w:rsid w:val="009232AE"/>
    <w:rsid w:val="00923618"/>
    <w:rsid w:val="00923B2E"/>
    <w:rsid w:val="00923EE4"/>
    <w:rsid w:val="00924ED8"/>
    <w:rsid w:val="0092529E"/>
    <w:rsid w:val="009252BA"/>
    <w:rsid w:val="009253B0"/>
    <w:rsid w:val="009254A3"/>
    <w:rsid w:val="0092580A"/>
    <w:rsid w:val="009259B9"/>
    <w:rsid w:val="00925BF9"/>
    <w:rsid w:val="00925DDA"/>
    <w:rsid w:val="009265DC"/>
    <w:rsid w:val="009268A0"/>
    <w:rsid w:val="00927452"/>
    <w:rsid w:val="00927534"/>
    <w:rsid w:val="00927716"/>
    <w:rsid w:val="00927D8A"/>
    <w:rsid w:val="00930469"/>
    <w:rsid w:val="00931373"/>
    <w:rsid w:val="00931B8D"/>
    <w:rsid w:val="00931DC6"/>
    <w:rsid w:val="009328E6"/>
    <w:rsid w:val="009328F5"/>
    <w:rsid w:val="00932BF8"/>
    <w:rsid w:val="00932E50"/>
    <w:rsid w:val="00933338"/>
    <w:rsid w:val="00933760"/>
    <w:rsid w:val="00933854"/>
    <w:rsid w:val="00933CB3"/>
    <w:rsid w:val="00933DFB"/>
    <w:rsid w:val="00933ECD"/>
    <w:rsid w:val="00933F32"/>
    <w:rsid w:val="0093417F"/>
    <w:rsid w:val="0093454A"/>
    <w:rsid w:val="00934AC1"/>
    <w:rsid w:val="00934C8B"/>
    <w:rsid w:val="009353EF"/>
    <w:rsid w:val="0093572B"/>
    <w:rsid w:val="009358F2"/>
    <w:rsid w:val="009359F4"/>
    <w:rsid w:val="009359F9"/>
    <w:rsid w:val="00935A87"/>
    <w:rsid w:val="00935BC7"/>
    <w:rsid w:val="00935BE2"/>
    <w:rsid w:val="009361D7"/>
    <w:rsid w:val="009366E7"/>
    <w:rsid w:val="009368C1"/>
    <w:rsid w:val="00936CE4"/>
    <w:rsid w:val="00936CF5"/>
    <w:rsid w:val="00936FAB"/>
    <w:rsid w:val="00937024"/>
    <w:rsid w:val="00937653"/>
    <w:rsid w:val="009377C7"/>
    <w:rsid w:val="009377ED"/>
    <w:rsid w:val="0094033E"/>
    <w:rsid w:val="00940893"/>
    <w:rsid w:val="00940B59"/>
    <w:rsid w:val="00940DD7"/>
    <w:rsid w:val="00941159"/>
    <w:rsid w:val="009420B8"/>
    <w:rsid w:val="00942420"/>
    <w:rsid w:val="00942A7D"/>
    <w:rsid w:val="00942C49"/>
    <w:rsid w:val="00942F94"/>
    <w:rsid w:val="00943015"/>
    <w:rsid w:val="00943260"/>
    <w:rsid w:val="00943314"/>
    <w:rsid w:val="009438CD"/>
    <w:rsid w:val="009439C4"/>
    <w:rsid w:val="00944161"/>
    <w:rsid w:val="009446B2"/>
    <w:rsid w:val="009446E7"/>
    <w:rsid w:val="00944875"/>
    <w:rsid w:val="00944CE7"/>
    <w:rsid w:val="00944ED9"/>
    <w:rsid w:val="009450C0"/>
    <w:rsid w:val="00946252"/>
    <w:rsid w:val="0094642D"/>
    <w:rsid w:val="00946748"/>
    <w:rsid w:val="009467F5"/>
    <w:rsid w:val="00946BB3"/>
    <w:rsid w:val="009472A7"/>
    <w:rsid w:val="00947506"/>
    <w:rsid w:val="009476D2"/>
    <w:rsid w:val="0094781F"/>
    <w:rsid w:val="00947AD5"/>
    <w:rsid w:val="00947AE4"/>
    <w:rsid w:val="00947C95"/>
    <w:rsid w:val="00947CB7"/>
    <w:rsid w:val="009503DE"/>
    <w:rsid w:val="0095063A"/>
    <w:rsid w:val="009506B1"/>
    <w:rsid w:val="0095078A"/>
    <w:rsid w:val="00950B27"/>
    <w:rsid w:val="00950C8C"/>
    <w:rsid w:val="00950DB3"/>
    <w:rsid w:val="00951611"/>
    <w:rsid w:val="00951765"/>
    <w:rsid w:val="009518AC"/>
    <w:rsid w:val="00951B84"/>
    <w:rsid w:val="00952687"/>
    <w:rsid w:val="00952F3C"/>
    <w:rsid w:val="00952F77"/>
    <w:rsid w:val="00953123"/>
    <w:rsid w:val="0095325B"/>
    <w:rsid w:val="0095335F"/>
    <w:rsid w:val="009536EF"/>
    <w:rsid w:val="009542CD"/>
    <w:rsid w:val="00954377"/>
    <w:rsid w:val="00954621"/>
    <w:rsid w:val="00954648"/>
    <w:rsid w:val="00954659"/>
    <w:rsid w:val="00954CBF"/>
    <w:rsid w:val="00954EA8"/>
    <w:rsid w:val="00956228"/>
    <w:rsid w:val="009566F2"/>
    <w:rsid w:val="00956F20"/>
    <w:rsid w:val="00957291"/>
    <w:rsid w:val="009572D1"/>
    <w:rsid w:val="0095734A"/>
    <w:rsid w:val="0095773F"/>
    <w:rsid w:val="009578B7"/>
    <w:rsid w:val="00957D6A"/>
    <w:rsid w:val="00960065"/>
    <w:rsid w:val="009600C6"/>
    <w:rsid w:val="00960AC7"/>
    <w:rsid w:val="00960AD0"/>
    <w:rsid w:val="00961939"/>
    <w:rsid w:val="00961A28"/>
    <w:rsid w:val="00961FE2"/>
    <w:rsid w:val="009620F1"/>
    <w:rsid w:val="00962334"/>
    <w:rsid w:val="00962670"/>
    <w:rsid w:val="00962C7B"/>
    <w:rsid w:val="00963B8E"/>
    <w:rsid w:val="00963BA6"/>
    <w:rsid w:val="0096475E"/>
    <w:rsid w:val="009655EA"/>
    <w:rsid w:val="00965853"/>
    <w:rsid w:val="00965A89"/>
    <w:rsid w:val="00966255"/>
    <w:rsid w:val="00966362"/>
    <w:rsid w:val="00966399"/>
    <w:rsid w:val="0096693C"/>
    <w:rsid w:val="00966D65"/>
    <w:rsid w:val="009672B8"/>
    <w:rsid w:val="00967C6F"/>
    <w:rsid w:val="009703E0"/>
    <w:rsid w:val="00970483"/>
    <w:rsid w:val="009709AF"/>
    <w:rsid w:val="009709ED"/>
    <w:rsid w:val="00970E0B"/>
    <w:rsid w:val="00970E8A"/>
    <w:rsid w:val="00970F37"/>
    <w:rsid w:val="0097125A"/>
    <w:rsid w:val="009713CE"/>
    <w:rsid w:val="0097172C"/>
    <w:rsid w:val="009724DC"/>
    <w:rsid w:val="009727E4"/>
    <w:rsid w:val="0097282F"/>
    <w:rsid w:val="00972EE7"/>
    <w:rsid w:val="00973285"/>
    <w:rsid w:val="009732DA"/>
    <w:rsid w:val="00973377"/>
    <w:rsid w:val="0097351D"/>
    <w:rsid w:val="0097353F"/>
    <w:rsid w:val="009735AA"/>
    <w:rsid w:val="0097362E"/>
    <w:rsid w:val="0097376F"/>
    <w:rsid w:val="00973FFC"/>
    <w:rsid w:val="00974508"/>
    <w:rsid w:val="00974586"/>
    <w:rsid w:val="009749C6"/>
    <w:rsid w:val="00974E48"/>
    <w:rsid w:val="00974FCF"/>
    <w:rsid w:val="00975183"/>
    <w:rsid w:val="0097555F"/>
    <w:rsid w:val="00975597"/>
    <w:rsid w:val="00975867"/>
    <w:rsid w:val="0097601A"/>
    <w:rsid w:val="00976022"/>
    <w:rsid w:val="009760EA"/>
    <w:rsid w:val="00976B1B"/>
    <w:rsid w:val="009779BC"/>
    <w:rsid w:val="00977A52"/>
    <w:rsid w:val="00977C38"/>
    <w:rsid w:val="00977E59"/>
    <w:rsid w:val="00977F78"/>
    <w:rsid w:val="009805E1"/>
    <w:rsid w:val="00980AF7"/>
    <w:rsid w:val="00980CEE"/>
    <w:rsid w:val="00980D48"/>
    <w:rsid w:val="00981491"/>
    <w:rsid w:val="00981BF5"/>
    <w:rsid w:val="00981C60"/>
    <w:rsid w:val="00982B3A"/>
    <w:rsid w:val="009832C1"/>
    <w:rsid w:val="009835BD"/>
    <w:rsid w:val="0098362D"/>
    <w:rsid w:val="009837B6"/>
    <w:rsid w:val="00983BB6"/>
    <w:rsid w:val="009844B0"/>
    <w:rsid w:val="0098485B"/>
    <w:rsid w:val="009851A9"/>
    <w:rsid w:val="009854A7"/>
    <w:rsid w:val="00985CDA"/>
    <w:rsid w:val="00986148"/>
    <w:rsid w:val="00986F3F"/>
    <w:rsid w:val="009871F0"/>
    <w:rsid w:val="00987579"/>
    <w:rsid w:val="00987651"/>
    <w:rsid w:val="009876F7"/>
    <w:rsid w:val="009879D1"/>
    <w:rsid w:val="00987C93"/>
    <w:rsid w:val="00990104"/>
    <w:rsid w:val="00990105"/>
    <w:rsid w:val="00990153"/>
    <w:rsid w:val="00990B2A"/>
    <w:rsid w:val="00991863"/>
    <w:rsid w:val="00991917"/>
    <w:rsid w:val="00991BB2"/>
    <w:rsid w:val="00992207"/>
    <w:rsid w:val="0099246B"/>
    <w:rsid w:val="009924D7"/>
    <w:rsid w:val="00992546"/>
    <w:rsid w:val="0099255E"/>
    <w:rsid w:val="009925E7"/>
    <w:rsid w:val="0099262C"/>
    <w:rsid w:val="0099263A"/>
    <w:rsid w:val="00992F82"/>
    <w:rsid w:val="0099300C"/>
    <w:rsid w:val="00993456"/>
    <w:rsid w:val="00993DDB"/>
    <w:rsid w:val="00993FDC"/>
    <w:rsid w:val="00994389"/>
    <w:rsid w:val="00994A39"/>
    <w:rsid w:val="00994FA1"/>
    <w:rsid w:val="009950BD"/>
    <w:rsid w:val="0099535B"/>
    <w:rsid w:val="009955E3"/>
    <w:rsid w:val="0099597C"/>
    <w:rsid w:val="00996444"/>
    <w:rsid w:val="009965A6"/>
    <w:rsid w:val="00997243"/>
    <w:rsid w:val="009978D8"/>
    <w:rsid w:val="00997AF2"/>
    <w:rsid w:val="00997AFA"/>
    <w:rsid w:val="009A0241"/>
    <w:rsid w:val="009A06CA"/>
    <w:rsid w:val="009A0A16"/>
    <w:rsid w:val="009A0C80"/>
    <w:rsid w:val="009A10B3"/>
    <w:rsid w:val="009A1110"/>
    <w:rsid w:val="009A11F1"/>
    <w:rsid w:val="009A1533"/>
    <w:rsid w:val="009A1941"/>
    <w:rsid w:val="009A1E0D"/>
    <w:rsid w:val="009A1E17"/>
    <w:rsid w:val="009A1FE1"/>
    <w:rsid w:val="009A2097"/>
    <w:rsid w:val="009A2567"/>
    <w:rsid w:val="009A2B7B"/>
    <w:rsid w:val="009A2CA2"/>
    <w:rsid w:val="009A3055"/>
    <w:rsid w:val="009A30A8"/>
    <w:rsid w:val="009A369B"/>
    <w:rsid w:val="009A371E"/>
    <w:rsid w:val="009A37A9"/>
    <w:rsid w:val="009A3950"/>
    <w:rsid w:val="009A3E51"/>
    <w:rsid w:val="009A43B4"/>
    <w:rsid w:val="009A469D"/>
    <w:rsid w:val="009A5095"/>
    <w:rsid w:val="009A5B9F"/>
    <w:rsid w:val="009A65A6"/>
    <w:rsid w:val="009A6EDD"/>
    <w:rsid w:val="009A7009"/>
    <w:rsid w:val="009A71A4"/>
    <w:rsid w:val="009A71B1"/>
    <w:rsid w:val="009A7869"/>
    <w:rsid w:val="009A798D"/>
    <w:rsid w:val="009A7CF4"/>
    <w:rsid w:val="009B05E2"/>
    <w:rsid w:val="009B0BC3"/>
    <w:rsid w:val="009B0E60"/>
    <w:rsid w:val="009B0EB8"/>
    <w:rsid w:val="009B0F32"/>
    <w:rsid w:val="009B12BE"/>
    <w:rsid w:val="009B13B0"/>
    <w:rsid w:val="009B178E"/>
    <w:rsid w:val="009B18CC"/>
    <w:rsid w:val="009B1BE1"/>
    <w:rsid w:val="009B1C1E"/>
    <w:rsid w:val="009B1C41"/>
    <w:rsid w:val="009B1DF4"/>
    <w:rsid w:val="009B2006"/>
    <w:rsid w:val="009B211B"/>
    <w:rsid w:val="009B21FE"/>
    <w:rsid w:val="009B2481"/>
    <w:rsid w:val="009B24D6"/>
    <w:rsid w:val="009B272A"/>
    <w:rsid w:val="009B29AD"/>
    <w:rsid w:val="009B2BB2"/>
    <w:rsid w:val="009B2E73"/>
    <w:rsid w:val="009B2EB6"/>
    <w:rsid w:val="009B2F5F"/>
    <w:rsid w:val="009B3763"/>
    <w:rsid w:val="009B3CDB"/>
    <w:rsid w:val="009B40EB"/>
    <w:rsid w:val="009B4557"/>
    <w:rsid w:val="009B45F9"/>
    <w:rsid w:val="009B4780"/>
    <w:rsid w:val="009B49AB"/>
    <w:rsid w:val="009B4CB0"/>
    <w:rsid w:val="009B4E79"/>
    <w:rsid w:val="009B5019"/>
    <w:rsid w:val="009B509A"/>
    <w:rsid w:val="009B5242"/>
    <w:rsid w:val="009B5288"/>
    <w:rsid w:val="009B57F5"/>
    <w:rsid w:val="009B5A7E"/>
    <w:rsid w:val="009B5C60"/>
    <w:rsid w:val="009B64F1"/>
    <w:rsid w:val="009B6708"/>
    <w:rsid w:val="009B6DB9"/>
    <w:rsid w:val="009B765E"/>
    <w:rsid w:val="009B7883"/>
    <w:rsid w:val="009C040E"/>
    <w:rsid w:val="009C054B"/>
    <w:rsid w:val="009C079B"/>
    <w:rsid w:val="009C09B1"/>
    <w:rsid w:val="009C0A7E"/>
    <w:rsid w:val="009C0FF3"/>
    <w:rsid w:val="009C1301"/>
    <w:rsid w:val="009C1416"/>
    <w:rsid w:val="009C18F5"/>
    <w:rsid w:val="009C18FB"/>
    <w:rsid w:val="009C1A33"/>
    <w:rsid w:val="009C1CFC"/>
    <w:rsid w:val="009C1DA1"/>
    <w:rsid w:val="009C1F59"/>
    <w:rsid w:val="009C2162"/>
    <w:rsid w:val="009C2409"/>
    <w:rsid w:val="009C2975"/>
    <w:rsid w:val="009C2FFC"/>
    <w:rsid w:val="009C3005"/>
    <w:rsid w:val="009C303D"/>
    <w:rsid w:val="009C30F9"/>
    <w:rsid w:val="009C311C"/>
    <w:rsid w:val="009C3131"/>
    <w:rsid w:val="009C3958"/>
    <w:rsid w:val="009C3FD6"/>
    <w:rsid w:val="009C403B"/>
    <w:rsid w:val="009C45E0"/>
    <w:rsid w:val="009C464A"/>
    <w:rsid w:val="009C536E"/>
    <w:rsid w:val="009C5565"/>
    <w:rsid w:val="009C5CA3"/>
    <w:rsid w:val="009C6077"/>
    <w:rsid w:val="009C6164"/>
    <w:rsid w:val="009C62D9"/>
    <w:rsid w:val="009C6852"/>
    <w:rsid w:val="009C6A09"/>
    <w:rsid w:val="009C6C11"/>
    <w:rsid w:val="009C7034"/>
    <w:rsid w:val="009C7080"/>
    <w:rsid w:val="009C7572"/>
    <w:rsid w:val="009C7B34"/>
    <w:rsid w:val="009C7BF7"/>
    <w:rsid w:val="009C7DC4"/>
    <w:rsid w:val="009C7EAD"/>
    <w:rsid w:val="009D0098"/>
    <w:rsid w:val="009D073F"/>
    <w:rsid w:val="009D0F53"/>
    <w:rsid w:val="009D0F81"/>
    <w:rsid w:val="009D0F8D"/>
    <w:rsid w:val="009D1404"/>
    <w:rsid w:val="009D15D3"/>
    <w:rsid w:val="009D17E0"/>
    <w:rsid w:val="009D188D"/>
    <w:rsid w:val="009D19BF"/>
    <w:rsid w:val="009D21C0"/>
    <w:rsid w:val="009D2588"/>
    <w:rsid w:val="009D284E"/>
    <w:rsid w:val="009D3515"/>
    <w:rsid w:val="009D3BAA"/>
    <w:rsid w:val="009D3D56"/>
    <w:rsid w:val="009D4006"/>
    <w:rsid w:val="009D4135"/>
    <w:rsid w:val="009D438F"/>
    <w:rsid w:val="009D497B"/>
    <w:rsid w:val="009D4FC0"/>
    <w:rsid w:val="009D508F"/>
    <w:rsid w:val="009D5AD9"/>
    <w:rsid w:val="009D60A9"/>
    <w:rsid w:val="009D666A"/>
    <w:rsid w:val="009D6AA9"/>
    <w:rsid w:val="009D760C"/>
    <w:rsid w:val="009D77B5"/>
    <w:rsid w:val="009D795A"/>
    <w:rsid w:val="009E0079"/>
    <w:rsid w:val="009E021D"/>
    <w:rsid w:val="009E04A0"/>
    <w:rsid w:val="009E0CD1"/>
    <w:rsid w:val="009E0D47"/>
    <w:rsid w:val="009E140D"/>
    <w:rsid w:val="009E1834"/>
    <w:rsid w:val="009E18EC"/>
    <w:rsid w:val="009E1E63"/>
    <w:rsid w:val="009E208B"/>
    <w:rsid w:val="009E2239"/>
    <w:rsid w:val="009E2639"/>
    <w:rsid w:val="009E26AC"/>
    <w:rsid w:val="009E2711"/>
    <w:rsid w:val="009E277C"/>
    <w:rsid w:val="009E292F"/>
    <w:rsid w:val="009E2C04"/>
    <w:rsid w:val="009E2D95"/>
    <w:rsid w:val="009E31D9"/>
    <w:rsid w:val="009E33B8"/>
    <w:rsid w:val="009E3666"/>
    <w:rsid w:val="009E3AB4"/>
    <w:rsid w:val="009E4108"/>
    <w:rsid w:val="009E4791"/>
    <w:rsid w:val="009E4AC5"/>
    <w:rsid w:val="009E5447"/>
    <w:rsid w:val="009E54C4"/>
    <w:rsid w:val="009E595C"/>
    <w:rsid w:val="009E5E43"/>
    <w:rsid w:val="009E63D2"/>
    <w:rsid w:val="009E668D"/>
    <w:rsid w:val="009E66AB"/>
    <w:rsid w:val="009E6F98"/>
    <w:rsid w:val="009E7EDE"/>
    <w:rsid w:val="009F09C9"/>
    <w:rsid w:val="009F0A89"/>
    <w:rsid w:val="009F0C78"/>
    <w:rsid w:val="009F12E9"/>
    <w:rsid w:val="009F12EC"/>
    <w:rsid w:val="009F18FE"/>
    <w:rsid w:val="009F2366"/>
    <w:rsid w:val="009F2641"/>
    <w:rsid w:val="009F28CB"/>
    <w:rsid w:val="009F2AEA"/>
    <w:rsid w:val="009F2C81"/>
    <w:rsid w:val="009F2EB9"/>
    <w:rsid w:val="009F3181"/>
    <w:rsid w:val="009F3CF1"/>
    <w:rsid w:val="009F3F20"/>
    <w:rsid w:val="009F4354"/>
    <w:rsid w:val="009F446A"/>
    <w:rsid w:val="009F49BD"/>
    <w:rsid w:val="009F52E1"/>
    <w:rsid w:val="009F55BE"/>
    <w:rsid w:val="009F57A4"/>
    <w:rsid w:val="009F5B73"/>
    <w:rsid w:val="009F5C1F"/>
    <w:rsid w:val="009F6856"/>
    <w:rsid w:val="009F6AC9"/>
    <w:rsid w:val="009F6C8F"/>
    <w:rsid w:val="009F7A38"/>
    <w:rsid w:val="00A00186"/>
    <w:rsid w:val="00A00497"/>
    <w:rsid w:val="00A0058C"/>
    <w:rsid w:val="00A00689"/>
    <w:rsid w:val="00A006CA"/>
    <w:rsid w:val="00A007F9"/>
    <w:rsid w:val="00A008DC"/>
    <w:rsid w:val="00A00C39"/>
    <w:rsid w:val="00A00C7C"/>
    <w:rsid w:val="00A00F6E"/>
    <w:rsid w:val="00A013E7"/>
    <w:rsid w:val="00A0162D"/>
    <w:rsid w:val="00A01A85"/>
    <w:rsid w:val="00A024E8"/>
    <w:rsid w:val="00A02566"/>
    <w:rsid w:val="00A025A1"/>
    <w:rsid w:val="00A0296B"/>
    <w:rsid w:val="00A02E43"/>
    <w:rsid w:val="00A02EDF"/>
    <w:rsid w:val="00A031B5"/>
    <w:rsid w:val="00A0325D"/>
    <w:rsid w:val="00A033E2"/>
    <w:rsid w:val="00A03584"/>
    <w:rsid w:val="00A03E05"/>
    <w:rsid w:val="00A040D9"/>
    <w:rsid w:val="00A0439D"/>
    <w:rsid w:val="00A0483E"/>
    <w:rsid w:val="00A04EBF"/>
    <w:rsid w:val="00A04F0B"/>
    <w:rsid w:val="00A04FAE"/>
    <w:rsid w:val="00A053FA"/>
    <w:rsid w:val="00A058E7"/>
    <w:rsid w:val="00A05970"/>
    <w:rsid w:val="00A05CDC"/>
    <w:rsid w:val="00A064C9"/>
    <w:rsid w:val="00A066D3"/>
    <w:rsid w:val="00A06845"/>
    <w:rsid w:val="00A06C8E"/>
    <w:rsid w:val="00A06D12"/>
    <w:rsid w:val="00A07163"/>
    <w:rsid w:val="00A0720D"/>
    <w:rsid w:val="00A0748E"/>
    <w:rsid w:val="00A075F7"/>
    <w:rsid w:val="00A07660"/>
    <w:rsid w:val="00A07BB6"/>
    <w:rsid w:val="00A07D51"/>
    <w:rsid w:val="00A10092"/>
    <w:rsid w:val="00A10377"/>
    <w:rsid w:val="00A10615"/>
    <w:rsid w:val="00A10BCA"/>
    <w:rsid w:val="00A10C1E"/>
    <w:rsid w:val="00A10E09"/>
    <w:rsid w:val="00A10EF3"/>
    <w:rsid w:val="00A10F12"/>
    <w:rsid w:val="00A113D0"/>
    <w:rsid w:val="00A11658"/>
    <w:rsid w:val="00A12959"/>
    <w:rsid w:val="00A13593"/>
    <w:rsid w:val="00A13B12"/>
    <w:rsid w:val="00A13BFA"/>
    <w:rsid w:val="00A13CA7"/>
    <w:rsid w:val="00A13D89"/>
    <w:rsid w:val="00A1432A"/>
    <w:rsid w:val="00A14415"/>
    <w:rsid w:val="00A14738"/>
    <w:rsid w:val="00A14A35"/>
    <w:rsid w:val="00A14CD7"/>
    <w:rsid w:val="00A158F3"/>
    <w:rsid w:val="00A1591A"/>
    <w:rsid w:val="00A15F18"/>
    <w:rsid w:val="00A1630F"/>
    <w:rsid w:val="00A163F3"/>
    <w:rsid w:val="00A16BB2"/>
    <w:rsid w:val="00A17703"/>
    <w:rsid w:val="00A17765"/>
    <w:rsid w:val="00A17DF6"/>
    <w:rsid w:val="00A17FCD"/>
    <w:rsid w:val="00A2007A"/>
    <w:rsid w:val="00A2055D"/>
    <w:rsid w:val="00A20854"/>
    <w:rsid w:val="00A20913"/>
    <w:rsid w:val="00A209B3"/>
    <w:rsid w:val="00A20A14"/>
    <w:rsid w:val="00A20BD7"/>
    <w:rsid w:val="00A212DC"/>
    <w:rsid w:val="00A2134E"/>
    <w:rsid w:val="00A2160B"/>
    <w:rsid w:val="00A21E72"/>
    <w:rsid w:val="00A21F26"/>
    <w:rsid w:val="00A225FA"/>
    <w:rsid w:val="00A22925"/>
    <w:rsid w:val="00A22ACE"/>
    <w:rsid w:val="00A22E23"/>
    <w:rsid w:val="00A22F9E"/>
    <w:rsid w:val="00A230D2"/>
    <w:rsid w:val="00A23434"/>
    <w:rsid w:val="00A23C32"/>
    <w:rsid w:val="00A24A64"/>
    <w:rsid w:val="00A24B25"/>
    <w:rsid w:val="00A24B2C"/>
    <w:rsid w:val="00A24CCF"/>
    <w:rsid w:val="00A24DCD"/>
    <w:rsid w:val="00A253D5"/>
    <w:rsid w:val="00A25501"/>
    <w:rsid w:val="00A25FDC"/>
    <w:rsid w:val="00A26088"/>
    <w:rsid w:val="00A267B7"/>
    <w:rsid w:val="00A268BF"/>
    <w:rsid w:val="00A27061"/>
    <w:rsid w:val="00A270CB"/>
    <w:rsid w:val="00A2715D"/>
    <w:rsid w:val="00A27259"/>
    <w:rsid w:val="00A273C5"/>
    <w:rsid w:val="00A27C95"/>
    <w:rsid w:val="00A30436"/>
    <w:rsid w:val="00A30A12"/>
    <w:rsid w:val="00A30CBB"/>
    <w:rsid w:val="00A318F5"/>
    <w:rsid w:val="00A31942"/>
    <w:rsid w:val="00A31DB0"/>
    <w:rsid w:val="00A32569"/>
    <w:rsid w:val="00A328B2"/>
    <w:rsid w:val="00A32DEE"/>
    <w:rsid w:val="00A33072"/>
    <w:rsid w:val="00A33165"/>
    <w:rsid w:val="00A336B6"/>
    <w:rsid w:val="00A33704"/>
    <w:rsid w:val="00A339A0"/>
    <w:rsid w:val="00A33F8F"/>
    <w:rsid w:val="00A34E0D"/>
    <w:rsid w:val="00A34E6D"/>
    <w:rsid w:val="00A35BBE"/>
    <w:rsid w:val="00A36733"/>
    <w:rsid w:val="00A368B0"/>
    <w:rsid w:val="00A368B5"/>
    <w:rsid w:val="00A36916"/>
    <w:rsid w:val="00A36A0B"/>
    <w:rsid w:val="00A36A7E"/>
    <w:rsid w:val="00A371DF"/>
    <w:rsid w:val="00A378A6"/>
    <w:rsid w:val="00A3797D"/>
    <w:rsid w:val="00A379E0"/>
    <w:rsid w:val="00A37B02"/>
    <w:rsid w:val="00A40113"/>
    <w:rsid w:val="00A402AE"/>
    <w:rsid w:val="00A407B0"/>
    <w:rsid w:val="00A4088D"/>
    <w:rsid w:val="00A40A65"/>
    <w:rsid w:val="00A40FB1"/>
    <w:rsid w:val="00A411D7"/>
    <w:rsid w:val="00A415CD"/>
    <w:rsid w:val="00A417C6"/>
    <w:rsid w:val="00A4184D"/>
    <w:rsid w:val="00A41B97"/>
    <w:rsid w:val="00A41F5C"/>
    <w:rsid w:val="00A41F93"/>
    <w:rsid w:val="00A421F9"/>
    <w:rsid w:val="00A422FF"/>
    <w:rsid w:val="00A42383"/>
    <w:rsid w:val="00A4304E"/>
    <w:rsid w:val="00A43261"/>
    <w:rsid w:val="00A4353A"/>
    <w:rsid w:val="00A438D1"/>
    <w:rsid w:val="00A439B2"/>
    <w:rsid w:val="00A44016"/>
    <w:rsid w:val="00A4419D"/>
    <w:rsid w:val="00A44330"/>
    <w:rsid w:val="00A445D6"/>
    <w:rsid w:val="00A4470D"/>
    <w:rsid w:val="00A449F8"/>
    <w:rsid w:val="00A44E19"/>
    <w:rsid w:val="00A44F3C"/>
    <w:rsid w:val="00A45BB3"/>
    <w:rsid w:val="00A461F3"/>
    <w:rsid w:val="00A4632D"/>
    <w:rsid w:val="00A46660"/>
    <w:rsid w:val="00A474D4"/>
    <w:rsid w:val="00A47CA6"/>
    <w:rsid w:val="00A5009D"/>
    <w:rsid w:val="00A504C5"/>
    <w:rsid w:val="00A505E6"/>
    <w:rsid w:val="00A5099A"/>
    <w:rsid w:val="00A509D9"/>
    <w:rsid w:val="00A50F7F"/>
    <w:rsid w:val="00A511F4"/>
    <w:rsid w:val="00A512BD"/>
    <w:rsid w:val="00A51382"/>
    <w:rsid w:val="00A517A9"/>
    <w:rsid w:val="00A518FD"/>
    <w:rsid w:val="00A51B0A"/>
    <w:rsid w:val="00A51B70"/>
    <w:rsid w:val="00A51D53"/>
    <w:rsid w:val="00A52A5D"/>
    <w:rsid w:val="00A52A74"/>
    <w:rsid w:val="00A52AB7"/>
    <w:rsid w:val="00A52EA3"/>
    <w:rsid w:val="00A52EE4"/>
    <w:rsid w:val="00A533EF"/>
    <w:rsid w:val="00A537FC"/>
    <w:rsid w:val="00A539CA"/>
    <w:rsid w:val="00A53C03"/>
    <w:rsid w:val="00A5472D"/>
    <w:rsid w:val="00A54771"/>
    <w:rsid w:val="00A54857"/>
    <w:rsid w:val="00A54A55"/>
    <w:rsid w:val="00A551A5"/>
    <w:rsid w:val="00A552B4"/>
    <w:rsid w:val="00A56043"/>
    <w:rsid w:val="00A5679D"/>
    <w:rsid w:val="00A56B82"/>
    <w:rsid w:val="00A571DD"/>
    <w:rsid w:val="00A57272"/>
    <w:rsid w:val="00A573D5"/>
    <w:rsid w:val="00A5767C"/>
    <w:rsid w:val="00A578D2"/>
    <w:rsid w:val="00A57D62"/>
    <w:rsid w:val="00A57EC2"/>
    <w:rsid w:val="00A61397"/>
    <w:rsid w:val="00A61473"/>
    <w:rsid w:val="00A61AE3"/>
    <w:rsid w:val="00A620FA"/>
    <w:rsid w:val="00A62485"/>
    <w:rsid w:val="00A626B5"/>
    <w:rsid w:val="00A62712"/>
    <w:rsid w:val="00A62843"/>
    <w:rsid w:val="00A62BC7"/>
    <w:rsid w:val="00A62F28"/>
    <w:rsid w:val="00A631CA"/>
    <w:rsid w:val="00A63A77"/>
    <w:rsid w:val="00A63A9B"/>
    <w:rsid w:val="00A64423"/>
    <w:rsid w:val="00A644AC"/>
    <w:rsid w:val="00A644F3"/>
    <w:rsid w:val="00A64786"/>
    <w:rsid w:val="00A647F3"/>
    <w:rsid w:val="00A64BEE"/>
    <w:rsid w:val="00A65150"/>
    <w:rsid w:val="00A65591"/>
    <w:rsid w:val="00A655ED"/>
    <w:rsid w:val="00A65B1C"/>
    <w:rsid w:val="00A65F1C"/>
    <w:rsid w:val="00A66257"/>
    <w:rsid w:val="00A664D4"/>
    <w:rsid w:val="00A6689A"/>
    <w:rsid w:val="00A67812"/>
    <w:rsid w:val="00A67D5B"/>
    <w:rsid w:val="00A7101C"/>
    <w:rsid w:val="00A71348"/>
    <w:rsid w:val="00A714DE"/>
    <w:rsid w:val="00A71659"/>
    <w:rsid w:val="00A719D1"/>
    <w:rsid w:val="00A7235D"/>
    <w:rsid w:val="00A72427"/>
    <w:rsid w:val="00A7272B"/>
    <w:rsid w:val="00A72F71"/>
    <w:rsid w:val="00A7311D"/>
    <w:rsid w:val="00A7351D"/>
    <w:rsid w:val="00A735A8"/>
    <w:rsid w:val="00A736AD"/>
    <w:rsid w:val="00A739F2"/>
    <w:rsid w:val="00A7402E"/>
    <w:rsid w:val="00A74995"/>
    <w:rsid w:val="00A74C44"/>
    <w:rsid w:val="00A74DE0"/>
    <w:rsid w:val="00A74E61"/>
    <w:rsid w:val="00A7535E"/>
    <w:rsid w:val="00A7554C"/>
    <w:rsid w:val="00A755CF"/>
    <w:rsid w:val="00A757ED"/>
    <w:rsid w:val="00A7582E"/>
    <w:rsid w:val="00A75B05"/>
    <w:rsid w:val="00A75B4B"/>
    <w:rsid w:val="00A75FA2"/>
    <w:rsid w:val="00A76268"/>
    <w:rsid w:val="00A76360"/>
    <w:rsid w:val="00A76548"/>
    <w:rsid w:val="00A770D3"/>
    <w:rsid w:val="00A7731B"/>
    <w:rsid w:val="00A77388"/>
    <w:rsid w:val="00A775EE"/>
    <w:rsid w:val="00A776C6"/>
    <w:rsid w:val="00A776DA"/>
    <w:rsid w:val="00A77BBB"/>
    <w:rsid w:val="00A8014E"/>
    <w:rsid w:val="00A80453"/>
    <w:rsid w:val="00A8075C"/>
    <w:rsid w:val="00A80B50"/>
    <w:rsid w:val="00A81038"/>
    <w:rsid w:val="00A811E6"/>
    <w:rsid w:val="00A81605"/>
    <w:rsid w:val="00A81793"/>
    <w:rsid w:val="00A81982"/>
    <w:rsid w:val="00A81AC8"/>
    <w:rsid w:val="00A81AEE"/>
    <w:rsid w:val="00A81AF2"/>
    <w:rsid w:val="00A81C3B"/>
    <w:rsid w:val="00A81EF6"/>
    <w:rsid w:val="00A82092"/>
    <w:rsid w:val="00A82371"/>
    <w:rsid w:val="00A8266C"/>
    <w:rsid w:val="00A8283D"/>
    <w:rsid w:val="00A82AA5"/>
    <w:rsid w:val="00A82CFA"/>
    <w:rsid w:val="00A82F46"/>
    <w:rsid w:val="00A8380A"/>
    <w:rsid w:val="00A838E4"/>
    <w:rsid w:val="00A83969"/>
    <w:rsid w:val="00A83AC6"/>
    <w:rsid w:val="00A83F74"/>
    <w:rsid w:val="00A8442D"/>
    <w:rsid w:val="00A844EB"/>
    <w:rsid w:val="00A847AC"/>
    <w:rsid w:val="00A84842"/>
    <w:rsid w:val="00A84A36"/>
    <w:rsid w:val="00A84BA5"/>
    <w:rsid w:val="00A85160"/>
    <w:rsid w:val="00A85888"/>
    <w:rsid w:val="00A85CD5"/>
    <w:rsid w:val="00A85DE4"/>
    <w:rsid w:val="00A85ECE"/>
    <w:rsid w:val="00A86191"/>
    <w:rsid w:val="00A861FA"/>
    <w:rsid w:val="00A8623F"/>
    <w:rsid w:val="00A86702"/>
    <w:rsid w:val="00A867A7"/>
    <w:rsid w:val="00A86912"/>
    <w:rsid w:val="00A86995"/>
    <w:rsid w:val="00A86A49"/>
    <w:rsid w:val="00A86FBC"/>
    <w:rsid w:val="00A874A8"/>
    <w:rsid w:val="00A87AAA"/>
    <w:rsid w:val="00A87DA4"/>
    <w:rsid w:val="00A905B6"/>
    <w:rsid w:val="00A90DA8"/>
    <w:rsid w:val="00A90EB0"/>
    <w:rsid w:val="00A90EE2"/>
    <w:rsid w:val="00A912B8"/>
    <w:rsid w:val="00A91615"/>
    <w:rsid w:val="00A91B5C"/>
    <w:rsid w:val="00A91D45"/>
    <w:rsid w:val="00A9217A"/>
    <w:rsid w:val="00A92396"/>
    <w:rsid w:val="00A923CE"/>
    <w:rsid w:val="00A92850"/>
    <w:rsid w:val="00A92F0B"/>
    <w:rsid w:val="00A92FE6"/>
    <w:rsid w:val="00A937ED"/>
    <w:rsid w:val="00A94E36"/>
    <w:rsid w:val="00A952F8"/>
    <w:rsid w:val="00A95474"/>
    <w:rsid w:val="00A955BE"/>
    <w:rsid w:val="00A95607"/>
    <w:rsid w:val="00A95708"/>
    <w:rsid w:val="00A957B7"/>
    <w:rsid w:val="00A959EA"/>
    <w:rsid w:val="00A95EF8"/>
    <w:rsid w:val="00A962A4"/>
    <w:rsid w:val="00A964DD"/>
    <w:rsid w:val="00A96CEB"/>
    <w:rsid w:val="00A974A1"/>
    <w:rsid w:val="00A974B3"/>
    <w:rsid w:val="00A97DD7"/>
    <w:rsid w:val="00A97FAC"/>
    <w:rsid w:val="00AA0EB2"/>
    <w:rsid w:val="00AA1061"/>
    <w:rsid w:val="00AA117C"/>
    <w:rsid w:val="00AA12CF"/>
    <w:rsid w:val="00AA1A27"/>
    <w:rsid w:val="00AA1BF0"/>
    <w:rsid w:val="00AA2157"/>
    <w:rsid w:val="00AA22E7"/>
    <w:rsid w:val="00AA2BFA"/>
    <w:rsid w:val="00AA2D6E"/>
    <w:rsid w:val="00AA3296"/>
    <w:rsid w:val="00AA35DE"/>
    <w:rsid w:val="00AA36A7"/>
    <w:rsid w:val="00AA3FFA"/>
    <w:rsid w:val="00AA4198"/>
    <w:rsid w:val="00AA4906"/>
    <w:rsid w:val="00AA5391"/>
    <w:rsid w:val="00AA5989"/>
    <w:rsid w:val="00AA5B29"/>
    <w:rsid w:val="00AA5BE1"/>
    <w:rsid w:val="00AA5CC9"/>
    <w:rsid w:val="00AA5CDD"/>
    <w:rsid w:val="00AA5E68"/>
    <w:rsid w:val="00AA5EBC"/>
    <w:rsid w:val="00AA6099"/>
    <w:rsid w:val="00AA6528"/>
    <w:rsid w:val="00AA6AB4"/>
    <w:rsid w:val="00AA6B0B"/>
    <w:rsid w:val="00AA6B1E"/>
    <w:rsid w:val="00AA704C"/>
    <w:rsid w:val="00AA7158"/>
    <w:rsid w:val="00AA72A5"/>
    <w:rsid w:val="00AA7455"/>
    <w:rsid w:val="00AA7842"/>
    <w:rsid w:val="00AA7953"/>
    <w:rsid w:val="00AA7AFE"/>
    <w:rsid w:val="00AA7D51"/>
    <w:rsid w:val="00AA7D83"/>
    <w:rsid w:val="00AB0028"/>
    <w:rsid w:val="00AB01A9"/>
    <w:rsid w:val="00AB02B7"/>
    <w:rsid w:val="00AB030D"/>
    <w:rsid w:val="00AB048D"/>
    <w:rsid w:val="00AB0640"/>
    <w:rsid w:val="00AB091E"/>
    <w:rsid w:val="00AB0C93"/>
    <w:rsid w:val="00AB1220"/>
    <w:rsid w:val="00AB15A1"/>
    <w:rsid w:val="00AB1667"/>
    <w:rsid w:val="00AB16C4"/>
    <w:rsid w:val="00AB16E9"/>
    <w:rsid w:val="00AB1F3E"/>
    <w:rsid w:val="00AB22B7"/>
    <w:rsid w:val="00AB22F3"/>
    <w:rsid w:val="00AB2476"/>
    <w:rsid w:val="00AB277B"/>
    <w:rsid w:val="00AB282B"/>
    <w:rsid w:val="00AB28DA"/>
    <w:rsid w:val="00AB296D"/>
    <w:rsid w:val="00AB29A9"/>
    <w:rsid w:val="00AB2B45"/>
    <w:rsid w:val="00AB2D38"/>
    <w:rsid w:val="00AB33AB"/>
    <w:rsid w:val="00AB35F8"/>
    <w:rsid w:val="00AB3824"/>
    <w:rsid w:val="00AB385F"/>
    <w:rsid w:val="00AB3D79"/>
    <w:rsid w:val="00AB3E1B"/>
    <w:rsid w:val="00AB47D8"/>
    <w:rsid w:val="00AB49CD"/>
    <w:rsid w:val="00AB4BD4"/>
    <w:rsid w:val="00AB5267"/>
    <w:rsid w:val="00AB52FB"/>
    <w:rsid w:val="00AB54A3"/>
    <w:rsid w:val="00AB5596"/>
    <w:rsid w:val="00AB5710"/>
    <w:rsid w:val="00AB5826"/>
    <w:rsid w:val="00AB59F2"/>
    <w:rsid w:val="00AB5A52"/>
    <w:rsid w:val="00AB5A7C"/>
    <w:rsid w:val="00AB5C52"/>
    <w:rsid w:val="00AB6869"/>
    <w:rsid w:val="00AB6A47"/>
    <w:rsid w:val="00AB7465"/>
    <w:rsid w:val="00AB7493"/>
    <w:rsid w:val="00AB7626"/>
    <w:rsid w:val="00AB78EF"/>
    <w:rsid w:val="00AB7EC3"/>
    <w:rsid w:val="00AC049D"/>
    <w:rsid w:val="00AC0ABF"/>
    <w:rsid w:val="00AC1268"/>
    <w:rsid w:val="00AC1F51"/>
    <w:rsid w:val="00AC236D"/>
    <w:rsid w:val="00AC24E0"/>
    <w:rsid w:val="00AC2854"/>
    <w:rsid w:val="00AC317A"/>
    <w:rsid w:val="00AC32BA"/>
    <w:rsid w:val="00AC32E1"/>
    <w:rsid w:val="00AC3ECD"/>
    <w:rsid w:val="00AC4232"/>
    <w:rsid w:val="00AC42D2"/>
    <w:rsid w:val="00AC4BBF"/>
    <w:rsid w:val="00AC4EF0"/>
    <w:rsid w:val="00AC542A"/>
    <w:rsid w:val="00AC5525"/>
    <w:rsid w:val="00AC5760"/>
    <w:rsid w:val="00AC583E"/>
    <w:rsid w:val="00AC5CF4"/>
    <w:rsid w:val="00AC5EE1"/>
    <w:rsid w:val="00AC5F4B"/>
    <w:rsid w:val="00AC6015"/>
    <w:rsid w:val="00AC6556"/>
    <w:rsid w:val="00AC6795"/>
    <w:rsid w:val="00AC67A7"/>
    <w:rsid w:val="00AC6BF1"/>
    <w:rsid w:val="00AC70A0"/>
    <w:rsid w:val="00AC7907"/>
    <w:rsid w:val="00AC7E30"/>
    <w:rsid w:val="00AD0881"/>
    <w:rsid w:val="00AD08AB"/>
    <w:rsid w:val="00AD0939"/>
    <w:rsid w:val="00AD0FA6"/>
    <w:rsid w:val="00AD16B9"/>
    <w:rsid w:val="00AD1E53"/>
    <w:rsid w:val="00AD349E"/>
    <w:rsid w:val="00AD36A0"/>
    <w:rsid w:val="00AD3B3E"/>
    <w:rsid w:val="00AD3BEB"/>
    <w:rsid w:val="00AD403D"/>
    <w:rsid w:val="00AD41ED"/>
    <w:rsid w:val="00AD42B2"/>
    <w:rsid w:val="00AD432A"/>
    <w:rsid w:val="00AD452D"/>
    <w:rsid w:val="00AD4EA8"/>
    <w:rsid w:val="00AD53F2"/>
    <w:rsid w:val="00AD58F0"/>
    <w:rsid w:val="00AD5A5D"/>
    <w:rsid w:val="00AD5C98"/>
    <w:rsid w:val="00AD5E20"/>
    <w:rsid w:val="00AD5E55"/>
    <w:rsid w:val="00AD61F1"/>
    <w:rsid w:val="00AD64AA"/>
    <w:rsid w:val="00AD6C03"/>
    <w:rsid w:val="00AD6EA8"/>
    <w:rsid w:val="00AD74F2"/>
    <w:rsid w:val="00AD7661"/>
    <w:rsid w:val="00AD7744"/>
    <w:rsid w:val="00AD7A6F"/>
    <w:rsid w:val="00AD7D1B"/>
    <w:rsid w:val="00AD7DD8"/>
    <w:rsid w:val="00AE00D1"/>
    <w:rsid w:val="00AE01E2"/>
    <w:rsid w:val="00AE01FE"/>
    <w:rsid w:val="00AE0911"/>
    <w:rsid w:val="00AE0BE2"/>
    <w:rsid w:val="00AE11D6"/>
    <w:rsid w:val="00AE12F4"/>
    <w:rsid w:val="00AE151E"/>
    <w:rsid w:val="00AE1D8D"/>
    <w:rsid w:val="00AE2266"/>
    <w:rsid w:val="00AE2403"/>
    <w:rsid w:val="00AE2551"/>
    <w:rsid w:val="00AE26BE"/>
    <w:rsid w:val="00AE285F"/>
    <w:rsid w:val="00AE2A18"/>
    <w:rsid w:val="00AE2CB9"/>
    <w:rsid w:val="00AE33CC"/>
    <w:rsid w:val="00AE34C4"/>
    <w:rsid w:val="00AE3868"/>
    <w:rsid w:val="00AE3AB7"/>
    <w:rsid w:val="00AE3C4C"/>
    <w:rsid w:val="00AE4154"/>
    <w:rsid w:val="00AE486C"/>
    <w:rsid w:val="00AE5A8E"/>
    <w:rsid w:val="00AE623C"/>
    <w:rsid w:val="00AE64D7"/>
    <w:rsid w:val="00AE6842"/>
    <w:rsid w:val="00AE6EE8"/>
    <w:rsid w:val="00AE7505"/>
    <w:rsid w:val="00AE753C"/>
    <w:rsid w:val="00AE7631"/>
    <w:rsid w:val="00AE7DFD"/>
    <w:rsid w:val="00AE7FDE"/>
    <w:rsid w:val="00AF002E"/>
    <w:rsid w:val="00AF00D7"/>
    <w:rsid w:val="00AF03E1"/>
    <w:rsid w:val="00AF047E"/>
    <w:rsid w:val="00AF0A7D"/>
    <w:rsid w:val="00AF1165"/>
    <w:rsid w:val="00AF132C"/>
    <w:rsid w:val="00AF1AFF"/>
    <w:rsid w:val="00AF1FC1"/>
    <w:rsid w:val="00AF4ACF"/>
    <w:rsid w:val="00AF4C80"/>
    <w:rsid w:val="00AF4F8B"/>
    <w:rsid w:val="00AF50EA"/>
    <w:rsid w:val="00AF5125"/>
    <w:rsid w:val="00AF57B8"/>
    <w:rsid w:val="00AF5B88"/>
    <w:rsid w:val="00AF6369"/>
    <w:rsid w:val="00AF6387"/>
    <w:rsid w:val="00AF67B8"/>
    <w:rsid w:val="00AF6DDF"/>
    <w:rsid w:val="00AF6FAC"/>
    <w:rsid w:val="00AF7062"/>
    <w:rsid w:val="00AF780F"/>
    <w:rsid w:val="00AF78D7"/>
    <w:rsid w:val="00AF7D86"/>
    <w:rsid w:val="00B00388"/>
    <w:rsid w:val="00B00873"/>
    <w:rsid w:val="00B00A3F"/>
    <w:rsid w:val="00B00D81"/>
    <w:rsid w:val="00B00DDF"/>
    <w:rsid w:val="00B0126E"/>
    <w:rsid w:val="00B01EE7"/>
    <w:rsid w:val="00B01FED"/>
    <w:rsid w:val="00B027F1"/>
    <w:rsid w:val="00B02C7E"/>
    <w:rsid w:val="00B03347"/>
    <w:rsid w:val="00B0368C"/>
    <w:rsid w:val="00B0390A"/>
    <w:rsid w:val="00B03AD9"/>
    <w:rsid w:val="00B04029"/>
    <w:rsid w:val="00B049BC"/>
    <w:rsid w:val="00B04DA5"/>
    <w:rsid w:val="00B04F2E"/>
    <w:rsid w:val="00B0542C"/>
    <w:rsid w:val="00B0585C"/>
    <w:rsid w:val="00B058BA"/>
    <w:rsid w:val="00B0599B"/>
    <w:rsid w:val="00B05EC7"/>
    <w:rsid w:val="00B062A3"/>
    <w:rsid w:val="00B06430"/>
    <w:rsid w:val="00B068A7"/>
    <w:rsid w:val="00B07466"/>
    <w:rsid w:val="00B07A38"/>
    <w:rsid w:val="00B07AF7"/>
    <w:rsid w:val="00B07BCB"/>
    <w:rsid w:val="00B07C2F"/>
    <w:rsid w:val="00B10113"/>
    <w:rsid w:val="00B1083F"/>
    <w:rsid w:val="00B10945"/>
    <w:rsid w:val="00B10B8F"/>
    <w:rsid w:val="00B10E61"/>
    <w:rsid w:val="00B115FD"/>
    <w:rsid w:val="00B11919"/>
    <w:rsid w:val="00B11A5E"/>
    <w:rsid w:val="00B11D39"/>
    <w:rsid w:val="00B121A0"/>
    <w:rsid w:val="00B12590"/>
    <w:rsid w:val="00B1291B"/>
    <w:rsid w:val="00B12AF1"/>
    <w:rsid w:val="00B132CC"/>
    <w:rsid w:val="00B139F7"/>
    <w:rsid w:val="00B13BE0"/>
    <w:rsid w:val="00B13E44"/>
    <w:rsid w:val="00B144CA"/>
    <w:rsid w:val="00B14726"/>
    <w:rsid w:val="00B1479A"/>
    <w:rsid w:val="00B14C10"/>
    <w:rsid w:val="00B14E20"/>
    <w:rsid w:val="00B14F0B"/>
    <w:rsid w:val="00B14F11"/>
    <w:rsid w:val="00B14F67"/>
    <w:rsid w:val="00B1512A"/>
    <w:rsid w:val="00B15299"/>
    <w:rsid w:val="00B15EE0"/>
    <w:rsid w:val="00B16691"/>
    <w:rsid w:val="00B1678B"/>
    <w:rsid w:val="00B1697B"/>
    <w:rsid w:val="00B16EB2"/>
    <w:rsid w:val="00B17D80"/>
    <w:rsid w:val="00B17E5F"/>
    <w:rsid w:val="00B2013E"/>
    <w:rsid w:val="00B2018C"/>
    <w:rsid w:val="00B2050A"/>
    <w:rsid w:val="00B21348"/>
    <w:rsid w:val="00B213B8"/>
    <w:rsid w:val="00B2203A"/>
    <w:rsid w:val="00B220C9"/>
    <w:rsid w:val="00B223D0"/>
    <w:rsid w:val="00B2253C"/>
    <w:rsid w:val="00B228DC"/>
    <w:rsid w:val="00B22D6A"/>
    <w:rsid w:val="00B22F92"/>
    <w:rsid w:val="00B2304F"/>
    <w:rsid w:val="00B2364C"/>
    <w:rsid w:val="00B23BD3"/>
    <w:rsid w:val="00B23FD5"/>
    <w:rsid w:val="00B24060"/>
    <w:rsid w:val="00B24831"/>
    <w:rsid w:val="00B2490E"/>
    <w:rsid w:val="00B250D7"/>
    <w:rsid w:val="00B25999"/>
    <w:rsid w:val="00B25A26"/>
    <w:rsid w:val="00B25EC3"/>
    <w:rsid w:val="00B263D8"/>
    <w:rsid w:val="00B2670E"/>
    <w:rsid w:val="00B26C66"/>
    <w:rsid w:val="00B26E39"/>
    <w:rsid w:val="00B278FD"/>
    <w:rsid w:val="00B301CB"/>
    <w:rsid w:val="00B3023C"/>
    <w:rsid w:val="00B30B55"/>
    <w:rsid w:val="00B3119F"/>
    <w:rsid w:val="00B3136A"/>
    <w:rsid w:val="00B3165D"/>
    <w:rsid w:val="00B31A77"/>
    <w:rsid w:val="00B31AE0"/>
    <w:rsid w:val="00B32162"/>
    <w:rsid w:val="00B325AA"/>
    <w:rsid w:val="00B327BD"/>
    <w:rsid w:val="00B32E6D"/>
    <w:rsid w:val="00B32E91"/>
    <w:rsid w:val="00B331B1"/>
    <w:rsid w:val="00B334A2"/>
    <w:rsid w:val="00B3474D"/>
    <w:rsid w:val="00B34F17"/>
    <w:rsid w:val="00B34F6F"/>
    <w:rsid w:val="00B34FE0"/>
    <w:rsid w:val="00B3529C"/>
    <w:rsid w:val="00B35F7D"/>
    <w:rsid w:val="00B36442"/>
    <w:rsid w:val="00B36CF0"/>
    <w:rsid w:val="00B36CF7"/>
    <w:rsid w:val="00B373A7"/>
    <w:rsid w:val="00B3741D"/>
    <w:rsid w:val="00B37A7C"/>
    <w:rsid w:val="00B37CF8"/>
    <w:rsid w:val="00B37EFE"/>
    <w:rsid w:val="00B40108"/>
    <w:rsid w:val="00B4021A"/>
    <w:rsid w:val="00B4078D"/>
    <w:rsid w:val="00B4097C"/>
    <w:rsid w:val="00B40C2C"/>
    <w:rsid w:val="00B41142"/>
    <w:rsid w:val="00B414C0"/>
    <w:rsid w:val="00B41DF6"/>
    <w:rsid w:val="00B421B0"/>
    <w:rsid w:val="00B42BEF"/>
    <w:rsid w:val="00B42F07"/>
    <w:rsid w:val="00B42F6B"/>
    <w:rsid w:val="00B43258"/>
    <w:rsid w:val="00B43424"/>
    <w:rsid w:val="00B4345F"/>
    <w:rsid w:val="00B43A95"/>
    <w:rsid w:val="00B43AE8"/>
    <w:rsid w:val="00B43B0D"/>
    <w:rsid w:val="00B43C1F"/>
    <w:rsid w:val="00B43F4B"/>
    <w:rsid w:val="00B43F4C"/>
    <w:rsid w:val="00B441A7"/>
    <w:rsid w:val="00B44816"/>
    <w:rsid w:val="00B448AB"/>
    <w:rsid w:val="00B44EE6"/>
    <w:rsid w:val="00B45830"/>
    <w:rsid w:val="00B45931"/>
    <w:rsid w:val="00B45D34"/>
    <w:rsid w:val="00B45F25"/>
    <w:rsid w:val="00B4610B"/>
    <w:rsid w:val="00B46339"/>
    <w:rsid w:val="00B46C2A"/>
    <w:rsid w:val="00B47327"/>
    <w:rsid w:val="00B474B4"/>
    <w:rsid w:val="00B47633"/>
    <w:rsid w:val="00B476A0"/>
    <w:rsid w:val="00B47782"/>
    <w:rsid w:val="00B47925"/>
    <w:rsid w:val="00B47CA0"/>
    <w:rsid w:val="00B47D93"/>
    <w:rsid w:val="00B47E96"/>
    <w:rsid w:val="00B47ED8"/>
    <w:rsid w:val="00B47EE1"/>
    <w:rsid w:val="00B5031A"/>
    <w:rsid w:val="00B5086B"/>
    <w:rsid w:val="00B50BFC"/>
    <w:rsid w:val="00B51444"/>
    <w:rsid w:val="00B514DF"/>
    <w:rsid w:val="00B515C0"/>
    <w:rsid w:val="00B51857"/>
    <w:rsid w:val="00B518F2"/>
    <w:rsid w:val="00B51B93"/>
    <w:rsid w:val="00B51E15"/>
    <w:rsid w:val="00B51EF5"/>
    <w:rsid w:val="00B523CC"/>
    <w:rsid w:val="00B523F2"/>
    <w:rsid w:val="00B524CA"/>
    <w:rsid w:val="00B5298E"/>
    <w:rsid w:val="00B52ACB"/>
    <w:rsid w:val="00B5337B"/>
    <w:rsid w:val="00B535EE"/>
    <w:rsid w:val="00B53990"/>
    <w:rsid w:val="00B539A7"/>
    <w:rsid w:val="00B53A1C"/>
    <w:rsid w:val="00B54082"/>
    <w:rsid w:val="00B544B9"/>
    <w:rsid w:val="00B54508"/>
    <w:rsid w:val="00B545A7"/>
    <w:rsid w:val="00B5473D"/>
    <w:rsid w:val="00B54A82"/>
    <w:rsid w:val="00B54D0F"/>
    <w:rsid w:val="00B54EF3"/>
    <w:rsid w:val="00B5538C"/>
    <w:rsid w:val="00B55773"/>
    <w:rsid w:val="00B55FE9"/>
    <w:rsid w:val="00B56157"/>
    <w:rsid w:val="00B56410"/>
    <w:rsid w:val="00B56825"/>
    <w:rsid w:val="00B5695C"/>
    <w:rsid w:val="00B56AE6"/>
    <w:rsid w:val="00B56D7B"/>
    <w:rsid w:val="00B57806"/>
    <w:rsid w:val="00B6016D"/>
    <w:rsid w:val="00B601FC"/>
    <w:rsid w:val="00B60354"/>
    <w:rsid w:val="00B60399"/>
    <w:rsid w:val="00B6098B"/>
    <w:rsid w:val="00B6142D"/>
    <w:rsid w:val="00B61C76"/>
    <w:rsid w:val="00B61E35"/>
    <w:rsid w:val="00B62765"/>
    <w:rsid w:val="00B62BBE"/>
    <w:rsid w:val="00B63446"/>
    <w:rsid w:val="00B637DB"/>
    <w:rsid w:val="00B6396D"/>
    <w:rsid w:val="00B63B43"/>
    <w:rsid w:val="00B63BF0"/>
    <w:rsid w:val="00B64FE3"/>
    <w:rsid w:val="00B65609"/>
    <w:rsid w:val="00B65D31"/>
    <w:rsid w:val="00B65FBA"/>
    <w:rsid w:val="00B662D7"/>
    <w:rsid w:val="00B663C8"/>
    <w:rsid w:val="00B66601"/>
    <w:rsid w:val="00B666D6"/>
    <w:rsid w:val="00B66847"/>
    <w:rsid w:val="00B6687E"/>
    <w:rsid w:val="00B66A81"/>
    <w:rsid w:val="00B66DB2"/>
    <w:rsid w:val="00B66F1E"/>
    <w:rsid w:val="00B66FCA"/>
    <w:rsid w:val="00B673CC"/>
    <w:rsid w:val="00B6767A"/>
    <w:rsid w:val="00B67759"/>
    <w:rsid w:val="00B67B31"/>
    <w:rsid w:val="00B67C94"/>
    <w:rsid w:val="00B70083"/>
    <w:rsid w:val="00B70B5D"/>
    <w:rsid w:val="00B70C94"/>
    <w:rsid w:val="00B70F93"/>
    <w:rsid w:val="00B71514"/>
    <w:rsid w:val="00B71B0A"/>
    <w:rsid w:val="00B71D4D"/>
    <w:rsid w:val="00B71F9D"/>
    <w:rsid w:val="00B72250"/>
    <w:rsid w:val="00B72686"/>
    <w:rsid w:val="00B726B6"/>
    <w:rsid w:val="00B727B0"/>
    <w:rsid w:val="00B728F0"/>
    <w:rsid w:val="00B72973"/>
    <w:rsid w:val="00B72A45"/>
    <w:rsid w:val="00B72BAD"/>
    <w:rsid w:val="00B72DC4"/>
    <w:rsid w:val="00B7329D"/>
    <w:rsid w:val="00B7344E"/>
    <w:rsid w:val="00B735E6"/>
    <w:rsid w:val="00B738FE"/>
    <w:rsid w:val="00B739D3"/>
    <w:rsid w:val="00B73C50"/>
    <w:rsid w:val="00B73D37"/>
    <w:rsid w:val="00B74CA7"/>
    <w:rsid w:val="00B74CCF"/>
    <w:rsid w:val="00B74E73"/>
    <w:rsid w:val="00B74F96"/>
    <w:rsid w:val="00B75633"/>
    <w:rsid w:val="00B75954"/>
    <w:rsid w:val="00B75C19"/>
    <w:rsid w:val="00B75C96"/>
    <w:rsid w:val="00B75D88"/>
    <w:rsid w:val="00B760E4"/>
    <w:rsid w:val="00B76236"/>
    <w:rsid w:val="00B766A9"/>
    <w:rsid w:val="00B76F14"/>
    <w:rsid w:val="00B7725D"/>
    <w:rsid w:val="00B775A5"/>
    <w:rsid w:val="00B77633"/>
    <w:rsid w:val="00B77634"/>
    <w:rsid w:val="00B776A5"/>
    <w:rsid w:val="00B77CE1"/>
    <w:rsid w:val="00B77DEF"/>
    <w:rsid w:val="00B77E05"/>
    <w:rsid w:val="00B77F18"/>
    <w:rsid w:val="00B80076"/>
    <w:rsid w:val="00B80332"/>
    <w:rsid w:val="00B806F6"/>
    <w:rsid w:val="00B809D0"/>
    <w:rsid w:val="00B80C10"/>
    <w:rsid w:val="00B8133E"/>
    <w:rsid w:val="00B81465"/>
    <w:rsid w:val="00B815BB"/>
    <w:rsid w:val="00B8176D"/>
    <w:rsid w:val="00B81964"/>
    <w:rsid w:val="00B81B1E"/>
    <w:rsid w:val="00B821AB"/>
    <w:rsid w:val="00B8233F"/>
    <w:rsid w:val="00B82814"/>
    <w:rsid w:val="00B828AF"/>
    <w:rsid w:val="00B829F5"/>
    <w:rsid w:val="00B82A30"/>
    <w:rsid w:val="00B82CE0"/>
    <w:rsid w:val="00B831B6"/>
    <w:rsid w:val="00B837D0"/>
    <w:rsid w:val="00B83864"/>
    <w:rsid w:val="00B838ED"/>
    <w:rsid w:val="00B83C13"/>
    <w:rsid w:val="00B83DE4"/>
    <w:rsid w:val="00B8455D"/>
    <w:rsid w:val="00B84747"/>
    <w:rsid w:val="00B847C1"/>
    <w:rsid w:val="00B8485B"/>
    <w:rsid w:val="00B854A2"/>
    <w:rsid w:val="00B8560C"/>
    <w:rsid w:val="00B85DEF"/>
    <w:rsid w:val="00B85EE9"/>
    <w:rsid w:val="00B85EFB"/>
    <w:rsid w:val="00B85F7A"/>
    <w:rsid w:val="00B862D9"/>
    <w:rsid w:val="00B862FD"/>
    <w:rsid w:val="00B867ED"/>
    <w:rsid w:val="00B86DB0"/>
    <w:rsid w:val="00B8750A"/>
    <w:rsid w:val="00B87DC1"/>
    <w:rsid w:val="00B903C6"/>
    <w:rsid w:val="00B90440"/>
    <w:rsid w:val="00B90641"/>
    <w:rsid w:val="00B907C0"/>
    <w:rsid w:val="00B90821"/>
    <w:rsid w:val="00B91326"/>
    <w:rsid w:val="00B9141E"/>
    <w:rsid w:val="00B915AF"/>
    <w:rsid w:val="00B91A90"/>
    <w:rsid w:val="00B9208C"/>
    <w:rsid w:val="00B92B90"/>
    <w:rsid w:val="00B92C2C"/>
    <w:rsid w:val="00B93303"/>
    <w:rsid w:val="00B93D25"/>
    <w:rsid w:val="00B93F46"/>
    <w:rsid w:val="00B94532"/>
    <w:rsid w:val="00B9478B"/>
    <w:rsid w:val="00B95A2C"/>
    <w:rsid w:val="00B95B41"/>
    <w:rsid w:val="00B95B7F"/>
    <w:rsid w:val="00B9634E"/>
    <w:rsid w:val="00B966D0"/>
    <w:rsid w:val="00B96BC9"/>
    <w:rsid w:val="00B96E6E"/>
    <w:rsid w:val="00B97090"/>
    <w:rsid w:val="00B976C5"/>
    <w:rsid w:val="00B978A0"/>
    <w:rsid w:val="00B9793D"/>
    <w:rsid w:val="00B97EF6"/>
    <w:rsid w:val="00BA04A4"/>
    <w:rsid w:val="00BA1531"/>
    <w:rsid w:val="00BA1BE0"/>
    <w:rsid w:val="00BA1CC8"/>
    <w:rsid w:val="00BA200B"/>
    <w:rsid w:val="00BA2237"/>
    <w:rsid w:val="00BA24B3"/>
    <w:rsid w:val="00BA2A73"/>
    <w:rsid w:val="00BA2AF1"/>
    <w:rsid w:val="00BA30C1"/>
    <w:rsid w:val="00BA323C"/>
    <w:rsid w:val="00BA33CB"/>
    <w:rsid w:val="00BA3E31"/>
    <w:rsid w:val="00BA3E44"/>
    <w:rsid w:val="00BA3FFC"/>
    <w:rsid w:val="00BA4364"/>
    <w:rsid w:val="00BA48F8"/>
    <w:rsid w:val="00BA4F0A"/>
    <w:rsid w:val="00BA55C3"/>
    <w:rsid w:val="00BA58AB"/>
    <w:rsid w:val="00BA621D"/>
    <w:rsid w:val="00BA6577"/>
    <w:rsid w:val="00BA67F3"/>
    <w:rsid w:val="00BA6F60"/>
    <w:rsid w:val="00BA7091"/>
    <w:rsid w:val="00BA7337"/>
    <w:rsid w:val="00BA7726"/>
    <w:rsid w:val="00BB03FE"/>
    <w:rsid w:val="00BB108D"/>
    <w:rsid w:val="00BB1600"/>
    <w:rsid w:val="00BB1799"/>
    <w:rsid w:val="00BB1902"/>
    <w:rsid w:val="00BB1A80"/>
    <w:rsid w:val="00BB1BB7"/>
    <w:rsid w:val="00BB1DB9"/>
    <w:rsid w:val="00BB1E1E"/>
    <w:rsid w:val="00BB2087"/>
    <w:rsid w:val="00BB2232"/>
    <w:rsid w:val="00BB225B"/>
    <w:rsid w:val="00BB232D"/>
    <w:rsid w:val="00BB2406"/>
    <w:rsid w:val="00BB29A8"/>
    <w:rsid w:val="00BB2EE3"/>
    <w:rsid w:val="00BB40D7"/>
    <w:rsid w:val="00BB4627"/>
    <w:rsid w:val="00BB48F5"/>
    <w:rsid w:val="00BB498B"/>
    <w:rsid w:val="00BB49BD"/>
    <w:rsid w:val="00BB4BC2"/>
    <w:rsid w:val="00BB4C61"/>
    <w:rsid w:val="00BB55E7"/>
    <w:rsid w:val="00BB6034"/>
    <w:rsid w:val="00BB6756"/>
    <w:rsid w:val="00BB72CA"/>
    <w:rsid w:val="00BB72E5"/>
    <w:rsid w:val="00BB7493"/>
    <w:rsid w:val="00BB76C6"/>
    <w:rsid w:val="00BB771F"/>
    <w:rsid w:val="00BB7F9C"/>
    <w:rsid w:val="00BC04A0"/>
    <w:rsid w:val="00BC0C6E"/>
    <w:rsid w:val="00BC19C8"/>
    <w:rsid w:val="00BC1CED"/>
    <w:rsid w:val="00BC2177"/>
    <w:rsid w:val="00BC2558"/>
    <w:rsid w:val="00BC25F3"/>
    <w:rsid w:val="00BC2701"/>
    <w:rsid w:val="00BC28DB"/>
    <w:rsid w:val="00BC2F8B"/>
    <w:rsid w:val="00BC3017"/>
    <w:rsid w:val="00BC390B"/>
    <w:rsid w:val="00BC3FDE"/>
    <w:rsid w:val="00BC4307"/>
    <w:rsid w:val="00BC4544"/>
    <w:rsid w:val="00BC4F93"/>
    <w:rsid w:val="00BC4FF5"/>
    <w:rsid w:val="00BC50A1"/>
    <w:rsid w:val="00BC50D0"/>
    <w:rsid w:val="00BC517E"/>
    <w:rsid w:val="00BC5510"/>
    <w:rsid w:val="00BC5613"/>
    <w:rsid w:val="00BC6019"/>
    <w:rsid w:val="00BC644D"/>
    <w:rsid w:val="00BC68A2"/>
    <w:rsid w:val="00BC68AE"/>
    <w:rsid w:val="00BC6DDF"/>
    <w:rsid w:val="00BC70E7"/>
    <w:rsid w:val="00BC7669"/>
    <w:rsid w:val="00BC77B6"/>
    <w:rsid w:val="00BC7AF0"/>
    <w:rsid w:val="00BC7D96"/>
    <w:rsid w:val="00BD0396"/>
    <w:rsid w:val="00BD057E"/>
    <w:rsid w:val="00BD0B5F"/>
    <w:rsid w:val="00BD0D74"/>
    <w:rsid w:val="00BD0D92"/>
    <w:rsid w:val="00BD10B8"/>
    <w:rsid w:val="00BD14C3"/>
    <w:rsid w:val="00BD1858"/>
    <w:rsid w:val="00BD1BCF"/>
    <w:rsid w:val="00BD225C"/>
    <w:rsid w:val="00BD2521"/>
    <w:rsid w:val="00BD282C"/>
    <w:rsid w:val="00BD2F9F"/>
    <w:rsid w:val="00BD31C7"/>
    <w:rsid w:val="00BD3C4F"/>
    <w:rsid w:val="00BD3EE9"/>
    <w:rsid w:val="00BD4144"/>
    <w:rsid w:val="00BD418C"/>
    <w:rsid w:val="00BD419C"/>
    <w:rsid w:val="00BD457B"/>
    <w:rsid w:val="00BD457C"/>
    <w:rsid w:val="00BD4777"/>
    <w:rsid w:val="00BD56C3"/>
    <w:rsid w:val="00BD5781"/>
    <w:rsid w:val="00BD5878"/>
    <w:rsid w:val="00BD6067"/>
    <w:rsid w:val="00BD6199"/>
    <w:rsid w:val="00BD707F"/>
    <w:rsid w:val="00BD74BE"/>
    <w:rsid w:val="00BD7809"/>
    <w:rsid w:val="00BE007E"/>
    <w:rsid w:val="00BE080C"/>
    <w:rsid w:val="00BE08BF"/>
    <w:rsid w:val="00BE0BCF"/>
    <w:rsid w:val="00BE0BDF"/>
    <w:rsid w:val="00BE0C52"/>
    <w:rsid w:val="00BE0CCA"/>
    <w:rsid w:val="00BE0DB7"/>
    <w:rsid w:val="00BE13DB"/>
    <w:rsid w:val="00BE15DF"/>
    <w:rsid w:val="00BE167B"/>
    <w:rsid w:val="00BE1A1B"/>
    <w:rsid w:val="00BE1BB2"/>
    <w:rsid w:val="00BE1C95"/>
    <w:rsid w:val="00BE2079"/>
    <w:rsid w:val="00BE2125"/>
    <w:rsid w:val="00BE22B9"/>
    <w:rsid w:val="00BE25C7"/>
    <w:rsid w:val="00BE293C"/>
    <w:rsid w:val="00BE29C6"/>
    <w:rsid w:val="00BE2BD3"/>
    <w:rsid w:val="00BE2D1D"/>
    <w:rsid w:val="00BE3002"/>
    <w:rsid w:val="00BE3436"/>
    <w:rsid w:val="00BE38E8"/>
    <w:rsid w:val="00BE3B52"/>
    <w:rsid w:val="00BE3CC2"/>
    <w:rsid w:val="00BE45ED"/>
    <w:rsid w:val="00BE4928"/>
    <w:rsid w:val="00BE4BDD"/>
    <w:rsid w:val="00BE4C4F"/>
    <w:rsid w:val="00BE4F0D"/>
    <w:rsid w:val="00BE53DE"/>
    <w:rsid w:val="00BE5564"/>
    <w:rsid w:val="00BE5E6A"/>
    <w:rsid w:val="00BE617E"/>
    <w:rsid w:val="00BE6343"/>
    <w:rsid w:val="00BE65D6"/>
    <w:rsid w:val="00BE682D"/>
    <w:rsid w:val="00BE71D2"/>
    <w:rsid w:val="00BE79BB"/>
    <w:rsid w:val="00BE79EF"/>
    <w:rsid w:val="00BE7A19"/>
    <w:rsid w:val="00BE7AC2"/>
    <w:rsid w:val="00BE7ECA"/>
    <w:rsid w:val="00BF0322"/>
    <w:rsid w:val="00BF043D"/>
    <w:rsid w:val="00BF0692"/>
    <w:rsid w:val="00BF07FE"/>
    <w:rsid w:val="00BF1C05"/>
    <w:rsid w:val="00BF1F3F"/>
    <w:rsid w:val="00BF2217"/>
    <w:rsid w:val="00BF276C"/>
    <w:rsid w:val="00BF2AC2"/>
    <w:rsid w:val="00BF2C17"/>
    <w:rsid w:val="00BF3060"/>
    <w:rsid w:val="00BF33C9"/>
    <w:rsid w:val="00BF3449"/>
    <w:rsid w:val="00BF3499"/>
    <w:rsid w:val="00BF3685"/>
    <w:rsid w:val="00BF3745"/>
    <w:rsid w:val="00BF3B0E"/>
    <w:rsid w:val="00BF3F5E"/>
    <w:rsid w:val="00BF45D7"/>
    <w:rsid w:val="00BF488B"/>
    <w:rsid w:val="00BF4912"/>
    <w:rsid w:val="00BF4A9E"/>
    <w:rsid w:val="00BF51F5"/>
    <w:rsid w:val="00BF563D"/>
    <w:rsid w:val="00BF5A98"/>
    <w:rsid w:val="00BF5CB4"/>
    <w:rsid w:val="00BF6DC0"/>
    <w:rsid w:val="00BF7198"/>
    <w:rsid w:val="00BF7247"/>
    <w:rsid w:val="00BF7669"/>
    <w:rsid w:val="00BF766B"/>
    <w:rsid w:val="00BF78C9"/>
    <w:rsid w:val="00BF7B7D"/>
    <w:rsid w:val="00BF7EC1"/>
    <w:rsid w:val="00C0053C"/>
    <w:rsid w:val="00C00749"/>
    <w:rsid w:val="00C009A0"/>
    <w:rsid w:val="00C00A4E"/>
    <w:rsid w:val="00C00A62"/>
    <w:rsid w:val="00C00ED5"/>
    <w:rsid w:val="00C011CA"/>
    <w:rsid w:val="00C017F2"/>
    <w:rsid w:val="00C01871"/>
    <w:rsid w:val="00C01F5E"/>
    <w:rsid w:val="00C02000"/>
    <w:rsid w:val="00C0280B"/>
    <w:rsid w:val="00C02A45"/>
    <w:rsid w:val="00C02F26"/>
    <w:rsid w:val="00C037D5"/>
    <w:rsid w:val="00C03B16"/>
    <w:rsid w:val="00C03E2F"/>
    <w:rsid w:val="00C0455B"/>
    <w:rsid w:val="00C045DC"/>
    <w:rsid w:val="00C04730"/>
    <w:rsid w:val="00C04BD8"/>
    <w:rsid w:val="00C04C9B"/>
    <w:rsid w:val="00C04D7D"/>
    <w:rsid w:val="00C0523D"/>
    <w:rsid w:val="00C05467"/>
    <w:rsid w:val="00C05611"/>
    <w:rsid w:val="00C05D77"/>
    <w:rsid w:val="00C0646E"/>
    <w:rsid w:val="00C075C4"/>
    <w:rsid w:val="00C07791"/>
    <w:rsid w:val="00C07B9E"/>
    <w:rsid w:val="00C07C4D"/>
    <w:rsid w:val="00C07CCA"/>
    <w:rsid w:val="00C07E71"/>
    <w:rsid w:val="00C07EF3"/>
    <w:rsid w:val="00C100B5"/>
    <w:rsid w:val="00C1045B"/>
    <w:rsid w:val="00C10573"/>
    <w:rsid w:val="00C10589"/>
    <w:rsid w:val="00C105F9"/>
    <w:rsid w:val="00C10630"/>
    <w:rsid w:val="00C10BF3"/>
    <w:rsid w:val="00C10C96"/>
    <w:rsid w:val="00C10DD3"/>
    <w:rsid w:val="00C1104A"/>
    <w:rsid w:val="00C114E4"/>
    <w:rsid w:val="00C118FB"/>
    <w:rsid w:val="00C11AB3"/>
    <w:rsid w:val="00C11B8E"/>
    <w:rsid w:val="00C11C8D"/>
    <w:rsid w:val="00C11E44"/>
    <w:rsid w:val="00C11FD4"/>
    <w:rsid w:val="00C1217A"/>
    <w:rsid w:val="00C12255"/>
    <w:rsid w:val="00C1258A"/>
    <w:rsid w:val="00C12655"/>
    <w:rsid w:val="00C12ACE"/>
    <w:rsid w:val="00C12AFD"/>
    <w:rsid w:val="00C131D5"/>
    <w:rsid w:val="00C1359C"/>
    <w:rsid w:val="00C13821"/>
    <w:rsid w:val="00C13C44"/>
    <w:rsid w:val="00C13D04"/>
    <w:rsid w:val="00C13E0E"/>
    <w:rsid w:val="00C13E20"/>
    <w:rsid w:val="00C13EFE"/>
    <w:rsid w:val="00C144F1"/>
    <w:rsid w:val="00C14761"/>
    <w:rsid w:val="00C14A28"/>
    <w:rsid w:val="00C1595A"/>
    <w:rsid w:val="00C15A68"/>
    <w:rsid w:val="00C15BEC"/>
    <w:rsid w:val="00C15EFC"/>
    <w:rsid w:val="00C16478"/>
    <w:rsid w:val="00C165B4"/>
    <w:rsid w:val="00C1665D"/>
    <w:rsid w:val="00C1683C"/>
    <w:rsid w:val="00C168F5"/>
    <w:rsid w:val="00C16EAA"/>
    <w:rsid w:val="00C1732E"/>
    <w:rsid w:val="00C1739C"/>
    <w:rsid w:val="00C175BA"/>
    <w:rsid w:val="00C17A1D"/>
    <w:rsid w:val="00C17BDB"/>
    <w:rsid w:val="00C17DBB"/>
    <w:rsid w:val="00C17F86"/>
    <w:rsid w:val="00C2030C"/>
    <w:rsid w:val="00C203DB"/>
    <w:rsid w:val="00C207DD"/>
    <w:rsid w:val="00C2083F"/>
    <w:rsid w:val="00C21250"/>
    <w:rsid w:val="00C212FA"/>
    <w:rsid w:val="00C21B8A"/>
    <w:rsid w:val="00C224AC"/>
    <w:rsid w:val="00C22A3D"/>
    <w:rsid w:val="00C22AA7"/>
    <w:rsid w:val="00C22D1A"/>
    <w:rsid w:val="00C22D69"/>
    <w:rsid w:val="00C22E72"/>
    <w:rsid w:val="00C235F2"/>
    <w:rsid w:val="00C238DA"/>
    <w:rsid w:val="00C2416C"/>
    <w:rsid w:val="00C242EF"/>
    <w:rsid w:val="00C2434C"/>
    <w:rsid w:val="00C24F0E"/>
    <w:rsid w:val="00C24F13"/>
    <w:rsid w:val="00C25FB6"/>
    <w:rsid w:val="00C262F7"/>
    <w:rsid w:val="00C26BFC"/>
    <w:rsid w:val="00C26C56"/>
    <w:rsid w:val="00C2789C"/>
    <w:rsid w:val="00C27C00"/>
    <w:rsid w:val="00C30078"/>
    <w:rsid w:val="00C303ED"/>
    <w:rsid w:val="00C304CE"/>
    <w:rsid w:val="00C30C58"/>
    <w:rsid w:val="00C3133D"/>
    <w:rsid w:val="00C31655"/>
    <w:rsid w:val="00C3217E"/>
    <w:rsid w:val="00C32680"/>
    <w:rsid w:val="00C33494"/>
    <w:rsid w:val="00C339A5"/>
    <w:rsid w:val="00C33BC4"/>
    <w:rsid w:val="00C33BE1"/>
    <w:rsid w:val="00C33C64"/>
    <w:rsid w:val="00C33EFF"/>
    <w:rsid w:val="00C340DE"/>
    <w:rsid w:val="00C341B3"/>
    <w:rsid w:val="00C343F6"/>
    <w:rsid w:val="00C34961"/>
    <w:rsid w:val="00C34AEF"/>
    <w:rsid w:val="00C350D6"/>
    <w:rsid w:val="00C35A5C"/>
    <w:rsid w:val="00C35C7F"/>
    <w:rsid w:val="00C3617C"/>
    <w:rsid w:val="00C36569"/>
    <w:rsid w:val="00C374BA"/>
    <w:rsid w:val="00C37675"/>
    <w:rsid w:val="00C3789E"/>
    <w:rsid w:val="00C379A5"/>
    <w:rsid w:val="00C37A33"/>
    <w:rsid w:val="00C37B66"/>
    <w:rsid w:val="00C37C44"/>
    <w:rsid w:val="00C37E56"/>
    <w:rsid w:val="00C401EB"/>
    <w:rsid w:val="00C40538"/>
    <w:rsid w:val="00C406A9"/>
    <w:rsid w:val="00C406E9"/>
    <w:rsid w:val="00C40984"/>
    <w:rsid w:val="00C40A1F"/>
    <w:rsid w:val="00C4120B"/>
    <w:rsid w:val="00C41414"/>
    <w:rsid w:val="00C4192A"/>
    <w:rsid w:val="00C41F44"/>
    <w:rsid w:val="00C41F71"/>
    <w:rsid w:val="00C425A2"/>
    <w:rsid w:val="00C427C6"/>
    <w:rsid w:val="00C428D7"/>
    <w:rsid w:val="00C429FB"/>
    <w:rsid w:val="00C42B56"/>
    <w:rsid w:val="00C42BDF"/>
    <w:rsid w:val="00C42FD7"/>
    <w:rsid w:val="00C4365B"/>
    <w:rsid w:val="00C4369F"/>
    <w:rsid w:val="00C4384F"/>
    <w:rsid w:val="00C43B27"/>
    <w:rsid w:val="00C43D61"/>
    <w:rsid w:val="00C440E1"/>
    <w:rsid w:val="00C440F5"/>
    <w:rsid w:val="00C443CB"/>
    <w:rsid w:val="00C44574"/>
    <w:rsid w:val="00C4460A"/>
    <w:rsid w:val="00C448DE"/>
    <w:rsid w:val="00C44A26"/>
    <w:rsid w:val="00C44DBD"/>
    <w:rsid w:val="00C45082"/>
    <w:rsid w:val="00C451EE"/>
    <w:rsid w:val="00C45503"/>
    <w:rsid w:val="00C46148"/>
    <w:rsid w:val="00C462AF"/>
    <w:rsid w:val="00C464CE"/>
    <w:rsid w:val="00C46A1F"/>
    <w:rsid w:val="00C46E8E"/>
    <w:rsid w:val="00C46F65"/>
    <w:rsid w:val="00C47894"/>
    <w:rsid w:val="00C47B4D"/>
    <w:rsid w:val="00C47F69"/>
    <w:rsid w:val="00C506B5"/>
    <w:rsid w:val="00C50C87"/>
    <w:rsid w:val="00C50EC2"/>
    <w:rsid w:val="00C51291"/>
    <w:rsid w:val="00C512AA"/>
    <w:rsid w:val="00C5148A"/>
    <w:rsid w:val="00C51711"/>
    <w:rsid w:val="00C52016"/>
    <w:rsid w:val="00C5320B"/>
    <w:rsid w:val="00C53A56"/>
    <w:rsid w:val="00C5499A"/>
    <w:rsid w:val="00C54A4C"/>
    <w:rsid w:val="00C54E21"/>
    <w:rsid w:val="00C54F4C"/>
    <w:rsid w:val="00C550D9"/>
    <w:rsid w:val="00C5536D"/>
    <w:rsid w:val="00C55767"/>
    <w:rsid w:val="00C55C3D"/>
    <w:rsid w:val="00C55E0E"/>
    <w:rsid w:val="00C560CE"/>
    <w:rsid w:val="00C56142"/>
    <w:rsid w:val="00C563FA"/>
    <w:rsid w:val="00C56651"/>
    <w:rsid w:val="00C56CC5"/>
    <w:rsid w:val="00C56E77"/>
    <w:rsid w:val="00C5756C"/>
    <w:rsid w:val="00C6078E"/>
    <w:rsid w:val="00C6082F"/>
    <w:rsid w:val="00C609D4"/>
    <w:rsid w:val="00C60FBB"/>
    <w:rsid w:val="00C614BD"/>
    <w:rsid w:val="00C61A38"/>
    <w:rsid w:val="00C61A8D"/>
    <w:rsid w:val="00C61C3A"/>
    <w:rsid w:val="00C61FFF"/>
    <w:rsid w:val="00C62055"/>
    <w:rsid w:val="00C620C4"/>
    <w:rsid w:val="00C623FA"/>
    <w:rsid w:val="00C62876"/>
    <w:rsid w:val="00C629BF"/>
    <w:rsid w:val="00C62A00"/>
    <w:rsid w:val="00C62B04"/>
    <w:rsid w:val="00C62B33"/>
    <w:rsid w:val="00C63066"/>
    <w:rsid w:val="00C6381E"/>
    <w:rsid w:val="00C64216"/>
    <w:rsid w:val="00C64A69"/>
    <w:rsid w:val="00C64BC5"/>
    <w:rsid w:val="00C65410"/>
    <w:rsid w:val="00C65D3D"/>
    <w:rsid w:val="00C65FD2"/>
    <w:rsid w:val="00C662EE"/>
    <w:rsid w:val="00C66384"/>
    <w:rsid w:val="00C6697C"/>
    <w:rsid w:val="00C6723E"/>
    <w:rsid w:val="00C673CC"/>
    <w:rsid w:val="00C675CC"/>
    <w:rsid w:val="00C6780A"/>
    <w:rsid w:val="00C6795A"/>
    <w:rsid w:val="00C67F85"/>
    <w:rsid w:val="00C70554"/>
    <w:rsid w:val="00C7074F"/>
    <w:rsid w:val="00C70AA8"/>
    <w:rsid w:val="00C70FBC"/>
    <w:rsid w:val="00C71245"/>
    <w:rsid w:val="00C715F9"/>
    <w:rsid w:val="00C718CF"/>
    <w:rsid w:val="00C71BC8"/>
    <w:rsid w:val="00C71D66"/>
    <w:rsid w:val="00C71DE3"/>
    <w:rsid w:val="00C71EAB"/>
    <w:rsid w:val="00C72009"/>
    <w:rsid w:val="00C720D6"/>
    <w:rsid w:val="00C72389"/>
    <w:rsid w:val="00C724B8"/>
    <w:rsid w:val="00C7266B"/>
    <w:rsid w:val="00C729BE"/>
    <w:rsid w:val="00C72A69"/>
    <w:rsid w:val="00C732E4"/>
    <w:rsid w:val="00C73516"/>
    <w:rsid w:val="00C7358B"/>
    <w:rsid w:val="00C73E50"/>
    <w:rsid w:val="00C740E6"/>
    <w:rsid w:val="00C74284"/>
    <w:rsid w:val="00C74D74"/>
    <w:rsid w:val="00C74E3F"/>
    <w:rsid w:val="00C74E60"/>
    <w:rsid w:val="00C74F65"/>
    <w:rsid w:val="00C75309"/>
    <w:rsid w:val="00C7618D"/>
    <w:rsid w:val="00C7640B"/>
    <w:rsid w:val="00C76589"/>
    <w:rsid w:val="00C76DB8"/>
    <w:rsid w:val="00C76FFE"/>
    <w:rsid w:val="00C771D6"/>
    <w:rsid w:val="00C77229"/>
    <w:rsid w:val="00C77A98"/>
    <w:rsid w:val="00C77ADF"/>
    <w:rsid w:val="00C77D16"/>
    <w:rsid w:val="00C77FEA"/>
    <w:rsid w:val="00C8008E"/>
    <w:rsid w:val="00C803CB"/>
    <w:rsid w:val="00C805FB"/>
    <w:rsid w:val="00C812AE"/>
    <w:rsid w:val="00C813A7"/>
    <w:rsid w:val="00C813B5"/>
    <w:rsid w:val="00C81967"/>
    <w:rsid w:val="00C81A0C"/>
    <w:rsid w:val="00C81DA8"/>
    <w:rsid w:val="00C820BE"/>
    <w:rsid w:val="00C8227B"/>
    <w:rsid w:val="00C823B9"/>
    <w:rsid w:val="00C82610"/>
    <w:rsid w:val="00C826A7"/>
    <w:rsid w:val="00C827EC"/>
    <w:rsid w:val="00C829A1"/>
    <w:rsid w:val="00C82BFD"/>
    <w:rsid w:val="00C8338C"/>
    <w:rsid w:val="00C83544"/>
    <w:rsid w:val="00C83646"/>
    <w:rsid w:val="00C836CF"/>
    <w:rsid w:val="00C838E9"/>
    <w:rsid w:val="00C83B43"/>
    <w:rsid w:val="00C83B75"/>
    <w:rsid w:val="00C83CAA"/>
    <w:rsid w:val="00C8420F"/>
    <w:rsid w:val="00C84500"/>
    <w:rsid w:val="00C84542"/>
    <w:rsid w:val="00C84934"/>
    <w:rsid w:val="00C84C26"/>
    <w:rsid w:val="00C84E40"/>
    <w:rsid w:val="00C84F35"/>
    <w:rsid w:val="00C851FE"/>
    <w:rsid w:val="00C852EA"/>
    <w:rsid w:val="00C8554B"/>
    <w:rsid w:val="00C85755"/>
    <w:rsid w:val="00C85891"/>
    <w:rsid w:val="00C85AB9"/>
    <w:rsid w:val="00C85D2A"/>
    <w:rsid w:val="00C85D7A"/>
    <w:rsid w:val="00C86435"/>
    <w:rsid w:val="00C86594"/>
    <w:rsid w:val="00C8662E"/>
    <w:rsid w:val="00C868AC"/>
    <w:rsid w:val="00C86BD0"/>
    <w:rsid w:val="00C86E4B"/>
    <w:rsid w:val="00C86EA6"/>
    <w:rsid w:val="00C86EB6"/>
    <w:rsid w:val="00C8762F"/>
    <w:rsid w:val="00C87690"/>
    <w:rsid w:val="00C87EC5"/>
    <w:rsid w:val="00C901A1"/>
    <w:rsid w:val="00C903D4"/>
    <w:rsid w:val="00C905E5"/>
    <w:rsid w:val="00C908E2"/>
    <w:rsid w:val="00C90A41"/>
    <w:rsid w:val="00C9108C"/>
    <w:rsid w:val="00C91B2A"/>
    <w:rsid w:val="00C91ED9"/>
    <w:rsid w:val="00C91F9F"/>
    <w:rsid w:val="00C9217C"/>
    <w:rsid w:val="00C92342"/>
    <w:rsid w:val="00C923AF"/>
    <w:rsid w:val="00C924CB"/>
    <w:rsid w:val="00C9337D"/>
    <w:rsid w:val="00C93749"/>
    <w:rsid w:val="00C93CFD"/>
    <w:rsid w:val="00C93DA0"/>
    <w:rsid w:val="00C93DC2"/>
    <w:rsid w:val="00C94121"/>
    <w:rsid w:val="00C94296"/>
    <w:rsid w:val="00C943E8"/>
    <w:rsid w:val="00C94446"/>
    <w:rsid w:val="00C945D6"/>
    <w:rsid w:val="00C94AAA"/>
    <w:rsid w:val="00C94AB7"/>
    <w:rsid w:val="00C94C2E"/>
    <w:rsid w:val="00C95052"/>
    <w:rsid w:val="00C95740"/>
    <w:rsid w:val="00C957C7"/>
    <w:rsid w:val="00C95876"/>
    <w:rsid w:val="00C95A14"/>
    <w:rsid w:val="00C95E30"/>
    <w:rsid w:val="00C95EA0"/>
    <w:rsid w:val="00C960EF"/>
    <w:rsid w:val="00C96497"/>
    <w:rsid w:val="00C96B28"/>
    <w:rsid w:val="00C96BE3"/>
    <w:rsid w:val="00C96D34"/>
    <w:rsid w:val="00C97106"/>
    <w:rsid w:val="00C971AD"/>
    <w:rsid w:val="00C973BD"/>
    <w:rsid w:val="00C97882"/>
    <w:rsid w:val="00C978F7"/>
    <w:rsid w:val="00C97A5C"/>
    <w:rsid w:val="00C97C0C"/>
    <w:rsid w:val="00C97EF9"/>
    <w:rsid w:val="00CA002E"/>
    <w:rsid w:val="00CA03BC"/>
    <w:rsid w:val="00CA03C8"/>
    <w:rsid w:val="00CA05FA"/>
    <w:rsid w:val="00CA108F"/>
    <w:rsid w:val="00CA1378"/>
    <w:rsid w:val="00CA1BD6"/>
    <w:rsid w:val="00CA2871"/>
    <w:rsid w:val="00CA29F9"/>
    <w:rsid w:val="00CA2BC1"/>
    <w:rsid w:val="00CA2DE3"/>
    <w:rsid w:val="00CA2E28"/>
    <w:rsid w:val="00CA2F70"/>
    <w:rsid w:val="00CA326C"/>
    <w:rsid w:val="00CA35D0"/>
    <w:rsid w:val="00CA3C93"/>
    <w:rsid w:val="00CA3EE1"/>
    <w:rsid w:val="00CA440E"/>
    <w:rsid w:val="00CA45C6"/>
    <w:rsid w:val="00CA45EF"/>
    <w:rsid w:val="00CA4669"/>
    <w:rsid w:val="00CA4E1E"/>
    <w:rsid w:val="00CA53B9"/>
    <w:rsid w:val="00CA57E3"/>
    <w:rsid w:val="00CA6181"/>
    <w:rsid w:val="00CA6733"/>
    <w:rsid w:val="00CA6AD1"/>
    <w:rsid w:val="00CA6D1A"/>
    <w:rsid w:val="00CA701D"/>
    <w:rsid w:val="00CA702B"/>
    <w:rsid w:val="00CA70B8"/>
    <w:rsid w:val="00CA71A5"/>
    <w:rsid w:val="00CA7FBC"/>
    <w:rsid w:val="00CB0498"/>
    <w:rsid w:val="00CB07E0"/>
    <w:rsid w:val="00CB0DAE"/>
    <w:rsid w:val="00CB113A"/>
    <w:rsid w:val="00CB1542"/>
    <w:rsid w:val="00CB1664"/>
    <w:rsid w:val="00CB1680"/>
    <w:rsid w:val="00CB19D7"/>
    <w:rsid w:val="00CB225B"/>
    <w:rsid w:val="00CB2A03"/>
    <w:rsid w:val="00CB3184"/>
    <w:rsid w:val="00CB331D"/>
    <w:rsid w:val="00CB37AE"/>
    <w:rsid w:val="00CB3838"/>
    <w:rsid w:val="00CB3C98"/>
    <w:rsid w:val="00CB3F55"/>
    <w:rsid w:val="00CB4027"/>
    <w:rsid w:val="00CB410B"/>
    <w:rsid w:val="00CB4156"/>
    <w:rsid w:val="00CB4677"/>
    <w:rsid w:val="00CB523D"/>
    <w:rsid w:val="00CB595E"/>
    <w:rsid w:val="00CB5A24"/>
    <w:rsid w:val="00CB602B"/>
    <w:rsid w:val="00CB61F0"/>
    <w:rsid w:val="00CB6203"/>
    <w:rsid w:val="00CB640E"/>
    <w:rsid w:val="00CB641B"/>
    <w:rsid w:val="00CB6513"/>
    <w:rsid w:val="00CB6564"/>
    <w:rsid w:val="00CB658E"/>
    <w:rsid w:val="00CB696E"/>
    <w:rsid w:val="00CB6A28"/>
    <w:rsid w:val="00CB6B39"/>
    <w:rsid w:val="00CB6C6D"/>
    <w:rsid w:val="00CB6C75"/>
    <w:rsid w:val="00CB7540"/>
    <w:rsid w:val="00CB7C1C"/>
    <w:rsid w:val="00CC084A"/>
    <w:rsid w:val="00CC0E2C"/>
    <w:rsid w:val="00CC0F7B"/>
    <w:rsid w:val="00CC125E"/>
    <w:rsid w:val="00CC128A"/>
    <w:rsid w:val="00CC174D"/>
    <w:rsid w:val="00CC18DD"/>
    <w:rsid w:val="00CC1B12"/>
    <w:rsid w:val="00CC1BFA"/>
    <w:rsid w:val="00CC1E32"/>
    <w:rsid w:val="00CC1E4F"/>
    <w:rsid w:val="00CC1ED4"/>
    <w:rsid w:val="00CC2B41"/>
    <w:rsid w:val="00CC2F7C"/>
    <w:rsid w:val="00CC3029"/>
    <w:rsid w:val="00CC3BEC"/>
    <w:rsid w:val="00CC4046"/>
    <w:rsid w:val="00CC4333"/>
    <w:rsid w:val="00CC4869"/>
    <w:rsid w:val="00CC486D"/>
    <w:rsid w:val="00CC4879"/>
    <w:rsid w:val="00CC51A3"/>
    <w:rsid w:val="00CC51BA"/>
    <w:rsid w:val="00CC51EB"/>
    <w:rsid w:val="00CC548C"/>
    <w:rsid w:val="00CC5914"/>
    <w:rsid w:val="00CC59D2"/>
    <w:rsid w:val="00CC5CAB"/>
    <w:rsid w:val="00CC5DD1"/>
    <w:rsid w:val="00CC64DC"/>
    <w:rsid w:val="00CC66BB"/>
    <w:rsid w:val="00CC67E0"/>
    <w:rsid w:val="00CC6843"/>
    <w:rsid w:val="00CC729F"/>
    <w:rsid w:val="00CC73F9"/>
    <w:rsid w:val="00CC744B"/>
    <w:rsid w:val="00CC7627"/>
    <w:rsid w:val="00CC7762"/>
    <w:rsid w:val="00CC7BD0"/>
    <w:rsid w:val="00CD0696"/>
    <w:rsid w:val="00CD1187"/>
    <w:rsid w:val="00CD1315"/>
    <w:rsid w:val="00CD168A"/>
    <w:rsid w:val="00CD18F0"/>
    <w:rsid w:val="00CD1B44"/>
    <w:rsid w:val="00CD1EB0"/>
    <w:rsid w:val="00CD239F"/>
    <w:rsid w:val="00CD2566"/>
    <w:rsid w:val="00CD27DC"/>
    <w:rsid w:val="00CD2D68"/>
    <w:rsid w:val="00CD2D94"/>
    <w:rsid w:val="00CD31CB"/>
    <w:rsid w:val="00CD3BD7"/>
    <w:rsid w:val="00CD424C"/>
    <w:rsid w:val="00CD45C3"/>
    <w:rsid w:val="00CD45CF"/>
    <w:rsid w:val="00CD473B"/>
    <w:rsid w:val="00CD4875"/>
    <w:rsid w:val="00CD4877"/>
    <w:rsid w:val="00CD4A6D"/>
    <w:rsid w:val="00CD4D03"/>
    <w:rsid w:val="00CD4FC7"/>
    <w:rsid w:val="00CD5022"/>
    <w:rsid w:val="00CD5A8F"/>
    <w:rsid w:val="00CD5CE2"/>
    <w:rsid w:val="00CD5E03"/>
    <w:rsid w:val="00CD5F13"/>
    <w:rsid w:val="00CD6157"/>
    <w:rsid w:val="00CD63F2"/>
    <w:rsid w:val="00CD7670"/>
    <w:rsid w:val="00CD783C"/>
    <w:rsid w:val="00CD7FA7"/>
    <w:rsid w:val="00CE0449"/>
    <w:rsid w:val="00CE07CB"/>
    <w:rsid w:val="00CE0AEB"/>
    <w:rsid w:val="00CE0C28"/>
    <w:rsid w:val="00CE0F56"/>
    <w:rsid w:val="00CE12D1"/>
    <w:rsid w:val="00CE1339"/>
    <w:rsid w:val="00CE13E0"/>
    <w:rsid w:val="00CE18DD"/>
    <w:rsid w:val="00CE192E"/>
    <w:rsid w:val="00CE1C43"/>
    <w:rsid w:val="00CE20F1"/>
    <w:rsid w:val="00CE2333"/>
    <w:rsid w:val="00CE2B48"/>
    <w:rsid w:val="00CE2C20"/>
    <w:rsid w:val="00CE2D5C"/>
    <w:rsid w:val="00CE2EE8"/>
    <w:rsid w:val="00CE3387"/>
    <w:rsid w:val="00CE3CF6"/>
    <w:rsid w:val="00CE4033"/>
    <w:rsid w:val="00CE53D8"/>
    <w:rsid w:val="00CE54F5"/>
    <w:rsid w:val="00CE5C03"/>
    <w:rsid w:val="00CE5D98"/>
    <w:rsid w:val="00CE6956"/>
    <w:rsid w:val="00CE712A"/>
    <w:rsid w:val="00CE7264"/>
    <w:rsid w:val="00CE7820"/>
    <w:rsid w:val="00CE7A03"/>
    <w:rsid w:val="00CE7BAC"/>
    <w:rsid w:val="00CE7BC1"/>
    <w:rsid w:val="00CF0B53"/>
    <w:rsid w:val="00CF0D31"/>
    <w:rsid w:val="00CF0D3A"/>
    <w:rsid w:val="00CF0E99"/>
    <w:rsid w:val="00CF116A"/>
    <w:rsid w:val="00CF116E"/>
    <w:rsid w:val="00CF1257"/>
    <w:rsid w:val="00CF177A"/>
    <w:rsid w:val="00CF1CE3"/>
    <w:rsid w:val="00CF1EDA"/>
    <w:rsid w:val="00CF1F90"/>
    <w:rsid w:val="00CF20AE"/>
    <w:rsid w:val="00CF2578"/>
    <w:rsid w:val="00CF2BCA"/>
    <w:rsid w:val="00CF2CFC"/>
    <w:rsid w:val="00CF31CE"/>
    <w:rsid w:val="00CF329C"/>
    <w:rsid w:val="00CF3F34"/>
    <w:rsid w:val="00CF4225"/>
    <w:rsid w:val="00CF4604"/>
    <w:rsid w:val="00CF4C68"/>
    <w:rsid w:val="00CF4EFB"/>
    <w:rsid w:val="00CF551A"/>
    <w:rsid w:val="00CF56CF"/>
    <w:rsid w:val="00CF56DC"/>
    <w:rsid w:val="00CF57F3"/>
    <w:rsid w:val="00CF58F9"/>
    <w:rsid w:val="00CF5A16"/>
    <w:rsid w:val="00CF5F65"/>
    <w:rsid w:val="00CF7103"/>
    <w:rsid w:val="00CF758F"/>
    <w:rsid w:val="00CF7C7A"/>
    <w:rsid w:val="00CF7DB0"/>
    <w:rsid w:val="00D001E2"/>
    <w:rsid w:val="00D0078B"/>
    <w:rsid w:val="00D007EF"/>
    <w:rsid w:val="00D008D1"/>
    <w:rsid w:val="00D0114E"/>
    <w:rsid w:val="00D012A3"/>
    <w:rsid w:val="00D01BF1"/>
    <w:rsid w:val="00D020F6"/>
    <w:rsid w:val="00D022C7"/>
    <w:rsid w:val="00D023F8"/>
    <w:rsid w:val="00D025F8"/>
    <w:rsid w:val="00D02710"/>
    <w:rsid w:val="00D027EB"/>
    <w:rsid w:val="00D02931"/>
    <w:rsid w:val="00D02A88"/>
    <w:rsid w:val="00D02F79"/>
    <w:rsid w:val="00D02FD4"/>
    <w:rsid w:val="00D0390D"/>
    <w:rsid w:val="00D041AD"/>
    <w:rsid w:val="00D04A34"/>
    <w:rsid w:val="00D04FFB"/>
    <w:rsid w:val="00D05584"/>
    <w:rsid w:val="00D0562F"/>
    <w:rsid w:val="00D057C9"/>
    <w:rsid w:val="00D05EFF"/>
    <w:rsid w:val="00D064E4"/>
    <w:rsid w:val="00D068B2"/>
    <w:rsid w:val="00D06C45"/>
    <w:rsid w:val="00D06D6F"/>
    <w:rsid w:val="00D06D88"/>
    <w:rsid w:val="00D070CA"/>
    <w:rsid w:val="00D07F9A"/>
    <w:rsid w:val="00D107AA"/>
    <w:rsid w:val="00D1081D"/>
    <w:rsid w:val="00D10851"/>
    <w:rsid w:val="00D10896"/>
    <w:rsid w:val="00D10AFF"/>
    <w:rsid w:val="00D10B2E"/>
    <w:rsid w:val="00D113D9"/>
    <w:rsid w:val="00D11C0B"/>
    <w:rsid w:val="00D11E08"/>
    <w:rsid w:val="00D1275F"/>
    <w:rsid w:val="00D12791"/>
    <w:rsid w:val="00D12F76"/>
    <w:rsid w:val="00D1379A"/>
    <w:rsid w:val="00D14336"/>
    <w:rsid w:val="00D147A3"/>
    <w:rsid w:val="00D14896"/>
    <w:rsid w:val="00D149A3"/>
    <w:rsid w:val="00D14A2E"/>
    <w:rsid w:val="00D152DA"/>
    <w:rsid w:val="00D1552A"/>
    <w:rsid w:val="00D156F7"/>
    <w:rsid w:val="00D1595F"/>
    <w:rsid w:val="00D15A78"/>
    <w:rsid w:val="00D15C34"/>
    <w:rsid w:val="00D16682"/>
    <w:rsid w:val="00D167E7"/>
    <w:rsid w:val="00D16D65"/>
    <w:rsid w:val="00D17024"/>
    <w:rsid w:val="00D17989"/>
    <w:rsid w:val="00D17AAC"/>
    <w:rsid w:val="00D17CC5"/>
    <w:rsid w:val="00D17E3B"/>
    <w:rsid w:val="00D17E66"/>
    <w:rsid w:val="00D201BC"/>
    <w:rsid w:val="00D205C6"/>
    <w:rsid w:val="00D206DF"/>
    <w:rsid w:val="00D2077C"/>
    <w:rsid w:val="00D20E6F"/>
    <w:rsid w:val="00D20F3F"/>
    <w:rsid w:val="00D211A2"/>
    <w:rsid w:val="00D21236"/>
    <w:rsid w:val="00D21718"/>
    <w:rsid w:val="00D21819"/>
    <w:rsid w:val="00D22301"/>
    <w:rsid w:val="00D22357"/>
    <w:rsid w:val="00D22451"/>
    <w:rsid w:val="00D22939"/>
    <w:rsid w:val="00D22D4F"/>
    <w:rsid w:val="00D235C7"/>
    <w:rsid w:val="00D23985"/>
    <w:rsid w:val="00D23CE8"/>
    <w:rsid w:val="00D23D26"/>
    <w:rsid w:val="00D23D4B"/>
    <w:rsid w:val="00D23FE0"/>
    <w:rsid w:val="00D2426F"/>
    <w:rsid w:val="00D245C2"/>
    <w:rsid w:val="00D2468C"/>
    <w:rsid w:val="00D24B94"/>
    <w:rsid w:val="00D24E15"/>
    <w:rsid w:val="00D24FAC"/>
    <w:rsid w:val="00D250B2"/>
    <w:rsid w:val="00D25700"/>
    <w:rsid w:val="00D258F2"/>
    <w:rsid w:val="00D25945"/>
    <w:rsid w:val="00D259AD"/>
    <w:rsid w:val="00D25BDD"/>
    <w:rsid w:val="00D25DE4"/>
    <w:rsid w:val="00D25EFD"/>
    <w:rsid w:val="00D26188"/>
    <w:rsid w:val="00D26AEF"/>
    <w:rsid w:val="00D26C36"/>
    <w:rsid w:val="00D26E88"/>
    <w:rsid w:val="00D27231"/>
    <w:rsid w:val="00D272B2"/>
    <w:rsid w:val="00D27A88"/>
    <w:rsid w:val="00D27C0C"/>
    <w:rsid w:val="00D27C58"/>
    <w:rsid w:val="00D27F55"/>
    <w:rsid w:val="00D304E5"/>
    <w:rsid w:val="00D30599"/>
    <w:rsid w:val="00D305F8"/>
    <w:rsid w:val="00D309B9"/>
    <w:rsid w:val="00D30A83"/>
    <w:rsid w:val="00D30BA3"/>
    <w:rsid w:val="00D30BA5"/>
    <w:rsid w:val="00D30EEB"/>
    <w:rsid w:val="00D30F0D"/>
    <w:rsid w:val="00D312F1"/>
    <w:rsid w:val="00D31355"/>
    <w:rsid w:val="00D31476"/>
    <w:rsid w:val="00D31689"/>
    <w:rsid w:val="00D316C0"/>
    <w:rsid w:val="00D31710"/>
    <w:rsid w:val="00D31989"/>
    <w:rsid w:val="00D319A4"/>
    <w:rsid w:val="00D31B5F"/>
    <w:rsid w:val="00D31B67"/>
    <w:rsid w:val="00D31BDD"/>
    <w:rsid w:val="00D31D54"/>
    <w:rsid w:val="00D31DC9"/>
    <w:rsid w:val="00D31EFF"/>
    <w:rsid w:val="00D324E5"/>
    <w:rsid w:val="00D32947"/>
    <w:rsid w:val="00D32BF9"/>
    <w:rsid w:val="00D32C12"/>
    <w:rsid w:val="00D32FB3"/>
    <w:rsid w:val="00D33156"/>
    <w:rsid w:val="00D332D2"/>
    <w:rsid w:val="00D336AE"/>
    <w:rsid w:val="00D33850"/>
    <w:rsid w:val="00D33CF3"/>
    <w:rsid w:val="00D33E4E"/>
    <w:rsid w:val="00D34253"/>
    <w:rsid w:val="00D346CA"/>
    <w:rsid w:val="00D34B48"/>
    <w:rsid w:val="00D350E2"/>
    <w:rsid w:val="00D3569F"/>
    <w:rsid w:val="00D35894"/>
    <w:rsid w:val="00D35C2C"/>
    <w:rsid w:val="00D35D2C"/>
    <w:rsid w:val="00D35DA2"/>
    <w:rsid w:val="00D35E7E"/>
    <w:rsid w:val="00D36223"/>
    <w:rsid w:val="00D36267"/>
    <w:rsid w:val="00D36468"/>
    <w:rsid w:val="00D36595"/>
    <w:rsid w:val="00D36800"/>
    <w:rsid w:val="00D3756D"/>
    <w:rsid w:val="00D37E98"/>
    <w:rsid w:val="00D4017C"/>
    <w:rsid w:val="00D4017D"/>
    <w:rsid w:val="00D405D9"/>
    <w:rsid w:val="00D409BA"/>
    <w:rsid w:val="00D40B5C"/>
    <w:rsid w:val="00D40BC7"/>
    <w:rsid w:val="00D410AA"/>
    <w:rsid w:val="00D413FD"/>
    <w:rsid w:val="00D414A7"/>
    <w:rsid w:val="00D41684"/>
    <w:rsid w:val="00D41A30"/>
    <w:rsid w:val="00D421D7"/>
    <w:rsid w:val="00D428AF"/>
    <w:rsid w:val="00D42D7C"/>
    <w:rsid w:val="00D431CD"/>
    <w:rsid w:val="00D432C2"/>
    <w:rsid w:val="00D433EE"/>
    <w:rsid w:val="00D436CC"/>
    <w:rsid w:val="00D43809"/>
    <w:rsid w:val="00D43D8E"/>
    <w:rsid w:val="00D43E6D"/>
    <w:rsid w:val="00D44196"/>
    <w:rsid w:val="00D4442E"/>
    <w:rsid w:val="00D44CAD"/>
    <w:rsid w:val="00D450D9"/>
    <w:rsid w:val="00D451A4"/>
    <w:rsid w:val="00D45833"/>
    <w:rsid w:val="00D45C14"/>
    <w:rsid w:val="00D45C5B"/>
    <w:rsid w:val="00D45F1E"/>
    <w:rsid w:val="00D4652F"/>
    <w:rsid w:val="00D4654B"/>
    <w:rsid w:val="00D465CD"/>
    <w:rsid w:val="00D46644"/>
    <w:rsid w:val="00D468C8"/>
    <w:rsid w:val="00D46ADD"/>
    <w:rsid w:val="00D46BE9"/>
    <w:rsid w:val="00D470F5"/>
    <w:rsid w:val="00D474E8"/>
    <w:rsid w:val="00D47806"/>
    <w:rsid w:val="00D47B48"/>
    <w:rsid w:val="00D47CC7"/>
    <w:rsid w:val="00D47D02"/>
    <w:rsid w:val="00D47D0D"/>
    <w:rsid w:val="00D501BC"/>
    <w:rsid w:val="00D50328"/>
    <w:rsid w:val="00D50423"/>
    <w:rsid w:val="00D50AA9"/>
    <w:rsid w:val="00D50F91"/>
    <w:rsid w:val="00D518A2"/>
    <w:rsid w:val="00D51982"/>
    <w:rsid w:val="00D51F88"/>
    <w:rsid w:val="00D521CB"/>
    <w:rsid w:val="00D52531"/>
    <w:rsid w:val="00D525C4"/>
    <w:rsid w:val="00D5286C"/>
    <w:rsid w:val="00D53390"/>
    <w:rsid w:val="00D535D6"/>
    <w:rsid w:val="00D538F4"/>
    <w:rsid w:val="00D53EF8"/>
    <w:rsid w:val="00D54126"/>
    <w:rsid w:val="00D54906"/>
    <w:rsid w:val="00D54A16"/>
    <w:rsid w:val="00D54F30"/>
    <w:rsid w:val="00D5533B"/>
    <w:rsid w:val="00D554BB"/>
    <w:rsid w:val="00D55962"/>
    <w:rsid w:val="00D55ABF"/>
    <w:rsid w:val="00D5614C"/>
    <w:rsid w:val="00D569C7"/>
    <w:rsid w:val="00D57225"/>
    <w:rsid w:val="00D57270"/>
    <w:rsid w:val="00D57707"/>
    <w:rsid w:val="00D57852"/>
    <w:rsid w:val="00D601C8"/>
    <w:rsid w:val="00D60436"/>
    <w:rsid w:val="00D6060E"/>
    <w:rsid w:val="00D60ADD"/>
    <w:rsid w:val="00D60CDF"/>
    <w:rsid w:val="00D60D34"/>
    <w:rsid w:val="00D60D8D"/>
    <w:rsid w:val="00D60FE9"/>
    <w:rsid w:val="00D612F4"/>
    <w:rsid w:val="00D61B73"/>
    <w:rsid w:val="00D61BA6"/>
    <w:rsid w:val="00D61CCC"/>
    <w:rsid w:val="00D61E58"/>
    <w:rsid w:val="00D62022"/>
    <w:rsid w:val="00D623C2"/>
    <w:rsid w:val="00D62509"/>
    <w:rsid w:val="00D6266C"/>
    <w:rsid w:val="00D62BB6"/>
    <w:rsid w:val="00D62C97"/>
    <w:rsid w:val="00D62D47"/>
    <w:rsid w:val="00D6320E"/>
    <w:rsid w:val="00D63471"/>
    <w:rsid w:val="00D6410D"/>
    <w:rsid w:val="00D646F2"/>
    <w:rsid w:val="00D649A3"/>
    <w:rsid w:val="00D64C92"/>
    <w:rsid w:val="00D6520A"/>
    <w:rsid w:val="00D65787"/>
    <w:rsid w:val="00D65892"/>
    <w:rsid w:val="00D66A94"/>
    <w:rsid w:val="00D66C17"/>
    <w:rsid w:val="00D67202"/>
    <w:rsid w:val="00D67FDF"/>
    <w:rsid w:val="00D704BF"/>
    <w:rsid w:val="00D70596"/>
    <w:rsid w:val="00D70B38"/>
    <w:rsid w:val="00D70C64"/>
    <w:rsid w:val="00D70F80"/>
    <w:rsid w:val="00D7113B"/>
    <w:rsid w:val="00D711EE"/>
    <w:rsid w:val="00D716D1"/>
    <w:rsid w:val="00D71BB4"/>
    <w:rsid w:val="00D71D65"/>
    <w:rsid w:val="00D71DE1"/>
    <w:rsid w:val="00D720FC"/>
    <w:rsid w:val="00D72862"/>
    <w:rsid w:val="00D72B94"/>
    <w:rsid w:val="00D73042"/>
    <w:rsid w:val="00D73408"/>
    <w:rsid w:val="00D735C8"/>
    <w:rsid w:val="00D74157"/>
    <w:rsid w:val="00D74651"/>
    <w:rsid w:val="00D75652"/>
    <w:rsid w:val="00D75DD8"/>
    <w:rsid w:val="00D76305"/>
    <w:rsid w:val="00D7689D"/>
    <w:rsid w:val="00D76B51"/>
    <w:rsid w:val="00D76D62"/>
    <w:rsid w:val="00D7706D"/>
    <w:rsid w:val="00D770D5"/>
    <w:rsid w:val="00D771CC"/>
    <w:rsid w:val="00D7733A"/>
    <w:rsid w:val="00D779E8"/>
    <w:rsid w:val="00D77BDA"/>
    <w:rsid w:val="00D77DB7"/>
    <w:rsid w:val="00D77F0E"/>
    <w:rsid w:val="00D77F50"/>
    <w:rsid w:val="00D801D2"/>
    <w:rsid w:val="00D80316"/>
    <w:rsid w:val="00D803CC"/>
    <w:rsid w:val="00D806D7"/>
    <w:rsid w:val="00D808D9"/>
    <w:rsid w:val="00D80B92"/>
    <w:rsid w:val="00D80C44"/>
    <w:rsid w:val="00D80FA0"/>
    <w:rsid w:val="00D8112A"/>
    <w:rsid w:val="00D81725"/>
    <w:rsid w:val="00D81A39"/>
    <w:rsid w:val="00D81BDE"/>
    <w:rsid w:val="00D81EE8"/>
    <w:rsid w:val="00D829A9"/>
    <w:rsid w:val="00D82AE3"/>
    <w:rsid w:val="00D82BFE"/>
    <w:rsid w:val="00D83281"/>
    <w:rsid w:val="00D83546"/>
    <w:rsid w:val="00D839D7"/>
    <w:rsid w:val="00D8450B"/>
    <w:rsid w:val="00D84F1B"/>
    <w:rsid w:val="00D8512E"/>
    <w:rsid w:val="00D85D72"/>
    <w:rsid w:val="00D85E14"/>
    <w:rsid w:val="00D86037"/>
    <w:rsid w:val="00D866C5"/>
    <w:rsid w:val="00D8674F"/>
    <w:rsid w:val="00D86A79"/>
    <w:rsid w:val="00D86AA0"/>
    <w:rsid w:val="00D8713D"/>
    <w:rsid w:val="00D876E3"/>
    <w:rsid w:val="00D8772C"/>
    <w:rsid w:val="00D879B2"/>
    <w:rsid w:val="00D87A41"/>
    <w:rsid w:val="00D87BA6"/>
    <w:rsid w:val="00D87E39"/>
    <w:rsid w:val="00D87EF2"/>
    <w:rsid w:val="00D90315"/>
    <w:rsid w:val="00D91031"/>
    <w:rsid w:val="00D91366"/>
    <w:rsid w:val="00D9162F"/>
    <w:rsid w:val="00D91904"/>
    <w:rsid w:val="00D91D97"/>
    <w:rsid w:val="00D91F54"/>
    <w:rsid w:val="00D91FEC"/>
    <w:rsid w:val="00D9213C"/>
    <w:rsid w:val="00D9261F"/>
    <w:rsid w:val="00D931B4"/>
    <w:rsid w:val="00D93F9B"/>
    <w:rsid w:val="00D943E2"/>
    <w:rsid w:val="00D94475"/>
    <w:rsid w:val="00D947AC"/>
    <w:rsid w:val="00D9494B"/>
    <w:rsid w:val="00D94FB4"/>
    <w:rsid w:val="00D95087"/>
    <w:rsid w:val="00D9533D"/>
    <w:rsid w:val="00D95EF8"/>
    <w:rsid w:val="00D96085"/>
    <w:rsid w:val="00D963E4"/>
    <w:rsid w:val="00D964AD"/>
    <w:rsid w:val="00D9683F"/>
    <w:rsid w:val="00D96F87"/>
    <w:rsid w:val="00D9701D"/>
    <w:rsid w:val="00D975CB"/>
    <w:rsid w:val="00D97A13"/>
    <w:rsid w:val="00D97DA1"/>
    <w:rsid w:val="00D97E7D"/>
    <w:rsid w:val="00DA0361"/>
    <w:rsid w:val="00DA05DF"/>
    <w:rsid w:val="00DA11A5"/>
    <w:rsid w:val="00DA141B"/>
    <w:rsid w:val="00DA16A9"/>
    <w:rsid w:val="00DA1C90"/>
    <w:rsid w:val="00DA1DE2"/>
    <w:rsid w:val="00DA1E62"/>
    <w:rsid w:val="00DA2326"/>
    <w:rsid w:val="00DA27B3"/>
    <w:rsid w:val="00DA29B3"/>
    <w:rsid w:val="00DA2ED9"/>
    <w:rsid w:val="00DA30B2"/>
    <w:rsid w:val="00DA3409"/>
    <w:rsid w:val="00DA36EB"/>
    <w:rsid w:val="00DA371F"/>
    <w:rsid w:val="00DA39BD"/>
    <w:rsid w:val="00DA3C75"/>
    <w:rsid w:val="00DA446D"/>
    <w:rsid w:val="00DA4756"/>
    <w:rsid w:val="00DA480A"/>
    <w:rsid w:val="00DA485F"/>
    <w:rsid w:val="00DA48E2"/>
    <w:rsid w:val="00DA51AC"/>
    <w:rsid w:val="00DA557B"/>
    <w:rsid w:val="00DA571D"/>
    <w:rsid w:val="00DA5CDE"/>
    <w:rsid w:val="00DA5E07"/>
    <w:rsid w:val="00DA60F1"/>
    <w:rsid w:val="00DA6A2F"/>
    <w:rsid w:val="00DA6F8E"/>
    <w:rsid w:val="00DA7052"/>
    <w:rsid w:val="00DA70EC"/>
    <w:rsid w:val="00DA7399"/>
    <w:rsid w:val="00DA7678"/>
    <w:rsid w:val="00DA7753"/>
    <w:rsid w:val="00DA7834"/>
    <w:rsid w:val="00DA78D7"/>
    <w:rsid w:val="00DA792D"/>
    <w:rsid w:val="00DB0460"/>
    <w:rsid w:val="00DB0CD0"/>
    <w:rsid w:val="00DB0D21"/>
    <w:rsid w:val="00DB0E48"/>
    <w:rsid w:val="00DB0E90"/>
    <w:rsid w:val="00DB1048"/>
    <w:rsid w:val="00DB14B4"/>
    <w:rsid w:val="00DB168A"/>
    <w:rsid w:val="00DB1816"/>
    <w:rsid w:val="00DB1FAB"/>
    <w:rsid w:val="00DB2A32"/>
    <w:rsid w:val="00DB3028"/>
    <w:rsid w:val="00DB3380"/>
    <w:rsid w:val="00DB3438"/>
    <w:rsid w:val="00DB3593"/>
    <w:rsid w:val="00DB3742"/>
    <w:rsid w:val="00DB419C"/>
    <w:rsid w:val="00DB41ED"/>
    <w:rsid w:val="00DB42BF"/>
    <w:rsid w:val="00DB4775"/>
    <w:rsid w:val="00DB47C3"/>
    <w:rsid w:val="00DB4BB9"/>
    <w:rsid w:val="00DB4FB5"/>
    <w:rsid w:val="00DB5560"/>
    <w:rsid w:val="00DB55FD"/>
    <w:rsid w:val="00DB5812"/>
    <w:rsid w:val="00DB5919"/>
    <w:rsid w:val="00DB5B16"/>
    <w:rsid w:val="00DB5D80"/>
    <w:rsid w:val="00DB5F43"/>
    <w:rsid w:val="00DB7093"/>
    <w:rsid w:val="00DB71E9"/>
    <w:rsid w:val="00DB7434"/>
    <w:rsid w:val="00DB7E02"/>
    <w:rsid w:val="00DB7ECF"/>
    <w:rsid w:val="00DC009E"/>
    <w:rsid w:val="00DC1118"/>
    <w:rsid w:val="00DC124C"/>
    <w:rsid w:val="00DC1308"/>
    <w:rsid w:val="00DC1714"/>
    <w:rsid w:val="00DC1816"/>
    <w:rsid w:val="00DC181A"/>
    <w:rsid w:val="00DC197E"/>
    <w:rsid w:val="00DC1AA7"/>
    <w:rsid w:val="00DC1B56"/>
    <w:rsid w:val="00DC1DC3"/>
    <w:rsid w:val="00DC2203"/>
    <w:rsid w:val="00DC2271"/>
    <w:rsid w:val="00DC2670"/>
    <w:rsid w:val="00DC2782"/>
    <w:rsid w:val="00DC2A38"/>
    <w:rsid w:val="00DC33D9"/>
    <w:rsid w:val="00DC3A36"/>
    <w:rsid w:val="00DC3C9F"/>
    <w:rsid w:val="00DC433D"/>
    <w:rsid w:val="00DC43B3"/>
    <w:rsid w:val="00DC454C"/>
    <w:rsid w:val="00DC4B60"/>
    <w:rsid w:val="00DC4BA3"/>
    <w:rsid w:val="00DC4E32"/>
    <w:rsid w:val="00DC4E68"/>
    <w:rsid w:val="00DC5483"/>
    <w:rsid w:val="00DC54F7"/>
    <w:rsid w:val="00DC5D6D"/>
    <w:rsid w:val="00DC5D78"/>
    <w:rsid w:val="00DC60D7"/>
    <w:rsid w:val="00DC63C7"/>
    <w:rsid w:val="00DC6CF5"/>
    <w:rsid w:val="00DC7026"/>
    <w:rsid w:val="00DC7060"/>
    <w:rsid w:val="00DC7227"/>
    <w:rsid w:val="00DC79C0"/>
    <w:rsid w:val="00DC7C7E"/>
    <w:rsid w:val="00DC7CDC"/>
    <w:rsid w:val="00DC7DE7"/>
    <w:rsid w:val="00DC7EC1"/>
    <w:rsid w:val="00DC7F80"/>
    <w:rsid w:val="00DD017D"/>
    <w:rsid w:val="00DD0355"/>
    <w:rsid w:val="00DD1914"/>
    <w:rsid w:val="00DD1CCD"/>
    <w:rsid w:val="00DD1ED6"/>
    <w:rsid w:val="00DD208F"/>
    <w:rsid w:val="00DD2694"/>
    <w:rsid w:val="00DD277F"/>
    <w:rsid w:val="00DD28BE"/>
    <w:rsid w:val="00DD2B31"/>
    <w:rsid w:val="00DD2B80"/>
    <w:rsid w:val="00DD2E64"/>
    <w:rsid w:val="00DD2FCA"/>
    <w:rsid w:val="00DD319B"/>
    <w:rsid w:val="00DD36D7"/>
    <w:rsid w:val="00DD380A"/>
    <w:rsid w:val="00DD44CE"/>
    <w:rsid w:val="00DD489C"/>
    <w:rsid w:val="00DD4944"/>
    <w:rsid w:val="00DD4B5A"/>
    <w:rsid w:val="00DD4CD3"/>
    <w:rsid w:val="00DD55F0"/>
    <w:rsid w:val="00DD5F95"/>
    <w:rsid w:val="00DD6090"/>
    <w:rsid w:val="00DD6BFE"/>
    <w:rsid w:val="00DD6CC6"/>
    <w:rsid w:val="00DD761B"/>
    <w:rsid w:val="00DE0057"/>
    <w:rsid w:val="00DE03DB"/>
    <w:rsid w:val="00DE070B"/>
    <w:rsid w:val="00DE0720"/>
    <w:rsid w:val="00DE0BD7"/>
    <w:rsid w:val="00DE0CBE"/>
    <w:rsid w:val="00DE18CF"/>
    <w:rsid w:val="00DE1DDA"/>
    <w:rsid w:val="00DE1F90"/>
    <w:rsid w:val="00DE2050"/>
    <w:rsid w:val="00DE21A7"/>
    <w:rsid w:val="00DE23EB"/>
    <w:rsid w:val="00DE2AAF"/>
    <w:rsid w:val="00DE2B4E"/>
    <w:rsid w:val="00DE2D5F"/>
    <w:rsid w:val="00DE2FE1"/>
    <w:rsid w:val="00DE344E"/>
    <w:rsid w:val="00DE3784"/>
    <w:rsid w:val="00DE41D0"/>
    <w:rsid w:val="00DE45BE"/>
    <w:rsid w:val="00DE45DD"/>
    <w:rsid w:val="00DE4A04"/>
    <w:rsid w:val="00DE4F08"/>
    <w:rsid w:val="00DE506C"/>
    <w:rsid w:val="00DE5CFB"/>
    <w:rsid w:val="00DE5D0C"/>
    <w:rsid w:val="00DE6013"/>
    <w:rsid w:val="00DE61F7"/>
    <w:rsid w:val="00DE620B"/>
    <w:rsid w:val="00DE626B"/>
    <w:rsid w:val="00DE639F"/>
    <w:rsid w:val="00DE6458"/>
    <w:rsid w:val="00DE669E"/>
    <w:rsid w:val="00DE66AD"/>
    <w:rsid w:val="00DE6983"/>
    <w:rsid w:val="00DE6C24"/>
    <w:rsid w:val="00DE71F9"/>
    <w:rsid w:val="00DE773D"/>
    <w:rsid w:val="00DE777E"/>
    <w:rsid w:val="00DE7784"/>
    <w:rsid w:val="00DE7A51"/>
    <w:rsid w:val="00DF02E5"/>
    <w:rsid w:val="00DF0539"/>
    <w:rsid w:val="00DF073F"/>
    <w:rsid w:val="00DF078A"/>
    <w:rsid w:val="00DF09B8"/>
    <w:rsid w:val="00DF0AA0"/>
    <w:rsid w:val="00DF0B41"/>
    <w:rsid w:val="00DF117E"/>
    <w:rsid w:val="00DF11F2"/>
    <w:rsid w:val="00DF1388"/>
    <w:rsid w:val="00DF1692"/>
    <w:rsid w:val="00DF16BE"/>
    <w:rsid w:val="00DF196F"/>
    <w:rsid w:val="00DF1B2C"/>
    <w:rsid w:val="00DF1E72"/>
    <w:rsid w:val="00DF1EBF"/>
    <w:rsid w:val="00DF22A0"/>
    <w:rsid w:val="00DF2DB4"/>
    <w:rsid w:val="00DF2DD0"/>
    <w:rsid w:val="00DF3E00"/>
    <w:rsid w:val="00DF4361"/>
    <w:rsid w:val="00DF4410"/>
    <w:rsid w:val="00DF4503"/>
    <w:rsid w:val="00DF54D9"/>
    <w:rsid w:val="00DF58F7"/>
    <w:rsid w:val="00DF599D"/>
    <w:rsid w:val="00DF5E64"/>
    <w:rsid w:val="00DF5E82"/>
    <w:rsid w:val="00DF681A"/>
    <w:rsid w:val="00DF695F"/>
    <w:rsid w:val="00DF6CB2"/>
    <w:rsid w:val="00DF78C2"/>
    <w:rsid w:val="00DF799A"/>
    <w:rsid w:val="00DF7B9C"/>
    <w:rsid w:val="00DF7E4B"/>
    <w:rsid w:val="00DF7F2E"/>
    <w:rsid w:val="00E0001B"/>
    <w:rsid w:val="00E00439"/>
    <w:rsid w:val="00E00D8F"/>
    <w:rsid w:val="00E012DE"/>
    <w:rsid w:val="00E01452"/>
    <w:rsid w:val="00E014C3"/>
    <w:rsid w:val="00E01A7F"/>
    <w:rsid w:val="00E01FDD"/>
    <w:rsid w:val="00E01FE2"/>
    <w:rsid w:val="00E0223E"/>
    <w:rsid w:val="00E0265C"/>
    <w:rsid w:val="00E02BA4"/>
    <w:rsid w:val="00E02CF1"/>
    <w:rsid w:val="00E02D48"/>
    <w:rsid w:val="00E02FFF"/>
    <w:rsid w:val="00E030C4"/>
    <w:rsid w:val="00E03555"/>
    <w:rsid w:val="00E03C5A"/>
    <w:rsid w:val="00E03D35"/>
    <w:rsid w:val="00E0412A"/>
    <w:rsid w:val="00E041BF"/>
    <w:rsid w:val="00E04271"/>
    <w:rsid w:val="00E042E2"/>
    <w:rsid w:val="00E04A46"/>
    <w:rsid w:val="00E0526A"/>
    <w:rsid w:val="00E05497"/>
    <w:rsid w:val="00E055A2"/>
    <w:rsid w:val="00E059AA"/>
    <w:rsid w:val="00E05A76"/>
    <w:rsid w:val="00E05B3C"/>
    <w:rsid w:val="00E05DD6"/>
    <w:rsid w:val="00E05DF4"/>
    <w:rsid w:val="00E05ED2"/>
    <w:rsid w:val="00E05F82"/>
    <w:rsid w:val="00E06237"/>
    <w:rsid w:val="00E06473"/>
    <w:rsid w:val="00E06957"/>
    <w:rsid w:val="00E06B30"/>
    <w:rsid w:val="00E06CE5"/>
    <w:rsid w:val="00E06EA4"/>
    <w:rsid w:val="00E07125"/>
    <w:rsid w:val="00E0757A"/>
    <w:rsid w:val="00E07740"/>
    <w:rsid w:val="00E0785E"/>
    <w:rsid w:val="00E07AD0"/>
    <w:rsid w:val="00E07BF3"/>
    <w:rsid w:val="00E07DFE"/>
    <w:rsid w:val="00E07F24"/>
    <w:rsid w:val="00E105E5"/>
    <w:rsid w:val="00E1061C"/>
    <w:rsid w:val="00E116F3"/>
    <w:rsid w:val="00E11BB9"/>
    <w:rsid w:val="00E1207D"/>
    <w:rsid w:val="00E12198"/>
    <w:rsid w:val="00E125EB"/>
    <w:rsid w:val="00E12BEF"/>
    <w:rsid w:val="00E12D5A"/>
    <w:rsid w:val="00E13171"/>
    <w:rsid w:val="00E1328D"/>
    <w:rsid w:val="00E13657"/>
    <w:rsid w:val="00E13728"/>
    <w:rsid w:val="00E13805"/>
    <w:rsid w:val="00E13D29"/>
    <w:rsid w:val="00E13E04"/>
    <w:rsid w:val="00E1429B"/>
    <w:rsid w:val="00E15285"/>
    <w:rsid w:val="00E1537F"/>
    <w:rsid w:val="00E1608D"/>
    <w:rsid w:val="00E16207"/>
    <w:rsid w:val="00E16443"/>
    <w:rsid w:val="00E164B7"/>
    <w:rsid w:val="00E16B1C"/>
    <w:rsid w:val="00E16BFD"/>
    <w:rsid w:val="00E17651"/>
    <w:rsid w:val="00E17841"/>
    <w:rsid w:val="00E1794C"/>
    <w:rsid w:val="00E17BA0"/>
    <w:rsid w:val="00E17CA9"/>
    <w:rsid w:val="00E17EF4"/>
    <w:rsid w:val="00E20245"/>
    <w:rsid w:val="00E2040D"/>
    <w:rsid w:val="00E20506"/>
    <w:rsid w:val="00E20BE9"/>
    <w:rsid w:val="00E216FD"/>
    <w:rsid w:val="00E21C16"/>
    <w:rsid w:val="00E21C21"/>
    <w:rsid w:val="00E21D48"/>
    <w:rsid w:val="00E21F5F"/>
    <w:rsid w:val="00E223E2"/>
    <w:rsid w:val="00E22620"/>
    <w:rsid w:val="00E228E0"/>
    <w:rsid w:val="00E22C06"/>
    <w:rsid w:val="00E23141"/>
    <w:rsid w:val="00E2326C"/>
    <w:rsid w:val="00E236A3"/>
    <w:rsid w:val="00E23F7E"/>
    <w:rsid w:val="00E24419"/>
    <w:rsid w:val="00E24C2C"/>
    <w:rsid w:val="00E25431"/>
    <w:rsid w:val="00E25A54"/>
    <w:rsid w:val="00E25CA1"/>
    <w:rsid w:val="00E25DBA"/>
    <w:rsid w:val="00E260D5"/>
    <w:rsid w:val="00E261A2"/>
    <w:rsid w:val="00E263DE"/>
    <w:rsid w:val="00E265E0"/>
    <w:rsid w:val="00E274A3"/>
    <w:rsid w:val="00E278DF"/>
    <w:rsid w:val="00E27D11"/>
    <w:rsid w:val="00E300D7"/>
    <w:rsid w:val="00E3039F"/>
    <w:rsid w:val="00E30B7E"/>
    <w:rsid w:val="00E30EAE"/>
    <w:rsid w:val="00E30F4E"/>
    <w:rsid w:val="00E317DD"/>
    <w:rsid w:val="00E32026"/>
    <w:rsid w:val="00E322CB"/>
    <w:rsid w:val="00E328BC"/>
    <w:rsid w:val="00E32C51"/>
    <w:rsid w:val="00E32EB7"/>
    <w:rsid w:val="00E32F81"/>
    <w:rsid w:val="00E33F3E"/>
    <w:rsid w:val="00E33F97"/>
    <w:rsid w:val="00E3404C"/>
    <w:rsid w:val="00E34129"/>
    <w:rsid w:val="00E34D7D"/>
    <w:rsid w:val="00E3548B"/>
    <w:rsid w:val="00E3576B"/>
    <w:rsid w:val="00E365FC"/>
    <w:rsid w:val="00E36635"/>
    <w:rsid w:val="00E367D8"/>
    <w:rsid w:val="00E373A6"/>
    <w:rsid w:val="00E37498"/>
    <w:rsid w:val="00E37533"/>
    <w:rsid w:val="00E37C02"/>
    <w:rsid w:val="00E37CDB"/>
    <w:rsid w:val="00E37D4B"/>
    <w:rsid w:val="00E40216"/>
    <w:rsid w:val="00E408CF"/>
    <w:rsid w:val="00E4164C"/>
    <w:rsid w:val="00E41819"/>
    <w:rsid w:val="00E41AD9"/>
    <w:rsid w:val="00E41BBB"/>
    <w:rsid w:val="00E425B4"/>
    <w:rsid w:val="00E4266B"/>
    <w:rsid w:val="00E42B9B"/>
    <w:rsid w:val="00E42D43"/>
    <w:rsid w:val="00E433D7"/>
    <w:rsid w:val="00E437CA"/>
    <w:rsid w:val="00E438B8"/>
    <w:rsid w:val="00E43B6B"/>
    <w:rsid w:val="00E44087"/>
    <w:rsid w:val="00E443B2"/>
    <w:rsid w:val="00E4449C"/>
    <w:rsid w:val="00E452EC"/>
    <w:rsid w:val="00E45646"/>
    <w:rsid w:val="00E45754"/>
    <w:rsid w:val="00E45862"/>
    <w:rsid w:val="00E45978"/>
    <w:rsid w:val="00E459EA"/>
    <w:rsid w:val="00E45AB9"/>
    <w:rsid w:val="00E4636A"/>
    <w:rsid w:val="00E4644A"/>
    <w:rsid w:val="00E469CE"/>
    <w:rsid w:val="00E469F0"/>
    <w:rsid w:val="00E46DDE"/>
    <w:rsid w:val="00E4700E"/>
    <w:rsid w:val="00E47077"/>
    <w:rsid w:val="00E47460"/>
    <w:rsid w:val="00E477F2"/>
    <w:rsid w:val="00E47889"/>
    <w:rsid w:val="00E47B58"/>
    <w:rsid w:val="00E47CC0"/>
    <w:rsid w:val="00E47EDC"/>
    <w:rsid w:val="00E50CBF"/>
    <w:rsid w:val="00E51493"/>
    <w:rsid w:val="00E51624"/>
    <w:rsid w:val="00E51961"/>
    <w:rsid w:val="00E521F8"/>
    <w:rsid w:val="00E52703"/>
    <w:rsid w:val="00E52764"/>
    <w:rsid w:val="00E52DEA"/>
    <w:rsid w:val="00E52FF4"/>
    <w:rsid w:val="00E539E8"/>
    <w:rsid w:val="00E53A38"/>
    <w:rsid w:val="00E53BFC"/>
    <w:rsid w:val="00E54198"/>
    <w:rsid w:val="00E54984"/>
    <w:rsid w:val="00E54A85"/>
    <w:rsid w:val="00E54D5A"/>
    <w:rsid w:val="00E55069"/>
    <w:rsid w:val="00E550BE"/>
    <w:rsid w:val="00E55A14"/>
    <w:rsid w:val="00E55B04"/>
    <w:rsid w:val="00E56BFD"/>
    <w:rsid w:val="00E56C09"/>
    <w:rsid w:val="00E57710"/>
    <w:rsid w:val="00E57974"/>
    <w:rsid w:val="00E579F7"/>
    <w:rsid w:val="00E57A96"/>
    <w:rsid w:val="00E57ACF"/>
    <w:rsid w:val="00E604EC"/>
    <w:rsid w:val="00E61EEB"/>
    <w:rsid w:val="00E61F3B"/>
    <w:rsid w:val="00E62021"/>
    <w:rsid w:val="00E62109"/>
    <w:rsid w:val="00E62506"/>
    <w:rsid w:val="00E6261B"/>
    <w:rsid w:val="00E628A2"/>
    <w:rsid w:val="00E62A73"/>
    <w:rsid w:val="00E62EDB"/>
    <w:rsid w:val="00E630B7"/>
    <w:rsid w:val="00E631CD"/>
    <w:rsid w:val="00E64083"/>
    <w:rsid w:val="00E6417F"/>
    <w:rsid w:val="00E6427D"/>
    <w:rsid w:val="00E646AC"/>
    <w:rsid w:val="00E64707"/>
    <w:rsid w:val="00E649E9"/>
    <w:rsid w:val="00E64FDE"/>
    <w:rsid w:val="00E65618"/>
    <w:rsid w:val="00E657C0"/>
    <w:rsid w:val="00E65B64"/>
    <w:rsid w:val="00E65C09"/>
    <w:rsid w:val="00E65DEB"/>
    <w:rsid w:val="00E66098"/>
    <w:rsid w:val="00E673A4"/>
    <w:rsid w:val="00E6740D"/>
    <w:rsid w:val="00E67593"/>
    <w:rsid w:val="00E67840"/>
    <w:rsid w:val="00E70F82"/>
    <w:rsid w:val="00E71330"/>
    <w:rsid w:val="00E71631"/>
    <w:rsid w:val="00E71DD1"/>
    <w:rsid w:val="00E71F82"/>
    <w:rsid w:val="00E72DAF"/>
    <w:rsid w:val="00E738AD"/>
    <w:rsid w:val="00E738BC"/>
    <w:rsid w:val="00E73BF2"/>
    <w:rsid w:val="00E73D2E"/>
    <w:rsid w:val="00E73FA4"/>
    <w:rsid w:val="00E74695"/>
    <w:rsid w:val="00E74DF6"/>
    <w:rsid w:val="00E75003"/>
    <w:rsid w:val="00E754E5"/>
    <w:rsid w:val="00E75AD1"/>
    <w:rsid w:val="00E76537"/>
    <w:rsid w:val="00E76680"/>
    <w:rsid w:val="00E76711"/>
    <w:rsid w:val="00E768EE"/>
    <w:rsid w:val="00E76B23"/>
    <w:rsid w:val="00E76D6E"/>
    <w:rsid w:val="00E76DDC"/>
    <w:rsid w:val="00E76E11"/>
    <w:rsid w:val="00E76FCA"/>
    <w:rsid w:val="00E771DD"/>
    <w:rsid w:val="00E777B1"/>
    <w:rsid w:val="00E77D1C"/>
    <w:rsid w:val="00E77E73"/>
    <w:rsid w:val="00E80034"/>
    <w:rsid w:val="00E8046E"/>
    <w:rsid w:val="00E806E9"/>
    <w:rsid w:val="00E8080A"/>
    <w:rsid w:val="00E80827"/>
    <w:rsid w:val="00E81BFD"/>
    <w:rsid w:val="00E81EDF"/>
    <w:rsid w:val="00E827E5"/>
    <w:rsid w:val="00E82BF2"/>
    <w:rsid w:val="00E82F75"/>
    <w:rsid w:val="00E830B9"/>
    <w:rsid w:val="00E830D3"/>
    <w:rsid w:val="00E83299"/>
    <w:rsid w:val="00E83361"/>
    <w:rsid w:val="00E8356D"/>
    <w:rsid w:val="00E836EF"/>
    <w:rsid w:val="00E8390B"/>
    <w:rsid w:val="00E83E21"/>
    <w:rsid w:val="00E84172"/>
    <w:rsid w:val="00E848A5"/>
    <w:rsid w:val="00E84C72"/>
    <w:rsid w:val="00E84F4D"/>
    <w:rsid w:val="00E85101"/>
    <w:rsid w:val="00E8516F"/>
    <w:rsid w:val="00E855C4"/>
    <w:rsid w:val="00E8561D"/>
    <w:rsid w:val="00E856E0"/>
    <w:rsid w:val="00E858AF"/>
    <w:rsid w:val="00E85D6D"/>
    <w:rsid w:val="00E862DD"/>
    <w:rsid w:val="00E863D7"/>
    <w:rsid w:val="00E86520"/>
    <w:rsid w:val="00E86795"/>
    <w:rsid w:val="00E86A37"/>
    <w:rsid w:val="00E86DB0"/>
    <w:rsid w:val="00E872B8"/>
    <w:rsid w:val="00E872BB"/>
    <w:rsid w:val="00E8740C"/>
    <w:rsid w:val="00E877EE"/>
    <w:rsid w:val="00E904A9"/>
    <w:rsid w:val="00E9075D"/>
    <w:rsid w:val="00E91044"/>
    <w:rsid w:val="00E912A7"/>
    <w:rsid w:val="00E9131B"/>
    <w:rsid w:val="00E913E0"/>
    <w:rsid w:val="00E914AE"/>
    <w:rsid w:val="00E91CC8"/>
    <w:rsid w:val="00E91D10"/>
    <w:rsid w:val="00E91D75"/>
    <w:rsid w:val="00E92014"/>
    <w:rsid w:val="00E922B3"/>
    <w:rsid w:val="00E923AC"/>
    <w:rsid w:val="00E92766"/>
    <w:rsid w:val="00E92A89"/>
    <w:rsid w:val="00E92F11"/>
    <w:rsid w:val="00E93494"/>
    <w:rsid w:val="00E93D1A"/>
    <w:rsid w:val="00E93D45"/>
    <w:rsid w:val="00E94287"/>
    <w:rsid w:val="00E943C7"/>
    <w:rsid w:val="00E945D9"/>
    <w:rsid w:val="00E94725"/>
    <w:rsid w:val="00E94AF5"/>
    <w:rsid w:val="00E94B8D"/>
    <w:rsid w:val="00E94D56"/>
    <w:rsid w:val="00E94E56"/>
    <w:rsid w:val="00E94F54"/>
    <w:rsid w:val="00E951D7"/>
    <w:rsid w:val="00E952A9"/>
    <w:rsid w:val="00E958F2"/>
    <w:rsid w:val="00E961BE"/>
    <w:rsid w:val="00E963D4"/>
    <w:rsid w:val="00E96A59"/>
    <w:rsid w:val="00E97040"/>
    <w:rsid w:val="00E973D7"/>
    <w:rsid w:val="00E97B29"/>
    <w:rsid w:val="00E97B99"/>
    <w:rsid w:val="00E97CA1"/>
    <w:rsid w:val="00EA09DF"/>
    <w:rsid w:val="00EA0B40"/>
    <w:rsid w:val="00EA0E51"/>
    <w:rsid w:val="00EA103A"/>
    <w:rsid w:val="00EA121D"/>
    <w:rsid w:val="00EA13D0"/>
    <w:rsid w:val="00EA1425"/>
    <w:rsid w:val="00EA15D3"/>
    <w:rsid w:val="00EA1909"/>
    <w:rsid w:val="00EA1B38"/>
    <w:rsid w:val="00EA1DCE"/>
    <w:rsid w:val="00EA2CC1"/>
    <w:rsid w:val="00EA331E"/>
    <w:rsid w:val="00EA33F4"/>
    <w:rsid w:val="00EA3A25"/>
    <w:rsid w:val="00EA45F5"/>
    <w:rsid w:val="00EA462A"/>
    <w:rsid w:val="00EA4DE2"/>
    <w:rsid w:val="00EA6033"/>
    <w:rsid w:val="00EA62A6"/>
    <w:rsid w:val="00EA6964"/>
    <w:rsid w:val="00EA73D0"/>
    <w:rsid w:val="00EA7628"/>
    <w:rsid w:val="00EA77C2"/>
    <w:rsid w:val="00EA77C9"/>
    <w:rsid w:val="00EA797D"/>
    <w:rsid w:val="00EA7B2E"/>
    <w:rsid w:val="00EA7C15"/>
    <w:rsid w:val="00EB08C9"/>
    <w:rsid w:val="00EB0C14"/>
    <w:rsid w:val="00EB0D7A"/>
    <w:rsid w:val="00EB0EAF"/>
    <w:rsid w:val="00EB0F4A"/>
    <w:rsid w:val="00EB0F97"/>
    <w:rsid w:val="00EB15F4"/>
    <w:rsid w:val="00EB1720"/>
    <w:rsid w:val="00EB18E5"/>
    <w:rsid w:val="00EB1A9B"/>
    <w:rsid w:val="00EB1BFF"/>
    <w:rsid w:val="00EB23FA"/>
    <w:rsid w:val="00EB2982"/>
    <w:rsid w:val="00EB2CE9"/>
    <w:rsid w:val="00EB3156"/>
    <w:rsid w:val="00EB345A"/>
    <w:rsid w:val="00EB3726"/>
    <w:rsid w:val="00EB3833"/>
    <w:rsid w:val="00EB3AFF"/>
    <w:rsid w:val="00EB3D86"/>
    <w:rsid w:val="00EB468C"/>
    <w:rsid w:val="00EB47C3"/>
    <w:rsid w:val="00EB49F7"/>
    <w:rsid w:val="00EB4FC8"/>
    <w:rsid w:val="00EB5078"/>
    <w:rsid w:val="00EB50B1"/>
    <w:rsid w:val="00EB5654"/>
    <w:rsid w:val="00EB5808"/>
    <w:rsid w:val="00EB5809"/>
    <w:rsid w:val="00EB5A1C"/>
    <w:rsid w:val="00EB5D74"/>
    <w:rsid w:val="00EB649A"/>
    <w:rsid w:val="00EB64FC"/>
    <w:rsid w:val="00EB68F2"/>
    <w:rsid w:val="00EB6B4F"/>
    <w:rsid w:val="00EB6EBF"/>
    <w:rsid w:val="00EB78F0"/>
    <w:rsid w:val="00EB7B2B"/>
    <w:rsid w:val="00EB7CF4"/>
    <w:rsid w:val="00EC07ED"/>
    <w:rsid w:val="00EC0A2C"/>
    <w:rsid w:val="00EC0A5C"/>
    <w:rsid w:val="00EC195F"/>
    <w:rsid w:val="00EC19DF"/>
    <w:rsid w:val="00EC22D2"/>
    <w:rsid w:val="00EC23CF"/>
    <w:rsid w:val="00EC241D"/>
    <w:rsid w:val="00EC251F"/>
    <w:rsid w:val="00EC2580"/>
    <w:rsid w:val="00EC25D3"/>
    <w:rsid w:val="00EC26BB"/>
    <w:rsid w:val="00EC27AE"/>
    <w:rsid w:val="00EC28BB"/>
    <w:rsid w:val="00EC29D5"/>
    <w:rsid w:val="00EC2A53"/>
    <w:rsid w:val="00EC2DD6"/>
    <w:rsid w:val="00EC344A"/>
    <w:rsid w:val="00EC38A7"/>
    <w:rsid w:val="00EC3D1A"/>
    <w:rsid w:val="00EC3EEC"/>
    <w:rsid w:val="00EC3EEE"/>
    <w:rsid w:val="00EC4379"/>
    <w:rsid w:val="00EC550E"/>
    <w:rsid w:val="00EC55F5"/>
    <w:rsid w:val="00EC5C8E"/>
    <w:rsid w:val="00EC5D20"/>
    <w:rsid w:val="00EC6606"/>
    <w:rsid w:val="00EC68CC"/>
    <w:rsid w:val="00EC697A"/>
    <w:rsid w:val="00EC7256"/>
    <w:rsid w:val="00EC76A2"/>
    <w:rsid w:val="00ED00DF"/>
    <w:rsid w:val="00ED0A4E"/>
    <w:rsid w:val="00ED0BBE"/>
    <w:rsid w:val="00ED0CC4"/>
    <w:rsid w:val="00ED10E0"/>
    <w:rsid w:val="00ED15AE"/>
    <w:rsid w:val="00ED18A7"/>
    <w:rsid w:val="00ED1B2B"/>
    <w:rsid w:val="00ED1B74"/>
    <w:rsid w:val="00ED1BFB"/>
    <w:rsid w:val="00ED226A"/>
    <w:rsid w:val="00ED2580"/>
    <w:rsid w:val="00ED264B"/>
    <w:rsid w:val="00ED265F"/>
    <w:rsid w:val="00ED28B5"/>
    <w:rsid w:val="00ED2A3C"/>
    <w:rsid w:val="00ED2B2F"/>
    <w:rsid w:val="00ED2C0C"/>
    <w:rsid w:val="00ED2E99"/>
    <w:rsid w:val="00ED3076"/>
    <w:rsid w:val="00ED34A7"/>
    <w:rsid w:val="00ED36BE"/>
    <w:rsid w:val="00ED38E6"/>
    <w:rsid w:val="00ED3CAB"/>
    <w:rsid w:val="00ED3E80"/>
    <w:rsid w:val="00ED51D6"/>
    <w:rsid w:val="00ED5625"/>
    <w:rsid w:val="00ED5699"/>
    <w:rsid w:val="00ED5ED3"/>
    <w:rsid w:val="00ED63B8"/>
    <w:rsid w:val="00ED6EFF"/>
    <w:rsid w:val="00ED7861"/>
    <w:rsid w:val="00ED793E"/>
    <w:rsid w:val="00ED7AF4"/>
    <w:rsid w:val="00EE0192"/>
    <w:rsid w:val="00EE033F"/>
    <w:rsid w:val="00EE16B0"/>
    <w:rsid w:val="00EE1BC0"/>
    <w:rsid w:val="00EE1BCC"/>
    <w:rsid w:val="00EE1D1E"/>
    <w:rsid w:val="00EE1EE4"/>
    <w:rsid w:val="00EE217E"/>
    <w:rsid w:val="00EE219E"/>
    <w:rsid w:val="00EE2442"/>
    <w:rsid w:val="00EE2555"/>
    <w:rsid w:val="00EE2715"/>
    <w:rsid w:val="00EE2865"/>
    <w:rsid w:val="00EE286B"/>
    <w:rsid w:val="00EE2FFA"/>
    <w:rsid w:val="00EE3207"/>
    <w:rsid w:val="00EE380F"/>
    <w:rsid w:val="00EE38E6"/>
    <w:rsid w:val="00EE3F37"/>
    <w:rsid w:val="00EE48A8"/>
    <w:rsid w:val="00EE4BF4"/>
    <w:rsid w:val="00EE4FB0"/>
    <w:rsid w:val="00EE509C"/>
    <w:rsid w:val="00EE6475"/>
    <w:rsid w:val="00EE64B3"/>
    <w:rsid w:val="00EE6900"/>
    <w:rsid w:val="00EE69EC"/>
    <w:rsid w:val="00EE6D1E"/>
    <w:rsid w:val="00EE6EBE"/>
    <w:rsid w:val="00EE7399"/>
    <w:rsid w:val="00EE7A0C"/>
    <w:rsid w:val="00EE7B47"/>
    <w:rsid w:val="00EE7C01"/>
    <w:rsid w:val="00EE7C3A"/>
    <w:rsid w:val="00EE7E9D"/>
    <w:rsid w:val="00EE7ECF"/>
    <w:rsid w:val="00EF0030"/>
    <w:rsid w:val="00EF006A"/>
    <w:rsid w:val="00EF00A1"/>
    <w:rsid w:val="00EF0D4C"/>
    <w:rsid w:val="00EF165B"/>
    <w:rsid w:val="00EF1801"/>
    <w:rsid w:val="00EF1B68"/>
    <w:rsid w:val="00EF1CB7"/>
    <w:rsid w:val="00EF1E7D"/>
    <w:rsid w:val="00EF20AA"/>
    <w:rsid w:val="00EF2775"/>
    <w:rsid w:val="00EF2795"/>
    <w:rsid w:val="00EF29AA"/>
    <w:rsid w:val="00EF2B1A"/>
    <w:rsid w:val="00EF2C63"/>
    <w:rsid w:val="00EF3057"/>
    <w:rsid w:val="00EF3797"/>
    <w:rsid w:val="00EF3FCF"/>
    <w:rsid w:val="00EF407D"/>
    <w:rsid w:val="00EF42D4"/>
    <w:rsid w:val="00EF4F72"/>
    <w:rsid w:val="00EF55FA"/>
    <w:rsid w:val="00EF59AB"/>
    <w:rsid w:val="00EF5A7D"/>
    <w:rsid w:val="00EF6321"/>
    <w:rsid w:val="00EF64F0"/>
    <w:rsid w:val="00EF66E3"/>
    <w:rsid w:val="00EF6758"/>
    <w:rsid w:val="00EF6981"/>
    <w:rsid w:val="00EF729A"/>
    <w:rsid w:val="00EF74E1"/>
    <w:rsid w:val="00EF75AB"/>
    <w:rsid w:val="00EF7E28"/>
    <w:rsid w:val="00EF7E9B"/>
    <w:rsid w:val="00F005E8"/>
    <w:rsid w:val="00F00C0B"/>
    <w:rsid w:val="00F011F2"/>
    <w:rsid w:val="00F0138F"/>
    <w:rsid w:val="00F0179D"/>
    <w:rsid w:val="00F017F4"/>
    <w:rsid w:val="00F019C5"/>
    <w:rsid w:val="00F01CEA"/>
    <w:rsid w:val="00F01EA3"/>
    <w:rsid w:val="00F02115"/>
    <w:rsid w:val="00F02188"/>
    <w:rsid w:val="00F021A7"/>
    <w:rsid w:val="00F021CD"/>
    <w:rsid w:val="00F030EE"/>
    <w:rsid w:val="00F036BD"/>
    <w:rsid w:val="00F04210"/>
    <w:rsid w:val="00F042A0"/>
    <w:rsid w:val="00F04DC6"/>
    <w:rsid w:val="00F04EC9"/>
    <w:rsid w:val="00F0556C"/>
    <w:rsid w:val="00F05C6C"/>
    <w:rsid w:val="00F060E7"/>
    <w:rsid w:val="00F062AF"/>
    <w:rsid w:val="00F06923"/>
    <w:rsid w:val="00F100A6"/>
    <w:rsid w:val="00F101F1"/>
    <w:rsid w:val="00F104CF"/>
    <w:rsid w:val="00F10868"/>
    <w:rsid w:val="00F10B07"/>
    <w:rsid w:val="00F10CC1"/>
    <w:rsid w:val="00F10F93"/>
    <w:rsid w:val="00F10FD9"/>
    <w:rsid w:val="00F1171A"/>
    <w:rsid w:val="00F117DA"/>
    <w:rsid w:val="00F11D48"/>
    <w:rsid w:val="00F11D87"/>
    <w:rsid w:val="00F122AB"/>
    <w:rsid w:val="00F12CD9"/>
    <w:rsid w:val="00F12E8B"/>
    <w:rsid w:val="00F13D1A"/>
    <w:rsid w:val="00F13FAF"/>
    <w:rsid w:val="00F14044"/>
    <w:rsid w:val="00F14269"/>
    <w:rsid w:val="00F14295"/>
    <w:rsid w:val="00F1431E"/>
    <w:rsid w:val="00F144AF"/>
    <w:rsid w:val="00F1475B"/>
    <w:rsid w:val="00F14A11"/>
    <w:rsid w:val="00F158AA"/>
    <w:rsid w:val="00F15BA8"/>
    <w:rsid w:val="00F15FEF"/>
    <w:rsid w:val="00F1607C"/>
    <w:rsid w:val="00F16437"/>
    <w:rsid w:val="00F164EF"/>
    <w:rsid w:val="00F16D80"/>
    <w:rsid w:val="00F16E82"/>
    <w:rsid w:val="00F171FE"/>
    <w:rsid w:val="00F17373"/>
    <w:rsid w:val="00F17407"/>
    <w:rsid w:val="00F17C51"/>
    <w:rsid w:val="00F17EA5"/>
    <w:rsid w:val="00F20727"/>
    <w:rsid w:val="00F20A28"/>
    <w:rsid w:val="00F20B89"/>
    <w:rsid w:val="00F211E8"/>
    <w:rsid w:val="00F21838"/>
    <w:rsid w:val="00F21A0A"/>
    <w:rsid w:val="00F21E12"/>
    <w:rsid w:val="00F2219F"/>
    <w:rsid w:val="00F2275D"/>
    <w:rsid w:val="00F229EB"/>
    <w:rsid w:val="00F22D03"/>
    <w:rsid w:val="00F22DE1"/>
    <w:rsid w:val="00F22E54"/>
    <w:rsid w:val="00F23A45"/>
    <w:rsid w:val="00F240AE"/>
    <w:rsid w:val="00F240D3"/>
    <w:rsid w:val="00F24CE0"/>
    <w:rsid w:val="00F24DA8"/>
    <w:rsid w:val="00F25045"/>
    <w:rsid w:val="00F2554C"/>
    <w:rsid w:val="00F25D9D"/>
    <w:rsid w:val="00F25E3D"/>
    <w:rsid w:val="00F25F14"/>
    <w:rsid w:val="00F26257"/>
    <w:rsid w:val="00F2636E"/>
    <w:rsid w:val="00F26484"/>
    <w:rsid w:val="00F265A8"/>
    <w:rsid w:val="00F26CA2"/>
    <w:rsid w:val="00F27065"/>
    <w:rsid w:val="00F274D6"/>
    <w:rsid w:val="00F27B06"/>
    <w:rsid w:val="00F27E34"/>
    <w:rsid w:val="00F303FE"/>
    <w:rsid w:val="00F307CD"/>
    <w:rsid w:val="00F30ED0"/>
    <w:rsid w:val="00F31063"/>
    <w:rsid w:val="00F3125C"/>
    <w:rsid w:val="00F31439"/>
    <w:rsid w:val="00F317C0"/>
    <w:rsid w:val="00F31852"/>
    <w:rsid w:val="00F3193A"/>
    <w:rsid w:val="00F319FF"/>
    <w:rsid w:val="00F326F3"/>
    <w:rsid w:val="00F32763"/>
    <w:rsid w:val="00F32A85"/>
    <w:rsid w:val="00F32F0E"/>
    <w:rsid w:val="00F330ED"/>
    <w:rsid w:val="00F34046"/>
    <w:rsid w:val="00F340BA"/>
    <w:rsid w:val="00F34108"/>
    <w:rsid w:val="00F341A8"/>
    <w:rsid w:val="00F34644"/>
    <w:rsid w:val="00F34E89"/>
    <w:rsid w:val="00F35ACE"/>
    <w:rsid w:val="00F35EFA"/>
    <w:rsid w:val="00F362F5"/>
    <w:rsid w:val="00F373F4"/>
    <w:rsid w:val="00F374A3"/>
    <w:rsid w:val="00F3752E"/>
    <w:rsid w:val="00F379C0"/>
    <w:rsid w:val="00F37F88"/>
    <w:rsid w:val="00F40050"/>
    <w:rsid w:val="00F40444"/>
    <w:rsid w:val="00F407F1"/>
    <w:rsid w:val="00F40B0B"/>
    <w:rsid w:val="00F40C15"/>
    <w:rsid w:val="00F40E30"/>
    <w:rsid w:val="00F40E8A"/>
    <w:rsid w:val="00F40EA5"/>
    <w:rsid w:val="00F41122"/>
    <w:rsid w:val="00F4114B"/>
    <w:rsid w:val="00F41163"/>
    <w:rsid w:val="00F4126A"/>
    <w:rsid w:val="00F41D32"/>
    <w:rsid w:val="00F4227C"/>
    <w:rsid w:val="00F42563"/>
    <w:rsid w:val="00F42F4E"/>
    <w:rsid w:val="00F43483"/>
    <w:rsid w:val="00F43635"/>
    <w:rsid w:val="00F43C5B"/>
    <w:rsid w:val="00F43EC3"/>
    <w:rsid w:val="00F44114"/>
    <w:rsid w:val="00F441EA"/>
    <w:rsid w:val="00F4445B"/>
    <w:rsid w:val="00F448CA"/>
    <w:rsid w:val="00F44B88"/>
    <w:rsid w:val="00F44C0A"/>
    <w:rsid w:val="00F45015"/>
    <w:rsid w:val="00F453AC"/>
    <w:rsid w:val="00F45C83"/>
    <w:rsid w:val="00F46083"/>
    <w:rsid w:val="00F460D9"/>
    <w:rsid w:val="00F468F3"/>
    <w:rsid w:val="00F46B9A"/>
    <w:rsid w:val="00F46D20"/>
    <w:rsid w:val="00F479E7"/>
    <w:rsid w:val="00F47A02"/>
    <w:rsid w:val="00F47BB0"/>
    <w:rsid w:val="00F47F79"/>
    <w:rsid w:val="00F50523"/>
    <w:rsid w:val="00F5084C"/>
    <w:rsid w:val="00F50A37"/>
    <w:rsid w:val="00F514AC"/>
    <w:rsid w:val="00F51529"/>
    <w:rsid w:val="00F516DC"/>
    <w:rsid w:val="00F5185D"/>
    <w:rsid w:val="00F51EC0"/>
    <w:rsid w:val="00F51F45"/>
    <w:rsid w:val="00F52275"/>
    <w:rsid w:val="00F52330"/>
    <w:rsid w:val="00F52C58"/>
    <w:rsid w:val="00F52D29"/>
    <w:rsid w:val="00F52F6F"/>
    <w:rsid w:val="00F53B2F"/>
    <w:rsid w:val="00F53BC3"/>
    <w:rsid w:val="00F53D16"/>
    <w:rsid w:val="00F54234"/>
    <w:rsid w:val="00F546E3"/>
    <w:rsid w:val="00F5472F"/>
    <w:rsid w:val="00F54A16"/>
    <w:rsid w:val="00F54DCC"/>
    <w:rsid w:val="00F54F7E"/>
    <w:rsid w:val="00F552A0"/>
    <w:rsid w:val="00F553A7"/>
    <w:rsid w:val="00F553E6"/>
    <w:rsid w:val="00F554CF"/>
    <w:rsid w:val="00F5576C"/>
    <w:rsid w:val="00F55C26"/>
    <w:rsid w:val="00F55E81"/>
    <w:rsid w:val="00F5650E"/>
    <w:rsid w:val="00F56851"/>
    <w:rsid w:val="00F57413"/>
    <w:rsid w:val="00F57464"/>
    <w:rsid w:val="00F575AE"/>
    <w:rsid w:val="00F576BF"/>
    <w:rsid w:val="00F5782D"/>
    <w:rsid w:val="00F57D0E"/>
    <w:rsid w:val="00F6018E"/>
    <w:rsid w:val="00F606E7"/>
    <w:rsid w:val="00F60766"/>
    <w:rsid w:val="00F60AE4"/>
    <w:rsid w:val="00F60B59"/>
    <w:rsid w:val="00F60E81"/>
    <w:rsid w:val="00F60EFA"/>
    <w:rsid w:val="00F60FDA"/>
    <w:rsid w:val="00F61299"/>
    <w:rsid w:val="00F61300"/>
    <w:rsid w:val="00F61417"/>
    <w:rsid w:val="00F61449"/>
    <w:rsid w:val="00F619AB"/>
    <w:rsid w:val="00F61B30"/>
    <w:rsid w:val="00F61FFB"/>
    <w:rsid w:val="00F626F3"/>
    <w:rsid w:val="00F62AA8"/>
    <w:rsid w:val="00F62EC5"/>
    <w:rsid w:val="00F6372E"/>
    <w:rsid w:val="00F638B3"/>
    <w:rsid w:val="00F63A08"/>
    <w:rsid w:val="00F63D60"/>
    <w:rsid w:val="00F64DFC"/>
    <w:rsid w:val="00F64E89"/>
    <w:rsid w:val="00F65355"/>
    <w:rsid w:val="00F6594E"/>
    <w:rsid w:val="00F664AE"/>
    <w:rsid w:val="00F6653E"/>
    <w:rsid w:val="00F6677F"/>
    <w:rsid w:val="00F66A5C"/>
    <w:rsid w:val="00F66FD7"/>
    <w:rsid w:val="00F6710A"/>
    <w:rsid w:val="00F674DD"/>
    <w:rsid w:val="00F67A98"/>
    <w:rsid w:val="00F700D0"/>
    <w:rsid w:val="00F7080D"/>
    <w:rsid w:val="00F70877"/>
    <w:rsid w:val="00F70DB2"/>
    <w:rsid w:val="00F71162"/>
    <w:rsid w:val="00F711BC"/>
    <w:rsid w:val="00F71244"/>
    <w:rsid w:val="00F719D7"/>
    <w:rsid w:val="00F71C22"/>
    <w:rsid w:val="00F71FEF"/>
    <w:rsid w:val="00F724D9"/>
    <w:rsid w:val="00F72500"/>
    <w:rsid w:val="00F725A5"/>
    <w:rsid w:val="00F728DD"/>
    <w:rsid w:val="00F728F5"/>
    <w:rsid w:val="00F72B71"/>
    <w:rsid w:val="00F72C54"/>
    <w:rsid w:val="00F7302E"/>
    <w:rsid w:val="00F730B5"/>
    <w:rsid w:val="00F733E1"/>
    <w:rsid w:val="00F733FE"/>
    <w:rsid w:val="00F7376E"/>
    <w:rsid w:val="00F73DBF"/>
    <w:rsid w:val="00F74040"/>
    <w:rsid w:val="00F74051"/>
    <w:rsid w:val="00F74357"/>
    <w:rsid w:val="00F7545E"/>
    <w:rsid w:val="00F75ADD"/>
    <w:rsid w:val="00F76335"/>
    <w:rsid w:val="00F7660F"/>
    <w:rsid w:val="00F768CF"/>
    <w:rsid w:val="00F76BDE"/>
    <w:rsid w:val="00F76CF1"/>
    <w:rsid w:val="00F76F44"/>
    <w:rsid w:val="00F77136"/>
    <w:rsid w:val="00F7714E"/>
    <w:rsid w:val="00F772D2"/>
    <w:rsid w:val="00F77385"/>
    <w:rsid w:val="00F775E8"/>
    <w:rsid w:val="00F77960"/>
    <w:rsid w:val="00F77EEF"/>
    <w:rsid w:val="00F803E9"/>
    <w:rsid w:val="00F8044A"/>
    <w:rsid w:val="00F80D92"/>
    <w:rsid w:val="00F8148E"/>
    <w:rsid w:val="00F8170D"/>
    <w:rsid w:val="00F81CC9"/>
    <w:rsid w:val="00F81D15"/>
    <w:rsid w:val="00F81EF4"/>
    <w:rsid w:val="00F82186"/>
    <w:rsid w:val="00F828D2"/>
    <w:rsid w:val="00F82E75"/>
    <w:rsid w:val="00F83329"/>
    <w:rsid w:val="00F833ED"/>
    <w:rsid w:val="00F835F1"/>
    <w:rsid w:val="00F8405E"/>
    <w:rsid w:val="00F843D4"/>
    <w:rsid w:val="00F84444"/>
    <w:rsid w:val="00F846F8"/>
    <w:rsid w:val="00F84E56"/>
    <w:rsid w:val="00F84EDD"/>
    <w:rsid w:val="00F84FEA"/>
    <w:rsid w:val="00F85385"/>
    <w:rsid w:val="00F853B6"/>
    <w:rsid w:val="00F8542C"/>
    <w:rsid w:val="00F85A85"/>
    <w:rsid w:val="00F85D81"/>
    <w:rsid w:val="00F85E03"/>
    <w:rsid w:val="00F86159"/>
    <w:rsid w:val="00F86249"/>
    <w:rsid w:val="00F86C76"/>
    <w:rsid w:val="00F86F4C"/>
    <w:rsid w:val="00F87197"/>
    <w:rsid w:val="00F87217"/>
    <w:rsid w:val="00F874A1"/>
    <w:rsid w:val="00F874E6"/>
    <w:rsid w:val="00F87695"/>
    <w:rsid w:val="00F87EED"/>
    <w:rsid w:val="00F87F1B"/>
    <w:rsid w:val="00F90260"/>
    <w:rsid w:val="00F9048A"/>
    <w:rsid w:val="00F90541"/>
    <w:rsid w:val="00F90761"/>
    <w:rsid w:val="00F90772"/>
    <w:rsid w:val="00F9080F"/>
    <w:rsid w:val="00F90A36"/>
    <w:rsid w:val="00F90B1F"/>
    <w:rsid w:val="00F90F23"/>
    <w:rsid w:val="00F92565"/>
    <w:rsid w:val="00F92C50"/>
    <w:rsid w:val="00F92D23"/>
    <w:rsid w:val="00F92DF8"/>
    <w:rsid w:val="00F93002"/>
    <w:rsid w:val="00F93068"/>
    <w:rsid w:val="00F93221"/>
    <w:rsid w:val="00F937F8"/>
    <w:rsid w:val="00F93A1D"/>
    <w:rsid w:val="00F93DE0"/>
    <w:rsid w:val="00F9447C"/>
    <w:rsid w:val="00F944BD"/>
    <w:rsid w:val="00F947D6"/>
    <w:rsid w:val="00F950C0"/>
    <w:rsid w:val="00F952E9"/>
    <w:rsid w:val="00F9542E"/>
    <w:rsid w:val="00F95619"/>
    <w:rsid w:val="00F95FF3"/>
    <w:rsid w:val="00F96B10"/>
    <w:rsid w:val="00F9740F"/>
    <w:rsid w:val="00F97796"/>
    <w:rsid w:val="00F97A3A"/>
    <w:rsid w:val="00FA0023"/>
    <w:rsid w:val="00FA0D05"/>
    <w:rsid w:val="00FA12EE"/>
    <w:rsid w:val="00FA151B"/>
    <w:rsid w:val="00FA17D8"/>
    <w:rsid w:val="00FA1859"/>
    <w:rsid w:val="00FA195D"/>
    <w:rsid w:val="00FA221D"/>
    <w:rsid w:val="00FA2ED3"/>
    <w:rsid w:val="00FA3C86"/>
    <w:rsid w:val="00FA3D6E"/>
    <w:rsid w:val="00FA41E8"/>
    <w:rsid w:val="00FA4616"/>
    <w:rsid w:val="00FA4723"/>
    <w:rsid w:val="00FA5602"/>
    <w:rsid w:val="00FA5C52"/>
    <w:rsid w:val="00FA5FC7"/>
    <w:rsid w:val="00FA6043"/>
    <w:rsid w:val="00FA61B0"/>
    <w:rsid w:val="00FA6299"/>
    <w:rsid w:val="00FA677A"/>
    <w:rsid w:val="00FA71D4"/>
    <w:rsid w:val="00FA7381"/>
    <w:rsid w:val="00FA7460"/>
    <w:rsid w:val="00FA762B"/>
    <w:rsid w:val="00FA7787"/>
    <w:rsid w:val="00FA77FF"/>
    <w:rsid w:val="00FA787E"/>
    <w:rsid w:val="00FA79B1"/>
    <w:rsid w:val="00FA79B8"/>
    <w:rsid w:val="00FA7A39"/>
    <w:rsid w:val="00FA7CCD"/>
    <w:rsid w:val="00FB05DC"/>
    <w:rsid w:val="00FB05E5"/>
    <w:rsid w:val="00FB0A32"/>
    <w:rsid w:val="00FB0D87"/>
    <w:rsid w:val="00FB159D"/>
    <w:rsid w:val="00FB18E9"/>
    <w:rsid w:val="00FB1BB2"/>
    <w:rsid w:val="00FB250B"/>
    <w:rsid w:val="00FB2B5F"/>
    <w:rsid w:val="00FB3241"/>
    <w:rsid w:val="00FB3665"/>
    <w:rsid w:val="00FB367A"/>
    <w:rsid w:val="00FB3F73"/>
    <w:rsid w:val="00FB4039"/>
    <w:rsid w:val="00FB41DD"/>
    <w:rsid w:val="00FB43A4"/>
    <w:rsid w:val="00FB43B3"/>
    <w:rsid w:val="00FB4500"/>
    <w:rsid w:val="00FB462E"/>
    <w:rsid w:val="00FB46DE"/>
    <w:rsid w:val="00FB4984"/>
    <w:rsid w:val="00FB4C75"/>
    <w:rsid w:val="00FB4C7F"/>
    <w:rsid w:val="00FB4EDD"/>
    <w:rsid w:val="00FB5089"/>
    <w:rsid w:val="00FB5500"/>
    <w:rsid w:val="00FB5687"/>
    <w:rsid w:val="00FB56D0"/>
    <w:rsid w:val="00FB58B1"/>
    <w:rsid w:val="00FB5B28"/>
    <w:rsid w:val="00FB5BAE"/>
    <w:rsid w:val="00FB5BB3"/>
    <w:rsid w:val="00FB5FDE"/>
    <w:rsid w:val="00FB61AE"/>
    <w:rsid w:val="00FB64B7"/>
    <w:rsid w:val="00FB6C75"/>
    <w:rsid w:val="00FB6F3B"/>
    <w:rsid w:val="00FB6FBD"/>
    <w:rsid w:val="00FB7226"/>
    <w:rsid w:val="00FB74F3"/>
    <w:rsid w:val="00FB7C1F"/>
    <w:rsid w:val="00FC0290"/>
    <w:rsid w:val="00FC09C5"/>
    <w:rsid w:val="00FC0E16"/>
    <w:rsid w:val="00FC12B3"/>
    <w:rsid w:val="00FC1844"/>
    <w:rsid w:val="00FC1D22"/>
    <w:rsid w:val="00FC1FD3"/>
    <w:rsid w:val="00FC2204"/>
    <w:rsid w:val="00FC23CC"/>
    <w:rsid w:val="00FC2BE5"/>
    <w:rsid w:val="00FC2FE3"/>
    <w:rsid w:val="00FC3A32"/>
    <w:rsid w:val="00FC4209"/>
    <w:rsid w:val="00FC49E8"/>
    <w:rsid w:val="00FC4C8E"/>
    <w:rsid w:val="00FC4E01"/>
    <w:rsid w:val="00FC4FA7"/>
    <w:rsid w:val="00FC4FD9"/>
    <w:rsid w:val="00FC54E0"/>
    <w:rsid w:val="00FC5634"/>
    <w:rsid w:val="00FC5866"/>
    <w:rsid w:val="00FC6044"/>
    <w:rsid w:val="00FC6078"/>
    <w:rsid w:val="00FC6109"/>
    <w:rsid w:val="00FC661C"/>
    <w:rsid w:val="00FC69A2"/>
    <w:rsid w:val="00FC69B8"/>
    <w:rsid w:val="00FC6BB9"/>
    <w:rsid w:val="00FC6C56"/>
    <w:rsid w:val="00FC6F51"/>
    <w:rsid w:val="00FC7168"/>
    <w:rsid w:val="00FC7562"/>
    <w:rsid w:val="00FC7F39"/>
    <w:rsid w:val="00FD01FE"/>
    <w:rsid w:val="00FD0850"/>
    <w:rsid w:val="00FD0B40"/>
    <w:rsid w:val="00FD0DB8"/>
    <w:rsid w:val="00FD1150"/>
    <w:rsid w:val="00FD145F"/>
    <w:rsid w:val="00FD192A"/>
    <w:rsid w:val="00FD19CC"/>
    <w:rsid w:val="00FD19EA"/>
    <w:rsid w:val="00FD1F48"/>
    <w:rsid w:val="00FD2366"/>
    <w:rsid w:val="00FD2483"/>
    <w:rsid w:val="00FD256D"/>
    <w:rsid w:val="00FD25A6"/>
    <w:rsid w:val="00FD2BC5"/>
    <w:rsid w:val="00FD322F"/>
    <w:rsid w:val="00FD3A5A"/>
    <w:rsid w:val="00FD3BA2"/>
    <w:rsid w:val="00FD3BD0"/>
    <w:rsid w:val="00FD43CD"/>
    <w:rsid w:val="00FD45F2"/>
    <w:rsid w:val="00FD4ACA"/>
    <w:rsid w:val="00FD4CD2"/>
    <w:rsid w:val="00FD4F5E"/>
    <w:rsid w:val="00FD56AC"/>
    <w:rsid w:val="00FD573C"/>
    <w:rsid w:val="00FD6BE1"/>
    <w:rsid w:val="00FD6BF4"/>
    <w:rsid w:val="00FD6D97"/>
    <w:rsid w:val="00FD6FF4"/>
    <w:rsid w:val="00FD708A"/>
    <w:rsid w:val="00FD732C"/>
    <w:rsid w:val="00FD760B"/>
    <w:rsid w:val="00FD7B8C"/>
    <w:rsid w:val="00FE004E"/>
    <w:rsid w:val="00FE0140"/>
    <w:rsid w:val="00FE0486"/>
    <w:rsid w:val="00FE049A"/>
    <w:rsid w:val="00FE077B"/>
    <w:rsid w:val="00FE0A62"/>
    <w:rsid w:val="00FE163E"/>
    <w:rsid w:val="00FE1E3A"/>
    <w:rsid w:val="00FE2234"/>
    <w:rsid w:val="00FE23E3"/>
    <w:rsid w:val="00FE263B"/>
    <w:rsid w:val="00FE2967"/>
    <w:rsid w:val="00FE2A0E"/>
    <w:rsid w:val="00FE2D97"/>
    <w:rsid w:val="00FE3447"/>
    <w:rsid w:val="00FE34C4"/>
    <w:rsid w:val="00FE3601"/>
    <w:rsid w:val="00FE3E46"/>
    <w:rsid w:val="00FE4209"/>
    <w:rsid w:val="00FE4456"/>
    <w:rsid w:val="00FE47DD"/>
    <w:rsid w:val="00FE5130"/>
    <w:rsid w:val="00FE535D"/>
    <w:rsid w:val="00FE5D70"/>
    <w:rsid w:val="00FE6074"/>
    <w:rsid w:val="00FE657C"/>
    <w:rsid w:val="00FE70E8"/>
    <w:rsid w:val="00FE79CA"/>
    <w:rsid w:val="00FF14BE"/>
    <w:rsid w:val="00FF195E"/>
    <w:rsid w:val="00FF1DCB"/>
    <w:rsid w:val="00FF243C"/>
    <w:rsid w:val="00FF271C"/>
    <w:rsid w:val="00FF2753"/>
    <w:rsid w:val="00FF27A0"/>
    <w:rsid w:val="00FF27C6"/>
    <w:rsid w:val="00FF2849"/>
    <w:rsid w:val="00FF2AEC"/>
    <w:rsid w:val="00FF31CF"/>
    <w:rsid w:val="00FF372A"/>
    <w:rsid w:val="00FF38DF"/>
    <w:rsid w:val="00FF3C92"/>
    <w:rsid w:val="00FF3DE3"/>
    <w:rsid w:val="00FF3F24"/>
    <w:rsid w:val="00FF4129"/>
    <w:rsid w:val="00FF4250"/>
    <w:rsid w:val="00FF467C"/>
    <w:rsid w:val="00FF4B0F"/>
    <w:rsid w:val="00FF4CBA"/>
    <w:rsid w:val="00FF4D55"/>
    <w:rsid w:val="00FF4DA9"/>
    <w:rsid w:val="00FF5066"/>
    <w:rsid w:val="00FF5186"/>
    <w:rsid w:val="00FF542B"/>
    <w:rsid w:val="00FF5CC5"/>
    <w:rsid w:val="00FF64C2"/>
    <w:rsid w:val="00FF6529"/>
    <w:rsid w:val="00FF66F2"/>
    <w:rsid w:val="00FF6760"/>
    <w:rsid w:val="00FF68A9"/>
    <w:rsid w:val="00FF69A1"/>
    <w:rsid w:val="00FF6AA7"/>
    <w:rsid w:val="00FF6BDF"/>
    <w:rsid w:val="00FF6C17"/>
    <w:rsid w:val="00FF6CA8"/>
    <w:rsid w:val="00FF75A3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6BC9E45-F7C0-49D7-BE68-27DFC7BD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360" w:lineRule="auto"/>
        <w:ind w:right="284"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7E0"/>
    <w:pPr>
      <w:spacing w:before="0" w:after="0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17E0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9D17E0"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9D17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17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autoRedefine/>
    <w:unhideWhenUsed/>
    <w:qFormat/>
    <w:rsid w:val="00D31D54"/>
    <w:pPr>
      <w:spacing w:after="200"/>
    </w:pPr>
    <w:rPr>
      <w:rFonts w:ascii="Arial" w:hAnsi="Arial"/>
      <w:b/>
      <w:bCs/>
      <w:i/>
      <w:szCs w:val="18"/>
    </w:rPr>
  </w:style>
  <w:style w:type="character" w:customStyle="1" w:styleId="10">
    <w:name w:val="Заголовок 1 Знак"/>
    <w:basedOn w:val="a0"/>
    <w:link w:val="1"/>
    <w:rsid w:val="009D17E0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D17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D17E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D17E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9D17E0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D17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9D17E0"/>
    <w:pPr>
      <w:jc w:val="both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9D17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9D17E0"/>
    <w:pPr>
      <w:jc w:val="both"/>
    </w:pPr>
  </w:style>
  <w:style w:type="character" w:customStyle="1" w:styleId="22">
    <w:name w:val="Основной текст 2 Знак"/>
    <w:basedOn w:val="a0"/>
    <w:link w:val="21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9D17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D17E0"/>
  </w:style>
  <w:style w:type="paragraph" w:styleId="ab">
    <w:name w:val="footer"/>
    <w:basedOn w:val="a"/>
    <w:link w:val="ac"/>
    <w:rsid w:val="009D17E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9D17E0"/>
    <w:pPr>
      <w:ind w:left="540" w:hanging="540"/>
      <w:jc w:val="both"/>
    </w:pPr>
  </w:style>
  <w:style w:type="character" w:customStyle="1" w:styleId="ae">
    <w:name w:val="Основной текст с отступом Знак"/>
    <w:basedOn w:val="a0"/>
    <w:link w:val="ad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D17E0"/>
    <w:pPr>
      <w:ind w:left="456"/>
      <w:jc w:val="both"/>
    </w:pPr>
  </w:style>
  <w:style w:type="character" w:customStyle="1" w:styleId="24">
    <w:name w:val="Основной текст с отступом 2 Знак"/>
    <w:basedOn w:val="a0"/>
    <w:link w:val="23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9D17E0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9D17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rsid w:val="009D17E0"/>
    <w:pPr>
      <w:ind w:left="360"/>
    </w:pPr>
    <w:rPr>
      <w:bCs/>
    </w:rPr>
  </w:style>
  <w:style w:type="character" w:customStyle="1" w:styleId="34">
    <w:name w:val="Основной текст с отступом 3 Знак"/>
    <w:basedOn w:val="a0"/>
    <w:link w:val="33"/>
    <w:rsid w:val="009D17E0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">
    <w:name w:val="List"/>
    <w:basedOn w:val="a"/>
    <w:rsid w:val="009D17E0"/>
    <w:pPr>
      <w:ind w:left="283" w:hanging="283"/>
    </w:pPr>
  </w:style>
  <w:style w:type="paragraph" w:styleId="25">
    <w:name w:val="List 2"/>
    <w:basedOn w:val="a"/>
    <w:rsid w:val="009D17E0"/>
    <w:pPr>
      <w:ind w:left="566" w:hanging="283"/>
    </w:pPr>
  </w:style>
  <w:style w:type="paragraph" w:styleId="35">
    <w:name w:val="List 3"/>
    <w:basedOn w:val="a"/>
    <w:rsid w:val="009D17E0"/>
    <w:pPr>
      <w:ind w:left="849" w:hanging="283"/>
    </w:pPr>
  </w:style>
  <w:style w:type="paragraph" w:styleId="41">
    <w:name w:val="List 4"/>
    <w:basedOn w:val="a"/>
    <w:rsid w:val="009D17E0"/>
    <w:pPr>
      <w:ind w:left="1132" w:hanging="283"/>
    </w:pPr>
  </w:style>
  <w:style w:type="paragraph" w:styleId="5">
    <w:name w:val="List 5"/>
    <w:basedOn w:val="a"/>
    <w:rsid w:val="009D17E0"/>
    <w:pPr>
      <w:ind w:left="1415" w:hanging="283"/>
    </w:pPr>
  </w:style>
  <w:style w:type="paragraph" w:styleId="af0">
    <w:name w:val="List Continue"/>
    <w:basedOn w:val="a"/>
    <w:rsid w:val="009D17E0"/>
    <w:pPr>
      <w:spacing w:after="120"/>
      <w:ind w:left="283"/>
    </w:pPr>
  </w:style>
  <w:style w:type="paragraph" w:styleId="26">
    <w:name w:val="List Continue 2"/>
    <w:basedOn w:val="a"/>
    <w:rsid w:val="009D17E0"/>
    <w:pPr>
      <w:spacing w:after="120"/>
      <w:ind w:left="566"/>
    </w:pPr>
  </w:style>
  <w:style w:type="paragraph" w:styleId="36">
    <w:name w:val="List Continue 3"/>
    <w:basedOn w:val="a"/>
    <w:rsid w:val="009D17E0"/>
    <w:pPr>
      <w:spacing w:after="120"/>
      <w:ind w:left="849"/>
    </w:pPr>
  </w:style>
  <w:style w:type="paragraph" w:styleId="42">
    <w:name w:val="List Continue 4"/>
    <w:basedOn w:val="a"/>
    <w:rsid w:val="009D17E0"/>
    <w:pPr>
      <w:spacing w:after="120"/>
      <w:ind w:left="1132"/>
    </w:pPr>
  </w:style>
  <w:style w:type="character" w:styleId="af1">
    <w:name w:val="Hyperlink"/>
    <w:rsid w:val="009D17E0"/>
    <w:rPr>
      <w:color w:val="0000FF"/>
      <w:u w:val="single"/>
    </w:rPr>
  </w:style>
  <w:style w:type="character" w:customStyle="1" w:styleId="af2">
    <w:name w:val="Текст выноски Знак"/>
    <w:basedOn w:val="a0"/>
    <w:link w:val="af3"/>
    <w:uiPriority w:val="99"/>
    <w:semiHidden/>
    <w:rsid w:val="009D17E0"/>
    <w:rPr>
      <w:rFonts w:ascii="Tahoma" w:eastAsia="Times New Roman" w:hAnsi="Tahoma" w:cs="Times New Roman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9D17E0"/>
    <w:rPr>
      <w:rFonts w:ascii="Tahoma" w:hAnsi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9D17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Знак Знак Знак Знак Знак Знак"/>
    <w:basedOn w:val="a"/>
    <w:next w:val="1"/>
    <w:rsid w:val="009D17E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5">
    <w:name w:val="Plain Text"/>
    <w:basedOn w:val="a"/>
    <w:link w:val="af6"/>
    <w:rsid w:val="009D17E0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rsid w:val="009D17E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Знак"/>
    <w:basedOn w:val="a"/>
    <w:rsid w:val="009D17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xl26">
    <w:name w:val="xl26"/>
    <w:basedOn w:val="a"/>
    <w:rsid w:val="009D17E0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af8">
    <w:name w:val="Текст абзаца"/>
    <w:rsid w:val="009D17E0"/>
    <w:pPr>
      <w:widowControl w:val="0"/>
      <w:spacing w:before="0" w:after="0"/>
      <w:ind w:right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2">
    <w:name w:val="Название объекта1"/>
    <w:basedOn w:val="a"/>
    <w:rsid w:val="009D17E0"/>
    <w:pPr>
      <w:widowControl w:val="0"/>
      <w:jc w:val="center"/>
    </w:pPr>
    <w:rPr>
      <w:b/>
      <w:snapToGrid w:val="0"/>
      <w:sz w:val="28"/>
      <w:szCs w:val="20"/>
    </w:rPr>
  </w:style>
  <w:style w:type="paragraph" w:customStyle="1" w:styleId="Iauiue">
    <w:name w:val="Iau?iue"/>
    <w:rsid w:val="009D17E0"/>
    <w:pPr>
      <w:spacing w:before="0" w:after="0" w:line="240" w:lineRule="auto"/>
      <w:ind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9D17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text"/>
    <w:basedOn w:val="a"/>
    <w:link w:val="af9"/>
    <w:uiPriority w:val="99"/>
    <w:semiHidden/>
    <w:unhideWhenUsed/>
    <w:rsid w:val="009D17E0"/>
    <w:rPr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9D17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ма примечания Знак"/>
    <w:basedOn w:val="af9"/>
    <w:link w:val="afc"/>
    <w:uiPriority w:val="99"/>
    <w:semiHidden/>
    <w:rsid w:val="009D17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b"/>
    <w:uiPriority w:val="99"/>
    <w:semiHidden/>
    <w:unhideWhenUsed/>
    <w:rsid w:val="009D17E0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9D17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Обычный1"/>
    <w:link w:val="Normal"/>
    <w:rsid w:val="009D17E0"/>
    <w:pPr>
      <w:spacing w:before="100" w:after="100" w:line="240" w:lineRule="auto"/>
      <w:ind w:right="0" w:firstLine="0"/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Normal">
    <w:name w:val="Normal Знак"/>
    <w:basedOn w:val="a0"/>
    <w:link w:val="15"/>
    <w:rsid w:val="009D17E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H3">
    <w:name w:val="H3"/>
    <w:basedOn w:val="15"/>
    <w:next w:val="15"/>
    <w:rsid w:val="009D17E0"/>
    <w:pPr>
      <w:keepNext/>
      <w:outlineLvl w:val="3"/>
    </w:pPr>
    <w:rPr>
      <w:b/>
      <w:sz w:val="28"/>
    </w:rPr>
  </w:style>
  <w:style w:type="paragraph" w:styleId="afd">
    <w:name w:val="List Paragraph"/>
    <w:basedOn w:val="a"/>
    <w:uiPriority w:val="34"/>
    <w:qFormat/>
    <w:rsid w:val="009D17E0"/>
    <w:pPr>
      <w:ind w:left="720"/>
      <w:contextualSpacing/>
    </w:pPr>
  </w:style>
  <w:style w:type="character" w:styleId="afe">
    <w:name w:val="annotation reference"/>
    <w:uiPriority w:val="99"/>
    <w:semiHidden/>
    <w:unhideWhenUsed/>
    <w:rsid w:val="009D17E0"/>
    <w:rPr>
      <w:sz w:val="16"/>
      <w:szCs w:val="16"/>
    </w:rPr>
  </w:style>
  <w:style w:type="paragraph" w:styleId="aff">
    <w:name w:val="Revision"/>
    <w:hidden/>
    <w:uiPriority w:val="99"/>
    <w:semiHidden/>
    <w:rsid w:val="009D17E0"/>
    <w:pPr>
      <w:spacing w:before="0" w:after="0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0">
    <w:name w:val="Table Grid"/>
    <w:basedOn w:val="a1"/>
    <w:uiPriority w:val="59"/>
    <w:rsid w:val="00AA11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-zag">
    <w:name w:val="N-zag"/>
    <w:basedOn w:val="a"/>
    <w:rsid w:val="00FE3E46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D47F97E6D944859A97D00B3D1F0F2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D96A19-640F-44C7-90E2-D0C5D70A440A}"/>
      </w:docPartPr>
      <w:docPartBody>
        <w:p w:rsidR="00B90ACE" w:rsidRDefault="00B90ACE" w:rsidP="00B90ACE">
          <w:pPr>
            <w:pStyle w:val="AD47F97E6D944859A97D00B3D1F0F2A2"/>
          </w:pPr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ACE"/>
    <w:rsid w:val="000C0604"/>
    <w:rsid w:val="004206C3"/>
    <w:rsid w:val="0068253B"/>
    <w:rsid w:val="009A3E91"/>
    <w:rsid w:val="00B90ACE"/>
    <w:rsid w:val="00FE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0ACE"/>
    <w:rPr>
      <w:color w:val="808080"/>
    </w:rPr>
  </w:style>
  <w:style w:type="paragraph" w:customStyle="1" w:styleId="AD47F97E6D944859A97D00B3D1F0F2A2">
    <w:name w:val="AD47F97E6D944859A97D00B3D1F0F2A2"/>
    <w:rsid w:val="00B90A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22D99-F3D4-4CC5-9EA9-944F0F6C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6410</Words>
  <Characters>36541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Metrolog</Company>
  <LinksUpToDate>false</LinksUpToDate>
  <CharactersWithSpaces>42866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Кузьменков</cp:lastModifiedBy>
  <cp:revision>6</cp:revision>
  <dcterms:created xsi:type="dcterms:W3CDTF">2016-10-10T06:56:00Z</dcterms:created>
  <dcterms:modified xsi:type="dcterms:W3CDTF">2016-10-31T06:44:00Z</dcterms:modified>
</cp:coreProperties>
</file>