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813B7C" w:rsidRDefault="00EF1336" w:rsidP="00EF1336">
      <w:pPr>
        <w:jc w:val="both"/>
        <w:rPr>
          <w:szCs w:val="22"/>
        </w:rPr>
      </w:pPr>
      <w:r w:rsidRPr="00EF1336">
        <w:rPr>
          <w:rFonts w:cs="Arial"/>
          <w:b/>
          <w:szCs w:val="22"/>
          <w:u w:val="single"/>
        </w:rPr>
        <w:t>Предмет закупки</w:t>
      </w:r>
      <w:r w:rsidRPr="00EF1336">
        <w:rPr>
          <w:rFonts w:cs="Arial"/>
          <w:szCs w:val="22"/>
        </w:rPr>
        <w:t xml:space="preserve">: </w:t>
      </w:r>
      <w:r w:rsidR="00242EC2" w:rsidRPr="00813B7C">
        <w:rPr>
          <w:szCs w:val="22"/>
        </w:rPr>
        <w:t xml:space="preserve">выполнение работ </w:t>
      </w:r>
      <w:r w:rsidR="00957B98" w:rsidRPr="00957B98">
        <w:rPr>
          <w:szCs w:val="22"/>
        </w:rPr>
        <w:t xml:space="preserve">не входящих в объемы капитальных ремонтов согласно графику простоев по </w:t>
      </w:r>
      <w:r w:rsidR="004A3C54">
        <w:rPr>
          <w:szCs w:val="22"/>
        </w:rPr>
        <w:t>цеху №24</w:t>
      </w:r>
      <w:r w:rsidR="00242EC2" w:rsidRPr="00813B7C">
        <w:rPr>
          <w:szCs w:val="22"/>
        </w:rPr>
        <w:t>.</w:t>
      </w:r>
    </w:p>
    <w:p w:rsidR="00EF1336" w:rsidRPr="00EF1336" w:rsidRDefault="00EF1336" w:rsidP="00515C5B">
      <w:pPr>
        <w:rPr>
          <w:rFonts w:cs="Arial"/>
          <w:szCs w:val="22"/>
        </w:rPr>
      </w:pPr>
      <w:r w:rsidRPr="00EF1336">
        <w:rPr>
          <w:rFonts w:cs="Arial"/>
          <w:b/>
          <w:szCs w:val="22"/>
        </w:rPr>
        <w:t xml:space="preserve">Данный предмет выставляется для закупки </w:t>
      </w:r>
      <w:r w:rsidR="00515C5B">
        <w:rPr>
          <w:rFonts w:cs="Arial"/>
          <w:b/>
          <w:szCs w:val="22"/>
        </w:rPr>
        <w:t>единым</w:t>
      </w:r>
      <w:r w:rsidR="00242EC2" w:rsidRPr="00242EC2">
        <w:rPr>
          <w:rFonts w:cs="Arial"/>
          <w:b/>
          <w:szCs w:val="22"/>
        </w:rPr>
        <w:t xml:space="preserve"> лот</w:t>
      </w:r>
      <w:r w:rsidR="00515C5B">
        <w:rPr>
          <w:rFonts w:cs="Arial"/>
          <w:b/>
          <w:szCs w:val="22"/>
        </w:rPr>
        <w:t>ом.</w:t>
      </w:r>
    </w:p>
    <w:p w:rsidR="00EF1336" w:rsidRPr="00813B7C" w:rsidRDefault="00EF1336" w:rsidP="00957B98">
      <w:pPr>
        <w:jc w:val="both"/>
        <w:rPr>
          <w:rFonts w:cs="Arial"/>
          <w:szCs w:val="22"/>
        </w:rPr>
      </w:pPr>
      <w:r w:rsidRPr="00813B7C">
        <w:rPr>
          <w:rFonts w:cs="Arial"/>
          <w:b/>
          <w:szCs w:val="22"/>
          <w:u w:val="single"/>
        </w:rPr>
        <w:t>Заказчик</w:t>
      </w:r>
      <w:r w:rsidRPr="00813B7C">
        <w:rPr>
          <w:rFonts w:cs="Arial"/>
          <w:szCs w:val="22"/>
        </w:rPr>
        <w:t>: Открытое Акционерное Общество «Славнефть-Ярославнефтеоргсинтез» ОАО «Славнефть-ЯНОС».</w:t>
      </w:r>
    </w:p>
    <w:p w:rsidR="00AD14F5" w:rsidRPr="00220336" w:rsidRDefault="00EF1336" w:rsidP="00AD14F5">
      <w:pPr>
        <w:jc w:val="both"/>
        <w:rPr>
          <w:sz w:val="24"/>
        </w:rPr>
      </w:pPr>
      <w:r w:rsidRPr="00AD14F5">
        <w:rPr>
          <w:rFonts w:cs="Arial"/>
          <w:b/>
          <w:szCs w:val="22"/>
          <w:u w:val="single"/>
        </w:rPr>
        <w:t>Плановые сроки выполнения работ:</w:t>
      </w:r>
      <w:r w:rsidRPr="00AD14F5">
        <w:rPr>
          <w:rFonts w:cs="Arial"/>
          <w:szCs w:val="22"/>
        </w:rPr>
        <w:t xml:space="preserve"> </w:t>
      </w:r>
      <w:r w:rsidR="00220336" w:rsidRPr="00220336">
        <w:rPr>
          <w:szCs w:val="22"/>
        </w:rPr>
        <w:t xml:space="preserve">начало работ – </w:t>
      </w:r>
      <w:r w:rsidR="004A3C54">
        <w:rPr>
          <w:szCs w:val="22"/>
        </w:rPr>
        <w:t>март</w:t>
      </w:r>
      <w:r w:rsidR="00220336" w:rsidRPr="00220336">
        <w:rPr>
          <w:szCs w:val="22"/>
        </w:rPr>
        <w:t xml:space="preserve"> 2016 - </w:t>
      </w:r>
      <w:r w:rsidR="004A3C54">
        <w:rPr>
          <w:szCs w:val="22"/>
        </w:rPr>
        <w:t>январь</w:t>
      </w:r>
      <w:r w:rsidR="00220336" w:rsidRPr="00220336">
        <w:rPr>
          <w:szCs w:val="22"/>
        </w:rPr>
        <w:t xml:space="preserve"> 2019 г.г. Окончание работ в целом и отдельных этапов (в случае их наличия) оформляются двусторонними актами выполненных работ</w:t>
      </w:r>
      <w:r w:rsidR="00AD14F5" w:rsidRPr="00220336">
        <w:rPr>
          <w:szCs w:val="22"/>
        </w:rPr>
        <w:t>.</w:t>
      </w:r>
    </w:p>
    <w:p w:rsidR="00EF1336" w:rsidRPr="00EF1336" w:rsidRDefault="00EF1336" w:rsidP="00EF1336">
      <w:pPr>
        <w:jc w:val="both"/>
        <w:rPr>
          <w:rFonts w:cs="Arial"/>
          <w:szCs w:val="22"/>
        </w:rPr>
      </w:pPr>
      <w:r w:rsidRPr="00EF1336">
        <w:rPr>
          <w:rFonts w:cs="Arial"/>
          <w:b/>
          <w:szCs w:val="22"/>
          <w:u w:val="single"/>
        </w:rPr>
        <w:t>Условия оплаты</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ind w:firstLine="567"/>
        <w:jc w:val="both"/>
        <w:rPr>
          <w:rFonts w:cs="Arial"/>
          <w:szCs w:val="22"/>
        </w:rPr>
      </w:pPr>
      <w:r w:rsidRPr="00EF1336">
        <w:rPr>
          <w:rFonts w:cs="Arial"/>
          <w:szCs w:val="22"/>
        </w:rPr>
        <w:t>Разница в стоимости материалов поставки Подрядчика (возникшая между стоимостью</w:t>
      </w:r>
      <w:r w:rsidRPr="00EF1336">
        <w:rPr>
          <w:rFonts w:cs="Arial"/>
          <w:color w:val="FF0000"/>
          <w:szCs w:val="22"/>
        </w:rPr>
        <w:t xml:space="preserve"> </w:t>
      </w:r>
      <w:r w:rsidRPr="00EF1336">
        <w:rPr>
          <w:rFonts w:cs="Arial"/>
          <w:color w:val="000000"/>
          <w:szCs w:val="22"/>
        </w:rPr>
        <w:t>материалов поставки Подрядчика, согласованной с Заказчиком, и фактической</w:t>
      </w:r>
      <w:r w:rsidRPr="00EF1336">
        <w:rPr>
          <w:rFonts w:cs="Arial"/>
          <w:szCs w:val="22"/>
        </w:rPr>
        <w:t xml:space="preserve"> </w:t>
      </w:r>
      <w:r w:rsidRPr="00EF1336">
        <w:rPr>
          <w:rFonts w:cs="Arial"/>
          <w:color w:val="000000"/>
          <w:szCs w:val="22"/>
        </w:rPr>
        <w:t>стоимостью</w:t>
      </w:r>
      <w:r w:rsidRPr="00EF1336">
        <w:rPr>
          <w:rFonts w:cs="Arial"/>
          <w:szCs w:val="22"/>
        </w:rPr>
        <w:t xml:space="preserve"> приобретенных Подрядчиком материалов) оплате Заказчиком не подлежит.</w:t>
      </w:r>
    </w:p>
    <w:p w:rsidR="00220336" w:rsidRPr="00220336" w:rsidRDefault="00220336" w:rsidP="00220336">
      <w:pPr>
        <w:autoSpaceDE w:val="0"/>
        <w:ind w:firstLine="567"/>
        <w:jc w:val="both"/>
        <w:rPr>
          <w:szCs w:val="22"/>
        </w:rPr>
      </w:pPr>
      <w:r w:rsidRPr="00220336">
        <w:rPr>
          <w:szCs w:val="22"/>
        </w:rPr>
        <w:t xml:space="preserve">Виды работ указаны в </w:t>
      </w:r>
      <w:r>
        <w:rPr>
          <w:color w:val="000000"/>
          <w:szCs w:val="22"/>
        </w:rPr>
        <w:t>(Приложение №</w:t>
      </w:r>
      <w:r w:rsidRPr="00220336">
        <w:rPr>
          <w:color w:val="000000"/>
          <w:szCs w:val="22"/>
        </w:rPr>
        <w:t>1 к проекту Договора)</w:t>
      </w:r>
      <w:r w:rsidRPr="00220336">
        <w:rPr>
          <w:szCs w:val="22"/>
        </w:rPr>
        <w:t>.</w:t>
      </w:r>
    </w:p>
    <w:p w:rsidR="00220336" w:rsidRPr="00220336" w:rsidRDefault="00220336" w:rsidP="00220336">
      <w:pPr>
        <w:autoSpaceDE w:val="0"/>
        <w:ind w:firstLine="567"/>
        <w:jc w:val="both"/>
        <w:rPr>
          <w:szCs w:val="22"/>
        </w:rPr>
      </w:pPr>
      <w:r w:rsidRPr="00220336">
        <w:rPr>
          <w:szCs w:val="22"/>
        </w:rPr>
        <w:t xml:space="preserve">Объемы работ будут определяться в соответствии с утвержденными Заказчиком дефектными ведомостями. Стоимость таких работ будет определяться утвержденными Заказчиком локальными ресурсными сметными расчетами, составленными с учетом Требований к применению расценок </w:t>
      </w:r>
      <w:r>
        <w:rPr>
          <w:color w:val="000000"/>
          <w:szCs w:val="22"/>
        </w:rPr>
        <w:t>(Приложение №</w:t>
      </w:r>
      <w:r w:rsidRPr="00220336">
        <w:rPr>
          <w:color w:val="000000"/>
          <w:szCs w:val="22"/>
        </w:rPr>
        <w:t>3 к проекту Договора)</w:t>
      </w:r>
      <w:r w:rsidRPr="00220336">
        <w:rPr>
          <w:szCs w:val="22"/>
        </w:rPr>
        <w:t xml:space="preserve">, </w:t>
      </w:r>
      <w:r w:rsidRPr="00220336">
        <w:rPr>
          <w:color w:val="000000"/>
          <w:szCs w:val="22"/>
        </w:rPr>
        <w:t>выполненными на основании утвержденной Заказчиком дефектной ведомости  и  Регламента</w:t>
      </w:r>
      <w:r w:rsidRPr="00220336">
        <w:rPr>
          <w:szCs w:val="22"/>
        </w:rPr>
        <w:t xml:space="preserve"> определения стоимости работ</w:t>
      </w:r>
      <w:r w:rsidRPr="00220336">
        <w:rPr>
          <w:color w:val="000000"/>
          <w:szCs w:val="22"/>
        </w:rPr>
        <w:t xml:space="preserve"> на весь период их выполнения (Приложение №2  к проекту Договора)</w:t>
      </w:r>
      <w:r w:rsidRPr="00220336">
        <w:rPr>
          <w:szCs w:val="22"/>
        </w:rPr>
        <w:t>.</w:t>
      </w:r>
    </w:p>
    <w:p w:rsidR="00220336" w:rsidRPr="00220336" w:rsidRDefault="00220336" w:rsidP="00220336">
      <w:pPr>
        <w:ind w:firstLine="567"/>
        <w:jc w:val="both"/>
        <w:rPr>
          <w:szCs w:val="22"/>
        </w:rPr>
      </w:pPr>
      <w:r w:rsidRPr="00220336">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220336" w:rsidRPr="00220336" w:rsidRDefault="00220336" w:rsidP="00220336">
      <w:pPr>
        <w:ind w:firstLine="567"/>
        <w:jc w:val="both"/>
        <w:rPr>
          <w:szCs w:val="22"/>
        </w:rPr>
      </w:pPr>
      <w:r w:rsidRPr="00220336">
        <w:rPr>
          <w:szCs w:val="22"/>
        </w:rPr>
        <w:t>Стоимость опциона - не более 30 % от стоимости работ по Договору, указанной в п. 3.1.</w:t>
      </w:r>
    </w:p>
    <w:p w:rsidR="00220336" w:rsidRPr="00220336" w:rsidRDefault="00220336" w:rsidP="00220336">
      <w:pPr>
        <w:ind w:firstLine="567"/>
        <w:jc w:val="both"/>
        <w:rPr>
          <w:szCs w:val="22"/>
        </w:rPr>
      </w:pPr>
      <w:r w:rsidRPr="00220336">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Регламентов определения стоимости  (Приложение № 2 к Договору), условий оплаты.</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3F6CEF" w:rsidRPr="00220336" w:rsidRDefault="00220336" w:rsidP="00813B7C">
      <w:pPr>
        <w:autoSpaceDE w:val="0"/>
        <w:ind w:firstLine="567"/>
        <w:jc w:val="both"/>
        <w:rPr>
          <w:b/>
          <w:color w:val="FF0000"/>
          <w:szCs w:val="22"/>
          <w:u w:val="single"/>
        </w:rPr>
      </w:pPr>
      <w:r w:rsidRPr="00220336">
        <w:rPr>
          <w:szCs w:val="22"/>
        </w:rPr>
        <w:t>Работы должны выполняться в соответствии с утвержденными дефектными ведомостями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3F6CEF" w:rsidRPr="00220336">
        <w:rPr>
          <w:szCs w:val="22"/>
        </w:rPr>
        <w:t>.</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r w:rsidR="0075056E">
        <w:rPr>
          <w:rFonts w:cs="Arial"/>
          <w:b/>
          <w:iCs/>
          <w:szCs w:val="22"/>
        </w:rPr>
        <w:t xml:space="preserve"> для всех лотов</w:t>
      </w:r>
      <w:r w:rsidRPr="00EF1336">
        <w:rPr>
          <w:rFonts w:cs="Arial"/>
          <w:b/>
          <w:iCs/>
          <w:szCs w:val="22"/>
        </w:rPr>
        <w:t>.</w:t>
      </w:r>
    </w:p>
    <w:p w:rsidR="0042652E" w:rsidRPr="0075056E" w:rsidRDefault="0075056E" w:rsidP="0042652E">
      <w:pPr>
        <w:autoSpaceDE w:val="0"/>
        <w:spacing w:after="120"/>
        <w:ind w:firstLine="567"/>
        <w:jc w:val="both"/>
        <w:rPr>
          <w:szCs w:val="22"/>
        </w:rPr>
      </w:pPr>
      <w:r w:rsidRPr="0075056E">
        <w:rPr>
          <w:szCs w:val="22"/>
        </w:rPr>
        <w:t>Работы должны выполняться на основании Приложения</w:t>
      </w:r>
      <w:r>
        <w:rPr>
          <w:szCs w:val="22"/>
        </w:rPr>
        <w:t xml:space="preserve"> №</w:t>
      </w:r>
      <w:r w:rsidRPr="0075056E">
        <w:rPr>
          <w:szCs w:val="22"/>
        </w:rPr>
        <w:t>1</w:t>
      </w:r>
      <w:r w:rsidR="00813B7C">
        <w:rPr>
          <w:szCs w:val="22"/>
        </w:rPr>
        <w:t xml:space="preserve"> </w:t>
      </w:r>
      <w:r w:rsidRPr="0075056E">
        <w:rPr>
          <w:szCs w:val="22"/>
        </w:rPr>
        <w:t>к проекту Договора.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42652E" w:rsidRPr="0075056E">
        <w:rPr>
          <w:szCs w:val="22"/>
        </w:rPr>
        <w:t>.</w:t>
      </w:r>
    </w:p>
    <w:p w:rsidR="00EF1336" w:rsidRPr="00EF1336" w:rsidRDefault="00EF1336" w:rsidP="00EF1336">
      <w:pPr>
        <w:ind w:right="57"/>
        <w:jc w:val="both"/>
        <w:rPr>
          <w:rFonts w:cs="Arial"/>
          <w:iCs/>
          <w:szCs w:val="22"/>
        </w:rPr>
      </w:pPr>
      <w:r w:rsidRPr="00EF1336">
        <w:rPr>
          <w:rFonts w:cs="Arial"/>
          <w:b/>
          <w:iCs/>
          <w:szCs w:val="22"/>
        </w:rPr>
        <w:t>2.1</w:t>
      </w:r>
      <w:r w:rsidRPr="00EF1336">
        <w:rPr>
          <w:rFonts w:cs="Arial"/>
          <w:iCs/>
          <w:szCs w:val="22"/>
        </w:rPr>
        <w:t xml:space="preserve">  </w:t>
      </w:r>
      <w:r w:rsidRPr="00EF1336">
        <w:rPr>
          <w:rFonts w:cs="Arial"/>
          <w:b/>
          <w:iCs/>
          <w:szCs w:val="22"/>
        </w:rPr>
        <w:t>Общие требования:</w:t>
      </w:r>
      <w:r w:rsidRPr="00EF1336">
        <w:rPr>
          <w:rFonts w:cs="Arial"/>
          <w:iCs/>
          <w:szCs w:val="22"/>
        </w:rPr>
        <w:t xml:space="preserve"> </w:t>
      </w:r>
    </w:p>
    <w:p w:rsidR="006954C6" w:rsidRPr="006954C6" w:rsidRDefault="006954C6" w:rsidP="006954C6">
      <w:pPr>
        <w:pStyle w:val="a9"/>
        <w:tabs>
          <w:tab w:val="clear" w:pos="4677"/>
          <w:tab w:val="clear" w:pos="9355"/>
        </w:tabs>
        <w:ind w:firstLine="567"/>
        <w:jc w:val="both"/>
        <w:rPr>
          <w:rFonts w:ascii="Arial" w:hAnsi="Arial" w:cs="Arial"/>
          <w:sz w:val="22"/>
          <w:szCs w:val="22"/>
        </w:rPr>
      </w:pPr>
      <w:r w:rsidRPr="006954C6">
        <w:rPr>
          <w:rFonts w:ascii="Arial" w:hAnsi="Arial" w:cs="Arial"/>
          <w:sz w:val="22"/>
          <w:szCs w:val="22"/>
          <w:lang w:eastAsia="ru-RU"/>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w:t>
      </w:r>
      <w:r w:rsidRPr="006954C6">
        <w:rPr>
          <w:rFonts w:ascii="Arial" w:hAnsi="Arial" w:cs="Arial"/>
          <w:sz w:val="22"/>
          <w:szCs w:val="22"/>
        </w:rPr>
        <w:t xml:space="preserve"> СНИП </w:t>
      </w:r>
      <w:r w:rsidRPr="006954C6">
        <w:rPr>
          <w:rFonts w:ascii="Arial" w:hAnsi="Arial" w:cs="Arial"/>
          <w:sz w:val="22"/>
          <w:szCs w:val="22"/>
          <w:lang w:val="en-US"/>
        </w:rPr>
        <w:t>II</w:t>
      </w:r>
      <w:r w:rsidRPr="006954C6">
        <w:rPr>
          <w:rFonts w:ascii="Arial" w:hAnsi="Arial" w:cs="Arial"/>
          <w:sz w:val="22"/>
          <w:szCs w:val="22"/>
        </w:rPr>
        <w:t>-23-81, СНИП 52-01-2003, СНИП 12-03, СНИП 3.03.01-87, СНИП 3.02.01-87, СНИП 3.05.05-84, СНИП 41-03-2003, ГОСТ 23118-99, РД 38.13.004-86, ПБ 03-585-03, ПБ 10-573-03, ПБ - 10-382.</w:t>
      </w:r>
    </w:p>
    <w:p w:rsidR="0042652E" w:rsidRPr="006954C6" w:rsidRDefault="006954C6" w:rsidP="006954C6">
      <w:pPr>
        <w:autoSpaceDE w:val="0"/>
        <w:spacing w:after="120"/>
        <w:ind w:firstLine="567"/>
        <w:jc w:val="both"/>
        <w:rPr>
          <w:rFonts w:cs="Arial"/>
          <w:szCs w:val="22"/>
        </w:rPr>
      </w:pPr>
      <w:r w:rsidRPr="006954C6">
        <w:rPr>
          <w:rFonts w:cs="Arial"/>
          <w:iCs/>
          <w:szCs w:val="22"/>
        </w:rPr>
        <w:t xml:space="preserve">Осуществлять работы в соответствии с нормативными документами, указанными в п. п. 5.3, 6.3 проекта Договора. </w:t>
      </w:r>
      <w:r w:rsidRPr="006954C6">
        <w:rPr>
          <w:rFonts w:cs="Arial"/>
          <w:szCs w:val="22"/>
        </w:rPr>
        <w:t>Данная документация передается Заказчиком Подрядчику в электронном виде, посредством электронной почты</w:t>
      </w:r>
      <w:r w:rsidR="0042652E" w:rsidRPr="006954C6">
        <w:rPr>
          <w:rFonts w:cs="Arial"/>
          <w:szCs w:val="22"/>
        </w:rPr>
        <w:t>.</w:t>
      </w:r>
    </w:p>
    <w:p w:rsidR="004A3C54" w:rsidRDefault="004A3C54" w:rsidP="00EF1336">
      <w:pPr>
        <w:autoSpaceDE w:val="0"/>
        <w:spacing w:after="120"/>
        <w:jc w:val="both"/>
        <w:rPr>
          <w:rFonts w:cs="Arial"/>
          <w:b/>
          <w:iCs/>
          <w:szCs w:val="22"/>
        </w:rPr>
      </w:pPr>
    </w:p>
    <w:p w:rsidR="004A3C54" w:rsidRDefault="004A3C54" w:rsidP="00EF1336">
      <w:pPr>
        <w:autoSpaceDE w:val="0"/>
        <w:spacing w:after="120"/>
        <w:jc w:val="both"/>
        <w:rPr>
          <w:rFonts w:cs="Arial"/>
          <w:b/>
          <w:iCs/>
          <w:szCs w:val="22"/>
        </w:rPr>
      </w:pPr>
    </w:p>
    <w:p w:rsidR="00EF1336" w:rsidRDefault="00EF1336" w:rsidP="00EF1336">
      <w:pPr>
        <w:autoSpaceDE w:val="0"/>
        <w:spacing w:after="120"/>
        <w:jc w:val="both"/>
        <w:rPr>
          <w:rFonts w:cs="Arial"/>
          <w:b/>
          <w:iCs/>
          <w:szCs w:val="22"/>
        </w:rPr>
      </w:pPr>
      <w:r w:rsidRPr="00EF1336">
        <w:rPr>
          <w:rFonts w:cs="Arial"/>
          <w:b/>
          <w:iCs/>
          <w:szCs w:val="22"/>
        </w:rPr>
        <w:lastRenderedPageBreak/>
        <w:t>3. Основные требования к Контрагенту.</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900"/>
        <w:gridCol w:w="2479"/>
        <w:gridCol w:w="1418"/>
        <w:gridCol w:w="1842"/>
      </w:tblGrid>
      <w:tr w:rsidR="004A3C54" w:rsidRPr="00013332" w:rsidTr="00A1557F">
        <w:trPr>
          <w:trHeight w:val="1065"/>
          <w:tblHeader/>
        </w:trPr>
        <w:tc>
          <w:tcPr>
            <w:tcW w:w="582" w:type="dxa"/>
            <w:shd w:val="clear" w:color="auto" w:fill="D9D9D9"/>
            <w:vAlign w:val="center"/>
            <w:hideMark/>
          </w:tcPr>
          <w:p w:rsidR="004A3C54" w:rsidRPr="00013332" w:rsidRDefault="004A3C54" w:rsidP="004A3C54">
            <w:pPr>
              <w:rPr>
                <w:b/>
                <w:bCs/>
              </w:rPr>
            </w:pPr>
            <w:r w:rsidRPr="00013332">
              <w:rPr>
                <w:b/>
                <w:bCs/>
                <w:szCs w:val="22"/>
              </w:rPr>
              <w:t xml:space="preserve">№ </w:t>
            </w:r>
            <w:proofErr w:type="gramStart"/>
            <w:r w:rsidRPr="00013332">
              <w:rPr>
                <w:b/>
                <w:bCs/>
                <w:szCs w:val="22"/>
              </w:rPr>
              <w:t>п</w:t>
            </w:r>
            <w:proofErr w:type="gramEnd"/>
            <w:r w:rsidRPr="00013332">
              <w:rPr>
                <w:b/>
                <w:bCs/>
                <w:szCs w:val="22"/>
              </w:rPr>
              <w:t>/п</w:t>
            </w:r>
          </w:p>
        </w:tc>
        <w:tc>
          <w:tcPr>
            <w:tcW w:w="3900" w:type="dxa"/>
            <w:shd w:val="clear" w:color="auto" w:fill="D9D9D9"/>
            <w:vAlign w:val="center"/>
            <w:hideMark/>
          </w:tcPr>
          <w:p w:rsidR="004A3C54" w:rsidRPr="00013332" w:rsidRDefault="004A3C54" w:rsidP="004A3C54">
            <w:pPr>
              <w:rPr>
                <w:b/>
                <w:bCs/>
              </w:rPr>
            </w:pPr>
            <w:r w:rsidRPr="00013332">
              <w:rPr>
                <w:b/>
                <w:bCs/>
                <w:szCs w:val="22"/>
              </w:rPr>
              <w:t xml:space="preserve">Требование </w:t>
            </w:r>
            <w:r w:rsidRPr="00013332">
              <w:rPr>
                <w:b/>
                <w:bCs/>
                <w:szCs w:val="22"/>
              </w:rPr>
              <w:br/>
              <w:t>(параметр оценки)</w:t>
            </w:r>
          </w:p>
        </w:tc>
        <w:tc>
          <w:tcPr>
            <w:tcW w:w="2479" w:type="dxa"/>
            <w:shd w:val="clear" w:color="auto" w:fill="D9D9D9"/>
            <w:vAlign w:val="center"/>
            <w:hideMark/>
          </w:tcPr>
          <w:p w:rsidR="004A3C54" w:rsidRPr="00013332" w:rsidRDefault="004A3C54" w:rsidP="004A3C54">
            <w:pPr>
              <w:rPr>
                <w:b/>
                <w:bCs/>
              </w:rPr>
            </w:pPr>
            <w:r w:rsidRPr="00013332">
              <w:rPr>
                <w:b/>
                <w:bCs/>
                <w:szCs w:val="22"/>
              </w:rPr>
              <w:t>Документы, подтверждающие соответствия требованию</w:t>
            </w:r>
          </w:p>
        </w:tc>
        <w:tc>
          <w:tcPr>
            <w:tcW w:w="1418" w:type="dxa"/>
            <w:shd w:val="clear" w:color="auto" w:fill="D9D9D9"/>
            <w:vAlign w:val="center"/>
            <w:hideMark/>
          </w:tcPr>
          <w:p w:rsidR="004A3C54" w:rsidRPr="00013332" w:rsidRDefault="004A3C54" w:rsidP="004A3C54">
            <w:pPr>
              <w:rPr>
                <w:b/>
                <w:bCs/>
              </w:rPr>
            </w:pPr>
            <w:r w:rsidRPr="00013332">
              <w:rPr>
                <w:b/>
                <w:bCs/>
                <w:szCs w:val="22"/>
              </w:rPr>
              <w:t>Единица измерения</w:t>
            </w:r>
          </w:p>
        </w:tc>
        <w:tc>
          <w:tcPr>
            <w:tcW w:w="1842" w:type="dxa"/>
            <w:shd w:val="clear" w:color="auto" w:fill="D9D9D9"/>
            <w:vAlign w:val="center"/>
            <w:hideMark/>
          </w:tcPr>
          <w:p w:rsidR="004A3C54" w:rsidRPr="00013332" w:rsidRDefault="004A3C54" w:rsidP="004A3C54">
            <w:pPr>
              <w:rPr>
                <w:b/>
                <w:bCs/>
                <w:u w:val="single"/>
              </w:rPr>
            </w:pPr>
            <w:r w:rsidRPr="00013332">
              <w:rPr>
                <w:b/>
                <w:bCs/>
                <w:szCs w:val="22"/>
              </w:rPr>
              <w:t>Условия соответствия</w:t>
            </w:r>
          </w:p>
        </w:tc>
      </w:tr>
      <w:tr w:rsidR="004A3C54" w:rsidRPr="00013332" w:rsidTr="00A1557F">
        <w:trPr>
          <w:trHeight w:val="163"/>
          <w:tblHeader/>
        </w:trPr>
        <w:tc>
          <w:tcPr>
            <w:tcW w:w="582" w:type="dxa"/>
            <w:shd w:val="clear" w:color="auto" w:fill="D9D9D9"/>
            <w:noWrap/>
            <w:vAlign w:val="center"/>
          </w:tcPr>
          <w:p w:rsidR="004A3C54" w:rsidRPr="00013332" w:rsidRDefault="004A3C54" w:rsidP="004A3C54">
            <w:pPr>
              <w:rPr>
                <w:b/>
              </w:rPr>
            </w:pPr>
            <w:r w:rsidRPr="00013332">
              <w:rPr>
                <w:b/>
                <w:szCs w:val="22"/>
              </w:rPr>
              <w:t>1</w:t>
            </w:r>
          </w:p>
        </w:tc>
        <w:tc>
          <w:tcPr>
            <w:tcW w:w="3900" w:type="dxa"/>
            <w:shd w:val="clear" w:color="auto" w:fill="D9D9D9"/>
            <w:vAlign w:val="center"/>
          </w:tcPr>
          <w:p w:rsidR="004A3C54" w:rsidRPr="00013332" w:rsidRDefault="004A3C54" w:rsidP="004A3C54">
            <w:pPr>
              <w:rPr>
                <w:b/>
              </w:rPr>
            </w:pPr>
            <w:r w:rsidRPr="00013332">
              <w:rPr>
                <w:b/>
                <w:szCs w:val="22"/>
              </w:rPr>
              <w:t>2</w:t>
            </w:r>
          </w:p>
        </w:tc>
        <w:tc>
          <w:tcPr>
            <w:tcW w:w="2479" w:type="dxa"/>
            <w:shd w:val="clear" w:color="auto" w:fill="D9D9D9"/>
            <w:vAlign w:val="center"/>
          </w:tcPr>
          <w:p w:rsidR="004A3C54" w:rsidRPr="00013332" w:rsidRDefault="004A3C54" w:rsidP="004A3C54">
            <w:pPr>
              <w:rPr>
                <w:b/>
              </w:rPr>
            </w:pPr>
            <w:r w:rsidRPr="00013332">
              <w:rPr>
                <w:b/>
                <w:szCs w:val="22"/>
              </w:rPr>
              <w:t>3</w:t>
            </w:r>
          </w:p>
        </w:tc>
        <w:tc>
          <w:tcPr>
            <w:tcW w:w="1418" w:type="dxa"/>
            <w:shd w:val="clear" w:color="auto" w:fill="D9D9D9"/>
            <w:vAlign w:val="center"/>
          </w:tcPr>
          <w:p w:rsidR="004A3C54" w:rsidRPr="00013332" w:rsidRDefault="004A3C54" w:rsidP="004A3C54">
            <w:pPr>
              <w:rPr>
                <w:b/>
              </w:rPr>
            </w:pPr>
            <w:r w:rsidRPr="00013332">
              <w:rPr>
                <w:b/>
                <w:szCs w:val="22"/>
              </w:rPr>
              <w:t>4</w:t>
            </w:r>
          </w:p>
        </w:tc>
        <w:tc>
          <w:tcPr>
            <w:tcW w:w="1842" w:type="dxa"/>
            <w:shd w:val="clear" w:color="auto" w:fill="D9D9D9"/>
            <w:vAlign w:val="center"/>
          </w:tcPr>
          <w:p w:rsidR="004A3C54" w:rsidRPr="00013332" w:rsidRDefault="004A3C54" w:rsidP="004A3C54">
            <w:pPr>
              <w:rPr>
                <w:b/>
              </w:rPr>
            </w:pPr>
            <w:r w:rsidRPr="00013332">
              <w:rPr>
                <w:b/>
                <w:szCs w:val="22"/>
              </w:rPr>
              <w:t>5</w:t>
            </w:r>
          </w:p>
        </w:tc>
      </w:tr>
      <w:tr w:rsidR="004A3C54" w:rsidRPr="00523561" w:rsidTr="00A1557F">
        <w:trPr>
          <w:trHeight w:val="163"/>
        </w:trPr>
        <w:tc>
          <w:tcPr>
            <w:tcW w:w="582" w:type="dxa"/>
            <w:shd w:val="clear" w:color="auto" w:fill="auto"/>
            <w:noWrap/>
            <w:vAlign w:val="center"/>
          </w:tcPr>
          <w:p w:rsidR="004A3C54" w:rsidRPr="00013332" w:rsidRDefault="004A3C54" w:rsidP="004A3C54">
            <w:r w:rsidRPr="00013332">
              <w:rPr>
                <w:szCs w:val="22"/>
              </w:rPr>
              <w:t>1</w:t>
            </w:r>
          </w:p>
        </w:tc>
        <w:tc>
          <w:tcPr>
            <w:tcW w:w="3900" w:type="dxa"/>
            <w:shd w:val="clear" w:color="auto" w:fill="auto"/>
            <w:vAlign w:val="center"/>
          </w:tcPr>
          <w:p w:rsidR="004A3C54" w:rsidRPr="00013332" w:rsidRDefault="004A3C54" w:rsidP="004A3C54">
            <w:pPr>
              <w:autoSpaceDE w:val="0"/>
              <w:jc w:val="both"/>
              <w:rPr>
                <w:b/>
              </w:rPr>
            </w:pPr>
            <w:r w:rsidRPr="00013332">
              <w:rPr>
                <w:szCs w:val="22"/>
              </w:rPr>
              <w:t xml:space="preserve">Опыт выполнения работ аналогичных предмету закупки, в том числе, </w:t>
            </w:r>
            <w:proofErr w:type="gramStart"/>
            <w:r w:rsidRPr="00013332">
              <w:rPr>
                <w:szCs w:val="22"/>
              </w:rPr>
              <w:t>но</w:t>
            </w:r>
            <w:proofErr w:type="gramEnd"/>
            <w:r w:rsidRPr="00013332">
              <w:rPr>
                <w:szCs w:val="22"/>
              </w:rPr>
              <w:t xml:space="preserve"> не ограничиваясь, на ОАО «Славнефть-ЯНОС», ОАО «Газпром нефть», ОАО «НК «Роснефть».</w:t>
            </w:r>
            <w:r w:rsidRPr="00013332">
              <w:rPr>
                <w:color w:val="FF0000"/>
                <w:szCs w:val="22"/>
              </w:rPr>
              <w:t xml:space="preserve"> </w:t>
            </w:r>
            <w:r w:rsidRPr="00013332">
              <w:rPr>
                <w:szCs w:val="22"/>
              </w:rPr>
              <w:t>Знание особенностей технического обслуживания и ремонта  оборудования сетей связи, технических средств охраны, компьютерного оборудования, инженерного ограждения периметра и других видов оборудования Интегрированной системы безопасности предприятия.  Наличие опыта выполнения работ аналогичных предмету закупки, в объеме и стоимостном выражении соответствующем предмету</w:t>
            </w:r>
            <w:r>
              <w:rPr>
                <w:szCs w:val="22"/>
              </w:rPr>
              <w:t>.</w:t>
            </w:r>
          </w:p>
        </w:tc>
        <w:tc>
          <w:tcPr>
            <w:tcW w:w="2479" w:type="dxa"/>
            <w:shd w:val="clear" w:color="auto" w:fill="auto"/>
            <w:vAlign w:val="center"/>
          </w:tcPr>
          <w:p w:rsidR="004A3C54" w:rsidRPr="00013332" w:rsidRDefault="004A3C54" w:rsidP="004A3C54">
            <w:pPr>
              <w:autoSpaceDE w:val="0"/>
              <w:ind w:left="34"/>
              <w:jc w:val="both"/>
            </w:pPr>
            <w:r w:rsidRPr="00013332">
              <w:rPr>
                <w:szCs w:val="22"/>
              </w:rPr>
              <w:t>Справка об опыте работы за последние 3 года, за подписью рук</w:t>
            </w:r>
            <w:r>
              <w:rPr>
                <w:szCs w:val="22"/>
              </w:rPr>
              <w:t>оводителя организации (Форма 7)</w:t>
            </w:r>
            <w:r w:rsidRPr="004A3C54">
              <w:rPr>
                <w:szCs w:val="22"/>
              </w:rPr>
              <w:t>.</w:t>
            </w:r>
            <w:r w:rsidRPr="00013332">
              <w:rPr>
                <w:szCs w:val="22"/>
              </w:rPr>
              <w:t xml:space="preserve"> </w:t>
            </w:r>
          </w:p>
        </w:tc>
        <w:tc>
          <w:tcPr>
            <w:tcW w:w="1418" w:type="dxa"/>
            <w:shd w:val="clear" w:color="000000" w:fill="FFFFFF"/>
            <w:vAlign w:val="center"/>
          </w:tcPr>
          <w:p w:rsidR="004A3C54" w:rsidRPr="004A3C54" w:rsidRDefault="004A3C54" w:rsidP="004A3C54">
            <w:r w:rsidRPr="004A3C54">
              <w:rPr>
                <w:szCs w:val="22"/>
              </w:rPr>
              <w:t>Лет</w:t>
            </w:r>
          </w:p>
        </w:tc>
        <w:tc>
          <w:tcPr>
            <w:tcW w:w="1842" w:type="dxa"/>
            <w:shd w:val="clear" w:color="auto" w:fill="auto"/>
            <w:vAlign w:val="center"/>
          </w:tcPr>
          <w:p w:rsidR="004A3C54" w:rsidRPr="004A3C54" w:rsidRDefault="004A3C54" w:rsidP="004A3C54">
            <w:r w:rsidRPr="004A3C54">
              <w:rPr>
                <w:szCs w:val="22"/>
              </w:rPr>
              <w:t xml:space="preserve">3 и более </w:t>
            </w:r>
          </w:p>
        </w:tc>
      </w:tr>
      <w:tr w:rsidR="004A3C54" w:rsidRPr="0017575B" w:rsidTr="00A1557F">
        <w:trPr>
          <w:trHeight w:val="163"/>
        </w:trPr>
        <w:tc>
          <w:tcPr>
            <w:tcW w:w="582" w:type="dxa"/>
            <w:shd w:val="clear" w:color="auto" w:fill="auto"/>
            <w:noWrap/>
            <w:vAlign w:val="center"/>
            <w:hideMark/>
          </w:tcPr>
          <w:p w:rsidR="004A3C54" w:rsidRPr="00013332" w:rsidRDefault="004A3C54" w:rsidP="004A3C54">
            <w:r w:rsidRPr="00013332">
              <w:rPr>
                <w:szCs w:val="22"/>
              </w:rPr>
              <w:t>2</w:t>
            </w:r>
          </w:p>
        </w:tc>
        <w:tc>
          <w:tcPr>
            <w:tcW w:w="3900" w:type="dxa"/>
            <w:shd w:val="clear" w:color="auto" w:fill="auto"/>
            <w:vAlign w:val="center"/>
          </w:tcPr>
          <w:p w:rsidR="004A3C54" w:rsidRPr="004A3C54" w:rsidRDefault="004A3C54" w:rsidP="004A3C54">
            <w:pPr>
              <w:autoSpaceDE w:val="0"/>
              <w:ind w:left="34"/>
              <w:jc w:val="both"/>
            </w:pPr>
            <w:r w:rsidRPr="004A3C54">
              <w:rPr>
                <w:szCs w:val="22"/>
              </w:rPr>
              <w:t>Действующий допуск СРО у подрядчика и привлекаемых им субподрядчиков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tc>
        <w:tc>
          <w:tcPr>
            <w:tcW w:w="2479" w:type="dxa"/>
            <w:shd w:val="clear" w:color="auto" w:fill="auto"/>
            <w:vAlign w:val="center"/>
          </w:tcPr>
          <w:p w:rsidR="004A3C54" w:rsidRPr="004A3C54" w:rsidRDefault="004A3C54" w:rsidP="004A3C54">
            <w:pPr>
              <w:numPr>
                <w:ilvl w:val="0"/>
                <w:numId w:val="3"/>
              </w:numPr>
              <w:tabs>
                <w:tab w:val="clear" w:pos="720"/>
              </w:tabs>
              <w:suppressAutoHyphens/>
              <w:autoSpaceDE w:val="0"/>
              <w:spacing w:before="0"/>
              <w:ind w:left="34"/>
              <w:jc w:val="both"/>
            </w:pPr>
            <w:r w:rsidRPr="004A3C54">
              <w:rPr>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tc>
        <w:tc>
          <w:tcPr>
            <w:tcW w:w="1418" w:type="dxa"/>
            <w:shd w:val="clear" w:color="000000" w:fill="FFFFFF"/>
          </w:tcPr>
          <w:p w:rsidR="004A3C54" w:rsidRPr="004A3C54" w:rsidRDefault="004A3C54" w:rsidP="004A3C54">
            <w:r w:rsidRPr="004A3C54">
              <w:rPr>
                <w:szCs w:val="22"/>
              </w:rPr>
              <w:t>Наличие/ отсутствие</w:t>
            </w:r>
          </w:p>
        </w:tc>
        <w:tc>
          <w:tcPr>
            <w:tcW w:w="1842" w:type="dxa"/>
            <w:shd w:val="clear" w:color="auto" w:fill="auto"/>
          </w:tcPr>
          <w:p w:rsidR="004A3C54" w:rsidRPr="004A3C54" w:rsidRDefault="004A3C54" w:rsidP="004A3C54">
            <w:r w:rsidRPr="004A3C54">
              <w:rPr>
                <w:szCs w:val="22"/>
              </w:rPr>
              <w:t>наличие</w:t>
            </w:r>
          </w:p>
        </w:tc>
      </w:tr>
      <w:tr w:rsidR="004A3C54" w:rsidRPr="0017575B" w:rsidTr="00A1557F">
        <w:trPr>
          <w:trHeight w:val="195"/>
        </w:trPr>
        <w:tc>
          <w:tcPr>
            <w:tcW w:w="582" w:type="dxa"/>
            <w:shd w:val="clear" w:color="auto" w:fill="auto"/>
            <w:noWrap/>
            <w:vAlign w:val="center"/>
            <w:hideMark/>
          </w:tcPr>
          <w:p w:rsidR="004A3C54" w:rsidRPr="00013332" w:rsidRDefault="004A3C54" w:rsidP="004A3C54">
            <w:r w:rsidRPr="00013332">
              <w:rPr>
                <w:szCs w:val="22"/>
              </w:rPr>
              <w:t>3</w:t>
            </w:r>
          </w:p>
        </w:tc>
        <w:tc>
          <w:tcPr>
            <w:tcW w:w="3900" w:type="dxa"/>
            <w:shd w:val="clear" w:color="auto" w:fill="auto"/>
            <w:vAlign w:val="center"/>
          </w:tcPr>
          <w:p w:rsidR="004A3C54" w:rsidRPr="004A3C54" w:rsidRDefault="004A3C54" w:rsidP="004A3C54">
            <w:pPr>
              <w:autoSpaceDE w:val="0"/>
              <w:jc w:val="both"/>
            </w:pPr>
            <w:r w:rsidRPr="004A3C54">
              <w:rPr>
                <w:szCs w:val="22"/>
              </w:rPr>
              <w:t xml:space="preserve">Наличие производственной базы строительно-монтажной организации, с достаточными производственными мощностями, в непосредственной близости (регионе) или ее аренда. </w:t>
            </w:r>
          </w:p>
        </w:tc>
        <w:tc>
          <w:tcPr>
            <w:tcW w:w="2479" w:type="dxa"/>
            <w:shd w:val="clear" w:color="auto" w:fill="auto"/>
            <w:vAlign w:val="center"/>
          </w:tcPr>
          <w:p w:rsidR="004A3C54" w:rsidRPr="004A3C54" w:rsidRDefault="004A3C54" w:rsidP="004A3C54">
            <w:pPr>
              <w:autoSpaceDE w:val="0"/>
              <w:ind w:left="34"/>
              <w:jc w:val="both"/>
            </w:pPr>
            <w:r w:rsidRPr="004A3C54">
              <w:rPr>
                <w:szCs w:val="22"/>
              </w:rPr>
              <w:t>Справка о наличии производственных мощностей (Форма 9).</w:t>
            </w:r>
          </w:p>
          <w:p w:rsidR="004A3C54" w:rsidRPr="004A3C54" w:rsidRDefault="004A3C54" w:rsidP="004A3C54">
            <w:pPr>
              <w:autoSpaceDE w:val="0"/>
              <w:ind w:left="34"/>
              <w:jc w:val="both"/>
            </w:pPr>
          </w:p>
        </w:tc>
        <w:tc>
          <w:tcPr>
            <w:tcW w:w="1418" w:type="dxa"/>
            <w:shd w:val="clear" w:color="000000" w:fill="FFFFFF"/>
          </w:tcPr>
          <w:p w:rsidR="004A3C54" w:rsidRPr="004A3C54" w:rsidRDefault="004A3C54" w:rsidP="004A3C54">
            <w:r w:rsidRPr="004A3C54">
              <w:rPr>
                <w:szCs w:val="22"/>
              </w:rPr>
              <w:t>Наличие/ отсутствие</w:t>
            </w:r>
          </w:p>
        </w:tc>
        <w:tc>
          <w:tcPr>
            <w:tcW w:w="1842" w:type="dxa"/>
            <w:shd w:val="clear" w:color="000000" w:fill="FFFFFF"/>
          </w:tcPr>
          <w:p w:rsidR="004A3C54" w:rsidRPr="004A3C54" w:rsidRDefault="004A3C54" w:rsidP="004A3C54">
            <w:r w:rsidRPr="004A3C54">
              <w:rPr>
                <w:szCs w:val="22"/>
              </w:rPr>
              <w:t>наличие</w:t>
            </w:r>
          </w:p>
        </w:tc>
      </w:tr>
      <w:tr w:rsidR="004A3C54" w:rsidRPr="00646998" w:rsidTr="00A1557F">
        <w:trPr>
          <w:trHeight w:val="195"/>
        </w:trPr>
        <w:tc>
          <w:tcPr>
            <w:tcW w:w="582" w:type="dxa"/>
            <w:shd w:val="clear" w:color="auto" w:fill="auto"/>
            <w:noWrap/>
            <w:vAlign w:val="center"/>
            <w:hideMark/>
          </w:tcPr>
          <w:p w:rsidR="004A3C54" w:rsidRPr="00013332" w:rsidRDefault="004A3C54" w:rsidP="004A3C54">
            <w:r>
              <w:rPr>
                <w:szCs w:val="22"/>
              </w:rPr>
              <w:t>4</w:t>
            </w:r>
          </w:p>
        </w:tc>
        <w:tc>
          <w:tcPr>
            <w:tcW w:w="3900" w:type="dxa"/>
            <w:shd w:val="clear" w:color="auto" w:fill="auto"/>
            <w:vAlign w:val="center"/>
          </w:tcPr>
          <w:p w:rsidR="004A3C54" w:rsidRPr="004A3C54" w:rsidRDefault="004A3C54" w:rsidP="004A3C54">
            <w:pPr>
              <w:autoSpaceDE w:val="0"/>
              <w:jc w:val="both"/>
            </w:pPr>
            <w:r w:rsidRPr="004A3C54">
              <w:rPr>
                <w:szCs w:val="22"/>
              </w:rPr>
              <w:t xml:space="preserve">Для обеспечения работ организация должна иметь: </w:t>
            </w:r>
          </w:p>
        </w:tc>
        <w:tc>
          <w:tcPr>
            <w:tcW w:w="2479" w:type="dxa"/>
            <w:shd w:val="clear" w:color="auto" w:fill="auto"/>
            <w:vAlign w:val="center"/>
          </w:tcPr>
          <w:p w:rsidR="004A3C54" w:rsidRPr="004A3C54" w:rsidRDefault="004A3C54" w:rsidP="004A3C54">
            <w:pPr>
              <w:autoSpaceDE w:val="0"/>
              <w:ind w:left="34"/>
              <w:jc w:val="both"/>
            </w:pPr>
          </w:p>
        </w:tc>
        <w:tc>
          <w:tcPr>
            <w:tcW w:w="1418" w:type="dxa"/>
            <w:shd w:val="clear" w:color="000000" w:fill="FFFFFF"/>
            <w:vAlign w:val="center"/>
          </w:tcPr>
          <w:p w:rsidR="004A3C54" w:rsidRPr="004A3C54" w:rsidRDefault="004A3C54" w:rsidP="004A3C54"/>
        </w:tc>
        <w:tc>
          <w:tcPr>
            <w:tcW w:w="1842" w:type="dxa"/>
            <w:shd w:val="clear" w:color="000000" w:fill="FFFFFF"/>
            <w:vAlign w:val="center"/>
          </w:tcPr>
          <w:p w:rsidR="004A3C54" w:rsidRPr="00646998" w:rsidRDefault="004A3C54" w:rsidP="004A3C54">
            <w:pPr>
              <w:rPr>
                <w:highlight w:val="yellow"/>
              </w:rPr>
            </w:pPr>
          </w:p>
        </w:tc>
      </w:tr>
      <w:tr w:rsidR="004A3C54" w:rsidRPr="0017575B" w:rsidTr="00A1557F">
        <w:trPr>
          <w:trHeight w:val="195"/>
        </w:trPr>
        <w:tc>
          <w:tcPr>
            <w:tcW w:w="582" w:type="dxa"/>
            <w:shd w:val="clear" w:color="auto" w:fill="auto"/>
            <w:noWrap/>
            <w:vAlign w:val="center"/>
            <w:hideMark/>
          </w:tcPr>
          <w:p w:rsidR="004A3C54" w:rsidRPr="00013332" w:rsidRDefault="004A3C54" w:rsidP="004A3C54">
            <w:r>
              <w:rPr>
                <w:szCs w:val="22"/>
              </w:rPr>
              <w:t>4.1</w:t>
            </w:r>
          </w:p>
        </w:tc>
        <w:tc>
          <w:tcPr>
            <w:tcW w:w="3900" w:type="dxa"/>
            <w:shd w:val="clear" w:color="auto" w:fill="auto"/>
            <w:vAlign w:val="center"/>
          </w:tcPr>
          <w:p w:rsidR="004A3C54" w:rsidRPr="004A3C54" w:rsidRDefault="004A3C54" w:rsidP="004A3C54">
            <w:pPr>
              <w:autoSpaceDE w:val="0"/>
              <w:jc w:val="both"/>
            </w:pPr>
            <w:r w:rsidRPr="004A3C54">
              <w:rPr>
                <w:szCs w:val="22"/>
              </w:rPr>
              <w:t xml:space="preserve">участок по выполнению строительных работ, </w:t>
            </w:r>
          </w:p>
        </w:tc>
        <w:tc>
          <w:tcPr>
            <w:tcW w:w="2479" w:type="dxa"/>
            <w:shd w:val="clear" w:color="auto" w:fill="auto"/>
            <w:vAlign w:val="center"/>
          </w:tcPr>
          <w:p w:rsidR="004A3C54" w:rsidRPr="004A3C54" w:rsidRDefault="004A3C54" w:rsidP="004A3C54">
            <w:pPr>
              <w:autoSpaceDE w:val="0"/>
              <w:ind w:left="34"/>
              <w:jc w:val="both"/>
            </w:pPr>
            <w:r w:rsidRPr="004A3C54">
              <w:rPr>
                <w:szCs w:val="22"/>
              </w:rPr>
              <w:t>Справка о наличии производственных мощностей (Форма 9).</w:t>
            </w:r>
          </w:p>
        </w:tc>
        <w:tc>
          <w:tcPr>
            <w:tcW w:w="1418" w:type="dxa"/>
            <w:shd w:val="clear" w:color="000000" w:fill="FFFFFF"/>
          </w:tcPr>
          <w:p w:rsidR="004A3C54" w:rsidRPr="004A3C54" w:rsidRDefault="004A3C54" w:rsidP="004A3C54">
            <w:r w:rsidRPr="004A3C54">
              <w:rPr>
                <w:szCs w:val="22"/>
              </w:rPr>
              <w:t>Наличие/ отсутствие</w:t>
            </w:r>
          </w:p>
        </w:tc>
        <w:tc>
          <w:tcPr>
            <w:tcW w:w="1842" w:type="dxa"/>
            <w:shd w:val="clear" w:color="000000" w:fill="FFFFFF"/>
          </w:tcPr>
          <w:p w:rsidR="004A3C54" w:rsidRPr="00A1557F" w:rsidRDefault="004A3C54" w:rsidP="004A3C54">
            <w:r w:rsidRPr="00A1557F">
              <w:rPr>
                <w:szCs w:val="22"/>
              </w:rPr>
              <w:t>наличие</w:t>
            </w:r>
          </w:p>
        </w:tc>
      </w:tr>
      <w:tr w:rsidR="004A3C54" w:rsidRPr="0017575B" w:rsidTr="00A1557F">
        <w:trPr>
          <w:trHeight w:val="195"/>
        </w:trPr>
        <w:tc>
          <w:tcPr>
            <w:tcW w:w="582" w:type="dxa"/>
            <w:shd w:val="clear" w:color="auto" w:fill="auto"/>
            <w:noWrap/>
            <w:vAlign w:val="center"/>
            <w:hideMark/>
          </w:tcPr>
          <w:p w:rsidR="004A3C54" w:rsidRPr="00013332" w:rsidRDefault="004A3C54" w:rsidP="004A3C54">
            <w:r>
              <w:rPr>
                <w:szCs w:val="22"/>
              </w:rPr>
              <w:t>4.2</w:t>
            </w:r>
          </w:p>
        </w:tc>
        <w:tc>
          <w:tcPr>
            <w:tcW w:w="3900" w:type="dxa"/>
            <w:shd w:val="clear" w:color="auto" w:fill="auto"/>
            <w:vAlign w:val="center"/>
          </w:tcPr>
          <w:p w:rsidR="004A3C54" w:rsidRPr="004A3C54" w:rsidRDefault="004A3C54" w:rsidP="004A3C54">
            <w:pPr>
              <w:autoSpaceDE w:val="0"/>
              <w:jc w:val="both"/>
            </w:pPr>
            <w:r w:rsidRPr="004A3C54">
              <w:rPr>
                <w:szCs w:val="22"/>
              </w:rPr>
              <w:t xml:space="preserve">производственно-технический </w:t>
            </w:r>
            <w:r w:rsidRPr="004A3C54">
              <w:rPr>
                <w:szCs w:val="22"/>
              </w:rPr>
              <w:lastRenderedPageBreak/>
              <w:t xml:space="preserve">отдел, </w:t>
            </w:r>
          </w:p>
        </w:tc>
        <w:tc>
          <w:tcPr>
            <w:tcW w:w="2479" w:type="dxa"/>
            <w:shd w:val="clear" w:color="auto" w:fill="auto"/>
            <w:vAlign w:val="center"/>
          </w:tcPr>
          <w:p w:rsidR="004A3C54" w:rsidRPr="004A3C54" w:rsidRDefault="004A3C54" w:rsidP="004A3C54">
            <w:pPr>
              <w:autoSpaceDE w:val="0"/>
              <w:ind w:left="34"/>
              <w:jc w:val="both"/>
            </w:pPr>
            <w:r w:rsidRPr="004A3C54">
              <w:rPr>
                <w:szCs w:val="22"/>
              </w:rPr>
              <w:lastRenderedPageBreak/>
              <w:t xml:space="preserve">Справка о наличии </w:t>
            </w:r>
            <w:r w:rsidRPr="004A3C54">
              <w:rPr>
                <w:szCs w:val="22"/>
              </w:rPr>
              <w:lastRenderedPageBreak/>
              <w:t>производственных мощностей (Форма 9).</w:t>
            </w:r>
          </w:p>
        </w:tc>
        <w:tc>
          <w:tcPr>
            <w:tcW w:w="1418" w:type="dxa"/>
            <w:shd w:val="clear" w:color="000000" w:fill="FFFFFF"/>
          </w:tcPr>
          <w:p w:rsidR="004A3C54" w:rsidRPr="004A3C54" w:rsidRDefault="004A3C54" w:rsidP="004A3C54">
            <w:r w:rsidRPr="004A3C54">
              <w:rPr>
                <w:szCs w:val="22"/>
              </w:rPr>
              <w:lastRenderedPageBreak/>
              <w:t xml:space="preserve">Наличие/ </w:t>
            </w:r>
            <w:r w:rsidRPr="004A3C54">
              <w:rPr>
                <w:szCs w:val="22"/>
              </w:rPr>
              <w:lastRenderedPageBreak/>
              <w:t>отсутствие</w:t>
            </w:r>
          </w:p>
        </w:tc>
        <w:tc>
          <w:tcPr>
            <w:tcW w:w="1842" w:type="dxa"/>
            <w:shd w:val="clear" w:color="000000" w:fill="FFFFFF"/>
          </w:tcPr>
          <w:p w:rsidR="004A3C54" w:rsidRPr="00A1557F" w:rsidRDefault="004A3C54" w:rsidP="004A3C54">
            <w:r w:rsidRPr="00A1557F">
              <w:rPr>
                <w:szCs w:val="22"/>
              </w:rPr>
              <w:lastRenderedPageBreak/>
              <w:t>наличие</w:t>
            </w:r>
          </w:p>
        </w:tc>
      </w:tr>
      <w:tr w:rsidR="004A3C54" w:rsidRPr="0017575B" w:rsidTr="00A1557F">
        <w:trPr>
          <w:trHeight w:val="195"/>
        </w:trPr>
        <w:tc>
          <w:tcPr>
            <w:tcW w:w="582" w:type="dxa"/>
            <w:shd w:val="clear" w:color="auto" w:fill="auto"/>
            <w:noWrap/>
            <w:vAlign w:val="center"/>
            <w:hideMark/>
          </w:tcPr>
          <w:p w:rsidR="004A3C54" w:rsidRDefault="004A3C54" w:rsidP="004A3C54">
            <w:r>
              <w:rPr>
                <w:szCs w:val="22"/>
              </w:rPr>
              <w:lastRenderedPageBreak/>
              <w:t>4.3</w:t>
            </w:r>
          </w:p>
        </w:tc>
        <w:tc>
          <w:tcPr>
            <w:tcW w:w="3900" w:type="dxa"/>
            <w:shd w:val="clear" w:color="auto" w:fill="auto"/>
            <w:vAlign w:val="center"/>
          </w:tcPr>
          <w:p w:rsidR="004A3C54" w:rsidRPr="004A3C54" w:rsidRDefault="004A3C54" w:rsidP="004A3C54">
            <w:pPr>
              <w:autoSpaceDE w:val="0"/>
              <w:jc w:val="both"/>
            </w:pPr>
            <w:r w:rsidRPr="004A3C54">
              <w:rPr>
                <w:szCs w:val="22"/>
              </w:rPr>
              <w:t xml:space="preserve">группу входного контроля закупаемого оборудования и материалов, </w:t>
            </w:r>
          </w:p>
        </w:tc>
        <w:tc>
          <w:tcPr>
            <w:tcW w:w="2479" w:type="dxa"/>
            <w:shd w:val="clear" w:color="auto" w:fill="auto"/>
            <w:vAlign w:val="center"/>
          </w:tcPr>
          <w:p w:rsidR="004A3C54" w:rsidRPr="004A3C54" w:rsidRDefault="004A3C54" w:rsidP="004A3C54">
            <w:pPr>
              <w:autoSpaceDE w:val="0"/>
              <w:ind w:left="34"/>
              <w:jc w:val="both"/>
            </w:pPr>
            <w:r w:rsidRPr="004A3C54">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418" w:type="dxa"/>
            <w:shd w:val="clear" w:color="000000" w:fill="FFFFFF"/>
          </w:tcPr>
          <w:p w:rsidR="004A3C54" w:rsidRPr="004A3C54" w:rsidRDefault="004A3C54" w:rsidP="004A3C54">
            <w:r w:rsidRPr="004A3C54">
              <w:rPr>
                <w:szCs w:val="22"/>
              </w:rPr>
              <w:t>Наличие/ отсутствие</w:t>
            </w:r>
          </w:p>
        </w:tc>
        <w:tc>
          <w:tcPr>
            <w:tcW w:w="1842" w:type="dxa"/>
            <w:shd w:val="clear" w:color="000000" w:fill="FFFFFF"/>
          </w:tcPr>
          <w:p w:rsidR="004A3C54" w:rsidRPr="00A1557F" w:rsidRDefault="004A3C54" w:rsidP="004A3C54">
            <w:r w:rsidRPr="00A1557F">
              <w:rPr>
                <w:szCs w:val="22"/>
              </w:rPr>
              <w:t>наличие</w:t>
            </w:r>
          </w:p>
        </w:tc>
      </w:tr>
      <w:tr w:rsidR="004A3C54" w:rsidRPr="00646998" w:rsidTr="00A1557F">
        <w:trPr>
          <w:trHeight w:val="195"/>
        </w:trPr>
        <w:tc>
          <w:tcPr>
            <w:tcW w:w="582" w:type="dxa"/>
            <w:shd w:val="clear" w:color="auto" w:fill="auto"/>
            <w:noWrap/>
            <w:vAlign w:val="center"/>
            <w:hideMark/>
          </w:tcPr>
          <w:p w:rsidR="004A3C54" w:rsidRDefault="004A3C54" w:rsidP="004A3C54">
            <w:r>
              <w:rPr>
                <w:szCs w:val="22"/>
              </w:rPr>
              <w:t>4.4</w:t>
            </w:r>
          </w:p>
        </w:tc>
        <w:tc>
          <w:tcPr>
            <w:tcW w:w="3900" w:type="dxa"/>
            <w:shd w:val="clear" w:color="auto" w:fill="auto"/>
            <w:vAlign w:val="center"/>
          </w:tcPr>
          <w:p w:rsidR="004A3C54" w:rsidRPr="004A3C54" w:rsidRDefault="004A3C54" w:rsidP="004A3C54">
            <w:pPr>
              <w:autoSpaceDE w:val="0"/>
              <w:jc w:val="both"/>
            </w:pPr>
            <w:r w:rsidRPr="004A3C54">
              <w:rPr>
                <w:szCs w:val="22"/>
              </w:rPr>
              <w:t>для уборки территории ремонтируемого объекта во время и после проведения работ.</w:t>
            </w:r>
          </w:p>
        </w:tc>
        <w:tc>
          <w:tcPr>
            <w:tcW w:w="2479" w:type="dxa"/>
            <w:shd w:val="clear" w:color="auto" w:fill="auto"/>
            <w:vAlign w:val="center"/>
          </w:tcPr>
          <w:p w:rsidR="004A3C54" w:rsidRPr="004A3C54" w:rsidRDefault="004A3C54" w:rsidP="004A3C54">
            <w:pPr>
              <w:autoSpaceDE w:val="0"/>
              <w:ind w:left="34"/>
              <w:jc w:val="both"/>
            </w:pPr>
            <w:r w:rsidRPr="004A3C54">
              <w:rPr>
                <w:szCs w:val="22"/>
              </w:rPr>
              <w:t>Справка о наличии производственных мощностей (Форма 9).</w:t>
            </w:r>
          </w:p>
        </w:tc>
        <w:tc>
          <w:tcPr>
            <w:tcW w:w="1418" w:type="dxa"/>
            <w:shd w:val="clear" w:color="000000" w:fill="FFFFFF"/>
            <w:vAlign w:val="center"/>
          </w:tcPr>
          <w:p w:rsidR="004A3C54" w:rsidRPr="004A3C54" w:rsidRDefault="004A3C54" w:rsidP="004A3C54">
            <w:r w:rsidRPr="004A3C54">
              <w:rPr>
                <w:szCs w:val="22"/>
              </w:rPr>
              <w:t>Ед.</w:t>
            </w:r>
          </w:p>
        </w:tc>
        <w:tc>
          <w:tcPr>
            <w:tcW w:w="1842" w:type="dxa"/>
            <w:shd w:val="clear" w:color="000000" w:fill="FFFFFF"/>
            <w:vAlign w:val="center"/>
          </w:tcPr>
          <w:p w:rsidR="004A3C54" w:rsidRPr="004A3C54" w:rsidRDefault="004A3C54" w:rsidP="004A3C54">
            <w:r w:rsidRPr="004A3C54">
              <w:rPr>
                <w:szCs w:val="22"/>
              </w:rPr>
              <w:t>1 и более</w:t>
            </w:r>
          </w:p>
        </w:tc>
      </w:tr>
      <w:tr w:rsidR="004A3C54" w:rsidRPr="00B84A46" w:rsidTr="00A1557F">
        <w:trPr>
          <w:trHeight w:val="195"/>
        </w:trPr>
        <w:tc>
          <w:tcPr>
            <w:tcW w:w="582" w:type="dxa"/>
            <w:shd w:val="clear" w:color="auto" w:fill="auto"/>
            <w:noWrap/>
            <w:vAlign w:val="center"/>
            <w:hideMark/>
          </w:tcPr>
          <w:p w:rsidR="004A3C54" w:rsidRDefault="004A3C54" w:rsidP="004A3C54">
            <w:r>
              <w:rPr>
                <w:szCs w:val="22"/>
              </w:rPr>
              <w:t>4.5</w:t>
            </w:r>
          </w:p>
        </w:tc>
        <w:tc>
          <w:tcPr>
            <w:tcW w:w="3900" w:type="dxa"/>
            <w:shd w:val="clear" w:color="auto" w:fill="auto"/>
            <w:vAlign w:val="center"/>
          </w:tcPr>
          <w:p w:rsidR="004A3C54" w:rsidRPr="004A3C54" w:rsidRDefault="004A3C54" w:rsidP="004A3C54">
            <w:pPr>
              <w:autoSpaceDE w:val="0"/>
              <w:jc w:val="both"/>
            </w:pPr>
            <w:r w:rsidRPr="004A3C54">
              <w:rPr>
                <w:szCs w:val="22"/>
              </w:rPr>
              <w:t>персонал для уборки территории ремонтируемого объекта во время и после проведения работ.</w:t>
            </w:r>
          </w:p>
        </w:tc>
        <w:tc>
          <w:tcPr>
            <w:tcW w:w="2479" w:type="dxa"/>
            <w:shd w:val="clear" w:color="auto" w:fill="auto"/>
            <w:vAlign w:val="center"/>
          </w:tcPr>
          <w:p w:rsidR="004A3C54" w:rsidRPr="004A3C54" w:rsidRDefault="004A3C54" w:rsidP="004A3C54">
            <w:pPr>
              <w:autoSpaceDE w:val="0"/>
              <w:jc w:val="both"/>
            </w:pPr>
            <w:proofErr w:type="gramStart"/>
            <w:r w:rsidRPr="004A3C54">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roofErr w:type="gramEnd"/>
          </w:p>
        </w:tc>
        <w:tc>
          <w:tcPr>
            <w:tcW w:w="1418" w:type="dxa"/>
            <w:shd w:val="clear" w:color="000000" w:fill="FFFFFF"/>
            <w:vAlign w:val="center"/>
          </w:tcPr>
          <w:p w:rsidR="004A3C54" w:rsidRPr="004A3C54" w:rsidRDefault="004A3C54" w:rsidP="004A3C54">
            <w:r w:rsidRPr="004A3C54">
              <w:rPr>
                <w:szCs w:val="22"/>
              </w:rPr>
              <w:t>Чел.</w:t>
            </w:r>
          </w:p>
        </w:tc>
        <w:tc>
          <w:tcPr>
            <w:tcW w:w="1842" w:type="dxa"/>
            <w:shd w:val="clear" w:color="000000" w:fill="FFFFFF"/>
            <w:vAlign w:val="center"/>
          </w:tcPr>
          <w:p w:rsidR="004A3C54" w:rsidRPr="004A3C54" w:rsidRDefault="004A3C54" w:rsidP="004A3C54">
            <w:r w:rsidRPr="004A3C54">
              <w:rPr>
                <w:szCs w:val="22"/>
              </w:rPr>
              <w:t>3 и более</w:t>
            </w:r>
          </w:p>
        </w:tc>
      </w:tr>
      <w:tr w:rsidR="004A3C54" w:rsidRPr="00BE39C8" w:rsidTr="00A1557F">
        <w:trPr>
          <w:trHeight w:val="195"/>
        </w:trPr>
        <w:tc>
          <w:tcPr>
            <w:tcW w:w="582" w:type="dxa"/>
            <w:shd w:val="clear" w:color="auto" w:fill="auto"/>
            <w:noWrap/>
            <w:vAlign w:val="center"/>
            <w:hideMark/>
          </w:tcPr>
          <w:p w:rsidR="004A3C54" w:rsidRPr="00BE39C8" w:rsidRDefault="004A3C54" w:rsidP="004A3C54">
            <w:r w:rsidRPr="00BE39C8">
              <w:rPr>
                <w:szCs w:val="22"/>
              </w:rPr>
              <w:t>5</w:t>
            </w:r>
          </w:p>
        </w:tc>
        <w:tc>
          <w:tcPr>
            <w:tcW w:w="3900" w:type="dxa"/>
            <w:shd w:val="clear" w:color="auto" w:fill="auto"/>
          </w:tcPr>
          <w:p w:rsidR="004A3C54" w:rsidRPr="00BE39C8" w:rsidRDefault="004A3C54" w:rsidP="004A3C54">
            <w:pPr>
              <w:jc w:val="both"/>
            </w:pPr>
            <w:r w:rsidRPr="00BE39C8">
              <w:rPr>
                <w:szCs w:val="22"/>
              </w:rPr>
              <w:t xml:space="preserve">Необходимые аттестации в области промышленной безопасности, необходимые для осуществления деятельности на опасных производственных объектах.   </w:t>
            </w:r>
          </w:p>
        </w:tc>
        <w:tc>
          <w:tcPr>
            <w:tcW w:w="2479" w:type="dxa"/>
            <w:shd w:val="clear" w:color="auto" w:fill="auto"/>
          </w:tcPr>
          <w:p w:rsidR="004A3C54" w:rsidRPr="00BE39C8" w:rsidRDefault="004A3C54" w:rsidP="004A3C54">
            <w:r w:rsidRPr="00BE39C8">
              <w:rPr>
                <w:szCs w:val="22"/>
              </w:rPr>
              <w:t>Копии свидетельств и протоколов комиссий об аттестации</w:t>
            </w:r>
          </w:p>
        </w:tc>
        <w:tc>
          <w:tcPr>
            <w:tcW w:w="1418" w:type="dxa"/>
            <w:shd w:val="clear" w:color="000000" w:fill="FFFFFF"/>
          </w:tcPr>
          <w:p w:rsidR="004A3C54" w:rsidRPr="00BE39C8" w:rsidRDefault="004A3C54" w:rsidP="004A3C54">
            <w:r w:rsidRPr="00BE39C8">
              <w:rPr>
                <w:szCs w:val="22"/>
              </w:rPr>
              <w:t>Копии</w:t>
            </w:r>
          </w:p>
        </w:tc>
        <w:tc>
          <w:tcPr>
            <w:tcW w:w="1842" w:type="dxa"/>
            <w:shd w:val="clear" w:color="000000" w:fill="FFFFFF"/>
          </w:tcPr>
          <w:p w:rsidR="004A3C54" w:rsidRPr="00BE39C8" w:rsidRDefault="004A3C54" w:rsidP="00A1557F">
            <w:r w:rsidRPr="00BE39C8">
              <w:rPr>
                <w:szCs w:val="22"/>
              </w:rPr>
              <w:t>3</w:t>
            </w:r>
            <w:r w:rsidR="00725F8A" w:rsidRPr="00BE39C8">
              <w:rPr>
                <w:szCs w:val="22"/>
              </w:rPr>
              <w:t xml:space="preserve"> </w:t>
            </w:r>
            <w:r w:rsidR="00B678B2" w:rsidRPr="00BE39C8">
              <w:rPr>
                <w:szCs w:val="22"/>
              </w:rPr>
              <w:t xml:space="preserve"> </w:t>
            </w:r>
            <w:r w:rsidR="00725F8A" w:rsidRPr="00BE39C8">
              <w:rPr>
                <w:szCs w:val="22"/>
              </w:rPr>
              <w:t xml:space="preserve">и </w:t>
            </w:r>
            <w:r w:rsidR="00B678B2" w:rsidRPr="00BE39C8">
              <w:rPr>
                <w:szCs w:val="22"/>
              </w:rPr>
              <w:t xml:space="preserve"> </w:t>
            </w:r>
            <w:r w:rsidR="00725F8A" w:rsidRPr="00BE39C8">
              <w:rPr>
                <w:szCs w:val="22"/>
              </w:rPr>
              <w:t>более</w:t>
            </w:r>
          </w:p>
        </w:tc>
      </w:tr>
      <w:tr w:rsidR="004A3C54" w:rsidRPr="00BE39C8" w:rsidTr="00A1557F">
        <w:trPr>
          <w:trHeight w:val="195"/>
        </w:trPr>
        <w:tc>
          <w:tcPr>
            <w:tcW w:w="582" w:type="dxa"/>
            <w:shd w:val="clear" w:color="auto" w:fill="auto"/>
            <w:noWrap/>
            <w:vAlign w:val="center"/>
          </w:tcPr>
          <w:p w:rsidR="004A3C54" w:rsidRPr="00BE39C8" w:rsidRDefault="004F5450" w:rsidP="004A3C54">
            <w:r w:rsidRPr="00BE39C8">
              <w:rPr>
                <w:szCs w:val="22"/>
              </w:rPr>
              <w:lastRenderedPageBreak/>
              <w:t>6</w:t>
            </w:r>
          </w:p>
        </w:tc>
        <w:tc>
          <w:tcPr>
            <w:tcW w:w="3900" w:type="dxa"/>
            <w:shd w:val="clear" w:color="auto" w:fill="auto"/>
            <w:vAlign w:val="center"/>
          </w:tcPr>
          <w:p w:rsidR="004A3C54" w:rsidRPr="00BE39C8" w:rsidRDefault="004A3C54" w:rsidP="004922A8">
            <w:pPr>
              <w:autoSpaceDE w:val="0"/>
              <w:jc w:val="both"/>
            </w:pPr>
            <w:r w:rsidRPr="00BE39C8">
              <w:rPr>
                <w:szCs w:val="22"/>
              </w:rPr>
              <w:t xml:space="preserve">Обученный и аттестованный персонал в области работ по ремонту объектов связи и электроснабжения:   </w:t>
            </w:r>
          </w:p>
        </w:tc>
        <w:tc>
          <w:tcPr>
            <w:tcW w:w="2479" w:type="dxa"/>
            <w:shd w:val="clear" w:color="auto" w:fill="auto"/>
            <w:vAlign w:val="center"/>
          </w:tcPr>
          <w:p w:rsidR="004A3C54" w:rsidRPr="00BE39C8" w:rsidRDefault="004A3C54" w:rsidP="004A3C54">
            <w:pPr>
              <w:autoSpaceDE w:val="0"/>
              <w:jc w:val="both"/>
            </w:pPr>
          </w:p>
        </w:tc>
        <w:tc>
          <w:tcPr>
            <w:tcW w:w="1418" w:type="dxa"/>
            <w:shd w:val="clear" w:color="000000" w:fill="FFFFFF"/>
            <w:vAlign w:val="center"/>
          </w:tcPr>
          <w:p w:rsidR="004A3C54" w:rsidRPr="00BE39C8" w:rsidRDefault="004A3C54" w:rsidP="004A3C54"/>
        </w:tc>
        <w:tc>
          <w:tcPr>
            <w:tcW w:w="1842" w:type="dxa"/>
            <w:shd w:val="clear" w:color="000000" w:fill="FFFFFF"/>
            <w:vAlign w:val="center"/>
          </w:tcPr>
          <w:p w:rsidR="004A3C54" w:rsidRPr="00BE39C8" w:rsidRDefault="004A3C54" w:rsidP="004A3C54"/>
        </w:tc>
      </w:tr>
      <w:tr w:rsidR="00A1557F" w:rsidRPr="00BE39C8" w:rsidTr="00A1557F">
        <w:trPr>
          <w:trHeight w:val="195"/>
        </w:trPr>
        <w:tc>
          <w:tcPr>
            <w:tcW w:w="582" w:type="dxa"/>
            <w:shd w:val="clear" w:color="auto" w:fill="auto"/>
            <w:noWrap/>
            <w:vAlign w:val="center"/>
          </w:tcPr>
          <w:p w:rsidR="00A1557F" w:rsidRPr="00BE39C8" w:rsidRDefault="00A1557F" w:rsidP="004A3C54"/>
        </w:tc>
        <w:tc>
          <w:tcPr>
            <w:tcW w:w="3900" w:type="dxa"/>
            <w:shd w:val="clear" w:color="auto" w:fill="auto"/>
            <w:vAlign w:val="center"/>
          </w:tcPr>
          <w:p w:rsidR="00A1557F" w:rsidRPr="00BE39C8" w:rsidRDefault="00A1557F" w:rsidP="004A3C54">
            <w:pPr>
              <w:tabs>
                <w:tab w:val="right" w:pos="9900"/>
              </w:tabs>
              <w:jc w:val="both"/>
            </w:pPr>
            <w:r w:rsidRPr="00BE39C8">
              <w:rPr>
                <w:szCs w:val="22"/>
              </w:rPr>
              <w:t xml:space="preserve">Наличие инженеров-программистов (системных администраторов), кабельщиков-спайщиков 5-6  разряда, монтажников ВОЛС 5-6  разряда, электромонтеров связи и другого электрооборудования 5-6 разряда, специалистов по монтажу </w:t>
            </w:r>
            <w:proofErr w:type="spellStart"/>
            <w:proofErr w:type="gramStart"/>
            <w:r w:rsidRPr="00BE39C8">
              <w:rPr>
                <w:szCs w:val="22"/>
              </w:rPr>
              <w:t>опто</w:t>
            </w:r>
            <w:proofErr w:type="spellEnd"/>
            <w:r w:rsidRPr="00BE39C8">
              <w:rPr>
                <w:szCs w:val="22"/>
              </w:rPr>
              <w:t>-волоконных</w:t>
            </w:r>
            <w:proofErr w:type="gramEnd"/>
            <w:r w:rsidRPr="00BE39C8">
              <w:rPr>
                <w:szCs w:val="22"/>
              </w:rPr>
              <w:t xml:space="preserve"> линий; </w:t>
            </w:r>
          </w:p>
          <w:p w:rsidR="00A1557F" w:rsidRPr="00BE39C8" w:rsidRDefault="00A1557F" w:rsidP="004A3C54">
            <w:pPr>
              <w:autoSpaceDE w:val="0"/>
              <w:jc w:val="both"/>
            </w:pPr>
            <w:r w:rsidRPr="00BE39C8">
              <w:rPr>
                <w:szCs w:val="22"/>
              </w:rPr>
              <w:t xml:space="preserve">с навыками применения различных приборов связи, инструментов и оснастки отечественного и импортного производства (ручных, </w:t>
            </w:r>
            <w:proofErr w:type="spellStart"/>
            <w:r w:rsidRPr="00BE39C8">
              <w:rPr>
                <w:szCs w:val="22"/>
              </w:rPr>
              <w:t>пневм</w:t>
            </w:r>
            <w:proofErr w:type="gramStart"/>
            <w:r w:rsidRPr="00BE39C8">
              <w:rPr>
                <w:szCs w:val="22"/>
              </w:rPr>
              <w:t>о</w:t>
            </w:r>
            <w:proofErr w:type="spellEnd"/>
            <w:r w:rsidRPr="00BE39C8">
              <w:rPr>
                <w:szCs w:val="22"/>
              </w:rPr>
              <w:t>-</w:t>
            </w:r>
            <w:proofErr w:type="gramEnd"/>
            <w:r w:rsidRPr="00BE39C8">
              <w:rPr>
                <w:szCs w:val="22"/>
              </w:rPr>
              <w:t>, гидравлических, электрических, контрольно-измерительных инструментов, средств малой механизации);</w:t>
            </w:r>
          </w:p>
        </w:tc>
        <w:tc>
          <w:tcPr>
            <w:tcW w:w="2479" w:type="dxa"/>
            <w:shd w:val="clear" w:color="auto" w:fill="auto"/>
            <w:vAlign w:val="center"/>
          </w:tcPr>
          <w:p w:rsidR="00A1557F" w:rsidRPr="00BE39C8" w:rsidRDefault="00A1557F" w:rsidP="00D34CD0">
            <w:pPr>
              <w:autoSpaceDE w:val="0"/>
              <w:jc w:val="both"/>
            </w:pPr>
            <w:proofErr w:type="gramStart"/>
            <w:r w:rsidRPr="00BE39C8">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roofErr w:type="gramEnd"/>
          </w:p>
        </w:tc>
        <w:tc>
          <w:tcPr>
            <w:tcW w:w="1418" w:type="dxa"/>
            <w:shd w:val="clear" w:color="000000" w:fill="FFFFFF"/>
            <w:vAlign w:val="center"/>
          </w:tcPr>
          <w:p w:rsidR="00A1557F" w:rsidRPr="00BE39C8" w:rsidRDefault="00A1557F" w:rsidP="004A3C54">
            <w:r w:rsidRPr="00BE39C8">
              <w:rPr>
                <w:szCs w:val="22"/>
              </w:rPr>
              <w:t>чел.</w:t>
            </w:r>
          </w:p>
        </w:tc>
        <w:tc>
          <w:tcPr>
            <w:tcW w:w="1842" w:type="dxa"/>
            <w:shd w:val="clear" w:color="000000" w:fill="FFFFFF"/>
            <w:vAlign w:val="center"/>
          </w:tcPr>
          <w:p w:rsidR="00A1557F" w:rsidRPr="00BE39C8" w:rsidRDefault="001C5FBD" w:rsidP="004A3C54">
            <w:pPr>
              <w:rPr>
                <w:sz w:val="20"/>
                <w:szCs w:val="20"/>
              </w:rPr>
            </w:pPr>
            <w:r w:rsidRPr="00BE39C8">
              <w:rPr>
                <w:sz w:val="20"/>
                <w:szCs w:val="20"/>
              </w:rPr>
              <w:t xml:space="preserve">Не менее одного специалиста по каждой из перечисленных специальностей, всего </w:t>
            </w:r>
            <w:r w:rsidR="00A1557F" w:rsidRPr="00BE39C8">
              <w:rPr>
                <w:sz w:val="20"/>
                <w:szCs w:val="20"/>
              </w:rPr>
              <w:t>15</w:t>
            </w:r>
            <w:r w:rsidRPr="00BE39C8">
              <w:rPr>
                <w:sz w:val="20"/>
                <w:szCs w:val="20"/>
              </w:rPr>
              <w:t xml:space="preserve"> человек</w:t>
            </w:r>
            <w:r w:rsidR="00A1557F" w:rsidRPr="00BE39C8">
              <w:rPr>
                <w:sz w:val="20"/>
                <w:szCs w:val="20"/>
              </w:rPr>
              <w:t xml:space="preserve"> и более</w:t>
            </w:r>
          </w:p>
        </w:tc>
      </w:tr>
      <w:tr w:rsidR="00A1557F" w:rsidRPr="00BE39C8" w:rsidTr="00A1557F">
        <w:trPr>
          <w:trHeight w:val="195"/>
        </w:trPr>
        <w:tc>
          <w:tcPr>
            <w:tcW w:w="582" w:type="dxa"/>
            <w:shd w:val="clear" w:color="auto" w:fill="auto"/>
            <w:noWrap/>
            <w:vAlign w:val="center"/>
          </w:tcPr>
          <w:p w:rsidR="00A1557F" w:rsidRPr="00BE39C8" w:rsidRDefault="00A1557F" w:rsidP="004A3C54"/>
        </w:tc>
        <w:tc>
          <w:tcPr>
            <w:tcW w:w="3900" w:type="dxa"/>
            <w:shd w:val="clear" w:color="auto" w:fill="auto"/>
            <w:vAlign w:val="center"/>
          </w:tcPr>
          <w:p w:rsidR="00A1557F" w:rsidRPr="00BE39C8" w:rsidRDefault="00A1557F" w:rsidP="004A3C54">
            <w:pPr>
              <w:autoSpaceDE w:val="0"/>
              <w:jc w:val="both"/>
            </w:pPr>
            <w:r w:rsidRPr="00BE39C8">
              <w:rPr>
                <w:szCs w:val="22"/>
              </w:rPr>
              <w:t xml:space="preserve">Наличие аттестованных сварщиков </w:t>
            </w:r>
          </w:p>
          <w:p w:rsidR="00A1557F" w:rsidRPr="00BE39C8" w:rsidRDefault="00A1557F" w:rsidP="004A3C54"/>
        </w:tc>
        <w:tc>
          <w:tcPr>
            <w:tcW w:w="2479" w:type="dxa"/>
            <w:shd w:val="clear" w:color="auto" w:fill="auto"/>
            <w:vAlign w:val="center"/>
          </w:tcPr>
          <w:p w:rsidR="00A1557F" w:rsidRPr="00BE39C8" w:rsidRDefault="00A1557F" w:rsidP="004A3C54">
            <w:r w:rsidRPr="00BE39C8">
              <w:rPr>
                <w:szCs w:val="22"/>
              </w:rPr>
              <w:t>Копии отчетов о прохождении работниками аттестации и копии аттестационных удостоверений сварщиков</w:t>
            </w:r>
          </w:p>
        </w:tc>
        <w:tc>
          <w:tcPr>
            <w:tcW w:w="1418" w:type="dxa"/>
            <w:shd w:val="clear" w:color="000000" w:fill="FFFFFF"/>
            <w:vAlign w:val="center"/>
          </w:tcPr>
          <w:p w:rsidR="00A1557F" w:rsidRPr="00BE39C8" w:rsidRDefault="00A1557F" w:rsidP="004A3C54">
            <w:r w:rsidRPr="00BE39C8">
              <w:rPr>
                <w:szCs w:val="22"/>
              </w:rPr>
              <w:t>чел.</w:t>
            </w:r>
          </w:p>
        </w:tc>
        <w:tc>
          <w:tcPr>
            <w:tcW w:w="1842" w:type="dxa"/>
            <w:shd w:val="clear" w:color="000000" w:fill="FFFFFF"/>
            <w:vAlign w:val="center"/>
          </w:tcPr>
          <w:p w:rsidR="00A1557F" w:rsidRPr="00BE39C8" w:rsidRDefault="00A1557F" w:rsidP="004A3C54">
            <w:r w:rsidRPr="00BE39C8">
              <w:rPr>
                <w:szCs w:val="22"/>
              </w:rPr>
              <w:t>2 и более</w:t>
            </w:r>
          </w:p>
        </w:tc>
      </w:tr>
      <w:tr w:rsidR="00A1557F" w:rsidRPr="00BE39C8" w:rsidTr="00A1557F">
        <w:trPr>
          <w:trHeight w:val="195"/>
        </w:trPr>
        <w:tc>
          <w:tcPr>
            <w:tcW w:w="582" w:type="dxa"/>
            <w:shd w:val="clear" w:color="auto" w:fill="auto"/>
            <w:noWrap/>
            <w:vAlign w:val="center"/>
          </w:tcPr>
          <w:p w:rsidR="00A1557F" w:rsidRPr="00BE39C8" w:rsidRDefault="00A1557F" w:rsidP="004A3C54"/>
        </w:tc>
        <w:tc>
          <w:tcPr>
            <w:tcW w:w="3900" w:type="dxa"/>
            <w:shd w:val="clear" w:color="auto" w:fill="auto"/>
            <w:vAlign w:val="center"/>
          </w:tcPr>
          <w:p w:rsidR="00A1557F" w:rsidRPr="00BE39C8" w:rsidRDefault="00A1557F" w:rsidP="004A3C54">
            <w:r w:rsidRPr="00BE39C8">
              <w:rPr>
                <w:szCs w:val="22"/>
              </w:rPr>
              <w:t>Наличие ответственных за проведение огневых работ во время капитального ремонта из числа ИТР.</w:t>
            </w:r>
          </w:p>
        </w:tc>
        <w:tc>
          <w:tcPr>
            <w:tcW w:w="2479" w:type="dxa"/>
            <w:shd w:val="clear" w:color="auto" w:fill="auto"/>
            <w:vAlign w:val="center"/>
          </w:tcPr>
          <w:p w:rsidR="00A1557F" w:rsidRPr="00BE39C8" w:rsidRDefault="00A1557F" w:rsidP="004A3C54">
            <w:pPr>
              <w:autoSpaceDE w:val="0"/>
              <w:jc w:val="both"/>
            </w:pPr>
            <w:proofErr w:type="gramStart"/>
            <w:r w:rsidRPr="00BE39C8">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w:t>
            </w:r>
            <w:r w:rsidRPr="00BE39C8">
              <w:rPr>
                <w:szCs w:val="22"/>
              </w:rPr>
              <w:lastRenderedPageBreak/>
              <w:t>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roofErr w:type="gramEnd"/>
          </w:p>
        </w:tc>
        <w:tc>
          <w:tcPr>
            <w:tcW w:w="1418" w:type="dxa"/>
            <w:shd w:val="clear" w:color="000000" w:fill="FFFFFF"/>
            <w:vAlign w:val="center"/>
          </w:tcPr>
          <w:p w:rsidR="00A1557F" w:rsidRPr="00BE39C8" w:rsidRDefault="00A1557F" w:rsidP="004A3C54">
            <w:r w:rsidRPr="00BE39C8">
              <w:rPr>
                <w:szCs w:val="22"/>
              </w:rPr>
              <w:lastRenderedPageBreak/>
              <w:t>чел.</w:t>
            </w:r>
          </w:p>
        </w:tc>
        <w:tc>
          <w:tcPr>
            <w:tcW w:w="1842" w:type="dxa"/>
            <w:shd w:val="clear" w:color="000000" w:fill="FFFFFF"/>
            <w:vAlign w:val="center"/>
          </w:tcPr>
          <w:p w:rsidR="00A1557F" w:rsidRPr="00BE39C8" w:rsidRDefault="00A1557F" w:rsidP="004A3C54">
            <w:r w:rsidRPr="00BE39C8">
              <w:rPr>
                <w:szCs w:val="22"/>
              </w:rPr>
              <w:t>3 и более</w:t>
            </w:r>
          </w:p>
        </w:tc>
      </w:tr>
      <w:tr w:rsidR="00A1557F" w:rsidRPr="00BE39C8" w:rsidTr="00A1557F">
        <w:trPr>
          <w:trHeight w:val="195"/>
        </w:trPr>
        <w:tc>
          <w:tcPr>
            <w:tcW w:w="582" w:type="dxa"/>
            <w:shd w:val="clear" w:color="auto" w:fill="auto"/>
            <w:noWrap/>
            <w:vAlign w:val="center"/>
          </w:tcPr>
          <w:p w:rsidR="00A1557F" w:rsidRPr="00BE39C8" w:rsidRDefault="004F5450" w:rsidP="004A3C54">
            <w:r w:rsidRPr="00BE39C8">
              <w:rPr>
                <w:szCs w:val="22"/>
              </w:rPr>
              <w:lastRenderedPageBreak/>
              <w:t>7</w:t>
            </w:r>
          </w:p>
        </w:tc>
        <w:tc>
          <w:tcPr>
            <w:tcW w:w="3900" w:type="dxa"/>
            <w:shd w:val="clear" w:color="auto" w:fill="auto"/>
            <w:vAlign w:val="center"/>
          </w:tcPr>
          <w:p w:rsidR="00A1557F" w:rsidRPr="00BE39C8" w:rsidRDefault="00A1557F" w:rsidP="004A3C54">
            <w:pPr>
              <w:autoSpaceDE w:val="0"/>
              <w:jc w:val="both"/>
            </w:pPr>
            <w:r w:rsidRPr="00BE39C8">
              <w:rPr>
                <w:szCs w:val="22"/>
              </w:rPr>
              <w:t xml:space="preserve">Наличие в собственности исправного контрольно-измерительного и ручного рабочего инструмента. </w:t>
            </w:r>
          </w:p>
        </w:tc>
        <w:tc>
          <w:tcPr>
            <w:tcW w:w="2479" w:type="dxa"/>
            <w:shd w:val="clear" w:color="auto" w:fill="auto"/>
            <w:vAlign w:val="center"/>
          </w:tcPr>
          <w:p w:rsidR="00A1557F" w:rsidRPr="00BE39C8" w:rsidRDefault="00A1557F" w:rsidP="004922A8">
            <w:pPr>
              <w:autoSpaceDE w:val="0"/>
              <w:ind w:left="34"/>
              <w:jc w:val="both"/>
            </w:pPr>
            <w:r w:rsidRPr="00BE39C8">
              <w:rPr>
                <w:szCs w:val="22"/>
              </w:rPr>
              <w:t>Справка о наличии производственных мощностей (Форма 9).</w:t>
            </w:r>
          </w:p>
        </w:tc>
        <w:tc>
          <w:tcPr>
            <w:tcW w:w="1418" w:type="dxa"/>
            <w:shd w:val="clear" w:color="000000" w:fill="FFFFFF"/>
            <w:vAlign w:val="center"/>
          </w:tcPr>
          <w:p w:rsidR="00A1557F" w:rsidRPr="00BE39C8" w:rsidRDefault="00A1557F" w:rsidP="004A3C54">
            <w:proofErr w:type="spellStart"/>
            <w:r w:rsidRPr="00BE39C8">
              <w:rPr>
                <w:szCs w:val="22"/>
              </w:rPr>
              <w:t>Компл</w:t>
            </w:r>
            <w:proofErr w:type="spellEnd"/>
            <w:r w:rsidRPr="00BE39C8">
              <w:rPr>
                <w:szCs w:val="22"/>
              </w:rPr>
              <w:t>.</w:t>
            </w:r>
          </w:p>
        </w:tc>
        <w:tc>
          <w:tcPr>
            <w:tcW w:w="1842" w:type="dxa"/>
            <w:shd w:val="clear" w:color="000000" w:fill="FFFFFF"/>
            <w:vAlign w:val="center"/>
          </w:tcPr>
          <w:p w:rsidR="00A1557F" w:rsidRPr="00BE39C8" w:rsidRDefault="00A1557F" w:rsidP="004A3C54">
            <w:r w:rsidRPr="00BE39C8">
              <w:rPr>
                <w:szCs w:val="22"/>
              </w:rPr>
              <w:t>5 и более</w:t>
            </w:r>
          </w:p>
        </w:tc>
      </w:tr>
      <w:tr w:rsidR="00A1557F" w:rsidRPr="00BE39C8" w:rsidTr="00A1557F">
        <w:trPr>
          <w:trHeight w:val="195"/>
        </w:trPr>
        <w:tc>
          <w:tcPr>
            <w:tcW w:w="582" w:type="dxa"/>
            <w:shd w:val="clear" w:color="auto" w:fill="auto"/>
            <w:noWrap/>
            <w:vAlign w:val="center"/>
          </w:tcPr>
          <w:p w:rsidR="00A1557F" w:rsidRPr="00BE39C8" w:rsidRDefault="004F5450" w:rsidP="004A3C54">
            <w:r w:rsidRPr="00BE39C8">
              <w:rPr>
                <w:szCs w:val="22"/>
              </w:rPr>
              <w:t>8</w:t>
            </w:r>
          </w:p>
        </w:tc>
        <w:tc>
          <w:tcPr>
            <w:tcW w:w="3900" w:type="dxa"/>
            <w:shd w:val="clear" w:color="auto" w:fill="auto"/>
            <w:vAlign w:val="center"/>
          </w:tcPr>
          <w:p w:rsidR="00A1557F" w:rsidRPr="00BE39C8" w:rsidRDefault="00A1557F" w:rsidP="004922A8">
            <w:pPr>
              <w:jc w:val="both"/>
            </w:pPr>
            <w:r w:rsidRPr="00BE39C8">
              <w:rPr>
                <w:szCs w:val="22"/>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479" w:type="dxa"/>
            <w:shd w:val="clear" w:color="auto" w:fill="auto"/>
            <w:vAlign w:val="center"/>
          </w:tcPr>
          <w:p w:rsidR="00A1557F" w:rsidRPr="00BE39C8" w:rsidRDefault="00A1557F" w:rsidP="004A3C54"/>
          <w:p w:rsidR="00A1557F" w:rsidRPr="00BE39C8" w:rsidRDefault="00A1557F" w:rsidP="004A3C54"/>
        </w:tc>
        <w:tc>
          <w:tcPr>
            <w:tcW w:w="1418" w:type="dxa"/>
            <w:shd w:val="clear" w:color="000000" w:fill="FFFFFF"/>
            <w:vAlign w:val="center"/>
          </w:tcPr>
          <w:p w:rsidR="00A1557F" w:rsidRPr="00BE39C8" w:rsidRDefault="00A1557F" w:rsidP="004A3C54"/>
          <w:p w:rsidR="00A1557F" w:rsidRPr="00BE39C8" w:rsidRDefault="00A1557F" w:rsidP="004A3C54"/>
        </w:tc>
        <w:tc>
          <w:tcPr>
            <w:tcW w:w="1842" w:type="dxa"/>
            <w:shd w:val="clear" w:color="000000" w:fill="FFFFFF"/>
            <w:vAlign w:val="center"/>
          </w:tcPr>
          <w:p w:rsidR="00A1557F" w:rsidRPr="00BE39C8" w:rsidRDefault="00A1557F" w:rsidP="004A3C54"/>
        </w:tc>
      </w:tr>
      <w:tr w:rsidR="00A1557F" w:rsidRPr="00BE39C8" w:rsidTr="00A1557F">
        <w:trPr>
          <w:trHeight w:val="195"/>
        </w:trPr>
        <w:tc>
          <w:tcPr>
            <w:tcW w:w="582" w:type="dxa"/>
            <w:shd w:val="clear" w:color="auto" w:fill="auto"/>
            <w:noWrap/>
            <w:vAlign w:val="center"/>
          </w:tcPr>
          <w:p w:rsidR="00A1557F" w:rsidRPr="00BE39C8" w:rsidRDefault="00A1557F" w:rsidP="004A3C54"/>
        </w:tc>
        <w:tc>
          <w:tcPr>
            <w:tcW w:w="3900" w:type="dxa"/>
            <w:shd w:val="clear" w:color="auto" w:fill="auto"/>
            <w:vAlign w:val="center"/>
          </w:tcPr>
          <w:p w:rsidR="00A1557F" w:rsidRPr="00BE39C8" w:rsidRDefault="00A1557F" w:rsidP="004922A8">
            <w:pPr>
              <w:jc w:val="both"/>
            </w:pPr>
            <w:r w:rsidRPr="00BE39C8">
              <w:rPr>
                <w:szCs w:val="22"/>
              </w:rPr>
              <w:t>- наличие грузовой транспортной техники для перевозки оборудования, запчастей, материалов,</w:t>
            </w:r>
          </w:p>
        </w:tc>
        <w:tc>
          <w:tcPr>
            <w:tcW w:w="2479" w:type="dxa"/>
            <w:shd w:val="clear" w:color="auto" w:fill="auto"/>
          </w:tcPr>
          <w:p w:rsidR="00A1557F" w:rsidRPr="00BE39C8" w:rsidRDefault="00A1557F" w:rsidP="004A3C54">
            <w:r w:rsidRPr="00BE39C8">
              <w:rPr>
                <w:szCs w:val="22"/>
              </w:rPr>
              <w:t>Справка о наличии производственных мощностей (Форма 9).</w:t>
            </w:r>
          </w:p>
        </w:tc>
        <w:tc>
          <w:tcPr>
            <w:tcW w:w="1418" w:type="dxa"/>
            <w:shd w:val="clear" w:color="000000" w:fill="FFFFFF"/>
            <w:vAlign w:val="center"/>
          </w:tcPr>
          <w:p w:rsidR="00A1557F" w:rsidRPr="00BE39C8" w:rsidRDefault="00A1557F" w:rsidP="004A3C54">
            <w:r w:rsidRPr="00BE39C8">
              <w:rPr>
                <w:szCs w:val="22"/>
              </w:rPr>
              <w:t>Ед.</w:t>
            </w:r>
          </w:p>
        </w:tc>
        <w:tc>
          <w:tcPr>
            <w:tcW w:w="1842" w:type="dxa"/>
            <w:shd w:val="clear" w:color="000000" w:fill="FFFFFF"/>
            <w:vAlign w:val="center"/>
          </w:tcPr>
          <w:p w:rsidR="00A1557F" w:rsidRPr="00BE39C8" w:rsidRDefault="00A1557F" w:rsidP="004A3C54">
            <w:r w:rsidRPr="00BE39C8">
              <w:rPr>
                <w:szCs w:val="22"/>
              </w:rPr>
              <w:t>1 и более</w:t>
            </w:r>
          </w:p>
        </w:tc>
      </w:tr>
      <w:tr w:rsidR="00A1557F" w:rsidRPr="00BE39C8" w:rsidTr="00A1557F">
        <w:trPr>
          <w:trHeight w:val="195"/>
        </w:trPr>
        <w:tc>
          <w:tcPr>
            <w:tcW w:w="582" w:type="dxa"/>
            <w:shd w:val="clear" w:color="auto" w:fill="auto"/>
            <w:noWrap/>
            <w:vAlign w:val="center"/>
          </w:tcPr>
          <w:p w:rsidR="00A1557F" w:rsidRPr="00BE39C8" w:rsidRDefault="00A1557F" w:rsidP="004A3C54"/>
        </w:tc>
        <w:tc>
          <w:tcPr>
            <w:tcW w:w="3900" w:type="dxa"/>
            <w:shd w:val="clear" w:color="auto" w:fill="auto"/>
            <w:vAlign w:val="center"/>
          </w:tcPr>
          <w:p w:rsidR="00A1557F" w:rsidRPr="00BE39C8" w:rsidRDefault="00A1557F" w:rsidP="004A3C54">
            <w:pPr>
              <w:jc w:val="both"/>
            </w:pPr>
            <w:r w:rsidRPr="00BE39C8">
              <w:rPr>
                <w:szCs w:val="22"/>
              </w:rPr>
              <w:t>- наличие передвижных компрессоров,</w:t>
            </w:r>
          </w:p>
          <w:p w:rsidR="00A1557F" w:rsidRPr="00BE39C8" w:rsidRDefault="00A1557F" w:rsidP="004A3C54">
            <w:pPr>
              <w:jc w:val="both"/>
            </w:pPr>
          </w:p>
        </w:tc>
        <w:tc>
          <w:tcPr>
            <w:tcW w:w="2479" w:type="dxa"/>
            <w:shd w:val="clear" w:color="auto" w:fill="auto"/>
          </w:tcPr>
          <w:p w:rsidR="00A1557F" w:rsidRPr="00BE39C8" w:rsidRDefault="00A1557F" w:rsidP="004A3C54">
            <w:r w:rsidRPr="00BE39C8">
              <w:rPr>
                <w:szCs w:val="22"/>
              </w:rPr>
              <w:t>Справка о наличии производственных мощностей (Форма 9).</w:t>
            </w:r>
          </w:p>
        </w:tc>
        <w:tc>
          <w:tcPr>
            <w:tcW w:w="1418" w:type="dxa"/>
            <w:shd w:val="clear" w:color="000000" w:fill="FFFFFF"/>
            <w:vAlign w:val="center"/>
          </w:tcPr>
          <w:p w:rsidR="00A1557F" w:rsidRPr="00BE39C8" w:rsidRDefault="00A1557F" w:rsidP="004A3C54">
            <w:r w:rsidRPr="00BE39C8">
              <w:rPr>
                <w:szCs w:val="22"/>
              </w:rPr>
              <w:t>Ед.</w:t>
            </w:r>
          </w:p>
        </w:tc>
        <w:tc>
          <w:tcPr>
            <w:tcW w:w="1842" w:type="dxa"/>
            <w:shd w:val="clear" w:color="000000" w:fill="FFFFFF"/>
            <w:vAlign w:val="center"/>
          </w:tcPr>
          <w:p w:rsidR="00A1557F" w:rsidRPr="00BE39C8" w:rsidRDefault="00A1557F" w:rsidP="004A3C54">
            <w:r w:rsidRPr="00BE39C8">
              <w:rPr>
                <w:szCs w:val="22"/>
              </w:rPr>
              <w:t>1 и более</w:t>
            </w:r>
          </w:p>
        </w:tc>
      </w:tr>
      <w:tr w:rsidR="00A1557F" w:rsidRPr="00BE39C8" w:rsidTr="00A1557F">
        <w:trPr>
          <w:trHeight w:val="195"/>
        </w:trPr>
        <w:tc>
          <w:tcPr>
            <w:tcW w:w="582" w:type="dxa"/>
            <w:shd w:val="clear" w:color="auto" w:fill="auto"/>
            <w:noWrap/>
            <w:vAlign w:val="center"/>
          </w:tcPr>
          <w:p w:rsidR="00A1557F" w:rsidRPr="00BE39C8" w:rsidRDefault="00A1557F" w:rsidP="004A3C54"/>
        </w:tc>
        <w:tc>
          <w:tcPr>
            <w:tcW w:w="3900" w:type="dxa"/>
            <w:shd w:val="clear" w:color="auto" w:fill="auto"/>
            <w:vAlign w:val="center"/>
          </w:tcPr>
          <w:p w:rsidR="00A1557F" w:rsidRPr="00BE39C8" w:rsidRDefault="00A1557F" w:rsidP="004A3C54">
            <w:pPr>
              <w:jc w:val="both"/>
            </w:pPr>
            <w:r w:rsidRPr="00BE39C8">
              <w:rPr>
                <w:szCs w:val="22"/>
              </w:rPr>
              <w:t xml:space="preserve">- наличие автовышки для производства работ, </w:t>
            </w:r>
          </w:p>
          <w:p w:rsidR="00A1557F" w:rsidRPr="00BE39C8" w:rsidRDefault="00A1557F" w:rsidP="004A3C54">
            <w:pPr>
              <w:jc w:val="both"/>
            </w:pPr>
          </w:p>
        </w:tc>
        <w:tc>
          <w:tcPr>
            <w:tcW w:w="2479" w:type="dxa"/>
            <w:shd w:val="clear" w:color="auto" w:fill="auto"/>
          </w:tcPr>
          <w:p w:rsidR="00A1557F" w:rsidRPr="00BE39C8" w:rsidRDefault="00A1557F" w:rsidP="004A3C54">
            <w:r w:rsidRPr="00BE39C8">
              <w:rPr>
                <w:szCs w:val="22"/>
              </w:rPr>
              <w:t>Справка о наличии производственных мощностей (Форма 9).</w:t>
            </w:r>
          </w:p>
        </w:tc>
        <w:tc>
          <w:tcPr>
            <w:tcW w:w="1418" w:type="dxa"/>
            <w:shd w:val="clear" w:color="000000" w:fill="FFFFFF"/>
            <w:vAlign w:val="center"/>
          </w:tcPr>
          <w:p w:rsidR="00A1557F" w:rsidRPr="00BE39C8" w:rsidRDefault="00A1557F" w:rsidP="004A3C54">
            <w:r w:rsidRPr="00BE39C8">
              <w:rPr>
                <w:szCs w:val="22"/>
              </w:rPr>
              <w:t>Ед.</w:t>
            </w:r>
          </w:p>
        </w:tc>
        <w:tc>
          <w:tcPr>
            <w:tcW w:w="1842" w:type="dxa"/>
            <w:shd w:val="clear" w:color="000000" w:fill="FFFFFF"/>
            <w:vAlign w:val="center"/>
          </w:tcPr>
          <w:p w:rsidR="00A1557F" w:rsidRPr="00BE39C8" w:rsidRDefault="00A1557F" w:rsidP="004A3C54">
            <w:r w:rsidRPr="00BE39C8">
              <w:rPr>
                <w:szCs w:val="22"/>
              </w:rPr>
              <w:t>1 и более</w:t>
            </w:r>
          </w:p>
        </w:tc>
      </w:tr>
      <w:tr w:rsidR="00A1557F" w:rsidRPr="00BE39C8" w:rsidTr="00A1557F">
        <w:trPr>
          <w:trHeight w:val="195"/>
        </w:trPr>
        <w:tc>
          <w:tcPr>
            <w:tcW w:w="582" w:type="dxa"/>
            <w:shd w:val="clear" w:color="auto" w:fill="auto"/>
            <w:noWrap/>
            <w:vAlign w:val="center"/>
          </w:tcPr>
          <w:p w:rsidR="00A1557F" w:rsidRPr="00BE39C8" w:rsidRDefault="00A1557F" w:rsidP="004A3C54"/>
        </w:tc>
        <w:tc>
          <w:tcPr>
            <w:tcW w:w="3900" w:type="dxa"/>
            <w:shd w:val="clear" w:color="auto" w:fill="auto"/>
            <w:vAlign w:val="center"/>
          </w:tcPr>
          <w:p w:rsidR="00A1557F" w:rsidRPr="00BE39C8" w:rsidRDefault="00A1557F" w:rsidP="004A3C54">
            <w:pPr>
              <w:jc w:val="both"/>
            </w:pPr>
            <w:r w:rsidRPr="00BE39C8">
              <w:rPr>
                <w:szCs w:val="22"/>
              </w:rPr>
              <w:t xml:space="preserve">- наличие грузоподъемной техники </w:t>
            </w:r>
            <w:r w:rsidRPr="00BE39C8">
              <w:rPr>
                <w:szCs w:val="22"/>
                <w:lang w:val="en-US"/>
              </w:rPr>
              <w:t>Q</w:t>
            </w:r>
            <w:r w:rsidRPr="00BE39C8">
              <w:rPr>
                <w:szCs w:val="22"/>
              </w:rPr>
              <w:t>= до 10 т.</w:t>
            </w:r>
          </w:p>
        </w:tc>
        <w:tc>
          <w:tcPr>
            <w:tcW w:w="2479" w:type="dxa"/>
            <w:shd w:val="clear" w:color="auto" w:fill="auto"/>
          </w:tcPr>
          <w:p w:rsidR="00A1557F" w:rsidRPr="00BE39C8" w:rsidRDefault="00A1557F" w:rsidP="004A3C54">
            <w:r w:rsidRPr="00BE39C8">
              <w:rPr>
                <w:szCs w:val="22"/>
              </w:rPr>
              <w:t>Справка о наличии производственных мощностей (Форма 9).</w:t>
            </w:r>
          </w:p>
        </w:tc>
        <w:tc>
          <w:tcPr>
            <w:tcW w:w="1418" w:type="dxa"/>
            <w:shd w:val="clear" w:color="000000" w:fill="FFFFFF"/>
            <w:vAlign w:val="center"/>
          </w:tcPr>
          <w:p w:rsidR="00A1557F" w:rsidRPr="00BE39C8" w:rsidRDefault="00A1557F" w:rsidP="004A3C54">
            <w:r w:rsidRPr="00BE39C8">
              <w:rPr>
                <w:szCs w:val="22"/>
              </w:rPr>
              <w:t>Ед.</w:t>
            </w:r>
          </w:p>
        </w:tc>
        <w:tc>
          <w:tcPr>
            <w:tcW w:w="1842" w:type="dxa"/>
            <w:shd w:val="clear" w:color="000000" w:fill="FFFFFF"/>
            <w:vAlign w:val="center"/>
          </w:tcPr>
          <w:p w:rsidR="00A1557F" w:rsidRPr="00BE39C8" w:rsidRDefault="00A1557F" w:rsidP="004A3C54">
            <w:r w:rsidRPr="00BE39C8">
              <w:rPr>
                <w:szCs w:val="22"/>
              </w:rPr>
              <w:t>1 и более</w:t>
            </w:r>
          </w:p>
        </w:tc>
      </w:tr>
      <w:tr w:rsidR="00A1557F" w:rsidRPr="00BE39C8" w:rsidTr="00A1557F">
        <w:trPr>
          <w:trHeight w:val="195"/>
        </w:trPr>
        <w:tc>
          <w:tcPr>
            <w:tcW w:w="582" w:type="dxa"/>
            <w:shd w:val="clear" w:color="auto" w:fill="auto"/>
            <w:noWrap/>
            <w:vAlign w:val="center"/>
          </w:tcPr>
          <w:p w:rsidR="00A1557F" w:rsidRPr="00BE39C8" w:rsidRDefault="004F5450" w:rsidP="004A3C54">
            <w:r w:rsidRPr="00BE39C8">
              <w:rPr>
                <w:szCs w:val="22"/>
              </w:rPr>
              <w:t>9</w:t>
            </w:r>
          </w:p>
        </w:tc>
        <w:tc>
          <w:tcPr>
            <w:tcW w:w="3900" w:type="dxa"/>
            <w:shd w:val="clear" w:color="auto" w:fill="auto"/>
            <w:vAlign w:val="center"/>
          </w:tcPr>
          <w:p w:rsidR="00A1557F" w:rsidRPr="00BE39C8" w:rsidRDefault="00A1557F" w:rsidP="004A3C54">
            <w:r w:rsidRPr="00BE39C8">
              <w:rPr>
                <w:szCs w:val="22"/>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479" w:type="dxa"/>
            <w:shd w:val="clear" w:color="auto" w:fill="auto"/>
            <w:vAlign w:val="center"/>
          </w:tcPr>
          <w:p w:rsidR="00A1557F" w:rsidRPr="00BE39C8" w:rsidRDefault="00A1557F" w:rsidP="004A3C54">
            <w:r w:rsidRPr="00BE39C8">
              <w:rPr>
                <w:szCs w:val="22"/>
              </w:rPr>
              <w:t>Письмо (в свободной форме) за подписью руководителя организации.</w:t>
            </w:r>
          </w:p>
        </w:tc>
        <w:tc>
          <w:tcPr>
            <w:tcW w:w="1418" w:type="dxa"/>
            <w:shd w:val="clear" w:color="000000" w:fill="FFFFFF"/>
            <w:vAlign w:val="center"/>
          </w:tcPr>
          <w:p w:rsidR="00A1557F" w:rsidRPr="00BE39C8" w:rsidRDefault="00A1557F" w:rsidP="004A3C54">
            <w:r w:rsidRPr="00BE39C8">
              <w:rPr>
                <w:szCs w:val="22"/>
              </w:rPr>
              <w:t>Да/нет</w:t>
            </w:r>
          </w:p>
        </w:tc>
        <w:tc>
          <w:tcPr>
            <w:tcW w:w="1842" w:type="dxa"/>
            <w:shd w:val="clear" w:color="000000" w:fill="FFFFFF"/>
            <w:vAlign w:val="center"/>
          </w:tcPr>
          <w:p w:rsidR="00A1557F" w:rsidRPr="00BE39C8" w:rsidRDefault="00A1557F" w:rsidP="004A3C54">
            <w:r w:rsidRPr="00BE39C8">
              <w:rPr>
                <w:szCs w:val="22"/>
              </w:rPr>
              <w:t>Да</w:t>
            </w:r>
          </w:p>
        </w:tc>
      </w:tr>
      <w:tr w:rsidR="00A1557F" w:rsidRPr="00BE39C8" w:rsidTr="00A1557F">
        <w:trPr>
          <w:trHeight w:val="195"/>
        </w:trPr>
        <w:tc>
          <w:tcPr>
            <w:tcW w:w="582" w:type="dxa"/>
            <w:shd w:val="clear" w:color="auto" w:fill="auto"/>
            <w:noWrap/>
            <w:vAlign w:val="center"/>
          </w:tcPr>
          <w:p w:rsidR="00A1557F" w:rsidRPr="00BE39C8" w:rsidRDefault="004F5450" w:rsidP="004A3C54">
            <w:r w:rsidRPr="00BE39C8">
              <w:rPr>
                <w:szCs w:val="22"/>
              </w:rPr>
              <w:t>10</w:t>
            </w:r>
          </w:p>
        </w:tc>
        <w:tc>
          <w:tcPr>
            <w:tcW w:w="3900" w:type="dxa"/>
            <w:shd w:val="clear" w:color="auto" w:fill="auto"/>
            <w:vAlign w:val="center"/>
          </w:tcPr>
          <w:p w:rsidR="00A1557F" w:rsidRPr="00BE39C8" w:rsidRDefault="00A1557F" w:rsidP="004A3C54">
            <w:proofErr w:type="gramStart"/>
            <w:r w:rsidRPr="00BE39C8">
              <w:rPr>
                <w:szCs w:val="22"/>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w:t>
            </w:r>
            <w:r w:rsidRPr="00BE39C8">
              <w:rPr>
                <w:szCs w:val="22"/>
              </w:rPr>
              <w:lastRenderedPageBreak/>
              <w:t xml:space="preserve">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roofErr w:type="gramEnd"/>
          </w:p>
        </w:tc>
        <w:tc>
          <w:tcPr>
            <w:tcW w:w="2479" w:type="dxa"/>
            <w:shd w:val="clear" w:color="auto" w:fill="auto"/>
            <w:vAlign w:val="center"/>
          </w:tcPr>
          <w:p w:rsidR="00A1557F" w:rsidRPr="00BE39C8" w:rsidRDefault="00A1557F" w:rsidP="004A3C54">
            <w:r w:rsidRPr="00BE39C8">
              <w:rPr>
                <w:szCs w:val="22"/>
              </w:rPr>
              <w:lastRenderedPageBreak/>
              <w:t>Письмо (в свободной форме) за подписью руководителя организации.</w:t>
            </w:r>
          </w:p>
        </w:tc>
        <w:tc>
          <w:tcPr>
            <w:tcW w:w="1418" w:type="dxa"/>
            <w:shd w:val="clear" w:color="000000" w:fill="FFFFFF"/>
            <w:vAlign w:val="center"/>
          </w:tcPr>
          <w:p w:rsidR="00A1557F" w:rsidRPr="00BE39C8" w:rsidRDefault="00A1557F" w:rsidP="004A3C54">
            <w:r w:rsidRPr="00BE39C8">
              <w:rPr>
                <w:szCs w:val="22"/>
              </w:rPr>
              <w:t>Да/нет</w:t>
            </w:r>
          </w:p>
        </w:tc>
        <w:tc>
          <w:tcPr>
            <w:tcW w:w="1842" w:type="dxa"/>
            <w:shd w:val="clear" w:color="000000" w:fill="FFFFFF"/>
            <w:vAlign w:val="center"/>
          </w:tcPr>
          <w:p w:rsidR="00A1557F" w:rsidRPr="00BE39C8" w:rsidRDefault="00A1557F" w:rsidP="004A3C54">
            <w:r w:rsidRPr="00BE39C8">
              <w:rPr>
                <w:szCs w:val="22"/>
              </w:rPr>
              <w:t>Да</w:t>
            </w:r>
          </w:p>
        </w:tc>
      </w:tr>
      <w:tr w:rsidR="00A1557F" w:rsidRPr="00BE39C8" w:rsidTr="00A1557F">
        <w:trPr>
          <w:trHeight w:val="195"/>
        </w:trPr>
        <w:tc>
          <w:tcPr>
            <w:tcW w:w="582" w:type="dxa"/>
            <w:shd w:val="clear" w:color="auto" w:fill="auto"/>
            <w:noWrap/>
            <w:vAlign w:val="center"/>
          </w:tcPr>
          <w:p w:rsidR="00A1557F" w:rsidRPr="00BE39C8" w:rsidRDefault="004F5450" w:rsidP="004A3C54">
            <w:r w:rsidRPr="00BE39C8">
              <w:rPr>
                <w:szCs w:val="22"/>
              </w:rPr>
              <w:lastRenderedPageBreak/>
              <w:t>11</w:t>
            </w:r>
          </w:p>
        </w:tc>
        <w:tc>
          <w:tcPr>
            <w:tcW w:w="3900" w:type="dxa"/>
            <w:shd w:val="clear" w:color="auto" w:fill="auto"/>
            <w:vAlign w:val="center"/>
          </w:tcPr>
          <w:p w:rsidR="00A1557F" w:rsidRPr="00BE39C8" w:rsidRDefault="00A1557F" w:rsidP="000A2250">
            <w:r w:rsidRPr="00BE39C8">
              <w:rPr>
                <w:szCs w:val="22"/>
              </w:rPr>
              <w:t>Возможность выполнения работ  собственными силами в качестве подрядчика в объеме не менее  90%</w:t>
            </w:r>
          </w:p>
        </w:tc>
        <w:tc>
          <w:tcPr>
            <w:tcW w:w="2479" w:type="dxa"/>
            <w:shd w:val="clear" w:color="auto" w:fill="auto"/>
            <w:vAlign w:val="center"/>
          </w:tcPr>
          <w:p w:rsidR="00A1557F" w:rsidRPr="00BE39C8" w:rsidRDefault="00A1557F" w:rsidP="004A3C54">
            <w:r w:rsidRPr="00BE39C8">
              <w:rPr>
                <w:szCs w:val="22"/>
              </w:rPr>
              <w:t>Перечень субподрядных организаций, привлекаемых для данного вида деятельности (с указанием % субподряда).</w:t>
            </w:r>
          </w:p>
        </w:tc>
        <w:tc>
          <w:tcPr>
            <w:tcW w:w="1418" w:type="dxa"/>
            <w:shd w:val="clear" w:color="000000" w:fill="FFFFFF"/>
            <w:vAlign w:val="center"/>
          </w:tcPr>
          <w:p w:rsidR="00A1557F" w:rsidRPr="00BE39C8" w:rsidRDefault="00A1557F" w:rsidP="004A3C54">
            <w:r w:rsidRPr="00BE39C8">
              <w:rPr>
                <w:szCs w:val="22"/>
              </w:rPr>
              <w:t>%</w:t>
            </w:r>
          </w:p>
        </w:tc>
        <w:tc>
          <w:tcPr>
            <w:tcW w:w="1842" w:type="dxa"/>
            <w:shd w:val="clear" w:color="000000" w:fill="FFFFFF"/>
            <w:vAlign w:val="center"/>
          </w:tcPr>
          <w:p w:rsidR="00A1557F" w:rsidRPr="00BE39C8" w:rsidRDefault="00A1557F" w:rsidP="004A3C54">
            <w:r w:rsidRPr="00BE39C8">
              <w:rPr>
                <w:szCs w:val="22"/>
              </w:rPr>
              <w:t>90 и более</w:t>
            </w:r>
          </w:p>
        </w:tc>
      </w:tr>
      <w:tr w:rsidR="00A1557F" w:rsidRPr="00BE39C8" w:rsidTr="00A1557F">
        <w:trPr>
          <w:trHeight w:val="195"/>
        </w:trPr>
        <w:tc>
          <w:tcPr>
            <w:tcW w:w="582" w:type="dxa"/>
            <w:shd w:val="clear" w:color="auto" w:fill="auto"/>
            <w:noWrap/>
            <w:vAlign w:val="center"/>
          </w:tcPr>
          <w:p w:rsidR="00A1557F" w:rsidRPr="00BE39C8" w:rsidRDefault="004F5450" w:rsidP="004A3C54">
            <w:r w:rsidRPr="00BE39C8">
              <w:t>12</w:t>
            </w:r>
          </w:p>
        </w:tc>
        <w:tc>
          <w:tcPr>
            <w:tcW w:w="3900" w:type="dxa"/>
            <w:shd w:val="clear" w:color="auto" w:fill="auto"/>
            <w:vAlign w:val="center"/>
          </w:tcPr>
          <w:p w:rsidR="00A1557F" w:rsidRPr="00BE39C8" w:rsidRDefault="00A1557F" w:rsidP="004A3C54">
            <w:pPr>
              <w:jc w:val="both"/>
            </w:pPr>
            <w:r w:rsidRPr="00BE39C8">
              <w:rPr>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479" w:type="dxa"/>
            <w:shd w:val="clear" w:color="auto" w:fill="auto"/>
            <w:vAlign w:val="center"/>
          </w:tcPr>
          <w:p w:rsidR="00A1557F" w:rsidRPr="00BE39C8" w:rsidRDefault="00A1557F" w:rsidP="004A3C54">
            <w:r w:rsidRPr="00BE39C8">
              <w:rPr>
                <w:szCs w:val="22"/>
              </w:rPr>
              <w:t>Письмо (в свободной форме) за подписью руководителя организации.</w:t>
            </w:r>
          </w:p>
        </w:tc>
        <w:tc>
          <w:tcPr>
            <w:tcW w:w="1418" w:type="dxa"/>
            <w:shd w:val="clear" w:color="000000" w:fill="FFFFFF"/>
            <w:vAlign w:val="center"/>
          </w:tcPr>
          <w:p w:rsidR="00A1557F" w:rsidRPr="00BE39C8" w:rsidRDefault="00A1557F" w:rsidP="004A3C54">
            <w:r w:rsidRPr="00BE39C8">
              <w:rPr>
                <w:szCs w:val="22"/>
              </w:rPr>
              <w:t>да/нет</w:t>
            </w:r>
          </w:p>
        </w:tc>
        <w:tc>
          <w:tcPr>
            <w:tcW w:w="1842" w:type="dxa"/>
            <w:shd w:val="clear" w:color="000000" w:fill="FFFFFF"/>
            <w:vAlign w:val="center"/>
          </w:tcPr>
          <w:p w:rsidR="00A1557F" w:rsidRPr="00BE39C8" w:rsidRDefault="00A1557F" w:rsidP="004A3C54">
            <w:r w:rsidRPr="00BE39C8">
              <w:rPr>
                <w:szCs w:val="22"/>
              </w:rPr>
              <w:t xml:space="preserve">да </w:t>
            </w:r>
          </w:p>
        </w:tc>
      </w:tr>
    </w:tbl>
    <w:p w:rsidR="00EF1336" w:rsidRPr="00BE39C8" w:rsidRDefault="00EF1336" w:rsidP="00EF1336">
      <w:pPr>
        <w:autoSpaceDE w:val="0"/>
        <w:spacing w:before="240" w:after="120"/>
        <w:jc w:val="both"/>
        <w:rPr>
          <w:rFonts w:cs="Arial"/>
          <w:b/>
          <w:iCs/>
          <w:szCs w:val="22"/>
        </w:rPr>
      </w:pPr>
      <w:r w:rsidRPr="00BE39C8">
        <w:rPr>
          <w:rFonts w:cs="Arial"/>
          <w:b/>
          <w:iCs/>
          <w:szCs w:val="22"/>
        </w:rPr>
        <w:t xml:space="preserve">4. Условия выполнения работ. </w:t>
      </w:r>
    </w:p>
    <w:p w:rsidR="006954C6" w:rsidRPr="00BE39C8" w:rsidRDefault="006954C6" w:rsidP="006954C6">
      <w:pPr>
        <w:autoSpaceDE w:val="0"/>
        <w:ind w:firstLine="720"/>
        <w:jc w:val="both"/>
        <w:rPr>
          <w:szCs w:val="22"/>
        </w:rPr>
      </w:pPr>
      <w:r w:rsidRPr="00BE39C8">
        <w:rPr>
          <w:szCs w:val="22"/>
        </w:rPr>
        <w:t>Контрагент должен выполнять требования инструкций, положений и правил безопасности ОАО «Славнефть-ЯНОС», которые указаны в п.п. 5.3, 6.3 проекта Договора. Данные нормативные акты передаются Контрагенту Заказчиком в электронном виде, посредством электронной почты.</w:t>
      </w:r>
    </w:p>
    <w:p w:rsidR="006954C6" w:rsidRPr="00BE39C8" w:rsidRDefault="006954C6" w:rsidP="006954C6">
      <w:pPr>
        <w:autoSpaceDE w:val="0"/>
        <w:ind w:firstLine="720"/>
        <w:jc w:val="both"/>
        <w:rPr>
          <w:szCs w:val="22"/>
        </w:rPr>
      </w:pPr>
      <w:r w:rsidRPr="00BE39C8">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6954C6" w:rsidRPr="00BE39C8" w:rsidRDefault="006954C6" w:rsidP="006954C6">
      <w:pPr>
        <w:autoSpaceDE w:val="0"/>
        <w:ind w:firstLine="720"/>
        <w:jc w:val="both"/>
        <w:rPr>
          <w:szCs w:val="22"/>
        </w:rPr>
      </w:pPr>
      <w:r w:rsidRPr="00BE39C8">
        <w:rPr>
          <w:szCs w:val="22"/>
        </w:rPr>
        <w:t>Все поставляемые для выполнения работ материалы, инструмент и материалы должны иметь:</w:t>
      </w:r>
    </w:p>
    <w:p w:rsidR="006954C6" w:rsidRPr="00BE39C8" w:rsidRDefault="006954C6" w:rsidP="00D34CD0">
      <w:pPr>
        <w:numPr>
          <w:ilvl w:val="0"/>
          <w:numId w:val="4"/>
        </w:numPr>
        <w:suppressAutoHyphens/>
        <w:autoSpaceDE w:val="0"/>
        <w:jc w:val="both"/>
        <w:rPr>
          <w:szCs w:val="22"/>
        </w:rPr>
      </w:pPr>
      <w:r w:rsidRPr="00BE39C8">
        <w:rPr>
          <w:szCs w:val="22"/>
        </w:rPr>
        <w:t>Сертификаты качества, выданные производителем;</w:t>
      </w:r>
    </w:p>
    <w:p w:rsidR="006954C6" w:rsidRPr="00BE39C8" w:rsidRDefault="006954C6" w:rsidP="00D34CD0">
      <w:pPr>
        <w:numPr>
          <w:ilvl w:val="0"/>
          <w:numId w:val="4"/>
        </w:numPr>
        <w:suppressAutoHyphens/>
        <w:autoSpaceDE w:val="0"/>
        <w:jc w:val="both"/>
        <w:rPr>
          <w:szCs w:val="22"/>
        </w:rPr>
      </w:pPr>
      <w:r w:rsidRPr="00BE39C8">
        <w:rPr>
          <w:szCs w:val="22"/>
        </w:rPr>
        <w:t>Сертификаты соответствия Госстандарта Российской Федерации;</w:t>
      </w:r>
    </w:p>
    <w:p w:rsidR="006954C6" w:rsidRPr="00BE39C8" w:rsidRDefault="006954C6" w:rsidP="00D34CD0">
      <w:pPr>
        <w:numPr>
          <w:ilvl w:val="0"/>
          <w:numId w:val="4"/>
        </w:numPr>
        <w:suppressAutoHyphens/>
        <w:autoSpaceDE w:val="0"/>
        <w:ind w:left="714" w:hanging="357"/>
        <w:jc w:val="both"/>
        <w:rPr>
          <w:szCs w:val="22"/>
        </w:rPr>
      </w:pPr>
      <w:r w:rsidRPr="00BE39C8">
        <w:rPr>
          <w:szCs w:val="22"/>
        </w:rPr>
        <w:t>Разрешение на применение Федеральной службой России по технологическому, экологическому и атомному надзору;</w:t>
      </w:r>
    </w:p>
    <w:p w:rsidR="006954C6" w:rsidRPr="00BE39C8" w:rsidRDefault="006954C6" w:rsidP="00D34CD0">
      <w:pPr>
        <w:numPr>
          <w:ilvl w:val="0"/>
          <w:numId w:val="4"/>
        </w:numPr>
        <w:suppressAutoHyphens/>
        <w:autoSpaceDE w:val="0"/>
        <w:jc w:val="both"/>
        <w:rPr>
          <w:szCs w:val="22"/>
        </w:rPr>
      </w:pPr>
      <w:r w:rsidRPr="00BE39C8">
        <w:rPr>
          <w:szCs w:val="22"/>
        </w:rPr>
        <w:t>Технические паспорта и другие документы, удостоверяющие их качество.</w:t>
      </w:r>
    </w:p>
    <w:p w:rsidR="006954C6" w:rsidRPr="00BE39C8" w:rsidRDefault="006954C6" w:rsidP="006954C6">
      <w:pPr>
        <w:autoSpaceDE w:val="0"/>
        <w:ind w:firstLine="720"/>
        <w:jc w:val="both"/>
        <w:rPr>
          <w:szCs w:val="22"/>
        </w:rPr>
      </w:pPr>
      <w:r w:rsidRPr="00BE39C8">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6954C6" w:rsidRPr="006954C6" w:rsidRDefault="006954C6" w:rsidP="006954C6">
      <w:pPr>
        <w:autoSpaceDE w:val="0"/>
        <w:ind w:firstLine="567"/>
        <w:jc w:val="both"/>
        <w:rPr>
          <w:szCs w:val="22"/>
        </w:rPr>
      </w:pPr>
      <w:r w:rsidRPr="00BE39C8">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w:t>
      </w:r>
      <w:proofErr w:type="gramStart"/>
      <w:r w:rsidRPr="00BE39C8">
        <w:rPr>
          <w:szCs w:val="22"/>
        </w:rPr>
        <w:t>и</w:t>
      </w:r>
      <w:proofErr w:type="gramEnd"/>
      <w:r w:rsidRPr="00BE39C8">
        <w:rPr>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w:t>
      </w:r>
      <w:r w:rsidRPr="00BE39C8">
        <w:rPr>
          <w:szCs w:val="22"/>
        </w:rPr>
        <w:lastRenderedPageBreak/>
        <w:t>Заказчика Контр</w:t>
      </w:r>
      <w:r w:rsidRPr="006954C6">
        <w:rPr>
          <w:szCs w:val="22"/>
        </w:rPr>
        <w:t>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0C7793" w:rsidRPr="006954C6" w:rsidRDefault="006954C6" w:rsidP="006954C6">
      <w:pPr>
        <w:autoSpaceDE w:val="0"/>
        <w:ind w:firstLine="720"/>
        <w:jc w:val="both"/>
        <w:rPr>
          <w:szCs w:val="22"/>
        </w:rPr>
      </w:pPr>
      <w:r w:rsidRPr="006954C6">
        <w:rPr>
          <w:szCs w:val="22"/>
        </w:rPr>
        <w:t>Контрагент обязуется предъявлять к субподрядчикам требования, аналогичные изложенным в предыдущем абзаце, и несет</w:t>
      </w:r>
      <w:r w:rsidR="000C7793" w:rsidRPr="006954C6">
        <w:rPr>
          <w:szCs w:val="22"/>
        </w:rPr>
        <w:t>.</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3E7193" w:rsidP="003E7193">
      <w:pPr>
        <w:autoSpaceDE w:val="0"/>
        <w:ind w:firstLine="567"/>
        <w:jc w:val="both"/>
        <w:rPr>
          <w:szCs w:val="22"/>
        </w:rPr>
      </w:pPr>
      <w:r w:rsidRPr="00411FA1">
        <w:rPr>
          <w:szCs w:val="22"/>
        </w:rPr>
        <w:t xml:space="preserve">В случае отказа или уклонения Победителя тендера от подписания договора Победитель будет обязан, </w:t>
      </w:r>
      <w:proofErr w:type="gramStart"/>
      <w:r w:rsidRPr="00411FA1">
        <w:rPr>
          <w:szCs w:val="22"/>
        </w:rPr>
        <w:t>безусловно</w:t>
      </w:r>
      <w:proofErr w:type="gramEnd"/>
      <w:r w:rsidRPr="00411FA1">
        <w:rPr>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3E7193">
        <w:rPr>
          <w:szCs w:val="22"/>
        </w:rPr>
        <w:t>.</w:t>
      </w:r>
    </w:p>
    <w:p w:rsidR="00AE32FD" w:rsidRDefault="00AE32FD" w:rsidP="00AE32FD">
      <w:pPr>
        <w:rPr>
          <w:rFonts w:cs="Arial"/>
          <w:szCs w:val="22"/>
        </w:rPr>
      </w:pPr>
    </w:p>
    <w:p w:rsidR="00AE32FD" w:rsidRDefault="00AE32FD"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8C363A">
          <w:pgSz w:w="11905" w:h="16837"/>
          <w:pgMar w:top="567" w:right="709" w:bottom="567" w:left="1134" w:header="794" w:footer="397" w:gutter="0"/>
          <w:cols w:space="720"/>
          <w:titlePg/>
          <w:docGrid w:linePitch="360"/>
        </w:sectPr>
      </w:pPr>
    </w:p>
    <w:p w:rsidR="00B445D7" w:rsidRPr="002E571A" w:rsidRDefault="00B445D7" w:rsidP="00B445D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w:t>
      </w:r>
      <w:proofErr w:type="gramStart"/>
      <w:r w:rsidRPr="002E571A">
        <w:rPr>
          <w:rFonts w:cs="Arial"/>
          <w:szCs w:val="22"/>
        </w:rPr>
        <w:t xml:space="preserve">Изучив условия предложения делать </w:t>
      </w:r>
      <w:r w:rsidR="003523B8" w:rsidRPr="003523B8">
        <w:rPr>
          <w:rFonts w:cs="Arial"/>
          <w:szCs w:val="22"/>
        </w:rPr>
        <w:t xml:space="preserve">оферты </w:t>
      </w:r>
      <w:r w:rsidR="003523B8" w:rsidRPr="004951C6">
        <w:rPr>
          <w:rFonts w:cs="Arial"/>
          <w:szCs w:val="22"/>
        </w:rPr>
        <w:t>№</w:t>
      </w:r>
      <w:r w:rsidR="00DA4FCD">
        <w:rPr>
          <w:rFonts w:cs="Arial"/>
          <w:szCs w:val="22"/>
        </w:rPr>
        <w:t>0</w:t>
      </w:r>
      <w:r w:rsidR="000A2250">
        <w:rPr>
          <w:rFonts w:cs="Arial"/>
          <w:szCs w:val="22"/>
        </w:rPr>
        <w:t>30</w:t>
      </w:r>
      <w:r w:rsidR="003523B8" w:rsidRPr="004951C6">
        <w:rPr>
          <w:rFonts w:cs="Arial"/>
          <w:szCs w:val="22"/>
        </w:rPr>
        <w:t>-КР</w:t>
      </w:r>
      <w:r w:rsidR="003523B8" w:rsidRPr="005F4ED2">
        <w:rPr>
          <w:rFonts w:cs="Arial"/>
          <w:szCs w:val="22"/>
        </w:rPr>
        <w:t>-201</w:t>
      </w:r>
      <w:r w:rsidR="004951C6">
        <w:rPr>
          <w:rFonts w:cs="Arial"/>
          <w:szCs w:val="22"/>
        </w:rPr>
        <w:t>6</w:t>
      </w:r>
      <w:r w:rsidR="003523B8" w:rsidRPr="003523B8">
        <w:rPr>
          <w:rFonts w:cs="Arial"/>
          <w:szCs w:val="22"/>
        </w:rPr>
        <w:t xml:space="preserve"> </w:t>
      </w:r>
      <w:r w:rsidRPr="003523B8">
        <w:rPr>
          <w:rFonts w:cs="Arial"/>
          <w:szCs w:val="22"/>
        </w:rPr>
        <w:t xml:space="preserve">от </w:t>
      </w:r>
      <w:r w:rsidR="00806ED0">
        <w:rPr>
          <w:rFonts w:cs="Arial"/>
          <w:szCs w:val="22"/>
        </w:rPr>
        <w:t>16.02.16,</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705ADE">
        <w:rPr>
          <w:rFonts w:cs="Arial"/>
          <w:szCs w:val="22"/>
        </w:rPr>
        <w:t xml:space="preserve">на </w:t>
      </w:r>
      <w:r w:rsidR="00705ADE" w:rsidRPr="0047728E">
        <w:rPr>
          <w:rFonts w:cs="Arial"/>
          <w:b/>
          <w:szCs w:val="22"/>
        </w:rPr>
        <w:t xml:space="preserve">выполнение работ </w:t>
      </w:r>
      <w:r w:rsidR="006954C6" w:rsidRPr="007A6129">
        <w:rPr>
          <w:rFonts w:cs="Arial"/>
          <w:b/>
          <w:szCs w:val="22"/>
        </w:rPr>
        <w:t xml:space="preserve">не входящих в объемы капитальных ремонтов согласно графику простоев по </w:t>
      </w:r>
      <w:r w:rsidR="000A2250">
        <w:rPr>
          <w:rFonts w:cs="Arial"/>
          <w:b/>
          <w:szCs w:val="22"/>
        </w:rPr>
        <w:t>цеху №24</w:t>
      </w:r>
      <w:r w:rsidR="006954C6">
        <w:rPr>
          <w:rFonts w:cs="Arial"/>
          <w:b/>
          <w:szCs w:val="22"/>
        </w:rPr>
        <w:t xml:space="preserve"> ОАО</w:t>
      </w:r>
      <w:proofErr w:type="gramEnd"/>
      <w:r w:rsidR="006954C6">
        <w:rPr>
          <w:rFonts w:cs="Arial"/>
          <w:b/>
          <w:szCs w:val="22"/>
        </w:rPr>
        <w:t xml:space="preserve"> «Славнефть-ЯНОС»</w:t>
      </w:r>
      <w:r w:rsidRPr="0029491C">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366D9" w:rsidRPr="002E571A" w:rsidRDefault="00C366D9" w:rsidP="00B445D7">
      <w:pPr>
        <w:jc w:val="both"/>
        <w:rPr>
          <w:rFonts w:cs="Arial"/>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 xml:space="preserve">условиях после получения уведомления об акцепте оферты со стороны ОАО "Славнефть-ЯНОС", мы </w:t>
      </w:r>
      <w:proofErr w:type="gramStart"/>
      <w:r w:rsidRPr="00FD289B">
        <w:rPr>
          <w:szCs w:val="22"/>
        </w:rPr>
        <w:t>обязуемся</w:t>
      </w:r>
      <w:proofErr w:type="gramEnd"/>
      <w:r w:rsidRPr="00FD289B">
        <w:rPr>
          <w:szCs w:val="22"/>
        </w:rPr>
        <w:t xml:space="preserve">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r>
        <w:rPr>
          <w:szCs w:val="22"/>
        </w:rPr>
        <w:t>.</w:t>
      </w:r>
    </w:p>
    <w:p w:rsidR="00B445D7" w:rsidRPr="002E571A" w:rsidRDefault="00C366D9"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366D9"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366D9"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ПРЕДЛОЖЕНИЕ О ЗАКЛЮЧЕНИИ ДОГОВОРА</w:t>
      </w:r>
      <w:r w:rsidR="00CA4551">
        <w:rPr>
          <w:rFonts w:cs="Arial"/>
          <w:b/>
          <w:szCs w:val="22"/>
        </w:rPr>
        <w:t>*</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6954C6" w:rsidTr="00707A8E">
        <w:trPr>
          <w:trHeight w:val="363"/>
        </w:trPr>
        <w:tc>
          <w:tcPr>
            <w:tcW w:w="6369" w:type="dxa"/>
          </w:tcPr>
          <w:p w:rsidR="00B445D7" w:rsidRPr="00515963" w:rsidRDefault="00B445D7" w:rsidP="00A03AA2">
            <w:pPr>
              <w:tabs>
                <w:tab w:val="left" w:pos="3240"/>
              </w:tabs>
              <w:rPr>
                <w:rFonts w:cs="Arial"/>
                <w:sz w:val="20"/>
                <w:szCs w:val="20"/>
              </w:rPr>
            </w:pPr>
            <w:r w:rsidRPr="00515963">
              <w:rPr>
                <w:rFonts w:cs="Arial"/>
                <w:sz w:val="20"/>
                <w:szCs w:val="20"/>
              </w:rPr>
              <w:t xml:space="preserve">Предмет оферты </w:t>
            </w:r>
            <w:r w:rsidRPr="00515963">
              <w:rPr>
                <w:rFonts w:cs="Arial"/>
                <w:sz w:val="20"/>
                <w:szCs w:val="20"/>
              </w:rPr>
              <w:br/>
              <w:t>(указывается в соответствии с Требованиями к предмету закупки):</w:t>
            </w:r>
          </w:p>
        </w:tc>
        <w:tc>
          <w:tcPr>
            <w:tcW w:w="3093" w:type="dxa"/>
          </w:tcPr>
          <w:p w:rsidR="00B445D7" w:rsidRPr="006954C6" w:rsidRDefault="00B445D7" w:rsidP="00A03AA2">
            <w:pPr>
              <w:tabs>
                <w:tab w:val="left" w:pos="3240"/>
              </w:tabs>
              <w:jc w:val="both"/>
              <w:rPr>
                <w:rFonts w:cs="Arial"/>
                <w:sz w:val="20"/>
                <w:szCs w:val="20"/>
                <w:highlight w:val="yellow"/>
              </w:rPr>
            </w:pPr>
          </w:p>
        </w:tc>
      </w:tr>
      <w:tr w:rsidR="00B445D7" w:rsidRPr="006954C6" w:rsidTr="004B7DCB">
        <w:trPr>
          <w:trHeight w:val="521"/>
        </w:trPr>
        <w:tc>
          <w:tcPr>
            <w:tcW w:w="6369" w:type="dxa"/>
          </w:tcPr>
          <w:p w:rsidR="00B445D7" w:rsidRPr="00515963" w:rsidRDefault="00B445D7" w:rsidP="008663F1">
            <w:pPr>
              <w:tabs>
                <w:tab w:val="left" w:pos="2880"/>
                <w:tab w:val="left" w:pos="3240"/>
              </w:tabs>
              <w:rPr>
                <w:rFonts w:cs="Arial"/>
                <w:sz w:val="20"/>
                <w:szCs w:val="20"/>
              </w:rPr>
            </w:pPr>
            <w:r w:rsidRPr="00515963">
              <w:rPr>
                <w:rFonts w:cs="Arial"/>
                <w:sz w:val="20"/>
                <w:szCs w:val="20"/>
              </w:rPr>
              <w:t xml:space="preserve">Срок выполнения работ </w:t>
            </w:r>
          </w:p>
        </w:tc>
        <w:tc>
          <w:tcPr>
            <w:tcW w:w="3093" w:type="dxa"/>
          </w:tcPr>
          <w:p w:rsidR="00B445D7" w:rsidRPr="006954C6" w:rsidRDefault="00B445D7" w:rsidP="00A03AA2">
            <w:pPr>
              <w:tabs>
                <w:tab w:val="left" w:pos="3240"/>
              </w:tabs>
              <w:jc w:val="both"/>
              <w:rPr>
                <w:rFonts w:cs="Arial"/>
                <w:sz w:val="20"/>
                <w:szCs w:val="20"/>
                <w:highlight w:val="yellow"/>
              </w:rPr>
            </w:pPr>
          </w:p>
        </w:tc>
      </w:tr>
      <w:tr w:rsidR="00B445D7" w:rsidRPr="006954C6" w:rsidTr="00707A8E">
        <w:trPr>
          <w:trHeight w:val="675"/>
        </w:trPr>
        <w:tc>
          <w:tcPr>
            <w:tcW w:w="6369" w:type="dxa"/>
          </w:tcPr>
          <w:p w:rsidR="00B445D7" w:rsidRPr="00515963" w:rsidRDefault="00A27D0A" w:rsidP="00C65C80">
            <w:pPr>
              <w:tabs>
                <w:tab w:val="left" w:pos="2880"/>
                <w:tab w:val="left" w:pos="3240"/>
              </w:tabs>
              <w:rPr>
                <w:rFonts w:cs="Arial"/>
                <w:sz w:val="20"/>
                <w:szCs w:val="20"/>
              </w:rPr>
            </w:pPr>
            <w:r w:rsidRPr="002E571A">
              <w:rPr>
                <w:rFonts w:cs="Arial"/>
                <w:sz w:val="20"/>
                <w:szCs w:val="20"/>
              </w:rPr>
              <w:t xml:space="preserve">Стоимость работ </w:t>
            </w:r>
            <w:r>
              <w:rPr>
                <w:rFonts w:cs="Arial"/>
                <w:sz w:val="20"/>
                <w:szCs w:val="20"/>
              </w:rPr>
              <w:t>(с</w:t>
            </w:r>
            <w:r w:rsidRPr="001129C5">
              <w:rPr>
                <w:rFonts w:cs="Arial"/>
                <w:sz w:val="20"/>
                <w:szCs w:val="20"/>
              </w:rPr>
              <w:t>тоимость затрат на выполнение ремонтных работ одним работником за 1 час</w:t>
            </w:r>
            <w:r>
              <w:rPr>
                <w:rFonts w:cs="Arial"/>
                <w:sz w:val="20"/>
                <w:szCs w:val="20"/>
              </w:rPr>
              <w:t xml:space="preserve">), </w:t>
            </w:r>
            <w:r w:rsidRPr="001129C5">
              <w:rPr>
                <w:rFonts w:cs="Arial"/>
                <w:sz w:val="20"/>
                <w:szCs w:val="20"/>
              </w:rPr>
              <w:t>без НДС</w:t>
            </w:r>
          </w:p>
        </w:tc>
        <w:tc>
          <w:tcPr>
            <w:tcW w:w="3093" w:type="dxa"/>
          </w:tcPr>
          <w:p w:rsidR="00B445D7" w:rsidRPr="006954C6" w:rsidRDefault="00B445D7" w:rsidP="00A03AA2">
            <w:pPr>
              <w:tabs>
                <w:tab w:val="left" w:pos="3240"/>
              </w:tabs>
              <w:jc w:val="both"/>
              <w:rPr>
                <w:rFonts w:cs="Arial"/>
                <w:sz w:val="20"/>
                <w:szCs w:val="20"/>
                <w:highlight w:val="yellow"/>
              </w:rPr>
            </w:pPr>
          </w:p>
        </w:tc>
      </w:tr>
      <w:tr w:rsidR="00A27D0A" w:rsidRPr="006954C6" w:rsidTr="00D34CD0">
        <w:trPr>
          <w:trHeight w:val="675"/>
        </w:trPr>
        <w:tc>
          <w:tcPr>
            <w:tcW w:w="9462" w:type="dxa"/>
            <w:gridSpan w:val="2"/>
          </w:tcPr>
          <w:p w:rsidR="00A27D0A" w:rsidRPr="006954C6" w:rsidRDefault="00A27D0A" w:rsidP="00A03AA2">
            <w:pPr>
              <w:tabs>
                <w:tab w:val="left" w:pos="3240"/>
              </w:tabs>
              <w:jc w:val="both"/>
              <w:rPr>
                <w:rFonts w:cs="Arial"/>
                <w:sz w:val="20"/>
                <w:szCs w:val="20"/>
                <w:highlight w:val="yellow"/>
              </w:rPr>
            </w:pPr>
            <w:r w:rsidRPr="001129C5">
              <w:rPr>
                <w:rFonts w:cs="Arial"/>
                <w:b/>
                <w:sz w:val="20"/>
                <w:szCs w:val="20"/>
              </w:rPr>
              <w:t>Детализированное предложение представлено в Регламенте определения стоимости работ на весь период их выполнения (Приложение №2 к договору)</w:t>
            </w:r>
          </w:p>
        </w:tc>
      </w:tr>
      <w:tr w:rsidR="00705ADE" w:rsidRPr="006954C6" w:rsidTr="00707A8E">
        <w:trPr>
          <w:trHeight w:val="269"/>
        </w:trPr>
        <w:tc>
          <w:tcPr>
            <w:tcW w:w="6369" w:type="dxa"/>
          </w:tcPr>
          <w:p w:rsidR="00705ADE" w:rsidRPr="00515963" w:rsidRDefault="00705ADE" w:rsidP="00A03AA2">
            <w:pPr>
              <w:tabs>
                <w:tab w:val="left" w:pos="3240"/>
              </w:tabs>
              <w:rPr>
                <w:rFonts w:cs="Arial"/>
                <w:sz w:val="20"/>
                <w:szCs w:val="20"/>
              </w:rPr>
            </w:pPr>
            <w:r w:rsidRPr="00515963">
              <w:rPr>
                <w:rFonts w:cs="Arial"/>
                <w:sz w:val="20"/>
                <w:szCs w:val="20"/>
              </w:rPr>
              <w:t>Наличие скидок или условия их получения</w:t>
            </w:r>
          </w:p>
        </w:tc>
        <w:tc>
          <w:tcPr>
            <w:tcW w:w="3093" w:type="dxa"/>
          </w:tcPr>
          <w:p w:rsidR="00705ADE" w:rsidRPr="006954C6" w:rsidRDefault="00705ADE" w:rsidP="00A03AA2">
            <w:pPr>
              <w:tabs>
                <w:tab w:val="left" w:pos="3240"/>
              </w:tabs>
              <w:jc w:val="both"/>
              <w:rPr>
                <w:rFonts w:cs="Arial"/>
                <w:sz w:val="20"/>
                <w:szCs w:val="20"/>
                <w:highlight w:val="yellow"/>
              </w:rPr>
            </w:pPr>
          </w:p>
        </w:tc>
      </w:tr>
      <w:tr w:rsidR="00705ADE" w:rsidRPr="006954C6" w:rsidTr="00707A8E">
        <w:trPr>
          <w:trHeight w:val="136"/>
        </w:trPr>
        <w:tc>
          <w:tcPr>
            <w:tcW w:w="6369" w:type="dxa"/>
          </w:tcPr>
          <w:p w:rsidR="00705ADE" w:rsidRPr="00515963" w:rsidRDefault="00705ADE" w:rsidP="00707A8E">
            <w:pPr>
              <w:tabs>
                <w:tab w:val="left" w:pos="3240"/>
              </w:tabs>
              <w:rPr>
                <w:rFonts w:cs="Arial"/>
                <w:sz w:val="20"/>
                <w:szCs w:val="20"/>
              </w:rPr>
            </w:pPr>
            <w:r w:rsidRPr="00515963">
              <w:rPr>
                <w:rFonts w:cs="Arial"/>
                <w:sz w:val="20"/>
                <w:szCs w:val="20"/>
              </w:rPr>
              <w:t>Условия опциона</w:t>
            </w:r>
          </w:p>
        </w:tc>
        <w:tc>
          <w:tcPr>
            <w:tcW w:w="3093" w:type="dxa"/>
          </w:tcPr>
          <w:p w:rsidR="00705ADE" w:rsidRPr="006954C6" w:rsidRDefault="00705ADE" w:rsidP="00A03AA2">
            <w:pPr>
              <w:tabs>
                <w:tab w:val="left" w:pos="3240"/>
              </w:tabs>
              <w:jc w:val="both"/>
              <w:rPr>
                <w:rFonts w:cs="Arial"/>
                <w:sz w:val="20"/>
                <w:szCs w:val="20"/>
                <w:highlight w:val="yellow"/>
              </w:rPr>
            </w:pPr>
          </w:p>
        </w:tc>
      </w:tr>
      <w:tr w:rsidR="00705ADE" w:rsidRPr="006954C6" w:rsidTr="00707A8E">
        <w:trPr>
          <w:trHeight w:val="198"/>
        </w:trPr>
        <w:tc>
          <w:tcPr>
            <w:tcW w:w="6369" w:type="dxa"/>
          </w:tcPr>
          <w:p w:rsidR="00705ADE" w:rsidRPr="00515963" w:rsidRDefault="00705ADE" w:rsidP="00707A8E">
            <w:pPr>
              <w:tabs>
                <w:tab w:val="left" w:pos="3240"/>
              </w:tabs>
              <w:rPr>
                <w:rFonts w:cs="Arial"/>
                <w:sz w:val="20"/>
                <w:szCs w:val="20"/>
                <w:lang w:val="en-US"/>
              </w:rPr>
            </w:pPr>
            <w:r w:rsidRPr="00515963">
              <w:rPr>
                <w:rFonts w:cs="Arial"/>
                <w:sz w:val="20"/>
                <w:szCs w:val="20"/>
              </w:rPr>
              <w:t>Условия оплаты</w:t>
            </w:r>
          </w:p>
        </w:tc>
        <w:tc>
          <w:tcPr>
            <w:tcW w:w="3093" w:type="dxa"/>
          </w:tcPr>
          <w:p w:rsidR="00705ADE" w:rsidRPr="006954C6" w:rsidRDefault="00705ADE" w:rsidP="00A03AA2">
            <w:pPr>
              <w:tabs>
                <w:tab w:val="left" w:pos="3240"/>
              </w:tabs>
              <w:jc w:val="both"/>
              <w:rPr>
                <w:rFonts w:cs="Arial"/>
                <w:sz w:val="20"/>
                <w:szCs w:val="20"/>
                <w:highlight w:val="yellow"/>
              </w:rPr>
            </w:pPr>
          </w:p>
        </w:tc>
      </w:tr>
      <w:tr w:rsidR="00705ADE" w:rsidRPr="002E571A" w:rsidTr="00707A8E">
        <w:trPr>
          <w:trHeight w:val="239"/>
        </w:trPr>
        <w:tc>
          <w:tcPr>
            <w:tcW w:w="6369" w:type="dxa"/>
          </w:tcPr>
          <w:p w:rsidR="00705ADE" w:rsidRPr="00515963" w:rsidRDefault="00705ADE" w:rsidP="00707A8E">
            <w:pPr>
              <w:tabs>
                <w:tab w:val="left" w:pos="3240"/>
              </w:tabs>
              <w:rPr>
                <w:rFonts w:cs="Arial"/>
                <w:sz w:val="20"/>
                <w:szCs w:val="20"/>
              </w:rPr>
            </w:pPr>
            <w:r w:rsidRPr="00515963">
              <w:rPr>
                <w:rFonts w:cs="Arial"/>
                <w:sz w:val="20"/>
                <w:szCs w:val="20"/>
              </w:rPr>
              <w:t>Дополнительные условия</w:t>
            </w:r>
          </w:p>
        </w:tc>
        <w:tc>
          <w:tcPr>
            <w:tcW w:w="3093" w:type="dxa"/>
          </w:tcPr>
          <w:p w:rsidR="00705ADE" w:rsidRPr="002E571A" w:rsidRDefault="00705ADE" w:rsidP="00A03AA2">
            <w:pPr>
              <w:tabs>
                <w:tab w:val="left" w:pos="3240"/>
              </w:tabs>
              <w:jc w:val="both"/>
              <w:rPr>
                <w:rFonts w:cs="Arial"/>
                <w:sz w:val="20"/>
                <w:szCs w:val="20"/>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Default="00B445D7" w:rsidP="00B445D7">
      <w:pPr>
        <w:spacing w:before="0"/>
        <w:jc w:val="both"/>
        <w:rPr>
          <w:rFonts w:cs="Arial"/>
          <w:szCs w:val="22"/>
        </w:rPr>
      </w:pPr>
      <w:r w:rsidRPr="002E571A">
        <w:rPr>
          <w:rFonts w:cs="Arial"/>
          <w:szCs w:val="22"/>
        </w:rPr>
        <w:tab/>
      </w:r>
      <w:r w:rsidRPr="002E571A">
        <w:rPr>
          <w:rFonts w:cs="Arial"/>
          <w:szCs w:val="22"/>
        </w:rPr>
        <w:tab/>
        <w:t>МП</w:t>
      </w:r>
    </w:p>
    <w:p w:rsidR="00CA4551" w:rsidRPr="002E571A" w:rsidRDefault="00CA4551" w:rsidP="00B445D7">
      <w:pPr>
        <w:spacing w:before="0"/>
        <w:jc w:val="both"/>
      </w:pPr>
    </w:p>
    <w:p w:rsidR="00D17C32" w:rsidRPr="00152267" w:rsidRDefault="00D17C32" w:rsidP="00D17C32">
      <w:pPr>
        <w:jc w:val="both"/>
        <w:rPr>
          <w:rFonts w:cs="Arial"/>
          <w:sz w:val="16"/>
          <w:szCs w:val="16"/>
        </w:rPr>
      </w:pPr>
    </w:p>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w:t>
            </w:r>
            <w:proofErr w:type="gramStart"/>
            <w:r w:rsidRPr="00152267">
              <w:rPr>
                <w:rFonts w:ascii="Times New Roman" w:hAnsi="Times New Roman"/>
                <w:sz w:val="24"/>
              </w:rPr>
              <w:t>выполнении</w:t>
            </w:r>
            <w:proofErr w:type="gramEnd"/>
            <w:r w:rsidRPr="00152267">
              <w:rPr>
                <w:rFonts w:ascii="Times New Roman" w:hAnsi="Times New Roman"/>
                <w:sz w:val="24"/>
              </w:rPr>
              <w:t xml:space="preserve">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CA4551">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CA4551">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CA4551">
        <w:trPr>
          <w:trHeight w:val="690"/>
        </w:trPr>
        <w:tc>
          <w:tcPr>
            <w:tcW w:w="564" w:type="dxa"/>
            <w:tcBorders>
              <w:top w:val="single" w:sz="4" w:space="0" w:color="auto"/>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single" w:sz="4" w:space="0" w:color="auto"/>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single" w:sz="4" w:space="0" w:color="auto"/>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A27D0A" w:rsidRDefault="00132B25" w:rsidP="00132B2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D722E9" w:rsidRPr="007B4483" w:rsidRDefault="00D722E9" w:rsidP="007B4483">
      <w:pPr>
        <w:spacing w:before="0" w:line="276" w:lineRule="auto"/>
        <w:rPr>
          <w:rFonts w:ascii="Times New Roman" w:hAnsi="Times New Roman"/>
          <w:sz w:val="24"/>
        </w:rPr>
      </w:pPr>
      <w:bookmarkStart w:id="0" w:name="_GoBack"/>
      <w:bookmarkEnd w:id="0"/>
    </w:p>
    <w:sectPr w:rsidR="00D722E9" w:rsidRPr="007B4483" w:rsidSect="007B448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CD0" w:rsidRDefault="00D34CD0" w:rsidP="00FB07D9">
      <w:pPr>
        <w:spacing w:before="0"/>
      </w:pPr>
      <w:r>
        <w:separator/>
      </w:r>
    </w:p>
  </w:endnote>
  <w:endnote w:type="continuationSeparator" w:id="0">
    <w:p w:rsidR="00D34CD0" w:rsidRDefault="00D34CD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CD0" w:rsidRDefault="00D34CD0" w:rsidP="00FB07D9">
      <w:pPr>
        <w:spacing w:before="0"/>
      </w:pPr>
      <w:r>
        <w:separator/>
      </w:r>
    </w:p>
  </w:footnote>
  <w:footnote w:type="continuationSeparator" w:id="0">
    <w:p w:rsidR="00D34CD0" w:rsidRDefault="00D34CD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407"/>
    <w:rsid w:val="0000597D"/>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1CD7"/>
    <w:rsid w:val="00062453"/>
    <w:rsid w:val="00062753"/>
    <w:rsid w:val="00062DFD"/>
    <w:rsid w:val="0006339D"/>
    <w:rsid w:val="00063A5D"/>
    <w:rsid w:val="00063B9F"/>
    <w:rsid w:val="00064353"/>
    <w:rsid w:val="0006442D"/>
    <w:rsid w:val="00064451"/>
    <w:rsid w:val="00064559"/>
    <w:rsid w:val="0006495D"/>
    <w:rsid w:val="00064BEA"/>
    <w:rsid w:val="00064CBF"/>
    <w:rsid w:val="00064D62"/>
    <w:rsid w:val="000655C4"/>
    <w:rsid w:val="00065CFD"/>
    <w:rsid w:val="00066BEB"/>
    <w:rsid w:val="000673A8"/>
    <w:rsid w:val="00067549"/>
    <w:rsid w:val="000676B3"/>
    <w:rsid w:val="000677E6"/>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3E79"/>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250"/>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793"/>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0A9E"/>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448"/>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4E3"/>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07F"/>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737"/>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343"/>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DA9"/>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BD"/>
    <w:rsid w:val="001C6657"/>
    <w:rsid w:val="001C6DD9"/>
    <w:rsid w:val="001C6F11"/>
    <w:rsid w:val="001C6FB9"/>
    <w:rsid w:val="001C7329"/>
    <w:rsid w:val="001C78C1"/>
    <w:rsid w:val="001C7962"/>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3D40"/>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33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2EC2"/>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3FDE"/>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E53"/>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0E1"/>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15D"/>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2C1"/>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1E"/>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A03"/>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141"/>
    <w:rsid w:val="003A54F0"/>
    <w:rsid w:val="003A56DA"/>
    <w:rsid w:val="003A5BF1"/>
    <w:rsid w:val="003A6201"/>
    <w:rsid w:val="003A6638"/>
    <w:rsid w:val="003A6661"/>
    <w:rsid w:val="003A6683"/>
    <w:rsid w:val="003A6B09"/>
    <w:rsid w:val="003A6F1C"/>
    <w:rsid w:val="003A7174"/>
    <w:rsid w:val="003A7726"/>
    <w:rsid w:val="003A7A70"/>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B7F99"/>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CEF"/>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6E8C"/>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2A8"/>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1C6"/>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C54"/>
    <w:rsid w:val="004A3FF6"/>
    <w:rsid w:val="004A41DD"/>
    <w:rsid w:val="004A499A"/>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4B02"/>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5450"/>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37F"/>
    <w:rsid w:val="005148D6"/>
    <w:rsid w:val="005151AE"/>
    <w:rsid w:val="00515204"/>
    <w:rsid w:val="00515963"/>
    <w:rsid w:val="00515C5B"/>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2FCA"/>
    <w:rsid w:val="00593203"/>
    <w:rsid w:val="00593470"/>
    <w:rsid w:val="00593800"/>
    <w:rsid w:val="005957D7"/>
    <w:rsid w:val="00595AB2"/>
    <w:rsid w:val="00595ADB"/>
    <w:rsid w:val="00595EFB"/>
    <w:rsid w:val="00596B78"/>
    <w:rsid w:val="00597BEC"/>
    <w:rsid w:val="00597FC9"/>
    <w:rsid w:val="005A012C"/>
    <w:rsid w:val="005A0D9D"/>
    <w:rsid w:val="005A0DFB"/>
    <w:rsid w:val="005A0E1A"/>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52E"/>
    <w:rsid w:val="005A5E6E"/>
    <w:rsid w:val="005A60DC"/>
    <w:rsid w:val="005A6BF2"/>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6F68"/>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BB"/>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A64"/>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BF5"/>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54C6"/>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9C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227"/>
    <w:rsid w:val="00702DB0"/>
    <w:rsid w:val="00702E7B"/>
    <w:rsid w:val="00703165"/>
    <w:rsid w:val="007032D3"/>
    <w:rsid w:val="00703564"/>
    <w:rsid w:val="00703C1E"/>
    <w:rsid w:val="007047E3"/>
    <w:rsid w:val="00704AE4"/>
    <w:rsid w:val="007051D7"/>
    <w:rsid w:val="0070548A"/>
    <w:rsid w:val="00705ADE"/>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5F8A"/>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3881"/>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506"/>
    <w:rsid w:val="00745738"/>
    <w:rsid w:val="00745AD5"/>
    <w:rsid w:val="007460E3"/>
    <w:rsid w:val="007468A9"/>
    <w:rsid w:val="0074690C"/>
    <w:rsid w:val="007471C5"/>
    <w:rsid w:val="00747555"/>
    <w:rsid w:val="00747D12"/>
    <w:rsid w:val="0075044F"/>
    <w:rsid w:val="0075056E"/>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129"/>
    <w:rsid w:val="007A6351"/>
    <w:rsid w:val="007A68A1"/>
    <w:rsid w:val="007A6CA0"/>
    <w:rsid w:val="007A78F0"/>
    <w:rsid w:val="007B044E"/>
    <w:rsid w:val="007B062A"/>
    <w:rsid w:val="007B096F"/>
    <w:rsid w:val="007B0CBB"/>
    <w:rsid w:val="007B13EC"/>
    <w:rsid w:val="007B1CCF"/>
    <w:rsid w:val="007B1EF2"/>
    <w:rsid w:val="007B26D4"/>
    <w:rsid w:val="007B2A4C"/>
    <w:rsid w:val="007B2D31"/>
    <w:rsid w:val="007B2FCC"/>
    <w:rsid w:val="007B33AE"/>
    <w:rsid w:val="007B4483"/>
    <w:rsid w:val="007B44CA"/>
    <w:rsid w:val="007B462B"/>
    <w:rsid w:val="007B48C1"/>
    <w:rsid w:val="007B5255"/>
    <w:rsid w:val="007B56F2"/>
    <w:rsid w:val="007B5AF6"/>
    <w:rsid w:val="007B6100"/>
    <w:rsid w:val="007B6705"/>
    <w:rsid w:val="007B676C"/>
    <w:rsid w:val="007B692C"/>
    <w:rsid w:val="007B72DF"/>
    <w:rsid w:val="007B7E6A"/>
    <w:rsid w:val="007B7F56"/>
    <w:rsid w:val="007C044B"/>
    <w:rsid w:val="007C05D5"/>
    <w:rsid w:val="007C0F6E"/>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9C1"/>
    <w:rsid w:val="007F2C09"/>
    <w:rsid w:val="007F3584"/>
    <w:rsid w:val="007F37C4"/>
    <w:rsid w:val="007F3D57"/>
    <w:rsid w:val="007F3EE9"/>
    <w:rsid w:val="007F3F94"/>
    <w:rsid w:val="007F4231"/>
    <w:rsid w:val="007F461D"/>
    <w:rsid w:val="007F4E9D"/>
    <w:rsid w:val="007F5351"/>
    <w:rsid w:val="007F58B6"/>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6ED0"/>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B7C"/>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97F38"/>
    <w:rsid w:val="008A0084"/>
    <w:rsid w:val="008A0CDA"/>
    <w:rsid w:val="008A0E1B"/>
    <w:rsid w:val="008A18D4"/>
    <w:rsid w:val="008A1FE2"/>
    <w:rsid w:val="008A202A"/>
    <w:rsid w:val="008A2894"/>
    <w:rsid w:val="008A2918"/>
    <w:rsid w:val="008A2FA9"/>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3CB"/>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380"/>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D3F"/>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A58"/>
    <w:rsid w:val="00957B9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389"/>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4AA7"/>
    <w:rsid w:val="00A1557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DFE"/>
    <w:rsid w:val="00A275FB"/>
    <w:rsid w:val="00A27C58"/>
    <w:rsid w:val="00A27D0A"/>
    <w:rsid w:val="00A3003D"/>
    <w:rsid w:val="00A30164"/>
    <w:rsid w:val="00A30382"/>
    <w:rsid w:val="00A303C8"/>
    <w:rsid w:val="00A30522"/>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B74"/>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2A8B"/>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4F5"/>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56A"/>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C73"/>
    <w:rsid w:val="00B51E72"/>
    <w:rsid w:val="00B51E9F"/>
    <w:rsid w:val="00B521F3"/>
    <w:rsid w:val="00B52494"/>
    <w:rsid w:val="00B5309E"/>
    <w:rsid w:val="00B530FC"/>
    <w:rsid w:val="00B53888"/>
    <w:rsid w:val="00B53A17"/>
    <w:rsid w:val="00B542BE"/>
    <w:rsid w:val="00B54377"/>
    <w:rsid w:val="00B543DA"/>
    <w:rsid w:val="00B548EA"/>
    <w:rsid w:val="00B54A31"/>
    <w:rsid w:val="00B54CA5"/>
    <w:rsid w:val="00B552E1"/>
    <w:rsid w:val="00B552F0"/>
    <w:rsid w:val="00B55707"/>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678B2"/>
    <w:rsid w:val="00B702D5"/>
    <w:rsid w:val="00B7068D"/>
    <w:rsid w:val="00B70702"/>
    <w:rsid w:val="00B707BA"/>
    <w:rsid w:val="00B70B2C"/>
    <w:rsid w:val="00B71424"/>
    <w:rsid w:val="00B71877"/>
    <w:rsid w:val="00B71A2B"/>
    <w:rsid w:val="00B71B3A"/>
    <w:rsid w:val="00B71B9B"/>
    <w:rsid w:val="00B721D1"/>
    <w:rsid w:val="00B72381"/>
    <w:rsid w:val="00B727D0"/>
    <w:rsid w:val="00B72A4B"/>
    <w:rsid w:val="00B72D1B"/>
    <w:rsid w:val="00B73990"/>
    <w:rsid w:val="00B73EAD"/>
    <w:rsid w:val="00B741B4"/>
    <w:rsid w:val="00B743F0"/>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219"/>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9C8"/>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267"/>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6D9"/>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C00"/>
    <w:rsid w:val="00C94D62"/>
    <w:rsid w:val="00C94D64"/>
    <w:rsid w:val="00C953D5"/>
    <w:rsid w:val="00C953E8"/>
    <w:rsid w:val="00C95511"/>
    <w:rsid w:val="00C956C3"/>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55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E02"/>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CC6"/>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D0D"/>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CD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05"/>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855"/>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4FCD"/>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6A83"/>
    <w:rsid w:val="00DC6B71"/>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2E9"/>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DF7F2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32D"/>
    <w:rsid w:val="00E22C76"/>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518"/>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15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2DFB"/>
    <w:rsid w:val="00E83282"/>
    <w:rsid w:val="00E83B27"/>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6BE6"/>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7BC"/>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1F59"/>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4B65"/>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645"/>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9B"/>
    <w:rsid w:val="00F72DD2"/>
    <w:rsid w:val="00F72E61"/>
    <w:rsid w:val="00F73161"/>
    <w:rsid w:val="00F73359"/>
    <w:rsid w:val="00F73A68"/>
    <w:rsid w:val="00F73F23"/>
    <w:rsid w:val="00F74288"/>
    <w:rsid w:val="00F748F4"/>
    <w:rsid w:val="00F74DDE"/>
    <w:rsid w:val="00F752B2"/>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B5D"/>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016"/>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799"/>
    <w:rsid w:val="00FE0811"/>
    <w:rsid w:val="00FE089F"/>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styleId="afc">
    <w:name w:val="Strong"/>
    <w:uiPriority w:val="22"/>
    <w:qFormat/>
    <w:rsid w:val="007338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3144</Words>
  <Characters>17923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2016-02-17T07:39:00Z</cp:lastPrinted>
  <dcterms:created xsi:type="dcterms:W3CDTF">2016-02-17T07:47:00Z</dcterms:created>
  <dcterms:modified xsi:type="dcterms:W3CDTF">2016-02-17T07:47:00Z</dcterms:modified>
</cp:coreProperties>
</file>