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58" w:rsidRPr="00637DE2" w:rsidRDefault="00637DE2" w:rsidP="00637DE2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№5</w:t>
      </w:r>
      <w:r w:rsidR="00A848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84874" w:rsidRPr="00A84874">
        <w:rPr>
          <w:rFonts w:ascii="Times New Roman" w:eastAsia="Times New Roman" w:hAnsi="Times New Roman" w:cs="Times New Roman"/>
          <w:sz w:val="24"/>
          <w:szCs w:val="24"/>
        </w:rPr>
        <w:t>к договору № _____________ от ___________ года</w:t>
      </w:r>
      <w:bookmarkStart w:id="0" w:name="_GoBack"/>
      <w:bookmarkEnd w:id="0"/>
    </w:p>
    <w:p w:rsidR="00637DE2" w:rsidRPr="00A84874" w:rsidRDefault="00637DE2" w:rsidP="00637D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Состав </w:t>
      </w:r>
      <w:r w:rsidR="00146125"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раздела </w:t>
      </w:r>
      <w:r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Таблицы соединений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операторная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06"/>
        <w:gridCol w:w="4565"/>
      </w:tblGrid>
      <w:tr w:rsidR="00A84874" w:rsidRPr="00A84874" w:rsidTr="00534057">
        <w:tc>
          <w:tcPr>
            <w:tcW w:w="9464" w:type="dxa"/>
            <w:shd w:val="clear" w:color="auto" w:fill="auto"/>
            <w:hideMark/>
          </w:tcPr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Подрядчик:</w:t>
            </w:r>
          </w:p>
        </w:tc>
        <w:tc>
          <w:tcPr>
            <w:tcW w:w="5245" w:type="dxa"/>
            <w:shd w:val="clear" w:color="auto" w:fill="auto"/>
            <w:hideMark/>
          </w:tcPr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ОАО «Славнефть-ЯНОС»</w:t>
            </w:r>
          </w:p>
        </w:tc>
      </w:tr>
      <w:tr w:rsidR="00A84874" w:rsidRPr="00A84874" w:rsidTr="00534057">
        <w:tc>
          <w:tcPr>
            <w:tcW w:w="9464" w:type="dxa"/>
            <w:shd w:val="clear" w:color="auto" w:fill="auto"/>
          </w:tcPr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</w:t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5245" w:type="dxa"/>
            <w:shd w:val="clear" w:color="auto" w:fill="auto"/>
          </w:tcPr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_________________________________</w:t>
            </w:r>
          </w:p>
        </w:tc>
      </w:tr>
    </w:tbl>
    <w:p w:rsidR="00A84874" w:rsidRPr="00637DE2" w:rsidRDefault="00A84874">
      <w:pPr>
        <w:rPr>
          <w:rFonts w:ascii="Times New Roman" w:hAnsi="Times New Roman" w:cs="Times New Roman"/>
          <w:sz w:val="24"/>
          <w:szCs w:val="24"/>
        </w:rPr>
      </w:pPr>
    </w:p>
    <w:sectPr w:rsidR="00A84874" w:rsidRPr="00637DE2" w:rsidSect="00A8487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96" w:rsidRDefault="00012096" w:rsidP="00A84874">
      <w:pPr>
        <w:spacing w:after="0" w:line="240" w:lineRule="auto"/>
      </w:pPr>
      <w:r>
        <w:separator/>
      </w:r>
    </w:p>
  </w:endnote>
  <w:endnote w:type="continuationSeparator" w:id="0">
    <w:p w:rsidR="00012096" w:rsidRDefault="00012096" w:rsidP="00A84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96" w:rsidRDefault="00012096" w:rsidP="00A84874">
      <w:pPr>
        <w:spacing w:after="0" w:line="240" w:lineRule="auto"/>
      </w:pPr>
      <w:r>
        <w:separator/>
      </w:r>
    </w:p>
  </w:footnote>
  <w:footnote w:type="continuationSeparator" w:id="0">
    <w:p w:rsidR="00012096" w:rsidRDefault="00012096" w:rsidP="00A84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8889945"/>
      <w:docPartObj>
        <w:docPartGallery w:val="Page Numbers (Top of Page)"/>
        <w:docPartUnique/>
      </w:docPartObj>
    </w:sdtPr>
    <w:sdtContent>
      <w:p w:rsidR="00A84874" w:rsidRDefault="00A848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84874" w:rsidRDefault="00A848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12096"/>
    <w:rsid w:val="000805C9"/>
    <w:rsid w:val="00146125"/>
    <w:rsid w:val="00245172"/>
    <w:rsid w:val="002742DB"/>
    <w:rsid w:val="003058D8"/>
    <w:rsid w:val="00345100"/>
    <w:rsid w:val="00442429"/>
    <w:rsid w:val="004E0BA9"/>
    <w:rsid w:val="00515799"/>
    <w:rsid w:val="00555C2A"/>
    <w:rsid w:val="0055624E"/>
    <w:rsid w:val="00584B75"/>
    <w:rsid w:val="00637DE2"/>
    <w:rsid w:val="00640C4D"/>
    <w:rsid w:val="0065614D"/>
    <w:rsid w:val="00713B7C"/>
    <w:rsid w:val="00774A62"/>
    <w:rsid w:val="008A78F9"/>
    <w:rsid w:val="008C464B"/>
    <w:rsid w:val="009847B7"/>
    <w:rsid w:val="00A1666C"/>
    <w:rsid w:val="00A54423"/>
    <w:rsid w:val="00A84874"/>
    <w:rsid w:val="00AF33C2"/>
    <w:rsid w:val="00B176DC"/>
    <w:rsid w:val="00B52434"/>
    <w:rsid w:val="00B562B9"/>
    <w:rsid w:val="00BD5978"/>
    <w:rsid w:val="00C56785"/>
    <w:rsid w:val="00C97B1C"/>
    <w:rsid w:val="00D11033"/>
    <w:rsid w:val="00D649FE"/>
    <w:rsid w:val="00E644E7"/>
    <w:rsid w:val="00EB01C9"/>
    <w:rsid w:val="00EF0A4E"/>
    <w:rsid w:val="00F02809"/>
    <w:rsid w:val="00F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4874"/>
  </w:style>
  <w:style w:type="paragraph" w:styleId="a6">
    <w:name w:val="footer"/>
    <w:basedOn w:val="a"/>
    <w:link w:val="a7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48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4874"/>
  </w:style>
  <w:style w:type="paragraph" w:styleId="a6">
    <w:name w:val="footer"/>
    <w:basedOn w:val="a"/>
    <w:link w:val="a7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4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445</Words>
  <Characters>2541</Characters>
  <Application>Microsoft Office Word</Application>
  <DocSecurity>0</DocSecurity>
  <Lines>21</Lines>
  <Paragraphs>5</Paragraphs>
  <ScaleCrop>false</ScaleCrop>
  <Company>YANOS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Осокин Максим Юрьевич</dc:creator>
  <cp:keywords/>
  <dc:description/>
  <cp:lastModifiedBy>TimofeevMA</cp:lastModifiedBy>
  <cp:revision>4</cp:revision>
  <dcterms:created xsi:type="dcterms:W3CDTF">2015-02-02T07:09:00Z</dcterms:created>
  <dcterms:modified xsi:type="dcterms:W3CDTF">2015-12-07T09:58:00Z</dcterms:modified>
</cp:coreProperties>
</file>