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83788D">
        <w:t>426</w:t>
      </w:r>
      <w:r w:rsidRPr="00BD3C19">
        <w:t>-КС-201</w:t>
      </w:r>
      <w:r w:rsidR="00CB2E69">
        <w:t>5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E34208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E34208"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E34208">
              <w:rPr>
                <w:b/>
                <w:bCs/>
                <w:color w:val="000000"/>
              </w:rPr>
              <w:t>года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F85A71" w:rsidRDefault="00F85A71" w:rsidP="00F85A71">
      <w:pPr>
        <w:spacing w:line="276" w:lineRule="auto"/>
        <w:jc w:val="right"/>
      </w:pPr>
      <w:bookmarkStart w:id="0" w:name="_GoBack"/>
      <w:bookmarkEnd w:id="0"/>
      <w:r>
        <w:lastRenderedPageBreak/>
        <w:t>Приложение №</w:t>
      </w:r>
      <w:r w:rsidR="00E34208">
        <w:t>6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83788D">
        <w:t>426</w:t>
      </w:r>
      <w:r w:rsidRPr="00BD3C19">
        <w:t>-КС-201</w:t>
      </w:r>
      <w:r w:rsidR="00CB2E69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9D282E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9D282E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282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88D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282E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208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47D91-3E10-4878-92F0-EBFDE02FE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1651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3</cp:revision>
  <cp:lastPrinted>2014-11-14T05:58:00Z</cp:lastPrinted>
  <dcterms:created xsi:type="dcterms:W3CDTF">2015-09-23T07:15:00Z</dcterms:created>
  <dcterms:modified xsi:type="dcterms:W3CDTF">2015-10-14T08:07:00Z</dcterms:modified>
</cp:coreProperties>
</file>