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0C310D">
            <w:pPr>
              <w:jc w:val="right"/>
              <w:rPr>
                <w:rFonts w:cs="Arial"/>
              </w:rPr>
            </w:pPr>
            <w:r w:rsidRPr="002E571A">
              <w:rPr>
                <w:rFonts w:cs="Arial"/>
                <w:szCs w:val="22"/>
              </w:rPr>
              <w:t xml:space="preserve">Протокол  № </w:t>
            </w:r>
            <w:r w:rsidR="000C310D">
              <w:rPr>
                <w:rFonts w:cs="Arial"/>
                <w:szCs w:val="22"/>
              </w:rPr>
              <w:t>154</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0C310D">
            <w:pPr>
              <w:jc w:val="right"/>
              <w:rPr>
                <w:rFonts w:cs="Arial"/>
              </w:rPr>
            </w:pPr>
            <w:r w:rsidRPr="002E571A">
              <w:rPr>
                <w:rFonts w:cs="Arial"/>
                <w:szCs w:val="22"/>
              </w:rPr>
              <w:t>«</w:t>
            </w:r>
            <w:r w:rsidR="000C310D">
              <w:rPr>
                <w:rFonts w:cs="Arial"/>
                <w:szCs w:val="22"/>
              </w:rPr>
              <w:t>14</w:t>
            </w:r>
            <w:r w:rsidRPr="002E571A">
              <w:rPr>
                <w:rFonts w:cs="Arial"/>
                <w:szCs w:val="22"/>
              </w:rPr>
              <w:t xml:space="preserve">» </w:t>
            </w:r>
            <w:r w:rsidR="000C310D">
              <w:rPr>
                <w:rFonts w:cs="Arial"/>
                <w:szCs w:val="22"/>
              </w:rPr>
              <w:t>сентября</w:t>
            </w:r>
            <w:r w:rsidRPr="002E571A">
              <w:rPr>
                <w:rFonts w:cs="Arial"/>
                <w:szCs w:val="22"/>
              </w:rPr>
              <w:t xml:space="preserve">  </w:t>
            </w:r>
            <w:r w:rsidR="000C310D">
              <w:rPr>
                <w:rFonts w:cs="Arial"/>
                <w:szCs w:val="22"/>
              </w:rPr>
              <w:t>2016</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1E6BBD">
        <w:rPr>
          <w:rFonts w:cs="Arial"/>
          <w:szCs w:val="22"/>
        </w:rPr>
        <w:t>ПДО №</w:t>
      </w:r>
      <w:r w:rsidR="00943C04" w:rsidRPr="00943C04">
        <w:rPr>
          <w:rFonts w:cs="Arial"/>
          <w:szCs w:val="22"/>
        </w:rPr>
        <w:t>341</w:t>
      </w:r>
      <w:r w:rsidRPr="00943C04">
        <w:rPr>
          <w:rFonts w:cs="Arial"/>
          <w:szCs w:val="22"/>
        </w:rPr>
        <w:t>-КР-201</w:t>
      </w:r>
      <w:r w:rsidR="00AD52B4" w:rsidRPr="00943C04">
        <w:rPr>
          <w:rFonts w:cs="Arial"/>
          <w:szCs w:val="22"/>
        </w:rPr>
        <w:t>6</w:t>
      </w:r>
      <w:r w:rsidRPr="00FB3F24">
        <w:rPr>
          <w:rFonts w:cs="Arial"/>
          <w:szCs w:val="22"/>
        </w:rPr>
        <w:t xml:space="preserve"> от</w:t>
      </w:r>
      <w:r>
        <w:rPr>
          <w:rFonts w:cs="Arial"/>
          <w:szCs w:val="22"/>
        </w:rPr>
        <w:t xml:space="preserve"> </w:t>
      </w:r>
      <w:r w:rsidR="000C310D">
        <w:rPr>
          <w:rFonts w:cs="Arial"/>
          <w:szCs w:val="22"/>
        </w:rPr>
        <w:t>«15» сентября</w:t>
      </w:r>
    </w:p>
    <w:p w:rsidR="00DE7BED" w:rsidRDefault="00DE7BED" w:rsidP="00DE7BED">
      <w:pPr>
        <w:jc w:val="both"/>
        <w:rPr>
          <w:rFonts w:cs="Arial"/>
          <w:sz w:val="16"/>
          <w:szCs w:val="16"/>
        </w:rPr>
      </w:pPr>
    </w:p>
    <w:p w:rsidR="00F41DE5" w:rsidRPr="00B25A57" w:rsidRDefault="00F41DE5" w:rsidP="00DE7BED">
      <w:pPr>
        <w:jc w:val="both"/>
        <w:rPr>
          <w:rFonts w:cs="Arial"/>
          <w:sz w:val="16"/>
          <w:szCs w:val="16"/>
        </w:rPr>
      </w:pPr>
    </w:p>
    <w:p w:rsidR="00DE7BED" w:rsidRPr="00B70702" w:rsidRDefault="00DE7BED" w:rsidP="006A7634">
      <w:pPr>
        <w:ind w:firstLine="567"/>
        <w:jc w:val="both"/>
        <w:rPr>
          <w:rFonts w:cs="Arial"/>
          <w:b/>
          <w:szCs w:val="22"/>
        </w:rPr>
      </w:pPr>
      <w:r>
        <w:rPr>
          <w:rFonts w:cs="Arial"/>
          <w:b/>
          <w:szCs w:val="22"/>
        </w:rPr>
        <w:t>ОАО «</w:t>
      </w:r>
      <w:r w:rsidRPr="006A7634">
        <w:rPr>
          <w:rFonts w:cs="Arial"/>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Pr="0047728E">
        <w:rPr>
          <w:rFonts w:cs="Arial"/>
          <w:b/>
          <w:szCs w:val="22"/>
        </w:rPr>
        <w:t xml:space="preserve">выполнение работ </w:t>
      </w:r>
      <w:r w:rsidR="00665CB6" w:rsidRPr="00665CB6">
        <w:rPr>
          <w:rFonts w:cs="Arial"/>
          <w:b/>
          <w:szCs w:val="22"/>
        </w:rPr>
        <w:t xml:space="preserve">по </w:t>
      </w:r>
      <w:r w:rsidR="003177CB" w:rsidRPr="003177CB">
        <w:rPr>
          <w:rFonts w:cs="Arial"/>
          <w:b/>
          <w:szCs w:val="22"/>
        </w:rPr>
        <w:t xml:space="preserve">капитальному ремонту </w:t>
      </w:r>
      <w:r w:rsidR="004D308A" w:rsidRPr="004D308A">
        <w:rPr>
          <w:rFonts w:cs="Arial"/>
          <w:b/>
          <w:szCs w:val="22"/>
        </w:rPr>
        <w:t>установки Стволы ГК  цех №5 согласно графика простоев в 2017 г.</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sidRPr="000D57D0">
        <w:rPr>
          <w:rFonts w:cs="Arial"/>
          <w:szCs w:val="22"/>
        </w:rPr>
        <w:t xml:space="preserve">наименьшая </w:t>
      </w:r>
      <w:r w:rsidR="00DC6F37" w:rsidRPr="000D57D0">
        <w:rPr>
          <w:rFonts w:cs="Arial"/>
          <w:szCs w:val="22"/>
        </w:rPr>
        <w:t>стоимость предложения</w:t>
      </w:r>
      <w:r w:rsidR="00665CB6" w:rsidRPr="000D57D0">
        <w:rPr>
          <w:rFonts w:cs="Arial"/>
          <w:szCs w:val="22"/>
        </w:rPr>
        <w:t>, с учетом стоимости дополнительных работ (в рамках опциона)</w:t>
      </w:r>
      <w:r w:rsidR="00DC6F37" w:rsidRPr="000D57D0">
        <w:rPr>
          <w:rFonts w:cs="Arial"/>
          <w:szCs w:val="22"/>
        </w:rPr>
        <w:t>, рассчитанн</w:t>
      </w:r>
      <w:r w:rsidR="000D57D0" w:rsidRPr="000D57D0">
        <w:rPr>
          <w:rFonts w:cs="Arial"/>
          <w:szCs w:val="22"/>
        </w:rPr>
        <w:t>ых</w:t>
      </w:r>
      <w:r w:rsidR="00DC6F37" w:rsidRPr="000D57D0">
        <w:rPr>
          <w:rFonts w:cs="Arial"/>
          <w:szCs w:val="22"/>
        </w:rPr>
        <w:t xml:space="preserve"> по </w:t>
      </w:r>
      <w:r w:rsidR="006C1A8D" w:rsidRPr="006C1A8D">
        <w:rPr>
          <w:szCs w:val="22"/>
        </w:rPr>
        <w:t>Методик</w:t>
      </w:r>
      <w:r w:rsidR="006C1A8D">
        <w:rPr>
          <w:szCs w:val="22"/>
        </w:rPr>
        <w:t>е</w:t>
      </w:r>
      <w:r w:rsidR="006C1A8D" w:rsidRPr="006C1A8D">
        <w:rPr>
          <w:szCs w:val="22"/>
        </w:rPr>
        <w:t xml:space="preserve"> оценки регламентов определения стоимости работ</w:t>
      </w:r>
      <w:r w:rsidR="006C1A8D" w:rsidRPr="000D57D0">
        <w:rPr>
          <w:rFonts w:cs="Arial"/>
          <w:szCs w:val="22"/>
        </w:rPr>
        <w:t xml:space="preserve"> </w:t>
      </w:r>
      <w:r w:rsidR="00DC6F37" w:rsidRPr="000D57D0">
        <w:rPr>
          <w:rFonts w:cs="Arial"/>
          <w:szCs w:val="22"/>
        </w:rPr>
        <w:t>(Форма 10)</w:t>
      </w:r>
      <w:r w:rsidR="003679E5" w:rsidRPr="000D57D0">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A34FA6">
        <w:rPr>
          <w:rFonts w:cs="Arial"/>
          <w:b/>
          <w:szCs w:val="22"/>
        </w:rPr>
        <w:t>15</w:t>
      </w:r>
      <w:r w:rsidR="00230908" w:rsidRPr="0060733A">
        <w:rPr>
          <w:rFonts w:cs="Arial"/>
          <w:b/>
          <w:szCs w:val="22"/>
        </w:rPr>
        <w:t xml:space="preserve"> </w:t>
      </w:r>
      <w:r w:rsidR="00A34FA6">
        <w:rPr>
          <w:rFonts w:cs="Arial"/>
          <w:b/>
          <w:szCs w:val="22"/>
        </w:rPr>
        <w:t>декабря</w:t>
      </w:r>
      <w:r w:rsidR="00230908" w:rsidRPr="0060733A">
        <w:rPr>
          <w:rFonts w:cs="Arial"/>
          <w:b/>
          <w:szCs w:val="22"/>
        </w:rPr>
        <w:t xml:space="preserve"> 201</w:t>
      </w:r>
      <w:r w:rsidR="00BF5778" w:rsidRPr="0060733A">
        <w:rPr>
          <w:rFonts w:cs="Arial"/>
          <w:b/>
          <w:szCs w:val="22"/>
        </w:rPr>
        <w:t>6</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4D308A" w:rsidRDefault="00941449" w:rsidP="00DE7BED">
      <w:pPr>
        <w:pStyle w:val="ac"/>
        <w:numPr>
          <w:ilvl w:val="0"/>
          <w:numId w:val="2"/>
        </w:numPr>
        <w:tabs>
          <w:tab w:val="left" w:pos="1418"/>
        </w:tabs>
        <w:ind w:left="1418" w:hanging="341"/>
        <w:contextualSpacing w:val="0"/>
        <w:jc w:val="both"/>
        <w:rPr>
          <w:rFonts w:cs="Arial"/>
          <w:szCs w:val="22"/>
        </w:rPr>
      </w:pPr>
      <w:r w:rsidRPr="004D308A">
        <w:rPr>
          <w:rFonts w:cs="Arial"/>
          <w:szCs w:val="22"/>
        </w:rPr>
        <w:t xml:space="preserve">Подписанный проект договора, без указания информации о стоимости в п.п. 3.1., 3.3., </w:t>
      </w:r>
      <w:r w:rsidR="004D308A" w:rsidRPr="004D308A">
        <w:rPr>
          <w:rFonts w:cs="Arial"/>
          <w:szCs w:val="22"/>
        </w:rPr>
        <w:t xml:space="preserve">Приложении №4 к Договору, </w:t>
      </w:r>
      <w:r w:rsidRPr="004D308A">
        <w:rPr>
          <w:rFonts w:cs="Arial"/>
          <w:szCs w:val="22"/>
        </w:rPr>
        <w:t>предоставления локальных ресурсных сметных расчетов</w:t>
      </w:r>
      <w:r w:rsidR="005E71B9" w:rsidRPr="004D308A">
        <w:rPr>
          <w:rFonts w:cs="Arial"/>
          <w:szCs w:val="22"/>
        </w:rPr>
        <w:t>;</w:t>
      </w:r>
    </w:p>
    <w:p w:rsidR="00DE7BED" w:rsidRPr="00666682" w:rsidRDefault="00DE7BED" w:rsidP="00DE7BED">
      <w:pPr>
        <w:pStyle w:val="ac"/>
        <w:numPr>
          <w:ilvl w:val="0"/>
          <w:numId w:val="2"/>
        </w:numPr>
        <w:tabs>
          <w:tab w:val="left" w:pos="1418"/>
        </w:tabs>
        <w:ind w:left="1418" w:hanging="341"/>
        <w:contextualSpacing w:val="0"/>
        <w:jc w:val="both"/>
        <w:rPr>
          <w:rFonts w:cs="Arial"/>
          <w:szCs w:val="22"/>
        </w:rPr>
      </w:pPr>
      <w:r w:rsidRPr="00666682">
        <w:rPr>
          <w:rFonts w:cs="Arial"/>
          <w:szCs w:val="22"/>
        </w:rPr>
        <w:t xml:space="preserve">Перечень аффилированных организаций (форма </w:t>
      </w:r>
      <w:r w:rsidR="0006495D" w:rsidRPr="00666682">
        <w:rPr>
          <w:rFonts w:cs="Arial"/>
          <w:szCs w:val="22"/>
        </w:rPr>
        <w:t>6</w:t>
      </w:r>
      <w:r w:rsidRPr="00666682">
        <w:rPr>
          <w:rFonts w:cs="Arial"/>
          <w:szCs w:val="22"/>
        </w:rPr>
        <w:t>, подписанная уполномоченным лицом и заверенная печатью участника закупки);</w:t>
      </w:r>
    </w:p>
    <w:p w:rsidR="006A212E" w:rsidRDefault="006A212E" w:rsidP="006A212E">
      <w:pPr>
        <w:pStyle w:val="ac"/>
        <w:numPr>
          <w:ilvl w:val="0"/>
          <w:numId w:val="2"/>
        </w:numPr>
        <w:tabs>
          <w:tab w:val="left" w:pos="1418"/>
        </w:tabs>
        <w:ind w:left="1418" w:hanging="341"/>
        <w:contextualSpacing w:val="0"/>
        <w:jc w:val="both"/>
        <w:rPr>
          <w:rFonts w:cs="Arial"/>
          <w:szCs w:val="22"/>
        </w:rPr>
      </w:pPr>
      <w:r>
        <w:rPr>
          <w:rFonts w:cs="Arial"/>
          <w:szCs w:val="22"/>
        </w:rPr>
        <w:t>Справка об опыте работы в 2013, 2014, 2015 г.г., за подписью руководителя организации (Форма 7), референц-лист;</w:t>
      </w:r>
    </w:p>
    <w:p w:rsidR="007518E4" w:rsidRPr="00AE580D" w:rsidRDefault="007518E4" w:rsidP="007518E4">
      <w:pPr>
        <w:pStyle w:val="ac"/>
        <w:numPr>
          <w:ilvl w:val="0"/>
          <w:numId w:val="2"/>
        </w:numPr>
        <w:tabs>
          <w:tab w:val="left" w:pos="1418"/>
        </w:tabs>
        <w:ind w:left="1418" w:hanging="341"/>
        <w:contextualSpacing w:val="0"/>
        <w:jc w:val="both"/>
        <w:rPr>
          <w:rFonts w:cs="Arial"/>
          <w:szCs w:val="22"/>
        </w:rPr>
      </w:pPr>
      <w:r w:rsidRPr="00AE580D">
        <w:rPr>
          <w:szCs w:val="22"/>
        </w:rPr>
        <w:t>Копия Свидетельства о допуске к определенным видам работ, выданного участнику закупки (гарантийное письмо, при необходимости);</w:t>
      </w:r>
      <w:r w:rsidRPr="00AE580D">
        <w:rPr>
          <w:rFonts w:cs="Arial"/>
          <w:szCs w:val="22"/>
        </w:rPr>
        <w:t xml:space="preserve"> </w:t>
      </w:r>
    </w:p>
    <w:p w:rsidR="009E7BFF" w:rsidRPr="00AE580D" w:rsidRDefault="009E7BFF" w:rsidP="007518E4">
      <w:pPr>
        <w:pStyle w:val="ac"/>
        <w:numPr>
          <w:ilvl w:val="0"/>
          <w:numId w:val="2"/>
        </w:numPr>
        <w:tabs>
          <w:tab w:val="left" w:pos="1418"/>
        </w:tabs>
        <w:ind w:left="1418" w:hanging="341"/>
        <w:contextualSpacing w:val="0"/>
        <w:jc w:val="both"/>
        <w:rPr>
          <w:szCs w:val="22"/>
        </w:rPr>
      </w:pPr>
      <w:r w:rsidRPr="00AE580D">
        <w:rPr>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p w:rsidR="0027701D" w:rsidRPr="00AE580D" w:rsidRDefault="0027701D" w:rsidP="007518E4">
      <w:pPr>
        <w:pStyle w:val="ac"/>
        <w:numPr>
          <w:ilvl w:val="0"/>
          <w:numId w:val="2"/>
        </w:numPr>
        <w:tabs>
          <w:tab w:val="left" w:pos="1418"/>
        </w:tabs>
        <w:ind w:left="1418" w:hanging="341"/>
        <w:contextualSpacing w:val="0"/>
        <w:jc w:val="both"/>
        <w:rPr>
          <w:szCs w:val="22"/>
        </w:rPr>
      </w:pPr>
      <w:r w:rsidRPr="00AE580D">
        <w:rPr>
          <w:szCs w:val="22"/>
        </w:rPr>
        <w:t>Копии отчетов о прохождении сварщиками аттестации и копии аттестационных удостоверений сварщиков;</w:t>
      </w:r>
    </w:p>
    <w:p w:rsidR="0027701D" w:rsidRPr="00AE580D" w:rsidRDefault="0027701D" w:rsidP="007518E4">
      <w:pPr>
        <w:pStyle w:val="ac"/>
        <w:numPr>
          <w:ilvl w:val="0"/>
          <w:numId w:val="2"/>
        </w:numPr>
        <w:tabs>
          <w:tab w:val="left" w:pos="1418"/>
        </w:tabs>
        <w:ind w:left="1418" w:hanging="341"/>
        <w:contextualSpacing w:val="0"/>
        <w:jc w:val="both"/>
        <w:rPr>
          <w:szCs w:val="22"/>
        </w:rPr>
      </w:pPr>
      <w:r w:rsidRPr="00AE580D">
        <w:rPr>
          <w:szCs w:val="22"/>
        </w:rPr>
        <w:t xml:space="preserve">Копии отчетов о прохождении аттестации руководителями сварочных работ и специалистами сварочного производства; </w:t>
      </w:r>
    </w:p>
    <w:p w:rsidR="007518E4" w:rsidRPr="00943C04" w:rsidRDefault="007518E4" w:rsidP="007518E4">
      <w:pPr>
        <w:pStyle w:val="ac"/>
        <w:numPr>
          <w:ilvl w:val="0"/>
          <w:numId w:val="2"/>
        </w:numPr>
        <w:tabs>
          <w:tab w:val="left" w:pos="1418"/>
        </w:tabs>
        <w:ind w:left="1418" w:hanging="341"/>
        <w:contextualSpacing w:val="0"/>
        <w:jc w:val="both"/>
        <w:rPr>
          <w:szCs w:val="22"/>
        </w:rPr>
      </w:pPr>
      <w:r w:rsidRPr="00AE580D">
        <w:rPr>
          <w:szCs w:val="22"/>
        </w:rPr>
        <w:lastRenderedPageBreak/>
        <w:t xml:space="preserve">Копии свидетельств или </w:t>
      </w:r>
      <w:r w:rsidRPr="00943C04">
        <w:rPr>
          <w:szCs w:val="22"/>
        </w:rPr>
        <w:t>протоколов комиссий об аттестации в области промышленной безопасности;</w:t>
      </w:r>
    </w:p>
    <w:p w:rsidR="006577DB" w:rsidRPr="00943C04" w:rsidRDefault="006577DB" w:rsidP="007518E4">
      <w:pPr>
        <w:pStyle w:val="ac"/>
        <w:numPr>
          <w:ilvl w:val="0"/>
          <w:numId w:val="2"/>
        </w:numPr>
        <w:tabs>
          <w:tab w:val="left" w:pos="1418"/>
        </w:tabs>
        <w:ind w:left="1418" w:hanging="341"/>
        <w:contextualSpacing w:val="0"/>
        <w:jc w:val="both"/>
        <w:rPr>
          <w:szCs w:val="22"/>
        </w:rPr>
      </w:pPr>
      <w:r w:rsidRPr="00943C04">
        <w:rPr>
          <w:szCs w:val="22"/>
        </w:rPr>
        <w:t>Копии Свидетельств о производственной аттестации технологии сварки;</w:t>
      </w:r>
    </w:p>
    <w:p w:rsidR="006577DB" w:rsidRPr="00943C04" w:rsidRDefault="00933C3C" w:rsidP="007518E4">
      <w:pPr>
        <w:pStyle w:val="ac"/>
        <w:numPr>
          <w:ilvl w:val="0"/>
          <w:numId w:val="2"/>
        </w:numPr>
        <w:tabs>
          <w:tab w:val="left" w:pos="1418"/>
        </w:tabs>
        <w:ind w:left="1418" w:hanging="341"/>
        <w:contextualSpacing w:val="0"/>
        <w:jc w:val="both"/>
        <w:rPr>
          <w:szCs w:val="22"/>
        </w:rPr>
      </w:pPr>
      <w:r w:rsidRPr="00943C04">
        <w:rPr>
          <w:szCs w:val="22"/>
        </w:rPr>
        <w:t>Копии Свидетельств об аттестации сварочного оборудования;</w:t>
      </w:r>
    </w:p>
    <w:p w:rsidR="00911C30" w:rsidRPr="00AE580D" w:rsidRDefault="00911C30" w:rsidP="00911C30">
      <w:pPr>
        <w:pStyle w:val="ac"/>
        <w:numPr>
          <w:ilvl w:val="0"/>
          <w:numId w:val="2"/>
        </w:numPr>
        <w:tabs>
          <w:tab w:val="left" w:pos="1418"/>
        </w:tabs>
        <w:ind w:left="1418" w:hanging="341"/>
        <w:contextualSpacing w:val="0"/>
        <w:jc w:val="both"/>
        <w:rPr>
          <w:szCs w:val="22"/>
        </w:rPr>
      </w:pPr>
      <w:r w:rsidRPr="00AE580D">
        <w:rPr>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w:t>
      </w:r>
      <w:r w:rsidR="009A48A3" w:rsidRPr="00AE580D">
        <w:rPr>
          <w:szCs w:val="22"/>
        </w:rPr>
        <w:t>8</w:t>
      </w:r>
      <w:r w:rsidR="00933C3C" w:rsidRPr="00AE580D">
        <w:rPr>
          <w:szCs w:val="22"/>
        </w:rPr>
        <w:t>)</w:t>
      </w:r>
      <w:r w:rsidR="00EB18A5" w:rsidRPr="00AE580D">
        <w:rPr>
          <w:szCs w:val="22"/>
        </w:rPr>
        <w:t>;</w:t>
      </w:r>
    </w:p>
    <w:p w:rsidR="00911C30" w:rsidRPr="00AE580D" w:rsidRDefault="009A48A3" w:rsidP="00911C30">
      <w:pPr>
        <w:pStyle w:val="ac"/>
        <w:numPr>
          <w:ilvl w:val="0"/>
          <w:numId w:val="2"/>
        </w:numPr>
        <w:tabs>
          <w:tab w:val="left" w:pos="1418"/>
        </w:tabs>
        <w:ind w:left="1418" w:hanging="341"/>
        <w:contextualSpacing w:val="0"/>
        <w:jc w:val="both"/>
        <w:rPr>
          <w:rFonts w:cs="Arial"/>
          <w:szCs w:val="22"/>
        </w:rPr>
      </w:pPr>
      <w:r w:rsidRPr="00AE580D">
        <w:rPr>
          <w:szCs w:val="22"/>
        </w:rPr>
        <w:t>Справка о наличии производственных мощностей</w:t>
      </w:r>
      <w:r w:rsidR="00911C30" w:rsidRPr="00AE580D">
        <w:rPr>
          <w:szCs w:val="22"/>
        </w:rPr>
        <w:t xml:space="preserve"> (Форма</w:t>
      </w:r>
      <w:r w:rsidR="00911C30" w:rsidRPr="00AE580D">
        <w:rPr>
          <w:rFonts w:cs="Arial"/>
          <w:szCs w:val="22"/>
        </w:rPr>
        <w:t xml:space="preserve"> </w:t>
      </w:r>
      <w:r w:rsidRPr="00AE580D">
        <w:rPr>
          <w:rFonts w:cs="Arial"/>
          <w:szCs w:val="22"/>
        </w:rPr>
        <w:t>9</w:t>
      </w:r>
      <w:r w:rsidR="00911C30" w:rsidRPr="00AE580D">
        <w:rPr>
          <w:rFonts w:cs="Arial"/>
          <w:szCs w:val="22"/>
        </w:rPr>
        <w:t>);</w:t>
      </w:r>
    </w:p>
    <w:p w:rsidR="00911C30" w:rsidRPr="00943C04" w:rsidRDefault="00911C30" w:rsidP="00911C30">
      <w:pPr>
        <w:pStyle w:val="ac"/>
        <w:numPr>
          <w:ilvl w:val="0"/>
          <w:numId w:val="2"/>
        </w:numPr>
        <w:tabs>
          <w:tab w:val="left" w:pos="1418"/>
        </w:tabs>
        <w:ind w:left="1418" w:hanging="341"/>
        <w:contextualSpacing w:val="0"/>
        <w:jc w:val="both"/>
        <w:rPr>
          <w:rFonts w:cs="Arial"/>
          <w:szCs w:val="22"/>
        </w:rPr>
      </w:pPr>
      <w:r w:rsidRPr="00943C04">
        <w:rPr>
          <w:rFonts w:cs="Arial"/>
          <w:szCs w:val="22"/>
        </w:rPr>
        <w:t>Перечень субподрядных организаций, привлекаемых для данного вида деятельности (с указанием % субподряда);</w:t>
      </w:r>
    </w:p>
    <w:p w:rsidR="00911C30" w:rsidRPr="00943C04" w:rsidRDefault="00911C30" w:rsidP="00911C30">
      <w:pPr>
        <w:pStyle w:val="ac"/>
        <w:numPr>
          <w:ilvl w:val="0"/>
          <w:numId w:val="2"/>
        </w:numPr>
        <w:tabs>
          <w:tab w:val="left" w:pos="1418"/>
        </w:tabs>
        <w:ind w:left="1418" w:hanging="341"/>
        <w:contextualSpacing w:val="0"/>
        <w:jc w:val="both"/>
        <w:rPr>
          <w:rFonts w:cs="Arial"/>
          <w:szCs w:val="22"/>
        </w:rPr>
      </w:pPr>
      <w:r w:rsidRPr="00943C04">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943C04" w:rsidRDefault="00911C30" w:rsidP="00911C30">
      <w:pPr>
        <w:pStyle w:val="ac"/>
        <w:numPr>
          <w:ilvl w:val="0"/>
          <w:numId w:val="2"/>
        </w:numPr>
        <w:tabs>
          <w:tab w:val="left" w:pos="1418"/>
        </w:tabs>
        <w:ind w:left="1418" w:hanging="341"/>
        <w:contextualSpacing w:val="0"/>
        <w:jc w:val="both"/>
        <w:rPr>
          <w:rFonts w:cs="Arial"/>
          <w:szCs w:val="22"/>
        </w:rPr>
      </w:pPr>
      <w:r w:rsidRPr="00943C04">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113098" w:rsidRPr="00943C04" w:rsidRDefault="00113098" w:rsidP="00911C30">
      <w:pPr>
        <w:pStyle w:val="ac"/>
        <w:numPr>
          <w:ilvl w:val="0"/>
          <w:numId w:val="2"/>
        </w:numPr>
        <w:tabs>
          <w:tab w:val="left" w:pos="1418"/>
        </w:tabs>
        <w:ind w:left="1418" w:hanging="341"/>
        <w:contextualSpacing w:val="0"/>
        <w:jc w:val="both"/>
        <w:rPr>
          <w:rFonts w:cs="Arial"/>
          <w:szCs w:val="22"/>
        </w:rPr>
      </w:pPr>
      <w:r w:rsidRPr="00943C04">
        <w:rPr>
          <w:rFonts w:cs="Arial"/>
          <w:szCs w:val="22"/>
        </w:rPr>
        <w:t>Письмо (в свободной форме) за подписью руководителя организации об отсутствии</w:t>
      </w:r>
      <w:r w:rsidRPr="00943C04">
        <w:rPr>
          <w:szCs w:val="22"/>
        </w:rPr>
        <w:t xml:space="preserve"> на дату публикации ПДО неурегулированных претензий со стороны ОАО «Славнефть-ЯНОС»;</w:t>
      </w:r>
    </w:p>
    <w:p w:rsidR="009A3CDC" w:rsidRPr="00943C04" w:rsidRDefault="009A3CDC" w:rsidP="00911C30">
      <w:pPr>
        <w:pStyle w:val="ac"/>
        <w:numPr>
          <w:ilvl w:val="0"/>
          <w:numId w:val="2"/>
        </w:numPr>
        <w:tabs>
          <w:tab w:val="left" w:pos="1418"/>
        </w:tabs>
        <w:ind w:left="1418" w:hanging="341"/>
        <w:contextualSpacing w:val="0"/>
        <w:jc w:val="both"/>
        <w:rPr>
          <w:rFonts w:cs="Arial"/>
          <w:szCs w:val="22"/>
        </w:rPr>
      </w:pPr>
      <w:r w:rsidRPr="00943C04">
        <w:rPr>
          <w:rFonts w:cs="Arial"/>
          <w:szCs w:val="22"/>
        </w:rPr>
        <w:t>Заверенная копия свидетельства системы менеджмента качества ISO 9001, ИСО 9001;</w:t>
      </w:r>
    </w:p>
    <w:p w:rsidR="009A3CDC" w:rsidRPr="00943C04" w:rsidRDefault="009A3CDC" w:rsidP="009A3CDC">
      <w:pPr>
        <w:pStyle w:val="ac"/>
        <w:numPr>
          <w:ilvl w:val="0"/>
          <w:numId w:val="2"/>
        </w:numPr>
        <w:tabs>
          <w:tab w:val="left" w:pos="1418"/>
        </w:tabs>
        <w:ind w:left="1418" w:hanging="341"/>
        <w:contextualSpacing w:val="0"/>
        <w:jc w:val="both"/>
        <w:rPr>
          <w:rFonts w:cs="Arial"/>
          <w:szCs w:val="22"/>
        </w:rPr>
      </w:pPr>
      <w:r w:rsidRPr="00943C04">
        <w:rPr>
          <w:rFonts w:cs="Arial"/>
          <w:szCs w:val="22"/>
        </w:rPr>
        <w:t>Заверенная копия свидетельства ISO 14001:2004, OHSAS 18001:2007 (гарантийное письмо при необходимости);</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943C04">
        <w:rPr>
          <w:rFonts w:cs="Arial"/>
          <w:szCs w:val="22"/>
        </w:rPr>
        <w:t>Копия уведомления о прохождении аккредитации</w:t>
      </w:r>
      <w:r w:rsidRPr="006831FE">
        <w:rPr>
          <w:rFonts w:cs="Arial"/>
          <w:szCs w:val="22"/>
        </w:rPr>
        <w:t xml:space="preserve"> участника закупки, при условии, что статус «аккредитован» действителен в течение не </w:t>
      </w:r>
      <w:r w:rsidR="0088678C" w:rsidRPr="006831FE">
        <w:rPr>
          <w:rFonts w:cs="Arial"/>
          <w:szCs w:val="22"/>
        </w:rPr>
        <w:t xml:space="preserve">менее </w:t>
      </w:r>
      <w:r w:rsidR="008E35C6">
        <w:rPr>
          <w:rFonts w:cs="Arial"/>
          <w:szCs w:val="22"/>
        </w:rPr>
        <w:t>2</w:t>
      </w:r>
      <w:r w:rsidR="0088678C" w:rsidRPr="006831FE">
        <w:rPr>
          <w:rFonts w:cs="Arial"/>
          <w:szCs w:val="22"/>
        </w:rPr>
        <w:t xml:space="preserve"> (</w:t>
      </w:r>
      <w:r w:rsidR="008E35C6">
        <w:rPr>
          <w:rFonts w:cs="Arial"/>
          <w:szCs w:val="22"/>
        </w:rPr>
        <w:t>двух</w:t>
      </w:r>
      <w:r w:rsidRPr="006831FE">
        <w:rPr>
          <w:rFonts w:cs="Arial"/>
          <w:szCs w:val="22"/>
        </w:rPr>
        <w:t>) месяцев после даты окончания приема оферт;</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04031D" w:rsidRDefault="00DE7BED" w:rsidP="00DE7BED">
      <w:pPr>
        <w:pStyle w:val="ac"/>
        <w:numPr>
          <w:ilvl w:val="0"/>
          <w:numId w:val="2"/>
        </w:numPr>
        <w:tabs>
          <w:tab w:val="left" w:pos="1418"/>
        </w:tabs>
        <w:ind w:left="1418" w:hanging="341"/>
        <w:contextualSpacing w:val="0"/>
        <w:jc w:val="both"/>
        <w:rPr>
          <w:rFonts w:cs="Arial"/>
          <w:szCs w:val="22"/>
        </w:rPr>
      </w:pPr>
      <w:r w:rsidRPr="0004031D">
        <w:rPr>
          <w:rFonts w:cs="Arial"/>
          <w:szCs w:val="22"/>
        </w:rPr>
        <w:t xml:space="preserve">Предложение о заключении договора с указанием цен, стоимости </w:t>
      </w:r>
      <w:r w:rsidR="00D71C19" w:rsidRPr="0004031D">
        <w:rPr>
          <w:rFonts w:cs="Arial"/>
          <w:szCs w:val="22"/>
        </w:rPr>
        <w:t>(Ф</w:t>
      </w:r>
      <w:r w:rsidRPr="0004031D">
        <w:rPr>
          <w:rFonts w:cs="Arial"/>
          <w:szCs w:val="22"/>
        </w:rPr>
        <w:t xml:space="preserve">орма </w:t>
      </w:r>
      <w:r w:rsidR="006831FE" w:rsidRPr="0004031D">
        <w:rPr>
          <w:rFonts w:cs="Arial"/>
          <w:szCs w:val="22"/>
        </w:rPr>
        <w:t>5</w:t>
      </w:r>
      <w:r w:rsidRPr="0004031D">
        <w:rPr>
          <w:rFonts w:cs="Arial"/>
          <w:szCs w:val="22"/>
        </w:rPr>
        <w:t>, подписанная уполномоченным лицом и заверенная печатью участника закупки);</w:t>
      </w:r>
    </w:p>
    <w:p w:rsidR="00DE7BED" w:rsidRPr="0004031D" w:rsidRDefault="0087067B" w:rsidP="00DE7BED">
      <w:pPr>
        <w:pStyle w:val="ac"/>
        <w:numPr>
          <w:ilvl w:val="0"/>
          <w:numId w:val="2"/>
        </w:numPr>
        <w:tabs>
          <w:tab w:val="left" w:pos="1418"/>
        </w:tabs>
        <w:ind w:left="1418" w:hanging="341"/>
        <w:contextualSpacing w:val="0"/>
        <w:jc w:val="both"/>
        <w:rPr>
          <w:rFonts w:cs="Arial"/>
          <w:szCs w:val="22"/>
        </w:rPr>
      </w:pPr>
      <w:r w:rsidRPr="0004031D">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04031D">
        <w:rPr>
          <w:rFonts w:cs="Arial"/>
          <w:szCs w:val="22"/>
        </w:rPr>
        <w:t>(Форма 3</w:t>
      </w:r>
      <w:r w:rsidRPr="0004031D">
        <w:rPr>
          <w:rFonts w:cs="Arial"/>
          <w:szCs w:val="22"/>
        </w:rPr>
        <w:t>);</w:t>
      </w:r>
    </w:p>
    <w:p w:rsidR="0016691E" w:rsidRPr="00A14CD6" w:rsidRDefault="00941449" w:rsidP="0016691E">
      <w:pPr>
        <w:pStyle w:val="ac"/>
        <w:numPr>
          <w:ilvl w:val="0"/>
          <w:numId w:val="2"/>
        </w:numPr>
        <w:tabs>
          <w:tab w:val="left" w:pos="1418"/>
        </w:tabs>
        <w:ind w:left="1418" w:hanging="341"/>
        <w:contextualSpacing w:val="0"/>
        <w:jc w:val="both"/>
        <w:rPr>
          <w:rFonts w:cs="Arial"/>
          <w:b/>
          <w:szCs w:val="22"/>
        </w:rPr>
      </w:pPr>
      <w:r w:rsidRPr="00943C04">
        <w:rPr>
          <w:rFonts w:cs="Arial"/>
          <w:szCs w:val="22"/>
        </w:rPr>
        <w:t xml:space="preserve">Локальные ресурсные сметные расчеты, выполненные на основании </w:t>
      </w:r>
      <w:r w:rsidR="00EF1773" w:rsidRPr="00943C04">
        <w:rPr>
          <w:rFonts w:cs="Arial"/>
          <w:szCs w:val="22"/>
        </w:rPr>
        <w:t xml:space="preserve">локальных </w:t>
      </w:r>
      <w:r w:rsidR="00C53FC1" w:rsidRPr="00943C04">
        <w:rPr>
          <w:szCs w:val="22"/>
        </w:rPr>
        <w:t xml:space="preserve">сметных расчетов </w:t>
      </w:r>
      <w:r w:rsidR="006B7CDB" w:rsidRPr="00943C04">
        <w:rPr>
          <w:szCs w:val="22"/>
        </w:rPr>
        <w:t>№</w:t>
      </w:r>
      <w:r w:rsidR="00943C04" w:rsidRPr="00943C04">
        <w:rPr>
          <w:szCs w:val="22"/>
        </w:rPr>
        <w:t>34-2016</w:t>
      </w:r>
      <w:r w:rsidR="0016691E">
        <w:rPr>
          <w:szCs w:val="22"/>
        </w:rPr>
        <w:t>.</w:t>
      </w:r>
      <w:r w:rsidR="0016691E" w:rsidRPr="0016691E">
        <w:rPr>
          <w:rFonts w:cs="Arial"/>
          <w:b/>
          <w:szCs w:val="22"/>
        </w:rPr>
        <w:t xml:space="preserve"> </w:t>
      </w:r>
      <w:r w:rsidR="0016691E" w:rsidRPr="00A14CD6">
        <w:rPr>
          <w:rFonts w:cs="Arial"/>
          <w:b/>
          <w:szCs w:val="22"/>
        </w:rPr>
        <w:t xml:space="preserve">Сметные расчёты предоставляются контрагентом </w:t>
      </w:r>
      <w:r w:rsidR="0016691E" w:rsidRPr="00A14CD6">
        <w:rPr>
          <w:rFonts w:cs="Arial"/>
          <w:b/>
          <w:szCs w:val="22"/>
          <w:u w:val="single"/>
        </w:rPr>
        <w:t>в только электронном виде</w:t>
      </w:r>
      <w:r w:rsidR="0016691E" w:rsidRPr="00A14CD6">
        <w:rPr>
          <w:rFonts w:cs="Arial"/>
          <w:b/>
          <w:szCs w:val="22"/>
        </w:rPr>
        <w:t xml:space="preserve"> на электронном носителе, в формате World или Excel;</w:t>
      </w:r>
    </w:p>
    <w:p w:rsidR="0016691E" w:rsidRPr="00A14CD6" w:rsidRDefault="0016691E" w:rsidP="0016691E">
      <w:pPr>
        <w:pStyle w:val="ac"/>
        <w:numPr>
          <w:ilvl w:val="0"/>
          <w:numId w:val="2"/>
        </w:numPr>
        <w:tabs>
          <w:tab w:val="left" w:pos="1418"/>
        </w:tabs>
        <w:ind w:left="1418" w:hanging="341"/>
        <w:contextualSpacing w:val="0"/>
        <w:jc w:val="both"/>
        <w:rPr>
          <w:rFonts w:cs="Arial"/>
          <w:szCs w:val="22"/>
        </w:rPr>
      </w:pPr>
      <w:r w:rsidRPr="00A14CD6">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16691E" w:rsidRPr="00A14CD6" w:rsidRDefault="0016691E" w:rsidP="0016691E">
      <w:pPr>
        <w:pStyle w:val="ac"/>
        <w:numPr>
          <w:ilvl w:val="0"/>
          <w:numId w:val="2"/>
        </w:numPr>
        <w:tabs>
          <w:tab w:val="left" w:pos="1418"/>
        </w:tabs>
        <w:ind w:left="1418" w:hanging="341"/>
        <w:contextualSpacing w:val="0"/>
        <w:jc w:val="both"/>
        <w:rPr>
          <w:rFonts w:cs="Arial"/>
          <w:szCs w:val="22"/>
        </w:rPr>
      </w:pPr>
      <w:r w:rsidRPr="00A14CD6">
        <w:rPr>
          <w:rFonts w:cs="Arial"/>
          <w:szCs w:val="22"/>
        </w:rPr>
        <w:lastRenderedPageBreak/>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16691E" w:rsidRPr="002E571A" w:rsidRDefault="0016691E" w:rsidP="0016691E">
      <w:pPr>
        <w:pStyle w:val="ac"/>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16691E">
      <w:pPr>
        <w:pStyle w:val="ac"/>
        <w:numPr>
          <w:ilvl w:val="0"/>
          <w:numId w:val="2"/>
        </w:numPr>
        <w:tabs>
          <w:tab w:val="left" w:pos="1418"/>
        </w:tabs>
        <w:ind w:left="1418" w:hanging="341"/>
        <w:contextualSpacing w:val="0"/>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F41DE5">
        <w:rPr>
          <w:rFonts w:cs="Arial"/>
          <w:szCs w:val="22"/>
        </w:rPr>
        <w:t xml:space="preserve">ПДО </w:t>
      </w:r>
      <w:r w:rsidR="003523B8" w:rsidRPr="0008438F">
        <w:rPr>
          <w:rFonts w:cs="Arial"/>
          <w:szCs w:val="22"/>
        </w:rPr>
        <w:t>№</w:t>
      </w:r>
      <w:r w:rsidR="00943C04" w:rsidRPr="0008438F">
        <w:rPr>
          <w:rFonts w:cs="Arial"/>
          <w:szCs w:val="22"/>
        </w:rPr>
        <w:t>341</w:t>
      </w:r>
      <w:r w:rsidR="003523B8" w:rsidRPr="0008438F">
        <w:rPr>
          <w:rFonts w:cs="Arial"/>
          <w:szCs w:val="22"/>
        </w:rPr>
        <w:t>-КР</w:t>
      </w:r>
      <w:r w:rsidR="003523B8" w:rsidRPr="001E6BBD">
        <w:rPr>
          <w:rFonts w:cs="Arial"/>
          <w:szCs w:val="22"/>
        </w:rPr>
        <w:t>-</w:t>
      </w:r>
      <w:r w:rsidR="003523B8" w:rsidRPr="00DF7B12">
        <w:rPr>
          <w:rFonts w:cs="Arial"/>
          <w:szCs w:val="22"/>
        </w:rPr>
        <w:t>201</w:t>
      </w:r>
      <w:r w:rsidR="00D87DD5">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0C310D">
        <w:rPr>
          <w:rFonts w:cs="Arial"/>
          <w:szCs w:val="22"/>
        </w:rPr>
        <w:t>«15» сентября 2016г.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860525" w:rsidRPr="002E571A" w:rsidRDefault="00860525" w:rsidP="00860525">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0C310D">
        <w:rPr>
          <w:rFonts w:cs="Arial"/>
          <w:b/>
          <w:szCs w:val="22"/>
        </w:rPr>
        <w:t>15</w:t>
      </w:r>
      <w:r w:rsidRPr="002E571A">
        <w:rPr>
          <w:rFonts w:cs="Arial"/>
          <w:b/>
          <w:szCs w:val="22"/>
        </w:rPr>
        <w:t xml:space="preserve">» </w:t>
      </w:r>
      <w:r w:rsidR="000C310D">
        <w:rPr>
          <w:rFonts w:cs="Arial"/>
          <w:b/>
          <w:szCs w:val="22"/>
        </w:rPr>
        <w:t>сентября</w:t>
      </w:r>
      <w:r w:rsidRPr="002E571A">
        <w:rPr>
          <w:rFonts w:cs="Arial"/>
          <w:b/>
          <w:szCs w:val="22"/>
        </w:rPr>
        <w:t xml:space="preserve"> </w:t>
      </w:r>
      <w:r w:rsidR="000C310D">
        <w:rPr>
          <w:rFonts w:cs="Arial"/>
          <w:b/>
          <w:szCs w:val="22"/>
        </w:rPr>
        <w:t>2016</w:t>
      </w:r>
      <w:r w:rsidRPr="002E571A">
        <w:rPr>
          <w:rFonts w:cs="Arial"/>
          <w:b/>
          <w:szCs w:val="22"/>
        </w:rPr>
        <w:t xml:space="preserve"> года.</w:t>
      </w:r>
    </w:p>
    <w:p w:rsidR="00DE7BED" w:rsidRPr="002E571A" w:rsidRDefault="000C310D" w:rsidP="00DE7BED">
      <w:pPr>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w:t>
      </w:r>
      <w:r w:rsidR="00DE7BED" w:rsidRPr="002E571A">
        <w:rPr>
          <w:rFonts w:cs="Arial"/>
          <w:b/>
          <w:szCs w:val="22"/>
        </w:rPr>
        <w:t xml:space="preserve"> «</w:t>
      </w:r>
      <w:r>
        <w:rPr>
          <w:rFonts w:cs="Arial"/>
          <w:b/>
          <w:szCs w:val="22"/>
        </w:rPr>
        <w:t>29</w:t>
      </w:r>
      <w:r w:rsidR="00DE7BED" w:rsidRPr="002E571A">
        <w:rPr>
          <w:rFonts w:cs="Arial"/>
          <w:b/>
          <w:szCs w:val="22"/>
        </w:rPr>
        <w:t xml:space="preserve">» </w:t>
      </w:r>
      <w:r>
        <w:rPr>
          <w:rFonts w:cs="Arial"/>
          <w:b/>
          <w:szCs w:val="22"/>
        </w:rPr>
        <w:t>сентября</w:t>
      </w:r>
      <w:r w:rsidR="00DE7BED" w:rsidRPr="002E571A">
        <w:rPr>
          <w:rFonts w:cs="Arial"/>
          <w:b/>
          <w:szCs w:val="22"/>
        </w:rPr>
        <w:t xml:space="preserve"> </w:t>
      </w:r>
      <w:r>
        <w:rPr>
          <w:rFonts w:cs="Arial"/>
          <w:b/>
          <w:szCs w:val="22"/>
        </w:rPr>
        <w:t>2016</w:t>
      </w:r>
      <w:r w:rsidR="00DE7BED"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0C310D">
        <w:rPr>
          <w:rFonts w:cs="Arial"/>
          <w:b/>
          <w:szCs w:val="22"/>
        </w:rPr>
        <w:t>15</w:t>
      </w:r>
      <w:r w:rsidRPr="002E571A">
        <w:rPr>
          <w:rFonts w:cs="Arial"/>
          <w:b/>
          <w:szCs w:val="22"/>
        </w:rPr>
        <w:t xml:space="preserve">» </w:t>
      </w:r>
      <w:r w:rsidR="000C310D">
        <w:rPr>
          <w:rFonts w:cs="Arial"/>
          <w:b/>
          <w:szCs w:val="22"/>
        </w:rPr>
        <w:t>декабря</w:t>
      </w:r>
      <w:r w:rsidRPr="002E571A">
        <w:rPr>
          <w:rFonts w:cs="Arial"/>
          <w:b/>
          <w:szCs w:val="22"/>
        </w:rPr>
        <w:t xml:space="preserve"> </w:t>
      </w:r>
      <w:r w:rsidR="000C310D">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lastRenderedPageBreak/>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0C310D">
        <w:rPr>
          <w:rFonts w:cs="Arial"/>
          <w:szCs w:val="22"/>
        </w:rPr>
        <w:t>27</w:t>
      </w:r>
      <w:r w:rsidRPr="002E571A">
        <w:rPr>
          <w:rFonts w:cs="Arial"/>
          <w:szCs w:val="22"/>
        </w:rPr>
        <w:t xml:space="preserve">» </w:t>
      </w:r>
      <w:r w:rsidR="000C310D">
        <w:rPr>
          <w:rFonts w:cs="Arial"/>
          <w:szCs w:val="22"/>
        </w:rPr>
        <w:t>сентября</w:t>
      </w:r>
      <w:r w:rsidRPr="002E571A">
        <w:rPr>
          <w:rFonts w:cs="Arial"/>
          <w:szCs w:val="22"/>
        </w:rPr>
        <w:t xml:space="preserve"> </w:t>
      </w:r>
      <w:r w:rsidR="000C310D">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DE7BED" w:rsidRDefault="000C310D" w:rsidP="00DE7BED">
      <w:pPr>
        <w:ind w:firstLine="708"/>
        <w:jc w:val="both"/>
        <w:rPr>
          <w:rFonts w:cs="Arial"/>
          <w:szCs w:val="22"/>
        </w:rPr>
      </w:pPr>
      <w:r>
        <w:rPr>
          <w:rFonts w:cs="Arial"/>
          <w:szCs w:val="22"/>
        </w:rPr>
        <w:t>Ведущий специалист Кириллова Надежда Владимировна</w:t>
      </w:r>
    </w:p>
    <w:p w:rsidR="000C310D" w:rsidRDefault="000C310D" w:rsidP="000C310D">
      <w:pPr>
        <w:ind w:firstLine="567"/>
        <w:jc w:val="both"/>
        <w:rPr>
          <w:rStyle w:val="ae"/>
          <w:rFonts w:cs="Arial"/>
        </w:rPr>
      </w:pPr>
      <w:r w:rsidRPr="006C094E">
        <w:rPr>
          <w:rFonts w:cs="Arial"/>
          <w:szCs w:val="22"/>
        </w:rPr>
        <w:t>Контактные данные: телефон: (4852) 49-8</w:t>
      </w:r>
      <w:r>
        <w:rPr>
          <w:rFonts w:cs="Arial"/>
          <w:szCs w:val="22"/>
        </w:rPr>
        <w:t>2</w:t>
      </w:r>
      <w:r w:rsidRPr="006C094E">
        <w:rPr>
          <w:rFonts w:cs="Arial"/>
          <w:szCs w:val="22"/>
        </w:rPr>
        <w:t>-</w:t>
      </w:r>
      <w:r>
        <w:rPr>
          <w:rFonts w:cs="Arial"/>
          <w:szCs w:val="22"/>
        </w:rPr>
        <w:t>64</w:t>
      </w:r>
      <w:r w:rsidRPr="006C094E">
        <w:rPr>
          <w:rFonts w:cs="Arial"/>
          <w:szCs w:val="22"/>
        </w:rPr>
        <w:t>, E-mail:</w:t>
      </w:r>
      <w:r w:rsidRPr="004F7388">
        <w:rPr>
          <w:rFonts w:cs="Arial"/>
        </w:rPr>
        <w:t xml:space="preserve"> </w:t>
      </w:r>
      <w:hyperlink r:id="rId8" w:history="1">
        <w:r w:rsidRPr="000E4999">
          <w:rPr>
            <w:rStyle w:val="ae"/>
            <w:rFonts w:cs="Arial"/>
            <w:lang w:val="en-US"/>
          </w:rPr>
          <w:t>KirillovaNV</w:t>
        </w:r>
        <w:r w:rsidRPr="000E4999">
          <w:rPr>
            <w:rStyle w:val="ae"/>
            <w:rFonts w:cs="Arial"/>
          </w:rPr>
          <w:t>@</w:t>
        </w:r>
        <w:r w:rsidRPr="000E4999">
          <w:rPr>
            <w:rStyle w:val="ae"/>
            <w:rFonts w:cs="Arial"/>
            <w:lang w:val="en-US"/>
          </w:rPr>
          <w:t>yanos</w:t>
        </w:r>
        <w:r w:rsidRPr="000E4999">
          <w:rPr>
            <w:rStyle w:val="ae"/>
            <w:rFonts w:cs="Arial"/>
          </w:rPr>
          <w:t>.</w:t>
        </w:r>
        <w:r w:rsidRPr="000E4999">
          <w:rPr>
            <w:rStyle w:val="ae"/>
            <w:rFonts w:cs="Arial"/>
            <w:lang w:val="en-US"/>
          </w:rPr>
          <w:t>slavneft</w:t>
        </w:r>
        <w:r w:rsidRPr="000E4999">
          <w:rPr>
            <w:rStyle w:val="ae"/>
            <w:rFonts w:cs="Arial"/>
          </w:rPr>
          <w:t>.</w:t>
        </w:r>
        <w:r w:rsidRPr="000E4999">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B25A57" w:rsidRPr="007C4407" w:rsidRDefault="00B25A57" w:rsidP="00DE7BED">
      <w:pPr>
        <w:rPr>
          <w:sz w:val="16"/>
          <w:szCs w:val="16"/>
        </w:rPr>
      </w:pPr>
    </w:p>
    <w:p w:rsidR="000C310D" w:rsidRDefault="00DE7BED" w:rsidP="00DE7BED">
      <w:r w:rsidRPr="00B445D7">
        <w:t>Перечень документов в сост</w:t>
      </w:r>
      <w:r w:rsidR="00E85DE8">
        <w:t xml:space="preserve">аве Предложения </w:t>
      </w:r>
      <w:r w:rsidR="00E85DE8" w:rsidRPr="004126C9">
        <w:t>делать оферты №</w:t>
      </w:r>
      <w:r w:rsidR="004126C9" w:rsidRPr="004126C9">
        <w:t>341</w:t>
      </w:r>
      <w:r w:rsidR="00E85DE8" w:rsidRPr="004126C9">
        <w:t>-</w:t>
      </w:r>
      <w:r w:rsidR="00E85DE8" w:rsidRPr="001E6BBD">
        <w:t>КР</w:t>
      </w:r>
      <w:r w:rsidR="00E85DE8" w:rsidRPr="00F41DE5">
        <w:t>-201</w:t>
      </w:r>
      <w:r w:rsidR="00D87DD5" w:rsidRPr="00F41DE5">
        <w:t>6</w:t>
      </w:r>
      <w:r w:rsidRPr="00B445D7">
        <w:t xml:space="preserve"> от </w:t>
      </w:r>
      <w:r w:rsidR="000C310D">
        <w:t>«15» сентября 2016г.</w:t>
      </w:r>
    </w:p>
    <w:p w:rsidR="000C310D" w:rsidRDefault="000C310D">
      <w:pPr>
        <w:spacing w:before="0" w:line="276" w:lineRule="auto"/>
        <w:jc w:val="center"/>
      </w:pPr>
      <w:r>
        <w:br w:type="page"/>
      </w:r>
    </w:p>
    <w:p w:rsidR="00DE7BED" w:rsidRPr="00B445D7" w:rsidRDefault="00DE7BED" w:rsidP="00DE7BED">
      <w:bookmarkStart w:id="0" w:name="_GoBack"/>
      <w:bookmarkEnd w:id="0"/>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DE7BED">
      <w:r w:rsidRPr="00B25A57">
        <w:t>6</w:t>
      </w:r>
      <w:r w:rsidR="00DE7BED" w:rsidRPr="00B25A57">
        <w:t>. Форма «Перечень аффилированных организаций» в 1 экз.</w:t>
      </w:r>
    </w:p>
    <w:p w:rsidR="00923CDA" w:rsidRPr="00542FA4" w:rsidRDefault="00923CDA" w:rsidP="00923CDA">
      <w:r w:rsidRPr="00542FA4">
        <w:rPr>
          <w:rFonts w:cs="Arial"/>
          <w:szCs w:val="22"/>
        </w:rPr>
        <w:t xml:space="preserve">7. </w:t>
      </w:r>
      <w:r w:rsidR="00B25A57" w:rsidRPr="00542FA4">
        <w:t>Форма</w:t>
      </w:r>
      <w:r w:rsidR="00B25A57" w:rsidRPr="00542FA4">
        <w:rPr>
          <w:rFonts w:cs="Arial"/>
          <w:szCs w:val="22"/>
        </w:rPr>
        <w:t xml:space="preserve"> «</w:t>
      </w:r>
      <w:r w:rsidRPr="00542FA4">
        <w:rPr>
          <w:rFonts w:cs="Arial"/>
          <w:szCs w:val="22"/>
        </w:rPr>
        <w:t>Справка об опыте работы за последние 3 года</w:t>
      </w:r>
      <w:r w:rsidR="00B25A57" w:rsidRPr="00542FA4">
        <w:rPr>
          <w:rFonts w:cs="Arial"/>
          <w:szCs w:val="22"/>
        </w:rPr>
        <w:t>»</w:t>
      </w:r>
      <w:r w:rsidRPr="00542FA4">
        <w:rPr>
          <w:rFonts w:cs="Arial"/>
          <w:szCs w:val="22"/>
        </w:rPr>
        <w:t xml:space="preserve"> </w:t>
      </w:r>
      <w:r w:rsidRPr="00542FA4">
        <w:t>в 1 экз.</w:t>
      </w:r>
    </w:p>
    <w:p w:rsidR="00BA2B15" w:rsidRPr="00542FA4" w:rsidRDefault="00BA2B15" w:rsidP="00BA2B15">
      <w:pPr>
        <w:rPr>
          <w:rFonts w:cs="Arial"/>
          <w:szCs w:val="22"/>
        </w:rPr>
      </w:pPr>
      <w:r w:rsidRPr="00542FA4">
        <w:rPr>
          <w:rFonts w:cs="Arial"/>
          <w:szCs w:val="22"/>
        </w:rPr>
        <w:t xml:space="preserve">8. </w:t>
      </w:r>
      <w:r w:rsidRPr="00542FA4">
        <w:t>Форма</w:t>
      </w:r>
      <w:r w:rsidRPr="00542FA4">
        <w:rPr>
          <w:rFonts w:cs="Arial"/>
          <w:szCs w:val="22"/>
        </w:rPr>
        <w:t xml:space="preserve"> «Справка о кадровых ресурсах» в 1 экз</w:t>
      </w:r>
      <w:r w:rsidRPr="00542FA4">
        <w:t>.</w:t>
      </w:r>
    </w:p>
    <w:p w:rsidR="00923CDA" w:rsidRPr="00FC1E54" w:rsidRDefault="00923CDA" w:rsidP="00DE7BED">
      <w:pPr>
        <w:rPr>
          <w:rFonts w:cs="Arial"/>
          <w:szCs w:val="22"/>
        </w:rPr>
      </w:pPr>
      <w:r w:rsidRPr="00542FA4">
        <w:rPr>
          <w:rFonts w:cs="Arial"/>
          <w:szCs w:val="22"/>
        </w:rPr>
        <w:t>9.</w:t>
      </w:r>
      <w:r w:rsidR="00FC1E54" w:rsidRPr="00542FA4">
        <w:rPr>
          <w:rFonts w:cs="Arial"/>
          <w:szCs w:val="22"/>
        </w:rPr>
        <w:t xml:space="preserve"> </w:t>
      </w:r>
      <w:r w:rsidR="00B25A57" w:rsidRPr="00542FA4">
        <w:t>Форма</w:t>
      </w:r>
      <w:r w:rsidR="00B25A57" w:rsidRPr="00542FA4">
        <w:rPr>
          <w:rFonts w:cs="Arial"/>
          <w:szCs w:val="22"/>
        </w:rPr>
        <w:t xml:space="preserve"> «</w:t>
      </w:r>
      <w:r w:rsidR="00FC1E54" w:rsidRPr="00542FA4">
        <w:rPr>
          <w:rFonts w:cs="Arial"/>
          <w:szCs w:val="22"/>
        </w:rPr>
        <w:t>Справка о наличии производственных мощностей</w:t>
      </w:r>
      <w:r w:rsidR="00B25A57" w:rsidRPr="00542FA4">
        <w:rPr>
          <w:rFonts w:cs="Arial"/>
          <w:szCs w:val="22"/>
        </w:rPr>
        <w:t>»</w:t>
      </w:r>
      <w:r w:rsidR="00FC1E54" w:rsidRPr="00542FA4">
        <w:t xml:space="preserve"> в 1 экз.</w:t>
      </w:r>
    </w:p>
    <w:p w:rsidR="00FC1E54" w:rsidRDefault="002D0902" w:rsidP="00DE7BED">
      <w:pPr>
        <w:rPr>
          <w:rFonts w:cs="Arial"/>
          <w:color w:val="FF0000"/>
          <w:szCs w:val="22"/>
        </w:rPr>
      </w:pPr>
      <w:r w:rsidRPr="002D0902">
        <w:rPr>
          <w:rFonts w:cs="Arial"/>
          <w:szCs w:val="22"/>
        </w:rPr>
        <w:t>10. Форма «</w:t>
      </w:r>
      <w:r w:rsidR="006C1A8D" w:rsidRPr="006C1A8D">
        <w:rPr>
          <w:szCs w:val="22"/>
        </w:rPr>
        <w:t>Методик</w:t>
      </w:r>
      <w:r w:rsidR="006C1A8D">
        <w:rPr>
          <w:szCs w:val="22"/>
        </w:rPr>
        <w:t>а</w:t>
      </w:r>
      <w:r w:rsidR="006C1A8D" w:rsidRPr="006C1A8D">
        <w:rPr>
          <w:szCs w:val="22"/>
        </w:rPr>
        <w:t xml:space="preserve"> оценки регламентов определения стоимости работ</w:t>
      </w:r>
      <w:r>
        <w:rPr>
          <w:rFonts w:cs="Arial"/>
          <w:szCs w:val="22"/>
        </w:rPr>
        <w:t xml:space="preserve">» в </w:t>
      </w:r>
      <w:r w:rsidRPr="00542FA4">
        <w:t>1 экз.</w:t>
      </w:r>
    </w:p>
    <w:p w:rsidR="00923CDA" w:rsidRDefault="00923CDA" w:rsidP="00DE7BED">
      <w:pPr>
        <w:rPr>
          <w:rFonts w:cs="Arial"/>
          <w:color w:val="FF0000"/>
          <w:szCs w:val="22"/>
        </w:rPr>
      </w:pPr>
    </w:p>
    <w:p w:rsidR="00137BCE" w:rsidRDefault="00137BCE" w:rsidP="00DE7BED">
      <w:pPr>
        <w:rPr>
          <w:rFonts w:cs="Arial"/>
          <w:color w:val="FF0000"/>
          <w:szCs w:val="22"/>
        </w:rPr>
      </w:pPr>
    </w:p>
    <w:p w:rsidR="00137BCE" w:rsidRPr="003C5F16" w:rsidRDefault="00137BCE" w:rsidP="00DE7BED">
      <w:pPr>
        <w:rPr>
          <w:rFonts w:cs="Arial"/>
          <w:color w:val="FF0000"/>
          <w:szCs w:val="22"/>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sectPr w:rsidR="00EF1336" w:rsidSect="000C310D">
      <w:foot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4D0" w:rsidRDefault="006114D0" w:rsidP="00FB07D9">
      <w:pPr>
        <w:spacing w:before="0"/>
      </w:pPr>
      <w:r>
        <w:separator/>
      </w:r>
    </w:p>
  </w:endnote>
  <w:endnote w:type="continuationSeparator" w:id="0">
    <w:p w:rsidR="006114D0" w:rsidRDefault="006114D0"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08A" w:rsidRDefault="004D308A">
    <w:pPr>
      <w:pStyle w:val="af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4D0" w:rsidRDefault="006114D0" w:rsidP="00FB07D9">
      <w:pPr>
        <w:spacing w:before="0"/>
      </w:pPr>
      <w:r>
        <w:separator/>
      </w:r>
    </w:p>
  </w:footnote>
  <w:footnote w:type="continuationSeparator" w:id="0">
    <w:p w:rsidR="006114D0" w:rsidRDefault="006114D0"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2"/>
  </w:num>
  <w:num w:numId="2">
    <w:abstractNumId w:val="13"/>
  </w:num>
  <w:num w:numId="3">
    <w:abstractNumId w:val="0"/>
  </w:num>
  <w:num w:numId="4">
    <w:abstractNumId w:val="2"/>
  </w:num>
  <w:num w:numId="5">
    <w:abstractNumId w:val="11"/>
  </w:num>
  <w:num w:numId="6">
    <w:abstractNumId w:val="8"/>
  </w:num>
  <w:num w:numId="7">
    <w:abstractNumId w:val="9"/>
  </w:num>
  <w:num w:numId="8">
    <w:abstractNumId w:val="10"/>
  </w:num>
  <w:num w:numId="9">
    <w:abstractNumId w:val="7"/>
  </w:num>
  <w:num w:numId="10">
    <w:abstractNumId w:val="14"/>
  </w:num>
  <w:num w:numId="11">
    <w:abstractNumId w:val="1"/>
  </w:num>
  <w:num w:numId="12">
    <w:abstractNumId w:val="3"/>
  </w:num>
  <w:num w:numId="13">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5E1"/>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38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0D"/>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289"/>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CCA"/>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691E"/>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A52"/>
    <w:rsid w:val="001F1A66"/>
    <w:rsid w:val="001F2367"/>
    <w:rsid w:val="001F2BD8"/>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6D4F"/>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E5"/>
    <w:rsid w:val="002A3A95"/>
    <w:rsid w:val="002A3D19"/>
    <w:rsid w:val="002A3D9A"/>
    <w:rsid w:val="002A421F"/>
    <w:rsid w:val="002A4769"/>
    <w:rsid w:val="002A4FB9"/>
    <w:rsid w:val="002A5515"/>
    <w:rsid w:val="002A6098"/>
    <w:rsid w:val="002A6172"/>
    <w:rsid w:val="002A6545"/>
    <w:rsid w:val="002A6E00"/>
    <w:rsid w:val="002B02C6"/>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3D6A"/>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0229"/>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5E1C"/>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604E"/>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72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B27"/>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385"/>
    <w:rsid w:val="00600A2D"/>
    <w:rsid w:val="006010EB"/>
    <w:rsid w:val="00601372"/>
    <w:rsid w:val="00601508"/>
    <w:rsid w:val="0060170F"/>
    <w:rsid w:val="00601714"/>
    <w:rsid w:val="00601797"/>
    <w:rsid w:val="006017FE"/>
    <w:rsid w:val="00601DD7"/>
    <w:rsid w:val="006020BA"/>
    <w:rsid w:val="00603403"/>
    <w:rsid w:val="006038CA"/>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4D0"/>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12E"/>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5EE9"/>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4F8F"/>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525"/>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93D"/>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721"/>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6C8"/>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5C99"/>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A7529"/>
    <w:rsid w:val="00FB03DF"/>
    <w:rsid w:val="00FB040B"/>
    <w:rsid w:val="00FB0796"/>
    <w:rsid w:val="00FB07D9"/>
    <w:rsid w:val="00FB1A8C"/>
    <w:rsid w:val="00FB1ADB"/>
    <w:rsid w:val="00FB1B59"/>
    <w:rsid w:val="00FB1EE1"/>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1A"/>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F39A894"/>
  <w15:docId w15:val="{E5174F25-080C-422E-8930-5D7E37081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86052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1453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567</TotalTime>
  <Pages>7</Pages>
  <Words>2802</Words>
  <Characters>15972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166</cp:revision>
  <cp:lastPrinted>2016-09-15T08:50:00Z</cp:lastPrinted>
  <dcterms:created xsi:type="dcterms:W3CDTF">2016-05-11T06:30:00Z</dcterms:created>
  <dcterms:modified xsi:type="dcterms:W3CDTF">2016-09-15T08:50:00Z</dcterms:modified>
</cp:coreProperties>
</file>