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82D95">
            <w:pPr>
              <w:jc w:val="right"/>
              <w:rPr>
                <w:rFonts w:cs="Arial"/>
              </w:rPr>
            </w:pPr>
            <w:r w:rsidRPr="002E571A">
              <w:rPr>
                <w:rFonts w:cs="Arial"/>
                <w:szCs w:val="22"/>
              </w:rPr>
              <w:t xml:space="preserve">Протокол  № </w:t>
            </w:r>
            <w:r w:rsidR="00182D95">
              <w:rPr>
                <w:rFonts w:cs="Arial"/>
                <w:szCs w:val="22"/>
              </w:rPr>
              <w:t>115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82D95">
            <w:pPr>
              <w:jc w:val="right"/>
              <w:rPr>
                <w:rFonts w:cs="Arial"/>
              </w:rPr>
            </w:pPr>
            <w:r w:rsidRPr="002E571A">
              <w:rPr>
                <w:rFonts w:cs="Arial"/>
                <w:szCs w:val="22"/>
              </w:rPr>
              <w:t>«</w:t>
            </w:r>
            <w:r w:rsidR="00182D95">
              <w:rPr>
                <w:rFonts w:cs="Arial"/>
                <w:szCs w:val="22"/>
              </w:rPr>
              <w:t>13</w:t>
            </w:r>
            <w:r w:rsidRPr="002E571A">
              <w:rPr>
                <w:rFonts w:cs="Arial"/>
                <w:szCs w:val="22"/>
              </w:rPr>
              <w:t xml:space="preserve">» </w:t>
            </w:r>
            <w:r w:rsidR="00182D95">
              <w:rPr>
                <w:rFonts w:cs="Arial"/>
                <w:szCs w:val="22"/>
              </w:rPr>
              <w:t>июля</w:t>
            </w:r>
            <w:r w:rsidRPr="002E571A">
              <w:rPr>
                <w:rFonts w:cs="Arial"/>
                <w:szCs w:val="22"/>
              </w:rPr>
              <w:t xml:space="preserve"> </w:t>
            </w:r>
            <w:r w:rsidR="00182D95">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501CE2">
        <w:rPr>
          <w:rFonts w:cs="Arial"/>
          <w:szCs w:val="22"/>
        </w:rPr>
        <w:t>№</w:t>
      </w:r>
      <w:r w:rsidR="00350862" w:rsidRPr="00350862">
        <w:rPr>
          <w:rFonts w:cs="Arial"/>
          <w:szCs w:val="22"/>
        </w:rPr>
        <w:t>23</w:t>
      </w:r>
      <w:r w:rsidR="00501CE2" w:rsidRPr="00350862">
        <w:rPr>
          <w:rFonts w:cs="Arial"/>
          <w:szCs w:val="22"/>
        </w:rPr>
        <w:t>3</w:t>
      </w:r>
      <w:r w:rsidRPr="00350862">
        <w:rPr>
          <w:rFonts w:cs="Arial"/>
          <w:szCs w:val="22"/>
        </w:rPr>
        <w:t>-КР</w:t>
      </w:r>
      <w:r w:rsidRPr="00501CE2">
        <w:rPr>
          <w:rFonts w:cs="Arial"/>
          <w:szCs w:val="22"/>
        </w:rPr>
        <w:t>-</w:t>
      </w:r>
      <w:r w:rsidRPr="002E26AF">
        <w:rPr>
          <w:rFonts w:cs="Arial"/>
          <w:szCs w:val="22"/>
        </w:rPr>
        <w:t>201</w:t>
      </w:r>
      <w:r w:rsidR="00AD52B4">
        <w:rPr>
          <w:rFonts w:cs="Arial"/>
          <w:szCs w:val="22"/>
        </w:rPr>
        <w:t>6</w:t>
      </w:r>
      <w:r>
        <w:rPr>
          <w:rFonts w:cs="Arial"/>
          <w:szCs w:val="22"/>
        </w:rPr>
        <w:t xml:space="preserve"> от </w:t>
      </w:r>
      <w:r w:rsidR="00182D95">
        <w:rPr>
          <w:rFonts w:cs="Arial"/>
          <w:szCs w:val="22"/>
        </w:rPr>
        <w:t>«14» июля 2016г.</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Pr="0047728E">
        <w:rPr>
          <w:rFonts w:cs="Arial"/>
          <w:b/>
          <w:szCs w:val="22"/>
        </w:rPr>
        <w:t xml:space="preserve">выполнение работ </w:t>
      </w:r>
      <w:r w:rsidR="00C935FA" w:rsidRPr="00AD52B4">
        <w:rPr>
          <w:rFonts w:cs="Arial"/>
          <w:b/>
          <w:szCs w:val="22"/>
        </w:rPr>
        <w:t xml:space="preserve">по </w:t>
      </w:r>
      <w:r w:rsidR="00E933D1" w:rsidRPr="00E933D1">
        <w:rPr>
          <w:rFonts w:cs="Arial"/>
          <w:b/>
          <w:szCs w:val="22"/>
        </w:rPr>
        <w:t>нанесению теплоизоляционной окраски на наружные поверхности металлоконструкций печи О-1/1 установки ВТ-6 цех №1</w:t>
      </w:r>
      <w:r w:rsidR="004E67C8">
        <w:rPr>
          <w:rFonts w:cs="Arial"/>
          <w:b/>
          <w:szCs w:val="22"/>
        </w:rPr>
        <w:t xml:space="preserve"> </w:t>
      </w:r>
      <w:r w:rsidR="00E933D1" w:rsidRPr="00E933D1">
        <w:rPr>
          <w:rFonts w:cs="Arial"/>
          <w:b/>
          <w:szCs w:val="22"/>
        </w:rPr>
        <w:t>ОАО «Славнефть-ЯНОС»</w:t>
      </w:r>
      <w:r w:rsidR="00AD52B4">
        <w:rPr>
          <w:rFonts w:cs="Arial"/>
          <w:b/>
          <w:szCs w:val="22"/>
        </w:rPr>
        <w:t>.</w:t>
      </w:r>
    </w:p>
    <w:p w:rsidR="00E933D1" w:rsidRPr="001D2186" w:rsidRDefault="00DE7BED" w:rsidP="00E933D1">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E933D1" w:rsidRPr="000D57D0">
        <w:rPr>
          <w:rFonts w:cs="Arial"/>
          <w:szCs w:val="22"/>
        </w:rPr>
        <w:t>наименьшая стоимость предложения, с учетом стоимости дополнительных работ (в рамках опциона), рассчитанных по Методике оценки Регламента определения стоимости СМР и ПНР (Форма 10).</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2E571A">
        <w:lastRenderedPageBreak/>
        <w:t xml:space="preserve">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E933D1" w:rsidRPr="002E571A" w:rsidRDefault="00E933D1" w:rsidP="00E933D1">
      <w:pPr>
        <w:pStyle w:val="a"/>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E933D1">
        <w:rPr>
          <w:rFonts w:cs="Arial"/>
          <w:b/>
          <w:szCs w:val="22"/>
        </w:rPr>
        <w:t>3</w:t>
      </w:r>
      <w:r w:rsidR="00DA6A4C" w:rsidRPr="0060733A">
        <w:rPr>
          <w:rFonts w:cs="Arial"/>
          <w:b/>
          <w:szCs w:val="22"/>
        </w:rPr>
        <w:t>0</w:t>
      </w:r>
      <w:r w:rsidR="00230908" w:rsidRPr="0060733A">
        <w:rPr>
          <w:rFonts w:cs="Arial"/>
          <w:b/>
          <w:szCs w:val="22"/>
        </w:rPr>
        <w:t xml:space="preserve"> </w:t>
      </w:r>
      <w:r w:rsidR="00E933D1">
        <w:rPr>
          <w:rFonts w:cs="Arial"/>
          <w:b/>
          <w:szCs w:val="22"/>
        </w:rPr>
        <w:t>сентября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17379E" w:rsidRDefault="00DE7BED" w:rsidP="00DE7BED">
      <w:pPr>
        <w:pStyle w:val="a6"/>
        <w:numPr>
          <w:ilvl w:val="0"/>
          <w:numId w:val="2"/>
        </w:numPr>
        <w:tabs>
          <w:tab w:val="left" w:pos="1418"/>
        </w:tabs>
        <w:ind w:left="1418" w:hanging="341"/>
        <w:contextualSpacing w:val="0"/>
        <w:jc w:val="both"/>
        <w:rPr>
          <w:rFonts w:cs="Arial"/>
          <w:szCs w:val="22"/>
        </w:rPr>
      </w:pPr>
      <w:r w:rsidRPr="0017379E">
        <w:rPr>
          <w:rFonts w:cs="Arial"/>
          <w:szCs w:val="22"/>
        </w:rPr>
        <w:t>Подписанный проект договора, без указания информации о стоимости</w:t>
      </w:r>
      <w:r w:rsidR="00727CF0" w:rsidRPr="0017379E">
        <w:rPr>
          <w:rFonts w:cs="Arial"/>
          <w:szCs w:val="22"/>
        </w:rPr>
        <w:t xml:space="preserve"> в п.п. 3.1., 3.3.</w:t>
      </w:r>
      <w:r w:rsidR="00057C43" w:rsidRPr="0017379E">
        <w:rPr>
          <w:rFonts w:cs="Arial"/>
          <w:szCs w:val="22"/>
        </w:rPr>
        <w:t>, предоставления сметных расчетов</w:t>
      </w:r>
      <w:r w:rsidR="009614FF" w:rsidRPr="0017379E">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1547FB" w:rsidRDefault="00911C30" w:rsidP="00911C30">
      <w:pPr>
        <w:pStyle w:val="a6"/>
        <w:numPr>
          <w:ilvl w:val="0"/>
          <w:numId w:val="2"/>
        </w:numPr>
        <w:tabs>
          <w:tab w:val="left" w:pos="1418"/>
        </w:tabs>
        <w:ind w:left="1418" w:hanging="341"/>
        <w:contextualSpacing w:val="0"/>
        <w:jc w:val="both"/>
        <w:rPr>
          <w:rFonts w:cs="Arial"/>
          <w:szCs w:val="22"/>
        </w:rPr>
      </w:pPr>
      <w:r w:rsidRPr="001547FB">
        <w:rPr>
          <w:rFonts w:cs="Arial"/>
          <w:szCs w:val="22"/>
        </w:rPr>
        <w:t xml:space="preserve">Справка об опыте работы за последние 3 года, за подписью руководителя организации (Форма </w:t>
      </w:r>
      <w:r w:rsidR="009A48A3" w:rsidRPr="001547FB">
        <w:rPr>
          <w:rFonts w:cs="Arial"/>
          <w:szCs w:val="22"/>
        </w:rPr>
        <w:t>7</w:t>
      </w:r>
      <w:r w:rsidR="002B2AE0" w:rsidRPr="001547FB">
        <w:rPr>
          <w:rFonts w:cs="Arial"/>
          <w:szCs w:val="22"/>
        </w:rPr>
        <w:t>)</w:t>
      </w:r>
      <w:r w:rsidR="001547FB" w:rsidRPr="001547FB">
        <w:rPr>
          <w:rFonts w:cs="Arial"/>
          <w:szCs w:val="22"/>
        </w:rPr>
        <w:t xml:space="preserve"> референц-лист, отчеты о достигнутом эффекте после нанесения теплоизоляционной окраски</w:t>
      </w:r>
      <w:r w:rsidRPr="001547FB">
        <w:rPr>
          <w:rFonts w:cs="Arial"/>
          <w:szCs w:val="22"/>
        </w:rPr>
        <w:t>;</w:t>
      </w:r>
    </w:p>
    <w:p w:rsidR="001547FB" w:rsidRDefault="001547FB" w:rsidP="001547FB">
      <w:pPr>
        <w:pStyle w:val="a6"/>
        <w:numPr>
          <w:ilvl w:val="0"/>
          <w:numId w:val="2"/>
        </w:numPr>
        <w:tabs>
          <w:tab w:val="left" w:pos="1418"/>
        </w:tabs>
        <w:ind w:left="1418" w:hanging="341"/>
        <w:contextualSpacing w:val="0"/>
        <w:jc w:val="both"/>
        <w:rPr>
          <w:rFonts w:cs="Arial"/>
          <w:szCs w:val="22"/>
        </w:rPr>
      </w:pPr>
      <w:r w:rsidRPr="003D48CA">
        <w:rPr>
          <w:szCs w:val="22"/>
        </w:rPr>
        <w:t>Копия Свидетельства о допуске к определенным видам работ, выданного участнику закупки (гарантийное письмо, при необходимости);</w:t>
      </w:r>
      <w:r w:rsidRPr="003D48CA">
        <w:rPr>
          <w:rFonts w:cs="Arial"/>
          <w:szCs w:val="22"/>
        </w:rPr>
        <w:t xml:space="preserve"> </w:t>
      </w:r>
    </w:p>
    <w:p w:rsidR="001547FB" w:rsidRPr="001547FB" w:rsidRDefault="00911C30" w:rsidP="00911C30">
      <w:pPr>
        <w:pStyle w:val="a6"/>
        <w:numPr>
          <w:ilvl w:val="0"/>
          <w:numId w:val="2"/>
        </w:numPr>
        <w:tabs>
          <w:tab w:val="left" w:pos="1418"/>
        </w:tabs>
        <w:ind w:left="1418" w:hanging="341"/>
        <w:contextualSpacing w:val="0"/>
        <w:jc w:val="both"/>
        <w:rPr>
          <w:rFonts w:cs="Arial"/>
          <w:szCs w:val="22"/>
        </w:rPr>
      </w:pPr>
      <w:r w:rsidRPr="001547FB">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1547FB">
        <w:rPr>
          <w:rFonts w:cs="Arial"/>
          <w:szCs w:val="22"/>
        </w:rPr>
        <w:t>8</w:t>
      </w:r>
      <w:r w:rsidR="00501DFA" w:rsidRPr="001547FB">
        <w:rPr>
          <w:rFonts w:cs="Arial"/>
          <w:szCs w:val="22"/>
        </w:rPr>
        <w:t>).</w:t>
      </w:r>
      <w:r w:rsidR="00501DFA" w:rsidRPr="001547FB">
        <w:rPr>
          <w:szCs w:val="22"/>
        </w:rPr>
        <w:t xml:space="preserve"> </w:t>
      </w:r>
    </w:p>
    <w:p w:rsidR="00911C30" w:rsidRPr="001547FB" w:rsidRDefault="003F583D" w:rsidP="00911C30">
      <w:pPr>
        <w:pStyle w:val="a6"/>
        <w:numPr>
          <w:ilvl w:val="0"/>
          <w:numId w:val="2"/>
        </w:numPr>
        <w:tabs>
          <w:tab w:val="left" w:pos="1418"/>
        </w:tabs>
        <w:ind w:left="1418" w:hanging="341"/>
        <w:contextualSpacing w:val="0"/>
        <w:jc w:val="both"/>
        <w:rPr>
          <w:rFonts w:cs="Arial"/>
          <w:szCs w:val="22"/>
        </w:rPr>
      </w:pPr>
      <w:r w:rsidRPr="001547FB">
        <w:rPr>
          <w:szCs w:val="22"/>
        </w:rPr>
        <w:t>Копии свидетельств и протоколов комиссий об аттестации</w:t>
      </w:r>
      <w:r w:rsidRPr="001547FB">
        <w:rPr>
          <w:rFonts w:cs="Arial"/>
          <w:szCs w:val="22"/>
        </w:rPr>
        <w:t xml:space="preserve"> </w:t>
      </w:r>
      <w:r w:rsidR="00911C30" w:rsidRPr="001547FB">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Pr="001547FB" w:rsidRDefault="002B2AE0" w:rsidP="00911C30">
      <w:pPr>
        <w:pStyle w:val="a6"/>
        <w:numPr>
          <w:ilvl w:val="0"/>
          <w:numId w:val="2"/>
        </w:numPr>
        <w:tabs>
          <w:tab w:val="left" w:pos="1418"/>
        </w:tabs>
        <w:ind w:left="1418" w:hanging="341"/>
        <w:contextualSpacing w:val="0"/>
        <w:jc w:val="both"/>
        <w:rPr>
          <w:rFonts w:cs="Arial"/>
          <w:szCs w:val="22"/>
        </w:rPr>
      </w:pPr>
      <w:r w:rsidRPr="001547FB">
        <w:rPr>
          <w:szCs w:val="22"/>
        </w:rPr>
        <w:t>Удостоверение инспектора по подготовке поверхности и нанесению лакокрасочных покрытий, выданное ФГУП ЦНИИКМ «Прометей» или аналогичное</w:t>
      </w:r>
      <w:r w:rsidR="00911C30" w:rsidRPr="001547FB">
        <w:rPr>
          <w:rFonts w:cs="Arial"/>
          <w:szCs w:val="22"/>
        </w:rPr>
        <w:t>;</w:t>
      </w:r>
    </w:p>
    <w:p w:rsidR="00911C30" w:rsidRDefault="009A48A3" w:rsidP="00911C30">
      <w:pPr>
        <w:pStyle w:val="a6"/>
        <w:numPr>
          <w:ilvl w:val="0"/>
          <w:numId w:val="2"/>
        </w:numPr>
        <w:tabs>
          <w:tab w:val="left" w:pos="1418"/>
        </w:tabs>
        <w:ind w:left="1418" w:hanging="341"/>
        <w:contextualSpacing w:val="0"/>
        <w:jc w:val="both"/>
        <w:rPr>
          <w:rFonts w:cs="Arial"/>
          <w:szCs w:val="22"/>
        </w:rPr>
      </w:pPr>
      <w:r w:rsidRPr="00114C70">
        <w:rPr>
          <w:szCs w:val="22"/>
        </w:rPr>
        <w:t>Справка о наличии производственных мощностей</w:t>
      </w:r>
      <w:r w:rsidR="00911C30" w:rsidRPr="00114C70">
        <w:rPr>
          <w:szCs w:val="22"/>
        </w:rPr>
        <w:t xml:space="preserve"> (Форма</w:t>
      </w:r>
      <w:r w:rsidR="00911C30" w:rsidRPr="00114C70">
        <w:rPr>
          <w:rFonts w:cs="Arial"/>
          <w:szCs w:val="22"/>
        </w:rPr>
        <w:t xml:space="preserve"> </w:t>
      </w:r>
      <w:r w:rsidRPr="00114C70">
        <w:rPr>
          <w:rFonts w:cs="Arial"/>
          <w:szCs w:val="22"/>
        </w:rPr>
        <w:t>9</w:t>
      </w:r>
      <w:r w:rsidR="00911C30" w:rsidRPr="00114C70">
        <w:rPr>
          <w:rFonts w:cs="Arial"/>
          <w:szCs w:val="22"/>
        </w:rPr>
        <w:t>);</w:t>
      </w:r>
    </w:p>
    <w:p w:rsidR="00763F1D" w:rsidRPr="00763F1D" w:rsidRDefault="00763F1D" w:rsidP="00911C30">
      <w:pPr>
        <w:pStyle w:val="a6"/>
        <w:numPr>
          <w:ilvl w:val="0"/>
          <w:numId w:val="2"/>
        </w:numPr>
        <w:tabs>
          <w:tab w:val="left" w:pos="1418"/>
        </w:tabs>
        <w:ind w:left="1418" w:hanging="341"/>
        <w:contextualSpacing w:val="0"/>
        <w:jc w:val="both"/>
        <w:rPr>
          <w:szCs w:val="22"/>
        </w:rPr>
      </w:pPr>
      <w:r w:rsidRPr="00763F1D">
        <w:rPr>
          <w:szCs w:val="22"/>
        </w:rPr>
        <w:t>Копии документов о соответствии материалов санитарно – эпидемиологическим и гигиеническим нормам</w:t>
      </w:r>
      <w:r>
        <w:rPr>
          <w:szCs w:val="22"/>
        </w:rPr>
        <w:t>;</w:t>
      </w:r>
      <w:r w:rsidRPr="00763F1D">
        <w:rPr>
          <w:szCs w:val="22"/>
        </w:rPr>
        <w:t xml:space="preserve"> </w:t>
      </w:r>
    </w:p>
    <w:p w:rsidR="00911C30" w:rsidRPr="00E21682" w:rsidRDefault="00911C30" w:rsidP="00911C30">
      <w:pPr>
        <w:pStyle w:val="a6"/>
        <w:numPr>
          <w:ilvl w:val="0"/>
          <w:numId w:val="2"/>
        </w:numPr>
        <w:tabs>
          <w:tab w:val="left" w:pos="1418"/>
        </w:tabs>
        <w:ind w:left="1418" w:hanging="341"/>
        <w:contextualSpacing w:val="0"/>
        <w:jc w:val="both"/>
        <w:rPr>
          <w:rFonts w:cs="Arial"/>
          <w:szCs w:val="22"/>
        </w:rPr>
      </w:pPr>
      <w:r w:rsidRPr="00763F1D">
        <w:rPr>
          <w:szCs w:val="22"/>
        </w:rPr>
        <w:t xml:space="preserve">Перечень </w:t>
      </w:r>
      <w:r w:rsidRPr="00E21682">
        <w:rPr>
          <w:szCs w:val="22"/>
        </w:rPr>
        <w:t>субподрядных</w:t>
      </w:r>
      <w:r w:rsidRPr="00E21682">
        <w:rPr>
          <w:rFonts w:cs="Arial"/>
          <w:szCs w:val="22"/>
        </w:rPr>
        <w:t xml:space="preserve"> организаций, привлекаемых для данного вида деятельности (с указанием % субподряда);</w:t>
      </w:r>
    </w:p>
    <w:p w:rsidR="00911C30" w:rsidRPr="00E21682" w:rsidRDefault="00911C30" w:rsidP="00911C30">
      <w:pPr>
        <w:pStyle w:val="a6"/>
        <w:numPr>
          <w:ilvl w:val="0"/>
          <w:numId w:val="2"/>
        </w:numPr>
        <w:tabs>
          <w:tab w:val="left" w:pos="1418"/>
        </w:tabs>
        <w:ind w:left="1418" w:hanging="341"/>
        <w:contextualSpacing w:val="0"/>
        <w:jc w:val="both"/>
        <w:rPr>
          <w:rFonts w:cs="Arial"/>
          <w:szCs w:val="22"/>
        </w:rPr>
      </w:pPr>
      <w:r w:rsidRPr="00E21682">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6831FE" w:rsidRDefault="00911C30" w:rsidP="00911C30">
      <w:pPr>
        <w:pStyle w:val="a6"/>
        <w:numPr>
          <w:ilvl w:val="0"/>
          <w:numId w:val="2"/>
        </w:numPr>
        <w:tabs>
          <w:tab w:val="left" w:pos="1418"/>
        </w:tabs>
        <w:ind w:left="1418" w:hanging="341"/>
        <w:contextualSpacing w:val="0"/>
        <w:jc w:val="both"/>
        <w:rPr>
          <w:rFonts w:cs="Arial"/>
          <w:szCs w:val="22"/>
        </w:rPr>
      </w:pPr>
      <w:r w:rsidRPr="00E21682">
        <w:rPr>
          <w:rFonts w:cs="Arial"/>
          <w:szCs w:val="22"/>
        </w:rPr>
        <w:lastRenderedPageBreak/>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w:t>
      </w:r>
      <w:r w:rsidRPr="006831FE">
        <w:rPr>
          <w:rFonts w:cs="Arial"/>
          <w:szCs w:val="22"/>
        </w:rPr>
        <w:t xml:space="preserve">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113098" w:rsidRPr="006831FE" w:rsidRDefault="00113098" w:rsidP="00911C30">
      <w:pPr>
        <w:pStyle w:val="a6"/>
        <w:numPr>
          <w:ilvl w:val="0"/>
          <w:numId w:val="2"/>
        </w:numPr>
        <w:tabs>
          <w:tab w:val="left" w:pos="1418"/>
        </w:tabs>
        <w:ind w:left="1418" w:hanging="341"/>
        <w:contextualSpacing w:val="0"/>
        <w:jc w:val="both"/>
        <w:rPr>
          <w:rFonts w:cs="Arial"/>
          <w:szCs w:val="22"/>
        </w:rPr>
      </w:pPr>
      <w:r w:rsidRPr="006831FE">
        <w:rPr>
          <w:rFonts w:cs="Arial"/>
          <w:szCs w:val="22"/>
        </w:rPr>
        <w:t>Письмо (в свободной форме) за подписью руководителя организации об отсутствии</w:t>
      </w:r>
      <w:r w:rsidRPr="006831FE">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4569FB">
        <w:rPr>
          <w:rFonts w:cs="Arial"/>
          <w:szCs w:val="22"/>
        </w:rPr>
        <w:t>2</w:t>
      </w:r>
      <w:r w:rsidR="0088678C" w:rsidRPr="006831FE">
        <w:rPr>
          <w:rFonts w:cs="Arial"/>
          <w:szCs w:val="22"/>
        </w:rPr>
        <w:t xml:space="preserve"> (</w:t>
      </w:r>
      <w:r w:rsidR="004569FB">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6831FE" w:rsidRDefault="00DE7BED" w:rsidP="00DE7BED">
      <w:pPr>
        <w:pStyle w:val="a6"/>
        <w:numPr>
          <w:ilvl w:val="0"/>
          <w:numId w:val="2"/>
        </w:numPr>
        <w:tabs>
          <w:tab w:val="left" w:pos="1418"/>
        </w:tabs>
        <w:ind w:left="1418" w:hanging="341"/>
        <w:contextualSpacing w:val="0"/>
        <w:jc w:val="both"/>
        <w:rPr>
          <w:rFonts w:cs="Arial"/>
          <w:szCs w:val="22"/>
        </w:rPr>
      </w:pPr>
      <w:r w:rsidRPr="006831FE">
        <w:rPr>
          <w:rFonts w:cs="Arial"/>
          <w:szCs w:val="22"/>
        </w:rPr>
        <w:t xml:space="preserve">Предложение о заключении договора с указанием цен, стоимости </w:t>
      </w:r>
      <w:r w:rsidR="00D71C19">
        <w:rPr>
          <w:rFonts w:cs="Arial"/>
          <w:szCs w:val="22"/>
        </w:rPr>
        <w:t>(Ф</w:t>
      </w:r>
      <w:r w:rsidRPr="006831FE">
        <w:rPr>
          <w:rFonts w:cs="Arial"/>
          <w:szCs w:val="22"/>
        </w:rPr>
        <w:t xml:space="preserve">орма </w:t>
      </w:r>
      <w:r w:rsidR="006831FE">
        <w:rPr>
          <w:rFonts w:cs="Arial"/>
          <w:szCs w:val="22"/>
        </w:rPr>
        <w:t>5</w:t>
      </w:r>
      <w:r w:rsidRPr="006831FE">
        <w:rPr>
          <w:rFonts w:cs="Arial"/>
          <w:szCs w:val="22"/>
        </w:rPr>
        <w:t>, подписанная уполномоченным лицом и заверенная печатью участника закупки);</w:t>
      </w:r>
    </w:p>
    <w:p w:rsidR="00DE7BED" w:rsidRDefault="0087067B" w:rsidP="00DE7BED">
      <w:pPr>
        <w:pStyle w:val="a6"/>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350862">
        <w:rPr>
          <w:rFonts w:cs="Arial"/>
          <w:szCs w:val="22"/>
        </w:rPr>
        <w:t xml:space="preserve">ПДО </w:t>
      </w:r>
      <w:r w:rsidR="003523B8" w:rsidRPr="00350862">
        <w:rPr>
          <w:rFonts w:cs="Arial"/>
          <w:szCs w:val="22"/>
        </w:rPr>
        <w:t>№</w:t>
      </w:r>
      <w:r w:rsidR="00501CE2" w:rsidRPr="00350862">
        <w:rPr>
          <w:rFonts w:cs="Arial"/>
          <w:szCs w:val="22"/>
        </w:rPr>
        <w:t>2</w:t>
      </w:r>
      <w:r w:rsidR="00350862" w:rsidRPr="00350862">
        <w:rPr>
          <w:rFonts w:cs="Arial"/>
          <w:szCs w:val="22"/>
        </w:rPr>
        <w:t>3</w:t>
      </w:r>
      <w:r w:rsidR="00501CE2" w:rsidRPr="00350862">
        <w:rPr>
          <w:rFonts w:cs="Arial"/>
          <w:szCs w:val="22"/>
        </w:rPr>
        <w:t>3</w:t>
      </w:r>
      <w:r w:rsidR="003523B8" w:rsidRPr="00350862">
        <w:rPr>
          <w:rFonts w:cs="Arial"/>
          <w:szCs w:val="22"/>
        </w:rPr>
        <w:t>-</w:t>
      </w:r>
      <w:r w:rsidR="003523B8" w:rsidRPr="00501CE2">
        <w:rPr>
          <w:rFonts w:cs="Arial"/>
          <w:szCs w:val="22"/>
        </w:rPr>
        <w:t>КР</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82D95">
        <w:rPr>
          <w:rFonts w:cs="Arial"/>
          <w:szCs w:val="22"/>
        </w:rPr>
        <w:t>«14» июля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lastRenderedPageBreak/>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82D95">
        <w:rPr>
          <w:rFonts w:cs="Arial"/>
          <w:b/>
          <w:szCs w:val="22"/>
        </w:rPr>
        <w:t>14</w:t>
      </w:r>
      <w:r w:rsidRPr="002E571A">
        <w:rPr>
          <w:rFonts w:cs="Arial"/>
          <w:b/>
          <w:szCs w:val="22"/>
        </w:rPr>
        <w:t xml:space="preserve">» </w:t>
      </w:r>
      <w:r w:rsidR="00182D95">
        <w:rPr>
          <w:rFonts w:cs="Arial"/>
          <w:b/>
          <w:szCs w:val="22"/>
        </w:rPr>
        <w:t>июля</w:t>
      </w:r>
      <w:r w:rsidRPr="002E571A">
        <w:rPr>
          <w:rFonts w:cs="Arial"/>
          <w:b/>
          <w:szCs w:val="22"/>
        </w:rPr>
        <w:t xml:space="preserve"> </w:t>
      </w:r>
      <w:r w:rsidR="00182D95">
        <w:rPr>
          <w:rFonts w:cs="Arial"/>
          <w:b/>
          <w:szCs w:val="22"/>
        </w:rPr>
        <w:t>2016</w:t>
      </w:r>
      <w:r w:rsidRPr="002E571A">
        <w:rPr>
          <w:rFonts w:cs="Arial"/>
          <w:b/>
          <w:szCs w:val="22"/>
        </w:rPr>
        <w:t xml:space="preserve"> года.</w:t>
      </w:r>
    </w:p>
    <w:p w:rsidR="00DE7BED" w:rsidRPr="002E571A" w:rsidRDefault="00182D95"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28</w:t>
      </w:r>
      <w:r w:rsidR="00DE7BED" w:rsidRPr="002E571A">
        <w:rPr>
          <w:rFonts w:cs="Arial"/>
          <w:b/>
          <w:szCs w:val="22"/>
        </w:rPr>
        <w:t xml:space="preserve">» </w:t>
      </w:r>
      <w:r>
        <w:rPr>
          <w:rFonts w:cs="Arial"/>
          <w:b/>
          <w:szCs w:val="22"/>
        </w:rPr>
        <w:t>июля</w:t>
      </w:r>
      <w:r w:rsidR="00DE7BED" w:rsidRPr="002E571A">
        <w:rPr>
          <w:rFonts w:cs="Arial"/>
          <w:b/>
          <w:szCs w:val="22"/>
        </w:rPr>
        <w:t xml:space="preserve"> </w:t>
      </w:r>
      <w:r>
        <w:rPr>
          <w:rFonts w:cs="Arial"/>
          <w:b/>
          <w:szCs w:val="22"/>
        </w:rPr>
        <w:t>2016</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82D95">
        <w:rPr>
          <w:rFonts w:cs="Arial"/>
          <w:b/>
          <w:szCs w:val="22"/>
        </w:rPr>
        <w:t>30</w:t>
      </w:r>
      <w:r w:rsidRPr="002E571A">
        <w:rPr>
          <w:rFonts w:cs="Arial"/>
          <w:b/>
          <w:szCs w:val="22"/>
        </w:rPr>
        <w:t xml:space="preserve">» </w:t>
      </w:r>
      <w:r w:rsidR="00182D95">
        <w:rPr>
          <w:rFonts w:cs="Arial"/>
          <w:b/>
          <w:szCs w:val="22"/>
        </w:rPr>
        <w:t>сентября</w:t>
      </w:r>
      <w:r w:rsidRPr="002E571A">
        <w:rPr>
          <w:rFonts w:cs="Arial"/>
          <w:b/>
          <w:szCs w:val="22"/>
        </w:rPr>
        <w:t xml:space="preserve"> </w:t>
      </w:r>
      <w:r w:rsidR="00182D95">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82D95">
        <w:rPr>
          <w:rFonts w:cs="Arial"/>
          <w:szCs w:val="22"/>
        </w:rPr>
        <w:t>26</w:t>
      </w:r>
      <w:r w:rsidRPr="002E571A">
        <w:rPr>
          <w:rFonts w:cs="Arial"/>
          <w:szCs w:val="22"/>
        </w:rPr>
        <w:t xml:space="preserve">» </w:t>
      </w:r>
      <w:r w:rsidR="00182D95">
        <w:rPr>
          <w:rFonts w:cs="Arial"/>
          <w:szCs w:val="22"/>
        </w:rPr>
        <w:t>июля</w:t>
      </w:r>
      <w:r w:rsidRPr="002E571A">
        <w:rPr>
          <w:rFonts w:cs="Arial"/>
          <w:szCs w:val="22"/>
        </w:rPr>
        <w:t xml:space="preserve"> </w:t>
      </w:r>
      <w:r w:rsidR="00182D95">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8"/>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r w:rsidRPr="00E65274">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182D95" w:rsidRPr="006C094E" w:rsidRDefault="00182D95" w:rsidP="00182D95">
      <w:pPr>
        <w:ind w:firstLine="567"/>
        <w:jc w:val="both"/>
        <w:rPr>
          <w:rFonts w:cs="Arial"/>
          <w:szCs w:val="22"/>
        </w:rPr>
      </w:pPr>
      <w:r>
        <w:rPr>
          <w:rFonts w:cs="Arial"/>
          <w:szCs w:val="22"/>
        </w:rPr>
        <w:t>Ведущий специалист Тендерного комитета</w:t>
      </w:r>
      <w:r w:rsidRPr="006C094E">
        <w:rPr>
          <w:rFonts w:cs="Arial"/>
          <w:szCs w:val="22"/>
        </w:rPr>
        <w:t xml:space="preserve"> ОАО «Славнефть-ЯНОС» </w:t>
      </w:r>
      <w:r>
        <w:rPr>
          <w:rFonts w:cs="Arial"/>
          <w:szCs w:val="22"/>
        </w:rPr>
        <w:t>Кириллова</w:t>
      </w:r>
      <w:r w:rsidRPr="006C094E">
        <w:rPr>
          <w:rFonts w:cs="Arial"/>
          <w:szCs w:val="22"/>
        </w:rPr>
        <w:t xml:space="preserve"> </w:t>
      </w:r>
      <w:r>
        <w:rPr>
          <w:rFonts w:cs="Arial"/>
          <w:szCs w:val="22"/>
        </w:rPr>
        <w:t>Надежда</w:t>
      </w:r>
      <w:r w:rsidRPr="006C094E">
        <w:rPr>
          <w:rFonts w:cs="Arial"/>
          <w:szCs w:val="22"/>
        </w:rPr>
        <w:t xml:space="preserve"> </w:t>
      </w:r>
      <w:r>
        <w:rPr>
          <w:rFonts w:cs="Arial"/>
          <w:szCs w:val="22"/>
        </w:rPr>
        <w:t>Владимировна</w:t>
      </w:r>
      <w:r w:rsidRPr="006C094E">
        <w:rPr>
          <w:rFonts w:cs="Arial"/>
          <w:szCs w:val="22"/>
        </w:rPr>
        <w:t>.</w:t>
      </w:r>
    </w:p>
    <w:p w:rsidR="00182D95" w:rsidRDefault="00182D95" w:rsidP="00182D95">
      <w:pPr>
        <w:ind w:firstLine="567"/>
        <w:jc w:val="both"/>
        <w:rPr>
          <w:rStyle w:val="a8"/>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7A3617">
          <w:rPr>
            <w:rStyle w:val="a8"/>
            <w:rFonts w:cs="Arial"/>
            <w:lang w:val="en-US"/>
          </w:rPr>
          <w:t>KirillovaNV</w:t>
        </w:r>
        <w:r w:rsidRPr="007A3617">
          <w:rPr>
            <w:rStyle w:val="a8"/>
            <w:rFonts w:cs="Arial"/>
          </w:rPr>
          <w:t>@</w:t>
        </w:r>
        <w:r w:rsidRPr="007A3617">
          <w:rPr>
            <w:rStyle w:val="a8"/>
            <w:rFonts w:cs="Arial"/>
            <w:lang w:val="en-US"/>
          </w:rPr>
          <w:t>yanos</w:t>
        </w:r>
        <w:r w:rsidRPr="007A3617">
          <w:rPr>
            <w:rStyle w:val="a8"/>
            <w:rFonts w:cs="Arial"/>
          </w:rPr>
          <w:t>.</w:t>
        </w:r>
        <w:r w:rsidRPr="007A3617">
          <w:rPr>
            <w:rStyle w:val="a8"/>
            <w:rFonts w:cs="Arial"/>
            <w:lang w:val="en-US"/>
          </w:rPr>
          <w:t>slavneft</w:t>
        </w:r>
        <w:r w:rsidRPr="007A3617">
          <w:rPr>
            <w:rStyle w:val="a8"/>
            <w:rFonts w:cs="Arial"/>
          </w:rPr>
          <w:t>.</w:t>
        </w:r>
        <w:r w:rsidRPr="007A3617">
          <w:rPr>
            <w:rStyle w:val="a8"/>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4569FB">
        <w:rPr>
          <w:rFonts w:cs="Arial"/>
          <w:szCs w:val="22"/>
        </w:rPr>
        <w:t>2</w:t>
      </w:r>
      <w:r w:rsidRPr="002E571A">
        <w:rPr>
          <w:rFonts w:cs="Arial"/>
          <w:szCs w:val="22"/>
        </w:rPr>
        <w:t xml:space="preserve"> (</w:t>
      </w:r>
      <w:r w:rsidR="004569FB">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182D95" w:rsidRDefault="00DE7BED" w:rsidP="00DE7BED">
      <w:r w:rsidRPr="00B445D7">
        <w:t>Перечень документов в сост</w:t>
      </w:r>
      <w:r w:rsidR="00E85DE8">
        <w:t xml:space="preserve">аве Предложения </w:t>
      </w:r>
      <w:r w:rsidR="00E85DE8" w:rsidRPr="00350862">
        <w:t>делать оферты №</w:t>
      </w:r>
      <w:r w:rsidR="00501CE2" w:rsidRPr="00350862">
        <w:t>2</w:t>
      </w:r>
      <w:r w:rsidR="00350862" w:rsidRPr="00350862">
        <w:t>3</w:t>
      </w:r>
      <w:r w:rsidR="00501CE2" w:rsidRPr="00350862">
        <w:t>3</w:t>
      </w:r>
      <w:r w:rsidR="00E85DE8" w:rsidRPr="00350862">
        <w:t>-КР</w:t>
      </w:r>
      <w:r w:rsidR="00E85DE8">
        <w:t>-201</w:t>
      </w:r>
      <w:r w:rsidR="00D87DD5">
        <w:t>6</w:t>
      </w:r>
      <w:r w:rsidRPr="00B445D7">
        <w:t xml:space="preserve"> от </w:t>
      </w:r>
      <w:r w:rsidR="00182D95">
        <w:t>«14» июля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501CE2">
        <w:t>Форма «</w:t>
      </w:r>
      <w:r w:rsidRPr="00B25A57">
        <w:t>Проект договора</w:t>
      </w:r>
      <w:r w:rsidR="00501CE2">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Default="00BA2B15" w:rsidP="00BA2B15">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182D95" w:rsidRPr="00542FA4" w:rsidRDefault="00182D95" w:rsidP="00BA2B15">
      <w:pPr>
        <w:rPr>
          <w:rFonts w:cs="Arial"/>
          <w:szCs w:val="22"/>
        </w:rPr>
      </w:pPr>
    </w:p>
    <w:p w:rsidR="00923CDA" w:rsidRPr="00FC1E54" w:rsidRDefault="00923CDA" w:rsidP="00DE7BED">
      <w:pPr>
        <w:rPr>
          <w:rFonts w:cs="Arial"/>
          <w:szCs w:val="22"/>
        </w:rPr>
      </w:pPr>
      <w:r w:rsidRPr="00542FA4">
        <w:rPr>
          <w:rFonts w:cs="Arial"/>
          <w:szCs w:val="22"/>
        </w:rPr>
        <w:lastRenderedPageBreak/>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bookmarkStart w:id="0" w:name="_GoBack"/>
      <w:bookmarkEnd w:id="0"/>
    </w:p>
    <w:sectPr w:rsidR="00EF1336" w:rsidSect="00182D95">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686" w:rsidRDefault="00DE1686" w:rsidP="00FB07D9">
      <w:pPr>
        <w:spacing w:before="0"/>
      </w:pPr>
      <w:r>
        <w:separator/>
      </w:r>
    </w:p>
  </w:endnote>
  <w:endnote w:type="continuationSeparator" w:id="0">
    <w:p w:rsidR="00DE1686" w:rsidRDefault="00DE168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686" w:rsidRDefault="00DE1686" w:rsidP="00FB07D9">
      <w:pPr>
        <w:spacing w:before="0"/>
      </w:pPr>
      <w:r>
        <w:separator/>
      </w:r>
    </w:p>
  </w:footnote>
  <w:footnote w:type="continuationSeparator" w:id="0">
    <w:p w:rsidR="00DE1686" w:rsidRDefault="00DE168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4">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9">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1">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3">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5">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6">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7"/>
  </w:num>
  <w:num w:numId="2">
    <w:abstractNumId w:val="31"/>
  </w:num>
  <w:num w:numId="3">
    <w:abstractNumId w:val="3"/>
  </w:num>
  <w:num w:numId="4">
    <w:abstractNumId w:val="6"/>
  </w:num>
  <w:num w:numId="5">
    <w:abstractNumId w:val="22"/>
  </w:num>
  <w:num w:numId="6">
    <w:abstractNumId w:val="21"/>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2"/>
  </w:num>
  <w:num w:numId="15">
    <w:abstractNumId w:val="25"/>
  </w:num>
  <w:num w:numId="16">
    <w:abstractNumId w:val="30"/>
  </w:num>
  <w:num w:numId="17">
    <w:abstractNumId w:val="12"/>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3"/>
  </w:num>
  <w:num w:numId="20">
    <w:abstractNumId w:val="29"/>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3"/>
  </w:num>
  <w:num w:numId="23">
    <w:abstractNumId w:val="20"/>
  </w:num>
  <w:num w:numId="24">
    <w:abstractNumId w:val="9"/>
  </w:num>
  <w:num w:numId="25">
    <w:abstractNumId w:val="37"/>
  </w:num>
  <w:num w:numId="26">
    <w:abstractNumId w:val="34"/>
  </w:num>
  <w:num w:numId="27">
    <w:abstractNumId w:val="13"/>
  </w:num>
  <w:num w:numId="28">
    <w:abstractNumId w:val="19"/>
  </w:num>
  <w:num w:numId="29">
    <w:abstractNumId w:val="28"/>
  </w:num>
  <w:num w:numId="30">
    <w:abstractNumId w:val="17"/>
  </w:num>
  <w:num w:numId="31">
    <w:abstractNumId w:val="10"/>
  </w:num>
  <w:num w:numId="32">
    <w:abstractNumId w:val="35"/>
  </w:num>
  <w:num w:numId="33">
    <w:abstractNumId w:val="16"/>
  </w:num>
  <w:num w:numId="34">
    <w:abstractNumId w:val="24"/>
  </w:num>
  <w:num w:numId="35">
    <w:abstractNumId w:val="26"/>
  </w:num>
  <w:num w:numId="36">
    <w:abstractNumId w:val="11"/>
  </w:num>
  <w:num w:numId="37">
    <w:abstractNumId w:val="15"/>
  </w:num>
  <w:num w:numId="38">
    <w:abstractNumId w:val="18"/>
  </w:num>
  <w:num w:numId="39">
    <w:abstractNumId w:val="14"/>
  </w:num>
  <w:num w:numId="40">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767"/>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31"/>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70"/>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C70"/>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7FB"/>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79E"/>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95"/>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3A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82F"/>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A3E"/>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5C98"/>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862"/>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674"/>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3A1"/>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9FB"/>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7C8"/>
    <w:rsid w:val="004E6BEC"/>
    <w:rsid w:val="004E7553"/>
    <w:rsid w:val="004F0D87"/>
    <w:rsid w:val="004F1511"/>
    <w:rsid w:val="004F157A"/>
    <w:rsid w:val="004F1599"/>
    <w:rsid w:val="004F17BB"/>
    <w:rsid w:val="004F1ABB"/>
    <w:rsid w:val="004F1C3E"/>
    <w:rsid w:val="004F1D74"/>
    <w:rsid w:val="004F241D"/>
    <w:rsid w:val="004F24E6"/>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2"/>
    <w:rsid w:val="00501CE5"/>
    <w:rsid w:val="00501DFA"/>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1FB"/>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9B"/>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40C"/>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400"/>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3F1D"/>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35D"/>
    <w:rsid w:val="007A4A04"/>
    <w:rsid w:val="007A4A07"/>
    <w:rsid w:val="007A4D4F"/>
    <w:rsid w:val="007A4FEC"/>
    <w:rsid w:val="007A52D5"/>
    <w:rsid w:val="007A5523"/>
    <w:rsid w:val="007A5933"/>
    <w:rsid w:val="007A5F74"/>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586"/>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6D62"/>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CE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29"/>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AC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741"/>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6CA"/>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1F87"/>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1BE"/>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D7A75"/>
    <w:rsid w:val="00DE0CBC"/>
    <w:rsid w:val="00DE119C"/>
    <w:rsid w:val="00DE1249"/>
    <w:rsid w:val="00DE1396"/>
    <w:rsid w:val="00DE168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1682"/>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5"/>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3D1"/>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5:docId w15:val="{EABEBCF0-1338-45C2-9814-70BF8BF0F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character" w:customStyle="1" w:styleId="15">
    <w:name w:val="Название Знак1"/>
    <w:basedOn w:val="a1"/>
    <w:rsid w:val="00B84ACA"/>
    <w:rPr>
      <w:rFonts w:ascii="Times New Roman" w:eastAsia="Times New Roman" w:hAnsi="Times New Roman" w:cs="Times New Roman"/>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811</TotalTime>
  <Pages>6</Pages>
  <Words>2681</Words>
  <Characters>15283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Надежда Кириллова</cp:lastModifiedBy>
  <cp:revision>258</cp:revision>
  <cp:lastPrinted>2016-07-14T07:05:00Z</cp:lastPrinted>
  <dcterms:created xsi:type="dcterms:W3CDTF">2015-09-15T12:47:00Z</dcterms:created>
  <dcterms:modified xsi:type="dcterms:W3CDTF">2016-07-14T07:06:00Z</dcterms:modified>
</cp:coreProperties>
</file>