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93899" w:rsidRPr="002F5E2E" w:rsidRDefault="004B521F" w:rsidP="00593899">
      <w:pPr>
        <w:pStyle w:val="a3"/>
        <w:tabs>
          <w:tab w:val="clear" w:pos="4677"/>
          <w:tab w:val="clear" w:pos="9355"/>
        </w:tabs>
      </w:pPr>
      <w:r>
        <w:rPr>
          <w:noProof/>
        </w:rPr>
        <w:drawing>
          <wp:inline distT="0" distB="0" distL="0" distR="0">
            <wp:extent cx="6120765" cy="1449752"/>
            <wp:effectExtent l="0" t="0" r="0"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6120765" cy="1449752"/>
                    </a:xfrm>
                    <a:prstGeom prst="rect">
                      <a:avLst/>
                    </a:prstGeom>
                    <a:noFill/>
                    <a:ln>
                      <a:noFill/>
                    </a:ln>
                  </pic:spPr>
                </pic:pic>
              </a:graphicData>
            </a:graphic>
          </wp:inline>
        </w:drawing>
      </w:r>
    </w:p>
    <w:p w:rsidR="00593899" w:rsidRPr="002F5E2E" w:rsidRDefault="00593899" w:rsidP="00593899">
      <w:pPr>
        <w:pStyle w:val="a3"/>
        <w:tabs>
          <w:tab w:val="clear" w:pos="4677"/>
          <w:tab w:val="clear" w:pos="9355"/>
        </w:tabs>
      </w:pPr>
    </w:p>
    <w:p w:rsidR="00011D24" w:rsidRDefault="005A0C43" w:rsidP="00593899">
      <w:pPr>
        <w:rPr>
          <w:highlight w:val="yellow"/>
        </w:rPr>
      </w:pPr>
      <w:r w:rsidRPr="002F5E2E">
        <w:t>ПДО №</w:t>
      </w:r>
      <w:r w:rsidR="001349AD" w:rsidRPr="001349AD">
        <w:t xml:space="preserve"> </w:t>
      </w:r>
      <w:r w:rsidR="00500727">
        <w:t>443</w:t>
      </w:r>
      <w:r w:rsidR="001349AD" w:rsidRPr="001349AD">
        <w:t>-КС-201</w:t>
      </w:r>
      <w:r w:rsidR="002A09FE">
        <w:t>4</w:t>
      </w:r>
    </w:p>
    <w:p w:rsidR="00593899" w:rsidRPr="002F5E2E" w:rsidRDefault="005A0C43" w:rsidP="00593899">
      <w:r w:rsidRPr="00107C55">
        <w:t xml:space="preserve">от </w:t>
      </w:r>
      <w:r w:rsidR="00011D24" w:rsidRPr="00107C55">
        <w:t>«</w:t>
      </w:r>
      <w:r w:rsidR="004B521F">
        <w:t>14</w:t>
      </w:r>
      <w:r w:rsidR="00011D24" w:rsidRPr="00107C55">
        <w:t>»</w:t>
      </w:r>
      <w:r w:rsidR="00107C55">
        <w:t xml:space="preserve"> </w:t>
      </w:r>
      <w:r w:rsidR="00500727">
        <w:t>ию</w:t>
      </w:r>
      <w:r w:rsidR="00165A79">
        <w:t>ля</w:t>
      </w:r>
      <w:r w:rsidR="00107C55">
        <w:t xml:space="preserve"> </w:t>
      </w:r>
      <w:r w:rsidRPr="00107C55">
        <w:t>201</w:t>
      </w:r>
      <w:r w:rsidR="002A09FE">
        <w:t>4</w:t>
      </w:r>
      <w:r w:rsidR="00011D24" w:rsidRPr="00107C55">
        <w:t xml:space="preserve"> </w:t>
      </w:r>
      <w:r w:rsidRPr="00107C55">
        <w:t>г.</w:t>
      </w:r>
    </w:p>
    <w:p w:rsidR="00D347F6" w:rsidRPr="002F5E2E" w:rsidRDefault="00D347F6" w:rsidP="00593899">
      <w:pPr>
        <w:jc w:val="right"/>
        <w:rPr>
          <w:b/>
        </w:rPr>
      </w:pPr>
    </w:p>
    <w:p w:rsidR="00593899" w:rsidRPr="002F5E2E" w:rsidRDefault="00593899" w:rsidP="00593899">
      <w:pPr>
        <w:jc w:val="right"/>
        <w:rPr>
          <w:b/>
        </w:rPr>
      </w:pPr>
      <w:r w:rsidRPr="002F5E2E">
        <w:rPr>
          <w:b/>
        </w:rPr>
        <w:t>Руководителю предприятия</w:t>
      </w:r>
    </w:p>
    <w:p w:rsidR="00593899" w:rsidRDefault="00593899" w:rsidP="00593899">
      <w:pPr>
        <w:jc w:val="both"/>
      </w:pPr>
    </w:p>
    <w:p w:rsidR="00117061" w:rsidRPr="002F5E2E" w:rsidRDefault="00117061" w:rsidP="00593899">
      <w:pPr>
        <w:jc w:val="both"/>
      </w:pPr>
    </w:p>
    <w:p w:rsidR="00D347F6" w:rsidRPr="002F5E2E" w:rsidRDefault="00D347F6" w:rsidP="00593899">
      <w:pPr>
        <w:jc w:val="both"/>
      </w:pPr>
    </w:p>
    <w:p w:rsidR="00593899" w:rsidRPr="002F5E2E" w:rsidRDefault="00593899" w:rsidP="009D4BC2">
      <w:pPr>
        <w:ind w:firstLine="720"/>
        <w:jc w:val="both"/>
      </w:pPr>
      <w:r w:rsidRPr="002F5E2E">
        <w:t xml:space="preserve">ОАО «Славнефть-ЯНОС» приглашает вас сделать предложение (оферту) на </w:t>
      </w:r>
      <w:r w:rsidR="002F5E2E" w:rsidRPr="002F5E2E">
        <w:rPr>
          <w:b/>
        </w:rPr>
        <w:t xml:space="preserve"> </w:t>
      </w:r>
      <w:r w:rsidR="008E2CBF" w:rsidRPr="00D87F56">
        <w:t xml:space="preserve">выполнение </w:t>
      </w:r>
      <w:r w:rsidR="00500727" w:rsidRPr="00500727">
        <w:rPr>
          <w:b/>
        </w:rPr>
        <w:t>к</w:t>
      </w:r>
      <w:r w:rsidR="008E2CBF" w:rsidRPr="00500727">
        <w:rPr>
          <w:b/>
        </w:rPr>
        <w:t>омплекса работ по</w:t>
      </w:r>
      <w:r w:rsidR="008E2CBF" w:rsidRPr="00D87F56">
        <w:t xml:space="preserve"> </w:t>
      </w:r>
      <w:r w:rsidR="00500727">
        <w:rPr>
          <w:b/>
        </w:rPr>
        <w:t>м</w:t>
      </w:r>
      <w:r w:rsidR="008E2CBF" w:rsidRPr="00D87F56">
        <w:rPr>
          <w:b/>
        </w:rPr>
        <w:t xml:space="preserve">онтажу линии МЭА из цеха №5 на блок </w:t>
      </w:r>
      <w:proofErr w:type="spellStart"/>
      <w:r w:rsidR="008E2CBF" w:rsidRPr="00D87F56">
        <w:rPr>
          <w:b/>
        </w:rPr>
        <w:t>Висбрекинга</w:t>
      </w:r>
      <w:proofErr w:type="spellEnd"/>
      <w:r w:rsidR="008E2CBF" w:rsidRPr="00D87F56">
        <w:rPr>
          <w:b/>
        </w:rPr>
        <w:t xml:space="preserve"> уст</w:t>
      </w:r>
      <w:r w:rsidR="00500727">
        <w:rPr>
          <w:b/>
        </w:rPr>
        <w:t>.</w:t>
      </w:r>
      <w:r w:rsidR="008E2CBF" w:rsidRPr="00D87F56">
        <w:rPr>
          <w:b/>
        </w:rPr>
        <w:t xml:space="preserve"> ВТ-6 в рамках программы «Экологическая безопасность»</w:t>
      </w:r>
      <w:r w:rsidR="009D4BC2" w:rsidRPr="002F5E2E">
        <w:rPr>
          <w:b/>
        </w:rPr>
        <w:t>.</w:t>
      </w:r>
    </w:p>
    <w:p w:rsidR="00593899" w:rsidRPr="002F5E2E" w:rsidRDefault="00593899" w:rsidP="00593899">
      <w:pPr>
        <w:ind w:firstLine="720"/>
        <w:jc w:val="both"/>
        <w:rPr>
          <w:color w:val="FF0000"/>
        </w:rPr>
      </w:pPr>
      <w:r w:rsidRPr="002F5E2E">
        <w:t>По результатам рассмотрения предложений ОАО «Славнефть-ЯНОС» определит контрагент</w:t>
      </w:r>
      <w:r w:rsidR="002F5E2E">
        <w:t>а</w:t>
      </w:r>
      <w:r w:rsidRPr="002F5E2E">
        <w:t>, с котор</w:t>
      </w:r>
      <w:r w:rsidR="002F5E2E">
        <w:t>ым</w:t>
      </w:r>
      <w:r w:rsidRPr="002F5E2E">
        <w:t xml:space="preserve"> будет заключен договор </w:t>
      </w:r>
      <w:r w:rsidR="002F5E2E">
        <w:t xml:space="preserve">на </w:t>
      </w:r>
      <w:r w:rsidRPr="002F5E2E">
        <w:t>выполнения работ. Предпочтение при отборе будет отдано контрагент</w:t>
      </w:r>
      <w:r w:rsidR="002F5E2E">
        <w:t>у</w:t>
      </w:r>
      <w:r w:rsidRPr="002F5E2E">
        <w:t>, предложивш</w:t>
      </w:r>
      <w:r w:rsidR="002F5E2E">
        <w:t>е</w:t>
      </w:r>
      <w:r w:rsidRPr="002F5E2E">
        <w:t>м</w:t>
      </w:r>
      <w:r w:rsidR="002F5E2E">
        <w:t>у</w:t>
      </w:r>
      <w:r w:rsidRPr="002F5E2E">
        <w:t xml:space="preserve"> наилучшие условия (наименьшая цена</w:t>
      </w:r>
      <w:r w:rsidR="005F50AD" w:rsidRPr="002F5E2E">
        <w:t xml:space="preserve">, </w:t>
      </w:r>
      <w:r w:rsidR="00C27394" w:rsidRPr="002F5E2E">
        <w:t xml:space="preserve">соответствие сроков выполнения работ условиям, предложенным заказчиком </w:t>
      </w:r>
      <w:r w:rsidRPr="002F5E2E">
        <w:t>и проч.).</w:t>
      </w:r>
    </w:p>
    <w:p w:rsidR="00593899" w:rsidRPr="002F5E2E" w:rsidRDefault="00593899" w:rsidP="00593899">
      <w:pPr>
        <w:ind w:firstLine="720"/>
        <w:jc w:val="both"/>
      </w:pPr>
      <w:r w:rsidRPr="002F5E2E">
        <w:t xml:space="preserve">Подробное техническое задание изложено в Требованиях к предмету оферты (Форма </w:t>
      </w:r>
      <w:r w:rsidR="007A0F91">
        <w:t>3</w:t>
      </w:r>
      <w:r w:rsidRPr="002F5E2E">
        <w:t>), существенные условия (</w:t>
      </w:r>
      <w:r w:rsidR="00D2391F" w:rsidRPr="002F5E2E">
        <w:t xml:space="preserve">цена, </w:t>
      </w:r>
      <w:r w:rsidRPr="002F5E2E">
        <w:t xml:space="preserve">сроки и объем исполнения работ и пр.) последующей сделки оговариваются в планируемом к заключению договоре (Форма </w:t>
      </w:r>
      <w:r w:rsidR="007A0F91">
        <w:t>4</w:t>
      </w:r>
      <w:r w:rsidRPr="002F5E2E">
        <w:t>).</w:t>
      </w:r>
    </w:p>
    <w:p w:rsidR="00593899" w:rsidRPr="002F5E2E" w:rsidRDefault="00593899" w:rsidP="00593899">
      <w:pPr>
        <w:ind w:firstLine="720"/>
        <w:jc w:val="both"/>
      </w:pPr>
      <w:r w:rsidRPr="002F5E2E">
        <w:t>ОАО «Славнефть-ЯНОС» оставляет за собой право акцептовать любое из поступивших предложений, либо не акцептовать ни одно из них.</w:t>
      </w:r>
    </w:p>
    <w:p w:rsidR="00593899" w:rsidRPr="002F5E2E" w:rsidRDefault="00593899" w:rsidP="00593899">
      <w:pPr>
        <w:ind w:firstLine="720"/>
        <w:jc w:val="both"/>
      </w:pPr>
      <w:r w:rsidRPr="002F5E2E">
        <w:t xml:space="preserve">В случае Вашей заинтересованности в участии в отборе предлагаем направить в наш адрес оферту по прилагаемой форме. Предложения должны оформляться безотзывными офертами со сроком акцепта </w:t>
      </w:r>
      <w:r w:rsidRPr="00107C55">
        <w:t xml:space="preserve">до </w:t>
      </w:r>
      <w:r w:rsidR="00107C55" w:rsidRPr="00107C55">
        <w:rPr>
          <w:b/>
        </w:rPr>
        <w:t>1</w:t>
      </w:r>
      <w:r w:rsidR="00165A79">
        <w:rPr>
          <w:b/>
        </w:rPr>
        <w:t>2</w:t>
      </w:r>
      <w:r w:rsidR="00867783" w:rsidRPr="00107C55">
        <w:rPr>
          <w:b/>
        </w:rPr>
        <w:t xml:space="preserve"> </w:t>
      </w:r>
      <w:r w:rsidR="00500727">
        <w:rPr>
          <w:b/>
        </w:rPr>
        <w:t>сентября</w:t>
      </w:r>
      <w:r w:rsidR="00867783" w:rsidRPr="00107C55">
        <w:rPr>
          <w:b/>
        </w:rPr>
        <w:t xml:space="preserve"> 201</w:t>
      </w:r>
      <w:r w:rsidR="002A09FE">
        <w:rPr>
          <w:b/>
        </w:rPr>
        <w:t>4</w:t>
      </w:r>
      <w:r w:rsidR="00867783" w:rsidRPr="00107C55">
        <w:rPr>
          <w:b/>
        </w:rPr>
        <w:t>г.</w:t>
      </w:r>
      <w:r w:rsidRPr="002F5E2E">
        <w:t xml:space="preserve"> включительно, соответствовать всем условиям, указанным в настоящем сообщении.</w:t>
      </w:r>
    </w:p>
    <w:p w:rsidR="00593899" w:rsidRPr="002F5E2E" w:rsidRDefault="00593899" w:rsidP="00593899">
      <w:pPr>
        <w:ind w:firstLine="720"/>
        <w:jc w:val="both"/>
      </w:pPr>
      <w:r w:rsidRPr="002F5E2E">
        <w:t xml:space="preserve">Офертой контрагента будет считаться заполненная Форма </w:t>
      </w:r>
      <w:r w:rsidR="007820D5" w:rsidRPr="002F5E2E">
        <w:t>1</w:t>
      </w:r>
      <w:r w:rsidRPr="002F5E2E">
        <w:t xml:space="preserve"> к настоящему сообщению с нижеуказанным комплектом документов:</w:t>
      </w:r>
    </w:p>
    <w:p w:rsidR="006D783C" w:rsidRPr="002F5E2E" w:rsidRDefault="006D783C" w:rsidP="006D783C">
      <w:pPr>
        <w:numPr>
          <w:ilvl w:val="0"/>
          <w:numId w:val="1"/>
        </w:numPr>
        <w:suppressAutoHyphens/>
        <w:autoSpaceDE w:val="0"/>
        <w:jc w:val="both"/>
      </w:pPr>
      <w:r w:rsidRPr="002F5E2E">
        <w:t>Извещение о согласии делать оферту (Форма №1);</w:t>
      </w:r>
    </w:p>
    <w:p w:rsidR="006D783C" w:rsidRPr="002F5E2E" w:rsidRDefault="006D783C" w:rsidP="006D783C">
      <w:pPr>
        <w:numPr>
          <w:ilvl w:val="0"/>
          <w:numId w:val="1"/>
        </w:numPr>
        <w:suppressAutoHyphens/>
        <w:autoSpaceDE w:val="0"/>
        <w:jc w:val="both"/>
      </w:pPr>
      <w:r w:rsidRPr="002F5E2E">
        <w:t>Предложение о заключении договора (безотзывная оферта, Форма №2);</w:t>
      </w:r>
    </w:p>
    <w:p w:rsidR="006D783C" w:rsidRPr="002F5E2E" w:rsidRDefault="006D783C" w:rsidP="006D783C">
      <w:pPr>
        <w:numPr>
          <w:ilvl w:val="0"/>
          <w:numId w:val="1"/>
        </w:numPr>
        <w:suppressAutoHyphens/>
        <w:autoSpaceDE w:val="0"/>
        <w:jc w:val="both"/>
      </w:pPr>
      <w:r w:rsidRPr="00484F36">
        <w:t>Договор Генподряда</w:t>
      </w:r>
      <w:r w:rsidRPr="002F5E2E">
        <w:t xml:space="preserve"> с Приложениями к нему, подписанные и скрепленные печатью организации в редакции Заказчика, в 2-х экземплярах (Форма №</w:t>
      </w:r>
      <w:r>
        <w:t>4</w:t>
      </w:r>
      <w:r w:rsidRPr="002F5E2E">
        <w:t>);</w:t>
      </w:r>
    </w:p>
    <w:p w:rsidR="006D783C" w:rsidRPr="002F5E2E" w:rsidRDefault="006D783C" w:rsidP="006D783C">
      <w:pPr>
        <w:numPr>
          <w:ilvl w:val="0"/>
          <w:numId w:val="1"/>
        </w:numPr>
        <w:suppressAutoHyphens/>
        <w:autoSpaceDE w:val="0"/>
        <w:jc w:val="both"/>
      </w:pPr>
      <w:r w:rsidRPr="00484F36">
        <w:t>Протокол согласования договорной цены (приложение №1 к договор</w:t>
      </w:r>
      <w:r>
        <w:t>у</w:t>
      </w:r>
      <w:r w:rsidRPr="00484F36">
        <w:t xml:space="preserve"> </w:t>
      </w:r>
      <w:r w:rsidR="00193621">
        <w:t>Г</w:t>
      </w:r>
      <w:r w:rsidRPr="00484F36">
        <w:t>енподряда), составленный согласно выдаваем</w:t>
      </w:r>
      <w:r>
        <w:t>ым</w:t>
      </w:r>
      <w:r w:rsidRPr="00484F36">
        <w:t xml:space="preserve"> Заказчиком ведомостям объемов работ, </w:t>
      </w:r>
      <w:r w:rsidRPr="00484F36">
        <w:rPr>
          <w:b/>
        </w:rPr>
        <w:t>с приложением обосновывающих сметных расчетов</w:t>
      </w:r>
      <w:r>
        <w:rPr>
          <w:b/>
        </w:rPr>
        <w:t xml:space="preserve"> по всем видам работ</w:t>
      </w:r>
      <w:r w:rsidRPr="002F5E2E">
        <w:t>;</w:t>
      </w:r>
    </w:p>
    <w:p w:rsidR="00193621" w:rsidRDefault="00193621" w:rsidP="00193621">
      <w:pPr>
        <w:numPr>
          <w:ilvl w:val="0"/>
          <w:numId w:val="1"/>
        </w:numPr>
        <w:suppressAutoHyphens/>
        <w:autoSpaceDE w:val="0"/>
        <w:jc w:val="both"/>
        <w:rPr>
          <w:color w:val="000000"/>
        </w:rPr>
      </w:pPr>
      <w:r w:rsidRPr="00637A03">
        <w:t xml:space="preserve">График производства работ и освоения средств (приложение №2 </w:t>
      </w:r>
      <w:r w:rsidR="000A6733">
        <w:t xml:space="preserve">к </w:t>
      </w:r>
      <w:r w:rsidRPr="00637A03">
        <w:t>договор</w:t>
      </w:r>
      <w:r w:rsidR="000A6733">
        <w:t>у</w:t>
      </w:r>
      <w:r w:rsidRPr="00637A03">
        <w:t xml:space="preserve"> Генподряда), который должен быть заполнен планируемыми объемами выполняемых работ в стоимостном выражении</w:t>
      </w:r>
      <w:r w:rsidRPr="002F5E2E">
        <w:rPr>
          <w:color w:val="000000"/>
        </w:rPr>
        <w:t>;</w:t>
      </w:r>
    </w:p>
    <w:p w:rsidR="000A6733" w:rsidRDefault="000A6733" w:rsidP="00193621">
      <w:pPr>
        <w:numPr>
          <w:ilvl w:val="0"/>
          <w:numId w:val="1"/>
        </w:numPr>
        <w:suppressAutoHyphens/>
        <w:autoSpaceDE w:val="0"/>
        <w:jc w:val="both"/>
        <w:rPr>
          <w:color w:val="000000"/>
        </w:rPr>
      </w:pPr>
      <w:r w:rsidRPr="000A6733">
        <w:t>Перечень материалов и оборудования поставки Заказчика (приложение №3 к договор</w:t>
      </w:r>
      <w:r>
        <w:t>у</w:t>
      </w:r>
      <w:r w:rsidRPr="000A6733">
        <w:t xml:space="preserve"> </w:t>
      </w:r>
      <w:r>
        <w:t>Г</w:t>
      </w:r>
      <w:r w:rsidRPr="000A6733">
        <w:t>енподряда);</w:t>
      </w:r>
    </w:p>
    <w:p w:rsidR="00193621" w:rsidRPr="00661C89" w:rsidRDefault="00661C89" w:rsidP="00193621">
      <w:pPr>
        <w:numPr>
          <w:ilvl w:val="0"/>
          <w:numId w:val="1"/>
        </w:numPr>
        <w:suppressAutoHyphens/>
        <w:autoSpaceDE w:val="0"/>
        <w:jc w:val="both"/>
        <w:rPr>
          <w:color w:val="000000"/>
        </w:rPr>
      </w:pPr>
      <w:r>
        <w:t>справка об опыте работы за последние 5 лет, за подписью руководителя организации;</w:t>
      </w:r>
    </w:p>
    <w:p w:rsidR="00661C89" w:rsidRPr="00193621" w:rsidRDefault="00661C89" w:rsidP="00193621">
      <w:pPr>
        <w:numPr>
          <w:ilvl w:val="0"/>
          <w:numId w:val="1"/>
        </w:numPr>
        <w:suppressAutoHyphens/>
        <w:autoSpaceDE w:val="0"/>
        <w:jc w:val="both"/>
        <w:rPr>
          <w:color w:val="000000"/>
        </w:rPr>
      </w:pPr>
      <w:r>
        <w:t>справка о количестве людских ресурсов</w:t>
      </w:r>
      <w:r w:rsidRPr="00CC46B7">
        <w:t xml:space="preserve"> </w:t>
      </w:r>
      <w:r>
        <w:t>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9354BF" w:rsidRPr="002F5E2E" w:rsidRDefault="006D783C" w:rsidP="006D783C">
      <w:pPr>
        <w:numPr>
          <w:ilvl w:val="0"/>
          <w:numId w:val="1"/>
        </w:numPr>
        <w:jc w:val="both"/>
      </w:pPr>
      <w:r w:rsidRPr="006D783C">
        <w:t xml:space="preserve"> </w:t>
      </w:r>
      <w:r w:rsidRPr="00702AC2">
        <w:t xml:space="preserve">Регламент определения стоимости строительно-монтажных работ на последующие работы, до их полного завершения </w:t>
      </w:r>
      <w:r w:rsidRPr="000E482A">
        <w:rPr>
          <w:iCs/>
        </w:rPr>
        <w:t>(по форме Приложения «А»</w:t>
      </w:r>
      <w:r>
        <w:rPr>
          <w:iCs/>
        </w:rPr>
        <w:t>)</w:t>
      </w:r>
      <w:r w:rsidRPr="002F5E2E">
        <w:t>.</w:t>
      </w:r>
    </w:p>
    <w:p w:rsidR="00593899" w:rsidRPr="002F5E2E" w:rsidRDefault="00593899" w:rsidP="007A0F91">
      <w:pPr>
        <w:ind w:left="1080"/>
        <w:jc w:val="both"/>
      </w:pPr>
    </w:p>
    <w:p w:rsidR="00011D24" w:rsidRDefault="00011D24" w:rsidP="00C17A61">
      <w:pPr>
        <w:tabs>
          <w:tab w:val="num" w:pos="1080"/>
        </w:tabs>
        <w:ind w:left="1080"/>
        <w:jc w:val="both"/>
        <w:rPr>
          <w:color w:val="FF0000"/>
        </w:rPr>
      </w:pPr>
    </w:p>
    <w:p w:rsidR="00686ED6" w:rsidRPr="002F5E2E" w:rsidRDefault="00686ED6" w:rsidP="00C17A61">
      <w:pPr>
        <w:tabs>
          <w:tab w:val="num" w:pos="1080"/>
        </w:tabs>
        <w:ind w:left="1080"/>
        <w:jc w:val="both"/>
        <w:rPr>
          <w:color w:val="FF0000"/>
        </w:rPr>
      </w:pPr>
    </w:p>
    <w:p w:rsidR="00593899" w:rsidRPr="00107C55" w:rsidRDefault="00593899" w:rsidP="00593899">
      <w:pPr>
        <w:jc w:val="both"/>
        <w:rPr>
          <w:b/>
        </w:rPr>
      </w:pPr>
      <w:r w:rsidRPr="002F5E2E">
        <w:rPr>
          <w:b/>
        </w:rPr>
        <w:t xml:space="preserve">Начало сбора оферт </w:t>
      </w:r>
      <w:r w:rsidRPr="00107C55">
        <w:rPr>
          <w:b/>
        </w:rPr>
        <w:t>– «</w:t>
      </w:r>
      <w:r w:rsidR="00661C89">
        <w:rPr>
          <w:b/>
        </w:rPr>
        <w:t>14</w:t>
      </w:r>
      <w:r w:rsidRPr="00107C55">
        <w:rPr>
          <w:b/>
        </w:rPr>
        <w:t xml:space="preserve">» </w:t>
      </w:r>
      <w:r w:rsidR="00661C89">
        <w:rPr>
          <w:b/>
        </w:rPr>
        <w:t>ию</w:t>
      </w:r>
      <w:r w:rsidR="00165A79">
        <w:rPr>
          <w:b/>
        </w:rPr>
        <w:t>ля</w:t>
      </w:r>
      <w:r w:rsidRPr="00107C55">
        <w:rPr>
          <w:b/>
        </w:rPr>
        <w:t xml:space="preserve"> 201</w:t>
      </w:r>
      <w:r w:rsidR="002A09FE">
        <w:rPr>
          <w:b/>
        </w:rPr>
        <w:t>4</w:t>
      </w:r>
      <w:r w:rsidRPr="00107C55">
        <w:rPr>
          <w:b/>
        </w:rPr>
        <w:t xml:space="preserve"> года.</w:t>
      </w:r>
    </w:p>
    <w:p w:rsidR="00593899" w:rsidRPr="00107C55" w:rsidRDefault="00593899" w:rsidP="00593899">
      <w:pPr>
        <w:jc w:val="both"/>
        <w:rPr>
          <w:b/>
        </w:rPr>
      </w:pPr>
      <w:r w:rsidRPr="00107C55">
        <w:rPr>
          <w:b/>
        </w:rPr>
        <w:t xml:space="preserve">Окончание сбора оферт – </w:t>
      </w:r>
      <w:r w:rsidR="00867783" w:rsidRPr="00107C55">
        <w:rPr>
          <w:b/>
        </w:rPr>
        <w:t>12</w:t>
      </w:r>
      <w:r w:rsidRPr="00107C55">
        <w:rPr>
          <w:b/>
        </w:rPr>
        <w:t>:</w:t>
      </w:r>
      <w:r w:rsidR="00867783" w:rsidRPr="00107C55">
        <w:rPr>
          <w:b/>
        </w:rPr>
        <w:t>00</w:t>
      </w:r>
      <w:r w:rsidRPr="00107C55">
        <w:rPr>
          <w:b/>
        </w:rPr>
        <w:t xml:space="preserve"> «</w:t>
      </w:r>
      <w:r w:rsidR="00661C89">
        <w:rPr>
          <w:b/>
        </w:rPr>
        <w:t>28</w:t>
      </w:r>
      <w:r w:rsidR="00011D24" w:rsidRPr="00107C55">
        <w:rPr>
          <w:b/>
        </w:rPr>
        <w:t xml:space="preserve">» </w:t>
      </w:r>
      <w:r w:rsidR="00661C89">
        <w:rPr>
          <w:b/>
        </w:rPr>
        <w:t>ию</w:t>
      </w:r>
      <w:r w:rsidR="00165A79">
        <w:rPr>
          <w:b/>
        </w:rPr>
        <w:t>ля</w:t>
      </w:r>
      <w:r w:rsidRPr="00107C55">
        <w:rPr>
          <w:b/>
        </w:rPr>
        <w:t xml:space="preserve"> 201</w:t>
      </w:r>
      <w:r w:rsidR="002A09FE">
        <w:rPr>
          <w:b/>
        </w:rPr>
        <w:t>4</w:t>
      </w:r>
      <w:r w:rsidRPr="00107C55">
        <w:rPr>
          <w:b/>
        </w:rPr>
        <w:t xml:space="preserve"> года.</w:t>
      </w:r>
    </w:p>
    <w:p w:rsidR="00593899" w:rsidRPr="002F5E2E" w:rsidRDefault="00593899" w:rsidP="00593899">
      <w:pPr>
        <w:jc w:val="both"/>
        <w:rPr>
          <w:b/>
        </w:rPr>
      </w:pPr>
      <w:r w:rsidRPr="00107C55">
        <w:rPr>
          <w:b/>
        </w:rPr>
        <w:t>Срок для определения оферты для акцепта – до «</w:t>
      </w:r>
      <w:r w:rsidR="00011D24" w:rsidRPr="00107C55">
        <w:rPr>
          <w:b/>
        </w:rPr>
        <w:t>1</w:t>
      </w:r>
      <w:r w:rsidR="00165A79">
        <w:rPr>
          <w:b/>
        </w:rPr>
        <w:t>2</w:t>
      </w:r>
      <w:r w:rsidRPr="00107C55">
        <w:rPr>
          <w:b/>
        </w:rPr>
        <w:t xml:space="preserve">» </w:t>
      </w:r>
      <w:r w:rsidR="00661C89">
        <w:rPr>
          <w:b/>
        </w:rPr>
        <w:t>сентября</w:t>
      </w:r>
      <w:r w:rsidRPr="00107C55">
        <w:rPr>
          <w:b/>
        </w:rPr>
        <w:t xml:space="preserve"> 201</w:t>
      </w:r>
      <w:r w:rsidR="002A09FE">
        <w:rPr>
          <w:b/>
        </w:rPr>
        <w:t>4</w:t>
      </w:r>
      <w:r w:rsidRPr="00107C55">
        <w:rPr>
          <w:b/>
        </w:rPr>
        <w:t xml:space="preserve"> года.</w:t>
      </w:r>
    </w:p>
    <w:p w:rsidR="00593899" w:rsidRPr="002F5E2E" w:rsidRDefault="00593899" w:rsidP="00593899">
      <w:pPr>
        <w:jc w:val="both"/>
      </w:pPr>
    </w:p>
    <w:p w:rsidR="00593899" w:rsidRPr="002F5E2E" w:rsidRDefault="00593899" w:rsidP="00593899">
      <w:pPr>
        <w:ind w:firstLine="708"/>
        <w:jc w:val="both"/>
        <w:rPr>
          <w:u w:val="single"/>
        </w:rPr>
      </w:pPr>
      <w:r w:rsidRPr="002F5E2E">
        <w:rPr>
          <w:u w:val="single"/>
        </w:rPr>
        <w:t xml:space="preserve">ОАО «Славнефть-ЯНОС»  может внести изменения в условия оферты не позднее, чем за 3 рабочих дня до завершения срока окончания сбора оферт. </w:t>
      </w:r>
    </w:p>
    <w:p w:rsidR="00593899" w:rsidRPr="002F5E2E" w:rsidRDefault="00593899" w:rsidP="00593899">
      <w:pPr>
        <w:ind w:firstLine="708"/>
        <w:jc w:val="both"/>
        <w:rPr>
          <w:u w:val="single"/>
        </w:rPr>
      </w:pPr>
      <w:r w:rsidRPr="002F5E2E">
        <w:rPr>
          <w:u w:val="single"/>
        </w:rPr>
        <w:t>Внимание! Претенденты, не прошедшие предварительный квалификационный отбор в установленном порядке, дополняют пакет комплектом документов, необходимым для проведения Предквалификации (перечень размещен на сайте компании).</w:t>
      </w:r>
    </w:p>
    <w:p w:rsidR="00593899" w:rsidRPr="002F5E2E" w:rsidRDefault="00593899" w:rsidP="00593899">
      <w:pPr>
        <w:ind w:firstLine="708"/>
        <w:jc w:val="both"/>
      </w:pPr>
    </w:p>
    <w:p w:rsidR="00593899" w:rsidRPr="002F5E2E" w:rsidRDefault="00593899" w:rsidP="00593899">
      <w:pPr>
        <w:ind w:firstLine="708"/>
        <w:jc w:val="both"/>
      </w:pPr>
      <w:r w:rsidRPr="002F5E2E">
        <w:t>Документы должны быть доставлены к назначенному сроку окончания сбора оферт в запечатанном конверте, скрепленном печатью контрагента. Надпись на конверте должна содержать наименование контрагента и ссылку на настоящее сообщение по форме: «Предложение на №</w:t>
      </w:r>
      <w:r w:rsidR="001349AD" w:rsidRPr="001349AD">
        <w:t xml:space="preserve"> </w:t>
      </w:r>
      <w:r w:rsidR="00661C89">
        <w:t>443</w:t>
      </w:r>
      <w:r w:rsidR="001349AD" w:rsidRPr="001349AD">
        <w:t>-КС-201</w:t>
      </w:r>
      <w:r w:rsidR="00AF4661">
        <w:t>4</w:t>
      </w:r>
      <w:r w:rsidR="001349AD">
        <w:t>.</w:t>
      </w:r>
    </w:p>
    <w:p w:rsidR="00593899" w:rsidRPr="002F5E2E" w:rsidRDefault="00593899" w:rsidP="00593899">
      <w:pPr>
        <w:ind w:firstLine="708"/>
        <w:jc w:val="both"/>
      </w:pPr>
      <w:r w:rsidRPr="002F5E2E">
        <w:t>Претендент передает 2 конверта документов, один из которых содержит оригиналы документов</w:t>
      </w:r>
      <w:r w:rsidR="0049362F" w:rsidRPr="002F5E2E">
        <w:t>,</w:t>
      </w:r>
      <w:r w:rsidRPr="002F5E2E">
        <w:t xml:space="preserve"> второй – копии всех документов конверта с оригиналами. В конверт с пометкой «Оригинал» вкладывается диск с электронной версией «</w:t>
      </w:r>
      <w:r w:rsidR="00D347F6" w:rsidRPr="002F5E2E">
        <w:t>Предложения твердой договорной цены</w:t>
      </w:r>
      <w:r w:rsidRPr="002F5E2E">
        <w:t xml:space="preserve">» Приложения к «Предложению заключения договора» и отсканированными оригиналами документов (содержащимися в конверте). Документы в конверте с пометкой «Оригинал» являются официальной офертой. </w:t>
      </w:r>
    </w:p>
    <w:p w:rsidR="00593899" w:rsidRPr="002F5E2E" w:rsidRDefault="00593899" w:rsidP="00D347F6">
      <w:pPr>
        <w:ind w:firstLine="708"/>
        <w:jc w:val="both"/>
      </w:pPr>
      <w:r w:rsidRPr="002F5E2E">
        <w:t xml:space="preserve">Конверты доставляются представителем Претендента, </w:t>
      </w:r>
      <w:proofErr w:type="gramStart"/>
      <w:r w:rsidRPr="002F5E2E">
        <w:t>экспресс-почтой</w:t>
      </w:r>
      <w:proofErr w:type="gramEnd"/>
      <w:r w:rsidRPr="002F5E2E">
        <w:t xml:space="preserve"> или заказным письмом с </w:t>
      </w:r>
      <w:r w:rsidR="00D347F6" w:rsidRPr="002F5E2E">
        <w:t xml:space="preserve"> </w:t>
      </w:r>
      <w:r w:rsidRPr="002F5E2E">
        <w:t xml:space="preserve">уведомлением </w:t>
      </w:r>
      <w:r w:rsidR="00D347F6" w:rsidRPr="002F5E2E">
        <w:t xml:space="preserve">  </w:t>
      </w:r>
      <w:r w:rsidRPr="002F5E2E">
        <w:t>о</w:t>
      </w:r>
      <w:r w:rsidR="00D347F6" w:rsidRPr="002F5E2E">
        <w:t xml:space="preserve">  </w:t>
      </w:r>
      <w:r w:rsidRPr="002F5E2E">
        <w:t xml:space="preserve"> вручении</w:t>
      </w:r>
      <w:r w:rsidR="00D347F6" w:rsidRPr="002F5E2E">
        <w:t xml:space="preserve"> </w:t>
      </w:r>
      <w:r w:rsidRPr="002F5E2E">
        <w:t xml:space="preserve"> </w:t>
      </w:r>
      <w:r w:rsidR="00D347F6" w:rsidRPr="002F5E2E">
        <w:t xml:space="preserve"> </w:t>
      </w:r>
      <w:r w:rsidRPr="002F5E2E">
        <w:t>по</w:t>
      </w:r>
      <w:r w:rsidR="00D347F6" w:rsidRPr="002F5E2E">
        <w:t xml:space="preserve">  </w:t>
      </w:r>
      <w:r w:rsidRPr="002F5E2E">
        <w:t xml:space="preserve"> адресу:</w:t>
      </w:r>
      <w:r w:rsidR="00D347F6" w:rsidRPr="002F5E2E">
        <w:t xml:space="preserve">  </w:t>
      </w:r>
      <w:r w:rsidRPr="002F5E2E">
        <w:t xml:space="preserve"> </w:t>
      </w:r>
      <w:r w:rsidR="005D0A2C" w:rsidRPr="002F5E2E">
        <w:t xml:space="preserve"> </w:t>
      </w:r>
      <w:r w:rsidR="00D347F6" w:rsidRPr="002F5E2E">
        <w:t xml:space="preserve">  </w:t>
      </w:r>
      <w:r w:rsidR="005D0A2C" w:rsidRPr="002F5E2E">
        <w:t>150000,</w:t>
      </w:r>
      <w:r w:rsidR="00D347F6" w:rsidRPr="002F5E2E">
        <w:t xml:space="preserve">   </w:t>
      </w:r>
      <w:r w:rsidR="005D0A2C" w:rsidRPr="002F5E2E">
        <w:t>г. Ярославль, ГКП, Московский пр., д.130</w:t>
      </w:r>
      <w:r w:rsidRPr="002F5E2E">
        <w:t>, в Тендерный комитет</w:t>
      </w:r>
      <w:r w:rsidR="0011439B" w:rsidRPr="002F5E2E">
        <w:t xml:space="preserve"> ОАО "Славнефть-ЯНОС",</w:t>
      </w:r>
      <w:r w:rsidRPr="002F5E2E">
        <w:t xml:space="preserve"> на конверте с оригиналами документов делается пометка «Оригинал», на конверте с копиями документов делается пометка «Копия».</w:t>
      </w:r>
    </w:p>
    <w:p w:rsidR="00593899" w:rsidRPr="0054085E" w:rsidRDefault="00593899" w:rsidP="00593899">
      <w:pPr>
        <w:ind w:firstLine="708"/>
        <w:jc w:val="both"/>
        <w:rPr>
          <w:sz w:val="16"/>
          <w:szCs w:val="16"/>
        </w:rPr>
      </w:pPr>
    </w:p>
    <w:p w:rsidR="00593899" w:rsidRPr="002F5E2E" w:rsidRDefault="00593899" w:rsidP="00593899">
      <w:pPr>
        <w:jc w:val="both"/>
        <w:rPr>
          <w:b/>
        </w:rPr>
      </w:pPr>
      <w:r w:rsidRPr="002F5E2E">
        <w:rPr>
          <w:b/>
        </w:rPr>
        <w:t>Предложения, представленные позже указанного срока, к рассмотрению не принимаются.</w:t>
      </w:r>
    </w:p>
    <w:p w:rsidR="00593899" w:rsidRPr="002F5E2E" w:rsidRDefault="00593899" w:rsidP="00593899">
      <w:pPr>
        <w:jc w:val="both"/>
      </w:pPr>
      <w:r w:rsidRPr="002F5E2E">
        <w:t>ОАО «Славнефть-ЯНОС» имеет право продлить срок подачи оферт.</w:t>
      </w:r>
    </w:p>
    <w:p w:rsidR="00593899" w:rsidRPr="0054085E" w:rsidRDefault="00593899" w:rsidP="00593899">
      <w:pPr>
        <w:jc w:val="both"/>
        <w:rPr>
          <w:sz w:val="16"/>
          <w:szCs w:val="16"/>
        </w:rPr>
      </w:pPr>
    </w:p>
    <w:p w:rsidR="00593899" w:rsidRPr="002F5E2E" w:rsidRDefault="00593899" w:rsidP="004B521F">
      <w:pPr>
        <w:jc w:val="both"/>
      </w:pPr>
      <w:r w:rsidRPr="002F5E2E">
        <w:t>По вопросам технического характера обращаться:</w:t>
      </w:r>
    </w:p>
    <w:p w:rsidR="00A5221B" w:rsidRPr="002F5E2E" w:rsidRDefault="009A254C" w:rsidP="004B521F">
      <w:pPr>
        <w:jc w:val="both"/>
      </w:pPr>
      <w:r w:rsidRPr="002F5E2E">
        <w:t xml:space="preserve">Начальнику сектора закупки услуг </w:t>
      </w:r>
      <w:r w:rsidR="0049362F" w:rsidRPr="002F5E2E">
        <w:t>РЭН и прочих</w:t>
      </w:r>
      <w:r w:rsidRPr="002F5E2E">
        <w:t xml:space="preserve"> отдела закупки у</w:t>
      </w:r>
      <w:r w:rsidR="004B2EC0" w:rsidRPr="002F5E2E">
        <w:t>с</w:t>
      </w:r>
      <w:r w:rsidRPr="002F5E2E">
        <w:t>луг</w:t>
      </w:r>
      <w:r w:rsidR="00A5221B" w:rsidRPr="002F5E2E">
        <w:t xml:space="preserve"> ОАО «Славнефть-ЯНОС» </w:t>
      </w:r>
      <w:r w:rsidR="0049362F" w:rsidRPr="002F5E2E">
        <w:t>Детко</w:t>
      </w:r>
      <w:r w:rsidR="00A5221B" w:rsidRPr="002F5E2E">
        <w:t>ву Александру</w:t>
      </w:r>
      <w:r w:rsidR="0049362F" w:rsidRPr="002F5E2E">
        <w:t xml:space="preserve"> Игоревичу</w:t>
      </w:r>
      <w:r w:rsidR="00A5221B" w:rsidRPr="002F5E2E">
        <w:t>.</w:t>
      </w:r>
    </w:p>
    <w:p w:rsidR="00A5221B" w:rsidRPr="002F5E2E" w:rsidRDefault="00A5221B" w:rsidP="004B521F">
      <w:pPr>
        <w:autoSpaceDE w:val="0"/>
        <w:autoSpaceDN w:val="0"/>
        <w:adjustRightInd w:val="0"/>
      </w:pPr>
      <w:r w:rsidRPr="002F5E2E">
        <w:t>Контактные данные: телефон: (4852) 49-</w:t>
      </w:r>
      <w:r w:rsidR="007E0ED0" w:rsidRPr="002F5E2E">
        <w:t>93</w:t>
      </w:r>
      <w:r w:rsidRPr="002F5E2E">
        <w:t>-</w:t>
      </w:r>
      <w:r w:rsidR="007E0ED0" w:rsidRPr="002F5E2E">
        <w:t>16</w:t>
      </w:r>
      <w:r w:rsidRPr="002F5E2E">
        <w:t>, факс (4852) 49-93-02,</w:t>
      </w:r>
    </w:p>
    <w:p w:rsidR="00A5221B" w:rsidRPr="002F5E2E" w:rsidRDefault="00A5221B" w:rsidP="004B521F">
      <w:pPr>
        <w:pStyle w:val="Style0"/>
        <w:tabs>
          <w:tab w:val="left" w:pos="2304"/>
          <w:tab w:val="left" w:pos="2880"/>
          <w:tab w:val="left" w:pos="3600"/>
          <w:tab w:val="left" w:pos="4320"/>
          <w:tab w:val="left" w:pos="5040"/>
          <w:tab w:val="left" w:pos="5760"/>
          <w:tab w:val="left" w:pos="6480"/>
          <w:tab w:val="left" w:pos="7200"/>
          <w:tab w:val="left" w:pos="7920"/>
          <w:tab w:val="left" w:pos="8640"/>
          <w:tab w:val="left" w:pos="9360"/>
          <w:tab w:val="left" w:pos="10080"/>
        </w:tabs>
        <w:rPr>
          <w:rFonts w:ascii="Times New Roman" w:hAnsi="Times New Roman"/>
          <w:color w:val="FF0000"/>
        </w:rPr>
      </w:pPr>
      <w:r w:rsidRPr="002F5E2E">
        <w:rPr>
          <w:rFonts w:ascii="Times New Roman" w:hAnsi="Times New Roman"/>
          <w:lang w:val="en-US"/>
        </w:rPr>
        <w:t>E</w:t>
      </w:r>
      <w:r w:rsidRPr="002F5E2E">
        <w:rPr>
          <w:rFonts w:ascii="Times New Roman" w:hAnsi="Times New Roman"/>
        </w:rPr>
        <w:t>-</w:t>
      </w:r>
      <w:r w:rsidRPr="002F5E2E">
        <w:rPr>
          <w:rFonts w:ascii="Times New Roman" w:hAnsi="Times New Roman"/>
          <w:lang w:val="en-US"/>
        </w:rPr>
        <w:t>mail</w:t>
      </w:r>
      <w:r w:rsidRPr="002F5E2E">
        <w:rPr>
          <w:rFonts w:ascii="Times New Roman" w:hAnsi="Times New Roman"/>
        </w:rPr>
        <w:t xml:space="preserve">: </w:t>
      </w:r>
      <w:hyperlink r:id="rId9" w:history="1">
        <w:r w:rsidR="007E0ED0" w:rsidRPr="002F5E2E">
          <w:rPr>
            <w:rStyle w:val="a7"/>
            <w:rFonts w:ascii="Times New Roman" w:hAnsi="Times New Roman"/>
            <w:lang w:val="en-US"/>
          </w:rPr>
          <w:t>DetkovAI</w:t>
        </w:r>
        <w:r w:rsidR="007E0ED0" w:rsidRPr="002F5E2E">
          <w:rPr>
            <w:rStyle w:val="a7"/>
            <w:rFonts w:ascii="Times New Roman" w:hAnsi="Times New Roman"/>
          </w:rPr>
          <w:t>@</w:t>
        </w:r>
        <w:r w:rsidR="007E0ED0" w:rsidRPr="002F5E2E">
          <w:rPr>
            <w:rStyle w:val="a7"/>
            <w:rFonts w:ascii="Times New Roman" w:hAnsi="Times New Roman"/>
            <w:lang w:val="en-US"/>
          </w:rPr>
          <w:t>yanos</w:t>
        </w:r>
        <w:r w:rsidR="007E0ED0" w:rsidRPr="002F5E2E">
          <w:rPr>
            <w:rStyle w:val="a7"/>
            <w:rFonts w:ascii="Times New Roman" w:hAnsi="Times New Roman"/>
          </w:rPr>
          <w:t>.</w:t>
        </w:r>
        <w:r w:rsidR="007E0ED0" w:rsidRPr="002F5E2E">
          <w:rPr>
            <w:rStyle w:val="a7"/>
            <w:rFonts w:ascii="Times New Roman" w:hAnsi="Times New Roman"/>
            <w:lang w:val="en-US"/>
          </w:rPr>
          <w:t>slavneft</w:t>
        </w:r>
        <w:r w:rsidR="007E0ED0" w:rsidRPr="002F5E2E">
          <w:rPr>
            <w:rStyle w:val="a7"/>
            <w:rFonts w:ascii="Times New Roman" w:hAnsi="Times New Roman"/>
          </w:rPr>
          <w:t>.</w:t>
        </w:r>
        <w:r w:rsidR="007E0ED0" w:rsidRPr="002F5E2E">
          <w:rPr>
            <w:rStyle w:val="a7"/>
            <w:rFonts w:ascii="Times New Roman" w:hAnsi="Times New Roman"/>
            <w:lang w:val="en-US"/>
          </w:rPr>
          <w:t>ru</w:t>
        </w:r>
      </w:hyperlink>
    </w:p>
    <w:p w:rsidR="00593899" w:rsidRPr="002F5E2E" w:rsidRDefault="00593899" w:rsidP="00593899">
      <w:pPr>
        <w:jc w:val="both"/>
      </w:pPr>
      <w:r w:rsidRPr="002F5E2E">
        <w:t>По вопросам организационного характера обращаться:</w:t>
      </w:r>
    </w:p>
    <w:p w:rsidR="004B521F" w:rsidRDefault="004B521F" w:rsidP="004B521F">
      <w:pPr>
        <w:jc w:val="both"/>
      </w:pPr>
      <w:r w:rsidRPr="004B521F">
        <w:t xml:space="preserve">Ведущий </w:t>
      </w:r>
      <w:r w:rsidR="00593899" w:rsidRPr="004B521F">
        <w:t>специалист Тендерного комитета</w:t>
      </w:r>
      <w:r w:rsidR="006728C8" w:rsidRPr="004B521F">
        <w:t>:</w:t>
      </w:r>
      <w:r>
        <w:t xml:space="preserve"> Зиминой Надежде Владимировне</w:t>
      </w:r>
      <w:r w:rsidRPr="00AF760C">
        <w:t xml:space="preserve">, </w:t>
      </w:r>
    </w:p>
    <w:p w:rsidR="004B521F" w:rsidRPr="004B521F" w:rsidRDefault="0066410B" w:rsidP="004B521F">
      <w:pPr>
        <w:jc w:val="both"/>
      </w:pPr>
      <w:r>
        <w:t xml:space="preserve"> </w:t>
      </w:r>
      <w:r w:rsidR="004B521F" w:rsidRPr="00AF760C">
        <w:t>телефон (4852)-</w:t>
      </w:r>
      <w:r w:rsidR="004B521F">
        <w:t>49-82-64</w:t>
      </w:r>
      <w:r w:rsidR="004B521F" w:rsidRPr="00AF760C">
        <w:t xml:space="preserve">, </w:t>
      </w:r>
      <w:r w:rsidR="004B521F" w:rsidRPr="00AF760C">
        <w:rPr>
          <w:lang w:val="en-US"/>
        </w:rPr>
        <w:t>e</w:t>
      </w:r>
      <w:r w:rsidR="004B521F" w:rsidRPr="00AF760C">
        <w:t>-</w:t>
      </w:r>
      <w:r w:rsidR="004B521F" w:rsidRPr="00AF760C">
        <w:rPr>
          <w:lang w:val="en-US"/>
        </w:rPr>
        <w:t>mail</w:t>
      </w:r>
      <w:r w:rsidR="004B521F" w:rsidRPr="00AF760C">
        <w:t xml:space="preserve"> </w:t>
      </w:r>
      <w:hyperlink r:id="rId10" w:history="1">
        <w:r w:rsidR="004B521F" w:rsidRPr="000D2832">
          <w:rPr>
            <w:rStyle w:val="a7"/>
            <w:lang w:val="en-US"/>
          </w:rPr>
          <w:t>ZiminaNV</w:t>
        </w:r>
        <w:r w:rsidR="004B521F" w:rsidRPr="009D4C50">
          <w:rPr>
            <w:rStyle w:val="a7"/>
          </w:rPr>
          <w:t>@</w:t>
        </w:r>
        <w:r w:rsidR="004B521F" w:rsidRPr="000D2832">
          <w:rPr>
            <w:rStyle w:val="a7"/>
            <w:lang w:val="en-US"/>
          </w:rPr>
          <w:t>yanos</w:t>
        </w:r>
        <w:r w:rsidR="004B521F" w:rsidRPr="009D4C50">
          <w:rPr>
            <w:rStyle w:val="a7"/>
          </w:rPr>
          <w:t>.</w:t>
        </w:r>
        <w:r w:rsidR="004B521F" w:rsidRPr="000D2832">
          <w:rPr>
            <w:rStyle w:val="a7"/>
            <w:lang w:val="en-US"/>
          </w:rPr>
          <w:t>slavneft</w:t>
        </w:r>
        <w:r w:rsidR="004B521F" w:rsidRPr="009D4C50">
          <w:rPr>
            <w:rStyle w:val="a7"/>
          </w:rPr>
          <w:t>.</w:t>
        </w:r>
        <w:proofErr w:type="spellStart"/>
        <w:r w:rsidR="004B521F" w:rsidRPr="000D2832">
          <w:rPr>
            <w:rStyle w:val="a7"/>
            <w:lang w:val="en-US"/>
          </w:rPr>
          <w:t>ru</w:t>
        </w:r>
        <w:proofErr w:type="spellEnd"/>
      </w:hyperlink>
    </w:p>
    <w:p w:rsidR="00593899" w:rsidRPr="0054085E" w:rsidRDefault="00593899" w:rsidP="00593899">
      <w:pPr>
        <w:jc w:val="both"/>
        <w:rPr>
          <w:sz w:val="16"/>
          <w:szCs w:val="16"/>
        </w:rPr>
      </w:pPr>
    </w:p>
    <w:p w:rsidR="00593899" w:rsidRPr="002F5E2E" w:rsidRDefault="00593899" w:rsidP="00593899">
      <w:pPr>
        <w:jc w:val="both"/>
      </w:pPr>
      <w:r w:rsidRPr="002F5E2E">
        <w:t>ОАО «Славнефть-ЯНОС» ответит на ваши письменные запросы, касающиеся разъяснений ПДО, полученные не позднее</w:t>
      </w:r>
      <w:r w:rsidRPr="00107C55">
        <w:t xml:space="preserve">, </w:t>
      </w:r>
      <w:r w:rsidRPr="00107C55">
        <w:rPr>
          <w:b/>
        </w:rPr>
        <w:t>«</w:t>
      </w:r>
      <w:r w:rsidR="00661C89">
        <w:rPr>
          <w:b/>
        </w:rPr>
        <w:t>23</w:t>
      </w:r>
      <w:r w:rsidRPr="00107C55">
        <w:rPr>
          <w:b/>
        </w:rPr>
        <w:t xml:space="preserve">» </w:t>
      </w:r>
      <w:r w:rsidR="00661C89">
        <w:rPr>
          <w:b/>
        </w:rPr>
        <w:t>ию</w:t>
      </w:r>
      <w:r w:rsidR="00883ECE">
        <w:rPr>
          <w:b/>
        </w:rPr>
        <w:t>ля</w:t>
      </w:r>
      <w:r w:rsidRPr="00107C55">
        <w:rPr>
          <w:b/>
        </w:rPr>
        <w:t xml:space="preserve"> 201</w:t>
      </w:r>
      <w:r w:rsidR="002A09FE">
        <w:rPr>
          <w:b/>
        </w:rPr>
        <w:t>4</w:t>
      </w:r>
      <w:r w:rsidRPr="00107C55">
        <w:rPr>
          <w:b/>
        </w:rPr>
        <w:t xml:space="preserve"> года</w:t>
      </w:r>
      <w:r w:rsidRPr="00107C55">
        <w:t>.</w:t>
      </w:r>
      <w:r w:rsidRPr="002F5E2E">
        <w:rPr>
          <w:color w:val="FF0000"/>
        </w:rPr>
        <w:t xml:space="preserve"> </w:t>
      </w:r>
      <w:r w:rsidRPr="002F5E2E">
        <w:t>Ответ с разъяснениями вместе с указанием сути поступившего запроса одновременно будет доведен до сведения всех получателей настоящего предложения  без указания источника поступления.</w:t>
      </w:r>
    </w:p>
    <w:p w:rsidR="00593899" w:rsidRPr="0054085E" w:rsidRDefault="00593899" w:rsidP="00593899">
      <w:pPr>
        <w:ind w:firstLine="720"/>
        <w:jc w:val="both"/>
        <w:rPr>
          <w:b/>
          <w:sz w:val="16"/>
          <w:szCs w:val="16"/>
        </w:rPr>
      </w:pPr>
    </w:p>
    <w:p w:rsidR="00593899" w:rsidRPr="002F5E2E" w:rsidRDefault="00593899" w:rsidP="00593899">
      <w:pPr>
        <w:ind w:firstLine="720"/>
        <w:jc w:val="both"/>
        <w:rPr>
          <w:b/>
        </w:rPr>
      </w:pPr>
      <w:r w:rsidRPr="002F5E2E">
        <w:rPr>
          <w:b/>
        </w:rPr>
        <w:t xml:space="preserve">Внимание: настоящее предложение, ни при каких обстоятельствах не может расцениваться как публичная оферта. Соответственно, ОАО «Славнефть-ЯНОС» не </w:t>
      </w:r>
      <w:proofErr w:type="gramStart"/>
      <w:r w:rsidRPr="002F5E2E">
        <w:rPr>
          <w:b/>
        </w:rPr>
        <w:t>несет какой бы то ни было</w:t>
      </w:r>
      <w:proofErr w:type="gramEnd"/>
      <w:r w:rsidRPr="002F5E2E">
        <w:rPr>
          <w:b/>
        </w:rPr>
        <w:t xml:space="preserve"> ответственности за отказ заключить договор с лицами, обратившимися с предложением заключить соответствующую сделку.</w:t>
      </w:r>
    </w:p>
    <w:p w:rsidR="00593899" w:rsidRPr="002F5E2E" w:rsidRDefault="00593899" w:rsidP="00593899">
      <w:pPr>
        <w:jc w:val="both"/>
      </w:pPr>
    </w:p>
    <w:p w:rsidR="005A20EF" w:rsidRPr="002F5E2E" w:rsidRDefault="00593899" w:rsidP="0054085E">
      <w:pPr>
        <w:pStyle w:val="a3"/>
        <w:tabs>
          <w:tab w:val="clear" w:pos="4677"/>
          <w:tab w:val="clear" w:pos="9355"/>
        </w:tabs>
        <w:jc w:val="both"/>
        <w:rPr>
          <w:b/>
        </w:rPr>
      </w:pPr>
      <w:r w:rsidRPr="002F5E2E">
        <w:t xml:space="preserve">Сообщаем, что в целях выявления и предупреждения фактов коррупции, мошенничества и иных злоупотреблений ОАО «Славнефть-ЯНОС» организована круглосуточная «Горячая линия», по которой Вы можете сообщить о ставших известными Вам случаях совершения противоправных действий как работниками ОАО «Славнефть-ЯНОС», так и в отношении них. Телефон «Горячей линии»: +7 (4852) </w:t>
      </w:r>
      <w:r w:rsidR="00FC6109" w:rsidRPr="002F5E2E">
        <w:t>49-93-33</w:t>
      </w:r>
      <w:r w:rsidRPr="002F5E2E">
        <w:t xml:space="preserve">, электронная почта </w:t>
      </w:r>
      <w:proofErr w:type="spellStart"/>
      <w:r w:rsidRPr="002F5E2E">
        <w:t>hotline</w:t>
      </w:r>
      <w:proofErr w:type="spellEnd"/>
      <w:r w:rsidRPr="002F5E2E">
        <w:t>@</w:t>
      </w:r>
      <w:proofErr w:type="spellStart"/>
      <w:r w:rsidRPr="002F5E2E">
        <w:rPr>
          <w:lang w:val="en-US"/>
        </w:rPr>
        <w:t>yanos</w:t>
      </w:r>
      <w:proofErr w:type="spellEnd"/>
      <w:r w:rsidRPr="002F5E2E">
        <w:t>.slavneft.ru.</w:t>
      </w:r>
      <w:r w:rsidR="005A20EF" w:rsidRPr="002F5E2E">
        <w:rPr>
          <w:b/>
        </w:rPr>
        <w:br w:type="page"/>
      </w:r>
    </w:p>
    <w:p w:rsidR="00593899" w:rsidRPr="002F5E2E" w:rsidRDefault="00593899" w:rsidP="00593899">
      <w:pPr>
        <w:jc w:val="right"/>
        <w:rPr>
          <w:b/>
        </w:rPr>
      </w:pPr>
      <w:r w:rsidRPr="002F5E2E">
        <w:rPr>
          <w:b/>
        </w:rPr>
        <w:lastRenderedPageBreak/>
        <w:t xml:space="preserve">Форма </w:t>
      </w:r>
      <w:r w:rsidR="007820D5" w:rsidRPr="002F5E2E">
        <w:rPr>
          <w:b/>
        </w:rPr>
        <w:t>1</w:t>
      </w:r>
      <w:r w:rsidRPr="002F5E2E">
        <w:rPr>
          <w:b/>
        </w:rPr>
        <w:t xml:space="preserve"> «Извещение о согласии сделать Оферту»</w:t>
      </w:r>
    </w:p>
    <w:p w:rsidR="00593899" w:rsidRPr="00DE5324" w:rsidRDefault="00593899" w:rsidP="00593899">
      <w:pPr>
        <w:jc w:val="right"/>
        <w:rPr>
          <w:b/>
          <w:sz w:val="16"/>
          <w:szCs w:val="16"/>
        </w:rPr>
      </w:pPr>
    </w:p>
    <w:p w:rsidR="00593899" w:rsidRPr="002F5E2E" w:rsidRDefault="00593899" w:rsidP="00593899">
      <w:pPr>
        <w:jc w:val="center"/>
        <w:rPr>
          <w:b/>
        </w:rPr>
      </w:pPr>
      <w:r w:rsidRPr="002F5E2E">
        <w:rPr>
          <w:b/>
        </w:rPr>
        <w:t>Извещение</w:t>
      </w:r>
    </w:p>
    <w:p w:rsidR="00593899" w:rsidRPr="002F5E2E" w:rsidRDefault="00593899" w:rsidP="00593899">
      <w:pPr>
        <w:jc w:val="center"/>
      </w:pPr>
      <w:r w:rsidRPr="002F5E2E">
        <w:t>о согласии сделать оферту</w:t>
      </w:r>
    </w:p>
    <w:p w:rsidR="00593899" w:rsidRPr="00DE5324" w:rsidRDefault="00593899" w:rsidP="00593899">
      <w:pPr>
        <w:rPr>
          <w:sz w:val="16"/>
          <w:szCs w:val="16"/>
        </w:rPr>
      </w:pPr>
    </w:p>
    <w:p w:rsidR="00593899" w:rsidRPr="002F5E2E" w:rsidRDefault="00593899" w:rsidP="00593899">
      <w:pPr>
        <w:jc w:val="both"/>
      </w:pPr>
      <w:r w:rsidRPr="002F5E2E">
        <w:t xml:space="preserve">1. </w:t>
      </w:r>
      <w:proofErr w:type="gramStart"/>
      <w:r w:rsidRPr="002F5E2E">
        <w:t xml:space="preserve">Изучив условия предложения делать оферты </w:t>
      </w:r>
      <w:r w:rsidRPr="001349AD">
        <w:rPr>
          <w:b/>
        </w:rPr>
        <w:t>№</w:t>
      </w:r>
      <w:r w:rsidR="00661C89">
        <w:rPr>
          <w:b/>
        </w:rPr>
        <w:t>443</w:t>
      </w:r>
      <w:r w:rsidR="001349AD" w:rsidRPr="001349AD">
        <w:rPr>
          <w:b/>
        </w:rPr>
        <w:t>-КС-201</w:t>
      </w:r>
      <w:r w:rsidR="002A09FE">
        <w:rPr>
          <w:b/>
        </w:rPr>
        <w:t>4</w:t>
      </w:r>
      <w:r w:rsidR="001349AD">
        <w:rPr>
          <w:b/>
        </w:rPr>
        <w:t xml:space="preserve"> </w:t>
      </w:r>
      <w:r w:rsidRPr="001349AD">
        <w:rPr>
          <w:b/>
        </w:rPr>
        <w:t xml:space="preserve">от </w:t>
      </w:r>
      <w:r w:rsidR="00661C89">
        <w:rPr>
          <w:b/>
        </w:rPr>
        <w:t>14</w:t>
      </w:r>
      <w:r w:rsidR="00042D51" w:rsidRPr="001349AD">
        <w:rPr>
          <w:b/>
        </w:rPr>
        <w:t>.</w:t>
      </w:r>
      <w:r w:rsidR="002A09FE">
        <w:rPr>
          <w:b/>
        </w:rPr>
        <w:t>0</w:t>
      </w:r>
      <w:r w:rsidR="00661C89">
        <w:rPr>
          <w:b/>
        </w:rPr>
        <w:t>7</w:t>
      </w:r>
      <w:r w:rsidR="00042D51" w:rsidRPr="001349AD">
        <w:rPr>
          <w:b/>
        </w:rPr>
        <w:t>.201</w:t>
      </w:r>
      <w:r w:rsidR="002A09FE">
        <w:rPr>
          <w:b/>
        </w:rPr>
        <w:t>4</w:t>
      </w:r>
      <w:r w:rsidR="00042D51" w:rsidRPr="001349AD">
        <w:rPr>
          <w:b/>
        </w:rPr>
        <w:t>г.</w:t>
      </w:r>
      <w:r w:rsidRPr="001349AD">
        <w:rPr>
          <w:b/>
        </w:rPr>
        <w:t>,</w:t>
      </w:r>
      <w:r w:rsidRPr="002F5E2E">
        <w:t xml:space="preserve"> мы &lt;наименование организации&gt; в лице &lt;наименование должности руководителя и его Ф.И.О.&gt; сообщаем о согласии сделать оферту № &lt;исх. номер Оферты&gt; от &lt;дата Оферты&gt; и, в случае принятия нашей оферты, заключить с ОАО «Славнефть-ЯНОС» договор подряда на </w:t>
      </w:r>
      <w:r w:rsidR="00661C89" w:rsidRPr="00D87F56">
        <w:t xml:space="preserve">выполнение </w:t>
      </w:r>
      <w:r w:rsidR="00661C89" w:rsidRPr="00500727">
        <w:rPr>
          <w:b/>
        </w:rPr>
        <w:t>комплекса работ по</w:t>
      </w:r>
      <w:r w:rsidR="00661C89" w:rsidRPr="00D87F56">
        <w:t xml:space="preserve"> </w:t>
      </w:r>
      <w:r w:rsidR="00661C89">
        <w:rPr>
          <w:b/>
        </w:rPr>
        <w:t>м</w:t>
      </w:r>
      <w:r w:rsidR="00661C89" w:rsidRPr="00D87F56">
        <w:rPr>
          <w:b/>
        </w:rPr>
        <w:t xml:space="preserve">онтажу линии МЭА из цеха №5 на блок </w:t>
      </w:r>
      <w:proofErr w:type="spellStart"/>
      <w:r w:rsidR="00661C89" w:rsidRPr="00D87F56">
        <w:rPr>
          <w:b/>
        </w:rPr>
        <w:t>Висбрекинга</w:t>
      </w:r>
      <w:proofErr w:type="spellEnd"/>
      <w:r w:rsidR="00661C89" w:rsidRPr="00D87F56">
        <w:rPr>
          <w:b/>
        </w:rPr>
        <w:t xml:space="preserve"> уст</w:t>
      </w:r>
      <w:proofErr w:type="gramEnd"/>
      <w:r w:rsidR="00661C89">
        <w:rPr>
          <w:b/>
        </w:rPr>
        <w:t>.</w:t>
      </w:r>
      <w:r w:rsidR="00661C89" w:rsidRPr="00D87F56">
        <w:rPr>
          <w:b/>
        </w:rPr>
        <w:t xml:space="preserve"> ВТ-6 в рамках программы «Экологическая безопасность»</w:t>
      </w:r>
      <w:r w:rsidR="00191049" w:rsidRPr="002F5E2E">
        <w:rPr>
          <w:b/>
        </w:rPr>
        <w:t xml:space="preserve"> </w:t>
      </w:r>
      <w:r w:rsidRPr="002F5E2E">
        <w:t>на условиях указанного ПДО не позднее 20 дней с момента уведомления о принятии нашего предложения.</w:t>
      </w:r>
    </w:p>
    <w:p w:rsidR="00593899" w:rsidRPr="00DE5324" w:rsidRDefault="00593899" w:rsidP="00593899">
      <w:pPr>
        <w:jc w:val="both"/>
        <w:rPr>
          <w:sz w:val="16"/>
          <w:szCs w:val="16"/>
        </w:rPr>
      </w:pPr>
    </w:p>
    <w:p w:rsidR="00593899" w:rsidRPr="002F5E2E" w:rsidRDefault="00593899" w:rsidP="00593899">
      <w:pPr>
        <w:jc w:val="both"/>
      </w:pPr>
      <w:r w:rsidRPr="002F5E2E">
        <w:t xml:space="preserve">2. Если по каким-либо причинам мы откажемся (уклонимся) от подписания договора подряда на предложенных нами в оферте &lt;номер оферты&gt; от &lt;дата оферты&gt; условиях после получения уведомления об акцепте оферты со стороны ОАО "Славнефть-ЯНОС", мы </w:t>
      </w:r>
      <w:proofErr w:type="gramStart"/>
      <w:r w:rsidRPr="002F5E2E">
        <w:t>обязуемся</w:t>
      </w:r>
      <w:proofErr w:type="gramEnd"/>
      <w:r w:rsidRPr="002F5E2E">
        <w:t xml:space="preserve"> безусловно и безоговорочно, не позднее пяти календарных дней после истечения срока, установленного для подписания договора подряда (или дня отказа), уплатить Обществу штрафную неустойку в размере 5% от суммы Оферты. Признаём, что при несвоевременной или неполной уплате штрафной неустойки ОАО "Славнефть-ЯНОС" вправе начислить, мы обязаны уплатить, пени в размере 0,5% от несвоевременно уплаченной суммы до момента полного погашения. Условия, изложенные в настоящем пункте, мы обязуемся исполнить, как при полном, так и частичном уклонении от подписания договора.</w:t>
      </w:r>
    </w:p>
    <w:p w:rsidR="00593899" w:rsidRPr="00DE5324" w:rsidRDefault="00593899" w:rsidP="00593899">
      <w:pPr>
        <w:rPr>
          <w:sz w:val="16"/>
          <w:szCs w:val="16"/>
        </w:rPr>
      </w:pPr>
    </w:p>
    <w:p w:rsidR="00593899" w:rsidRPr="002F5E2E" w:rsidRDefault="00593899" w:rsidP="00593899">
      <w:r w:rsidRPr="002F5E2E">
        <w:t>3. Сообщаем о себе следующее:</w:t>
      </w:r>
    </w:p>
    <w:p w:rsidR="00593899" w:rsidRPr="002F5E2E" w:rsidRDefault="00593899" w:rsidP="00593899">
      <w:pPr>
        <w:ind w:left="540"/>
      </w:pPr>
      <w:r w:rsidRPr="002F5E2E">
        <w:t>Наименование организации:  __________________________________________________________________________</w:t>
      </w:r>
    </w:p>
    <w:p w:rsidR="00593899" w:rsidRPr="002F5E2E" w:rsidRDefault="00593899" w:rsidP="00593899">
      <w:pPr>
        <w:ind w:left="540"/>
      </w:pPr>
      <w:r w:rsidRPr="002F5E2E">
        <w:t>Местонахождение: __________________________________________________________________________</w:t>
      </w:r>
    </w:p>
    <w:p w:rsidR="00593899" w:rsidRPr="002F5E2E" w:rsidRDefault="00593899" w:rsidP="00593899">
      <w:pPr>
        <w:ind w:left="540"/>
      </w:pPr>
      <w:r w:rsidRPr="002F5E2E">
        <w:t>Почтовый адрес: __________________________________________________________________________</w:t>
      </w:r>
    </w:p>
    <w:p w:rsidR="00593899" w:rsidRPr="002F5E2E" w:rsidRDefault="00593899" w:rsidP="00593899">
      <w:pPr>
        <w:ind w:left="540"/>
      </w:pPr>
      <w:r w:rsidRPr="002F5E2E">
        <w:t>Телефон, телефакс, электронный адрес: __________________________________________________________________________</w:t>
      </w:r>
    </w:p>
    <w:p w:rsidR="00593899" w:rsidRPr="002F5E2E" w:rsidRDefault="00593899" w:rsidP="00593899">
      <w:pPr>
        <w:ind w:left="540"/>
      </w:pPr>
      <w:r w:rsidRPr="002F5E2E">
        <w:t>Организационно - правовая форма: __________________________________________________________________________</w:t>
      </w:r>
    </w:p>
    <w:p w:rsidR="00593899" w:rsidRPr="002F5E2E" w:rsidRDefault="00593899" w:rsidP="00593899">
      <w:pPr>
        <w:ind w:left="540"/>
      </w:pPr>
      <w:r w:rsidRPr="002F5E2E">
        <w:t>Дата, место и орган регистрации организации: __________________________________________________________________________</w:t>
      </w:r>
    </w:p>
    <w:p w:rsidR="00593899" w:rsidRPr="002F5E2E" w:rsidRDefault="00593899" w:rsidP="00593899">
      <w:pPr>
        <w:ind w:left="540"/>
      </w:pPr>
      <w:r w:rsidRPr="002F5E2E">
        <w:t>Банковские реквизиты: __________________________________________________________________________</w:t>
      </w:r>
    </w:p>
    <w:p w:rsidR="00593899" w:rsidRPr="002F5E2E" w:rsidRDefault="00593899" w:rsidP="00593899">
      <w:pPr>
        <w:ind w:left="540"/>
      </w:pPr>
      <w:r w:rsidRPr="002F5E2E">
        <w:t xml:space="preserve">БИК__________________________________, </w:t>
      </w:r>
    </w:p>
    <w:p w:rsidR="00593899" w:rsidRPr="002F5E2E" w:rsidRDefault="00593899" w:rsidP="00593899">
      <w:pPr>
        <w:ind w:left="540"/>
      </w:pPr>
      <w:r w:rsidRPr="002F5E2E">
        <w:t>ИНН __________________________________</w:t>
      </w:r>
    </w:p>
    <w:p w:rsidR="00593899" w:rsidRPr="002F5E2E" w:rsidRDefault="00593899" w:rsidP="00593899">
      <w:pPr>
        <w:ind w:left="540"/>
      </w:pPr>
    </w:p>
    <w:p w:rsidR="00593899" w:rsidRPr="002F5E2E" w:rsidRDefault="00593899" w:rsidP="00593899">
      <w:pPr>
        <w:ind w:left="540"/>
        <w:jc w:val="both"/>
      </w:pPr>
      <w:r w:rsidRPr="002F5E2E">
        <w:t>Фамилии лиц, уполномоченных действовать от имени организации с правом подписи юридических и банковских документов</w:t>
      </w:r>
    </w:p>
    <w:p w:rsidR="00593899" w:rsidRPr="002F5E2E" w:rsidRDefault="00593899" w:rsidP="00593899">
      <w:pPr>
        <w:ind w:left="540"/>
        <w:jc w:val="both"/>
      </w:pPr>
      <w:r w:rsidRPr="002F5E2E">
        <w:t>__________________________________________________________________________</w:t>
      </w:r>
    </w:p>
    <w:p w:rsidR="00593899" w:rsidRPr="00DE5324" w:rsidRDefault="00593899" w:rsidP="00593899">
      <w:pPr>
        <w:rPr>
          <w:sz w:val="16"/>
          <w:szCs w:val="16"/>
        </w:rPr>
      </w:pPr>
    </w:p>
    <w:p w:rsidR="00593899" w:rsidRPr="002F5E2E" w:rsidRDefault="00593899" w:rsidP="00593899">
      <w:pPr>
        <w:jc w:val="both"/>
      </w:pPr>
      <w:r w:rsidRPr="002F5E2E">
        <w:t>4. Мы признаем право ОАО «Славнефть-ЯНОС» не акцептовать ни одну из оферт, и в этом случае мы не будем иметь претензий к комиссии и ОАО «Славнефть-ЯНОС».</w:t>
      </w:r>
    </w:p>
    <w:p w:rsidR="00593899" w:rsidRPr="002F5E2E" w:rsidRDefault="00593899" w:rsidP="00593899">
      <w:pPr>
        <w:jc w:val="both"/>
      </w:pPr>
      <w:r w:rsidRPr="002F5E2E">
        <w:t xml:space="preserve">5. Сообщаем, что для оперативного взаимодействия с комиссией по всем вопросам, связанным с нашей офертой нами уполномочен &lt;Ф.И.О., телефон работника организации&gt;. </w:t>
      </w:r>
    </w:p>
    <w:p w:rsidR="00593899" w:rsidRPr="002F5E2E" w:rsidRDefault="00593899" w:rsidP="00593899">
      <w:r w:rsidRPr="002F5E2E">
        <w:t>________________________________________________________________________________</w:t>
      </w:r>
    </w:p>
    <w:p w:rsidR="00593899" w:rsidRPr="00DE5324" w:rsidRDefault="00593899" w:rsidP="00593899">
      <w:pPr>
        <w:rPr>
          <w:sz w:val="16"/>
          <w:szCs w:val="16"/>
        </w:rPr>
      </w:pPr>
    </w:p>
    <w:p w:rsidR="00593899" w:rsidRPr="002F5E2E" w:rsidRDefault="00593899" w:rsidP="00593899">
      <w:r w:rsidRPr="002F5E2E">
        <w:t>Руководитель</w:t>
      </w:r>
      <w:r w:rsidRPr="002F5E2E">
        <w:tab/>
        <w:t>________________</w:t>
      </w:r>
      <w:r w:rsidRPr="002F5E2E">
        <w:tab/>
        <w:t>/Фамилия И.О./</w:t>
      </w:r>
    </w:p>
    <w:p w:rsidR="00593899" w:rsidRPr="002F5E2E" w:rsidRDefault="00593899" w:rsidP="00593899">
      <w:r w:rsidRPr="002F5E2E">
        <w:tab/>
      </w:r>
      <w:r w:rsidRPr="002F5E2E">
        <w:tab/>
      </w:r>
      <w:r w:rsidRPr="002F5E2E">
        <w:tab/>
        <w:t xml:space="preserve">          (подпись)</w:t>
      </w:r>
    </w:p>
    <w:p w:rsidR="00593899" w:rsidRPr="002F5E2E" w:rsidRDefault="00593899" w:rsidP="00593899">
      <w:r w:rsidRPr="002F5E2E">
        <w:t>Главный бухгалтер</w:t>
      </w:r>
      <w:r w:rsidRPr="002F5E2E">
        <w:tab/>
        <w:t>________________</w:t>
      </w:r>
      <w:r w:rsidRPr="002F5E2E">
        <w:tab/>
        <w:t>/Фамилия И.О./</w:t>
      </w:r>
    </w:p>
    <w:p w:rsidR="00593899" w:rsidRPr="002F5E2E" w:rsidRDefault="00593899" w:rsidP="00DE7DE2">
      <w:pPr>
        <w:ind w:left="1416" w:firstLine="708"/>
      </w:pPr>
      <w:r w:rsidRPr="002F5E2E">
        <w:t xml:space="preserve">          (подпись)</w:t>
      </w:r>
    </w:p>
    <w:p w:rsidR="00593899" w:rsidRPr="002F5E2E" w:rsidRDefault="00593899" w:rsidP="00593899">
      <w:pPr>
        <w:pStyle w:val="a3"/>
        <w:tabs>
          <w:tab w:val="clear" w:pos="4677"/>
          <w:tab w:val="clear" w:pos="9355"/>
        </w:tabs>
        <w:sectPr w:rsidR="00593899" w:rsidRPr="002F5E2E" w:rsidSect="00AF4661">
          <w:footerReference w:type="default" r:id="rId11"/>
          <w:pgSz w:w="11906" w:h="16838"/>
          <w:pgMar w:top="674" w:right="566" w:bottom="709" w:left="1701" w:header="568" w:footer="257" w:gutter="0"/>
          <w:cols w:space="708"/>
          <w:titlePg/>
          <w:docGrid w:linePitch="360"/>
        </w:sectPr>
      </w:pPr>
    </w:p>
    <w:p w:rsidR="00593899" w:rsidRPr="002F5E2E" w:rsidRDefault="0019214B" w:rsidP="00593899">
      <w:pPr>
        <w:jc w:val="right"/>
        <w:rPr>
          <w:b/>
        </w:rPr>
      </w:pPr>
      <w:r w:rsidRPr="002F5E2E">
        <w:rPr>
          <w:b/>
        </w:rPr>
        <w:lastRenderedPageBreak/>
        <w:t>Форма 2</w:t>
      </w:r>
      <w:r w:rsidR="00593899" w:rsidRPr="002F5E2E">
        <w:rPr>
          <w:b/>
        </w:rPr>
        <w:t xml:space="preserve"> «Предложение о заключении договора»</w:t>
      </w:r>
    </w:p>
    <w:p w:rsidR="00593899" w:rsidRPr="002F5E2E" w:rsidRDefault="00593899" w:rsidP="00593899">
      <w:pPr>
        <w:ind w:left="5400"/>
        <w:jc w:val="both"/>
      </w:pPr>
    </w:p>
    <w:p w:rsidR="00593899" w:rsidRPr="002F5E2E" w:rsidRDefault="0066410B" w:rsidP="00AF4661">
      <w:pPr>
        <w:ind w:left="5400" w:firstLine="264"/>
        <w:jc w:val="both"/>
      </w:pPr>
      <w:r>
        <w:rPr>
          <w:noProof/>
        </w:rPr>
        <w:pict>
          <v:shapetype id="_x0000_t202" coordsize="21600,21600" o:spt="202" path="m,l,21600r21600,l21600,xe">
            <v:stroke joinstyle="miter"/>
            <v:path gradientshapeok="t" o:connecttype="rect"/>
          </v:shapetype>
          <v:shape id="_x0000_s1026" type="#_x0000_t202" style="position:absolute;left:0;text-align:left;margin-left:9pt;margin-top:18.55pt;width:99pt;height:1in;z-index:251660288" filled="f" stroked="f">
            <v:textbox style="mso-next-textbox:#_x0000_s1026">
              <w:txbxContent>
                <w:p w:rsidR="002A09FE" w:rsidRPr="00D62FEA" w:rsidRDefault="002A09FE" w:rsidP="00593899">
                  <w:pPr>
                    <w:rPr>
                      <w:rFonts w:ascii="Arial" w:hAnsi="Arial" w:cs="Arial"/>
                      <w:sz w:val="22"/>
                      <w:szCs w:val="22"/>
                    </w:rPr>
                  </w:pPr>
                  <w:r w:rsidRPr="00D62FEA">
                    <w:rPr>
                      <w:rFonts w:ascii="Arial" w:hAnsi="Arial" w:cs="Arial"/>
                      <w:sz w:val="22"/>
                      <w:szCs w:val="22"/>
                    </w:rPr>
                    <w:t>НА БЛАНКЕ</w:t>
                  </w:r>
                </w:p>
                <w:p w:rsidR="002A09FE" w:rsidRPr="00D62FEA" w:rsidRDefault="002A09FE" w:rsidP="00593899">
                  <w:pPr>
                    <w:rPr>
                      <w:rFonts w:ascii="Arial" w:hAnsi="Arial" w:cs="Arial"/>
                      <w:sz w:val="22"/>
                      <w:szCs w:val="22"/>
                    </w:rPr>
                  </w:pPr>
                </w:p>
                <w:p w:rsidR="002A09FE" w:rsidRPr="00D62FEA" w:rsidRDefault="002A09FE" w:rsidP="00593899">
                  <w:pPr>
                    <w:rPr>
                      <w:rFonts w:ascii="Arial" w:hAnsi="Arial" w:cs="Arial"/>
                      <w:sz w:val="22"/>
                      <w:szCs w:val="22"/>
                    </w:rPr>
                  </w:pPr>
                  <w:r w:rsidRPr="00D62FEA">
                    <w:rPr>
                      <w:rFonts w:ascii="Arial" w:hAnsi="Arial" w:cs="Arial"/>
                      <w:sz w:val="22"/>
                      <w:szCs w:val="22"/>
                    </w:rPr>
                    <w:t>Исх. номер</w:t>
                  </w:r>
                </w:p>
                <w:p w:rsidR="002A09FE" w:rsidRPr="00D62FEA" w:rsidRDefault="002A09FE" w:rsidP="00593899">
                  <w:pPr>
                    <w:rPr>
                      <w:rFonts w:ascii="Arial" w:hAnsi="Arial" w:cs="Arial"/>
                      <w:sz w:val="22"/>
                      <w:szCs w:val="22"/>
                    </w:rPr>
                  </w:pPr>
                  <w:r w:rsidRPr="00D62FEA">
                    <w:rPr>
                      <w:rFonts w:ascii="Arial" w:hAnsi="Arial" w:cs="Arial"/>
                      <w:sz w:val="22"/>
                      <w:szCs w:val="22"/>
                    </w:rPr>
                    <w:t>Дата</w:t>
                  </w:r>
                </w:p>
              </w:txbxContent>
            </v:textbox>
          </v:shape>
        </w:pict>
      </w:r>
      <w:r w:rsidR="00593899" w:rsidRPr="002F5E2E">
        <w:t>ОАО "Славнефть-ЯНОС"</w:t>
      </w:r>
    </w:p>
    <w:p w:rsidR="00593899" w:rsidRPr="002F5E2E" w:rsidRDefault="00593899" w:rsidP="00593899">
      <w:pPr>
        <w:ind w:left="5670"/>
      </w:pPr>
      <w:r w:rsidRPr="002F5E2E">
        <w:t>Адрес: 150000,г. Ярославль, ГКП, Московский пр., д.130</w:t>
      </w:r>
    </w:p>
    <w:p w:rsidR="00593899" w:rsidRPr="002F5E2E" w:rsidRDefault="00593899" w:rsidP="00593899">
      <w:pPr>
        <w:ind w:left="5670"/>
      </w:pPr>
    </w:p>
    <w:p w:rsidR="00593899" w:rsidRPr="002F5E2E" w:rsidRDefault="00593899" w:rsidP="00593899">
      <w:pPr>
        <w:ind w:left="5670"/>
      </w:pPr>
      <w:r w:rsidRPr="002F5E2E">
        <w:t>от ____________________________</w:t>
      </w:r>
    </w:p>
    <w:p w:rsidR="00593899" w:rsidRPr="002F5E2E" w:rsidRDefault="00593899" w:rsidP="00593899">
      <w:pPr>
        <w:ind w:left="5670"/>
      </w:pPr>
      <w:r w:rsidRPr="002F5E2E">
        <w:t xml:space="preserve"> _____________________________</w:t>
      </w:r>
    </w:p>
    <w:p w:rsidR="00593899" w:rsidRPr="002F5E2E" w:rsidRDefault="00593899" w:rsidP="00593899">
      <w:pPr>
        <w:jc w:val="center"/>
      </w:pPr>
    </w:p>
    <w:p w:rsidR="00593899" w:rsidRPr="002F5E2E" w:rsidRDefault="00593899" w:rsidP="00593899">
      <w:pPr>
        <w:jc w:val="center"/>
        <w:rPr>
          <w:b/>
        </w:rPr>
      </w:pPr>
      <w:r w:rsidRPr="002F5E2E">
        <w:rPr>
          <w:b/>
        </w:rPr>
        <w:t>ПРЕДЛОЖЕНИЕ О ЗАКЛЮЧЕНИИ ДОГОВОРА</w:t>
      </w:r>
    </w:p>
    <w:p w:rsidR="00593899" w:rsidRPr="002F5E2E" w:rsidRDefault="00593899" w:rsidP="00593899">
      <w:pPr>
        <w:jc w:val="center"/>
      </w:pPr>
      <w:r w:rsidRPr="002F5E2E">
        <w:t>(безотзывная оферта)</w:t>
      </w:r>
    </w:p>
    <w:p w:rsidR="00593899" w:rsidRPr="002F5E2E" w:rsidRDefault="00593899" w:rsidP="00593899">
      <w:pPr>
        <w:jc w:val="center"/>
      </w:pPr>
    </w:p>
    <w:p w:rsidR="00593899" w:rsidRPr="002F5E2E" w:rsidRDefault="00593899" w:rsidP="00593899">
      <w:pPr>
        <w:ind w:left="5400"/>
        <w:jc w:val="both"/>
      </w:pPr>
      <w:r w:rsidRPr="002F5E2E">
        <w:t>«____» __________________ 201</w:t>
      </w:r>
      <w:r w:rsidR="002A09FE">
        <w:t>4</w:t>
      </w:r>
      <w:r w:rsidRPr="002F5E2E">
        <w:t>г.</w:t>
      </w:r>
    </w:p>
    <w:p w:rsidR="00593899" w:rsidRPr="002F5E2E" w:rsidRDefault="00593899" w:rsidP="00593899">
      <w:pPr>
        <w:ind w:left="6120"/>
        <w:jc w:val="both"/>
      </w:pPr>
    </w:p>
    <w:p w:rsidR="00593899" w:rsidRPr="002F5E2E" w:rsidRDefault="00593899" w:rsidP="00593899">
      <w:pPr>
        <w:ind w:firstLine="720"/>
        <w:jc w:val="both"/>
      </w:pPr>
      <w:r w:rsidRPr="002F5E2E">
        <w:t xml:space="preserve">___________________________________________________ направляет настоящую оферту ОАО «Славнефть-ЯНОС» с целью заключения договора подряда на </w:t>
      </w:r>
      <w:r w:rsidR="002B4536" w:rsidRPr="00D87F56">
        <w:t xml:space="preserve">выполнение </w:t>
      </w:r>
      <w:r w:rsidR="002B4536" w:rsidRPr="00500727">
        <w:rPr>
          <w:b/>
        </w:rPr>
        <w:t>комплекса работ по</w:t>
      </w:r>
      <w:r w:rsidR="002B4536" w:rsidRPr="00D87F56">
        <w:t xml:space="preserve"> </w:t>
      </w:r>
      <w:r w:rsidR="002B4536">
        <w:rPr>
          <w:b/>
        </w:rPr>
        <w:t>м</w:t>
      </w:r>
      <w:r w:rsidR="002B4536" w:rsidRPr="00D87F56">
        <w:rPr>
          <w:b/>
        </w:rPr>
        <w:t xml:space="preserve">онтажу линии МЭА из цеха №5 на блок </w:t>
      </w:r>
      <w:proofErr w:type="spellStart"/>
      <w:r w:rsidR="002B4536" w:rsidRPr="00D87F56">
        <w:rPr>
          <w:b/>
        </w:rPr>
        <w:t>Висбрекинга</w:t>
      </w:r>
      <w:proofErr w:type="spellEnd"/>
      <w:r w:rsidR="002B4536" w:rsidRPr="00D87F56">
        <w:rPr>
          <w:b/>
        </w:rPr>
        <w:t xml:space="preserve"> уст</w:t>
      </w:r>
      <w:r w:rsidR="002B4536">
        <w:rPr>
          <w:b/>
        </w:rPr>
        <w:t>.</w:t>
      </w:r>
      <w:r w:rsidR="002B4536" w:rsidRPr="00D87F56">
        <w:rPr>
          <w:b/>
        </w:rPr>
        <w:t xml:space="preserve"> ВТ-6 в рамках программы «Экологическая безопасность»</w:t>
      </w:r>
      <w:r w:rsidR="0018061B" w:rsidRPr="002F5E2E">
        <w:t xml:space="preserve"> </w:t>
      </w:r>
      <w:r w:rsidRPr="002F5E2E">
        <w:t>на следующих условиях:</w:t>
      </w:r>
    </w:p>
    <w:p w:rsidR="00593899" w:rsidRPr="002F5E2E" w:rsidRDefault="00593899" w:rsidP="00593899">
      <w:pPr>
        <w:ind w:firstLine="720"/>
        <w:jc w:val="both"/>
      </w:pPr>
    </w:p>
    <w:tbl>
      <w:tblPr>
        <w:tblW w:w="0" w:type="auto"/>
        <w:tblInd w:w="108" w:type="dxa"/>
        <w:tblLook w:val="0000" w:firstRow="0" w:lastRow="0" w:firstColumn="0" w:lastColumn="0" w:noHBand="0" w:noVBand="0"/>
      </w:tblPr>
      <w:tblGrid>
        <w:gridCol w:w="3382"/>
        <w:gridCol w:w="6344"/>
      </w:tblGrid>
      <w:tr w:rsidR="00593899" w:rsidRPr="002F5E2E" w:rsidTr="001216C4">
        <w:trPr>
          <w:trHeight w:val="561"/>
        </w:trPr>
        <w:tc>
          <w:tcPr>
            <w:tcW w:w="3382" w:type="dxa"/>
          </w:tcPr>
          <w:p w:rsidR="00593899" w:rsidRPr="002F5E2E" w:rsidRDefault="00593899" w:rsidP="001216C4">
            <w:pPr>
              <w:tabs>
                <w:tab w:val="left" w:pos="3240"/>
              </w:tabs>
              <w:jc w:val="both"/>
            </w:pPr>
            <w:r w:rsidRPr="002F5E2E">
              <w:t>Наименование предмета оферты:</w:t>
            </w:r>
          </w:p>
        </w:tc>
        <w:tc>
          <w:tcPr>
            <w:tcW w:w="6344" w:type="dxa"/>
          </w:tcPr>
          <w:p w:rsidR="00593899" w:rsidRPr="002F5E2E" w:rsidRDefault="00593899" w:rsidP="001216C4">
            <w:pPr>
              <w:tabs>
                <w:tab w:val="left" w:pos="3240"/>
              </w:tabs>
              <w:jc w:val="both"/>
            </w:pPr>
            <w:r w:rsidRPr="002F5E2E">
              <w:t>&lt;в соответствии с требованием к предмету Оферты&gt;</w:t>
            </w:r>
          </w:p>
        </w:tc>
      </w:tr>
      <w:tr w:rsidR="00593899" w:rsidRPr="002F5E2E" w:rsidTr="001216C4">
        <w:trPr>
          <w:trHeight w:val="675"/>
        </w:trPr>
        <w:tc>
          <w:tcPr>
            <w:tcW w:w="3382" w:type="dxa"/>
          </w:tcPr>
          <w:p w:rsidR="00593899" w:rsidRPr="002F5E2E" w:rsidRDefault="00593899" w:rsidP="00664940">
            <w:pPr>
              <w:tabs>
                <w:tab w:val="left" w:pos="2880"/>
                <w:tab w:val="left" w:pos="3240"/>
              </w:tabs>
              <w:jc w:val="both"/>
            </w:pPr>
            <w:r w:rsidRPr="002F5E2E">
              <w:t xml:space="preserve">Сроки </w:t>
            </w:r>
            <w:r w:rsidR="00664940" w:rsidRPr="002F5E2E">
              <w:t>выполнения</w:t>
            </w:r>
            <w:r w:rsidRPr="002F5E2E">
              <w:t xml:space="preserve"> работ</w:t>
            </w:r>
          </w:p>
        </w:tc>
        <w:tc>
          <w:tcPr>
            <w:tcW w:w="6344" w:type="dxa"/>
          </w:tcPr>
          <w:p w:rsidR="00593899" w:rsidRPr="002F5E2E" w:rsidRDefault="00593899" w:rsidP="001216C4">
            <w:pPr>
              <w:tabs>
                <w:tab w:val="left" w:pos="3240"/>
              </w:tabs>
              <w:jc w:val="both"/>
            </w:pPr>
          </w:p>
        </w:tc>
      </w:tr>
      <w:tr w:rsidR="00593899" w:rsidRPr="002F5E2E" w:rsidTr="001216C4">
        <w:trPr>
          <w:trHeight w:val="675"/>
        </w:trPr>
        <w:tc>
          <w:tcPr>
            <w:tcW w:w="3382" w:type="dxa"/>
          </w:tcPr>
          <w:p w:rsidR="00593899" w:rsidRPr="002F5E2E" w:rsidRDefault="00593899" w:rsidP="00664940">
            <w:pPr>
              <w:tabs>
                <w:tab w:val="left" w:pos="2880"/>
                <w:tab w:val="left" w:pos="3240"/>
              </w:tabs>
              <w:jc w:val="both"/>
            </w:pPr>
            <w:r w:rsidRPr="002F5E2E">
              <w:t xml:space="preserve">Стоимость работ в руб. (без НДС с </w:t>
            </w:r>
            <w:r w:rsidR="00664940" w:rsidRPr="002F5E2E">
              <w:t>и стоимостью материалов поставки Подрядчика</w:t>
            </w:r>
            <w:r w:rsidRPr="002F5E2E">
              <w:t>)</w:t>
            </w:r>
          </w:p>
          <w:p w:rsidR="00664940" w:rsidRPr="002F5E2E" w:rsidRDefault="00664940" w:rsidP="00664940">
            <w:pPr>
              <w:tabs>
                <w:tab w:val="left" w:pos="2880"/>
                <w:tab w:val="left" w:pos="3240"/>
              </w:tabs>
              <w:jc w:val="both"/>
            </w:pPr>
          </w:p>
        </w:tc>
        <w:tc>
          <w:tcPr>
            <w:tcW w:w="6344" w:type="dxa"/>
          </w:tcPr>
          <w:p w:rsidR="00593899" w:rsidRPr="002F5E2E" w:rsidRDefault="00593899" w:rsidP="001216C4">
            <w:pPr>
              <w:tabs>
                <w:tab w:val="left" w:pos="3240"/>
              </w:tabs>
              <w:jc w:val="both"/>
            </w:pPr>
          </w:p>
        </w:tc>
      </w:tr>
      <w:tr w:rsidR="00593899" w:rsidRPr="002F5E2E" w:rsidTr="001216C4">
        <w:trPr>
          <w:trHeight w:val="675"/>
        </w:trPr>
        <w:tc>
          <w:tcPr>
            <w:tcW w:w="3382" w:type="dxa"/>
          </w:tcPr>
          <w:p w:rsidR="00593899" w:rsidRPr="002F5E2E" w:rsidRDefault="00593899" w:rsidP="00664940">
            <w:pPr>
              <w:tabs>
                <w:tab w:val="left" w:pos="2880"/>
                <w:tab w:val="left" w:pos="3240"/>
              </w:tabs>
              <w:jc w:val="both"/>
            </w:pPr>
            <w:r w:rsidRPr="002F5E2E">
              <w:t>Полная стоимость работ</w:t>
            </w:r>
            <w:r w:rsidR="00664940" w:rsidRPr="002F5E2E">
              <w:t xml:space="preserve"> </w:t>
            </w:r>
            <w:r w:rsidRPr="002F5E2E">
              <w:t xml:space="preserve">в руб. (с НДС с </w:t>
            </w:r>
            <w:r w:rsidR="00664940" w:rsidRPr="002F5E2E">
              <w:t>и стоимостью материалов поставки Подрядчика</w:t>
            </w:r>
            <w:r w:rsidRPr="002F5E2E">
              <w:t>)</w:t>
            </w:r>
          </w:p>
          <w:p w:rsidR="004D5C03" w:rsidRPr="002F5E2E" w:rsidRDefault="004D5C03" w:rsidP="00664940">
            <w:pPr>
              <w:tabs>
                <w:tab w:val="left" w:pos="2880"/>
                <w:tab w:val="left" w:pos="3240"/>
              </w:tabs>
              <w:jc w:val="both"/>
            </w:pPr>
          </w:p>
        </w:tc>
        <w:tc>
          <w:tcPr>
            <w:tcW w:w="6344" w:type="dxa"/>
          </w:tcPr>
          <w:p w:rsidR="00593899" w:rsidRPr="002F5E2E" w:rsidRDefault="00593899" w:rsidP="001216C4">
            <w:pPr>
              <w:tabs>
                <w:tab w:val="left" w:pos="3240"/>
              </w:tabs>
              <w:jc w:val="both"/>
            </w:pPr>
          </w:p>
        </w:tc>
      </w:tr>
      <w:tr w:rsidR="00593899" w:rsidRPr="002F5E2E" w:rsidTr="001216C4">
        <w:trPr>
          <w:trHeight w:val="284"/>
        </w:trPr>
        <w:tc>
          <w:tcPr>
            <w:tcW w:w="9726" w:type="dxa"/>
            <w:gridSpan w:val="2"/>
          </w:tcPr>
          <w:p w:rsidR="00593899" w:rsidRPr="002F5E2E" w:rsidRDefault="00593899" w:rsidP="004D5C03">
            <w:pPr>
              <w:tabs>
                <w:tab w:val="left" w:pos="3240"/>
              </w:tabs>
              <w:rPr>
                <w:b/>
              </w:rPr>
            </w:pPr>
            <w:r w:rsidRPr="002F5E2E">
              <w:rPr>
                <w:b/>
              </w:rPr>
              <w:t xml:space="preserve">Детализированное предложение представлено в </w:t>
            </w:r>
            <w:r w:rsidR="00DA1464">
              <w:rPr>
                <w:b/>
              </w:rPr>
              <w:t xml:space="preserve">Протоколе согласования </w:t>
            </w:r>
            <w:r w:rsidRPr="002F5E2E">
              <w:rPr>
                <w:b/>
              </w:rPr>
              <w:t xml:space="preserve"> </w:t>
            </w:r>
            <w:r w:rsidR="00FD1DB8" w:rsidRPr="002F5E2E">
              <w:rPr>
                <w:b/>
              </w:rPr>
              <w:t xml:space="preserve">договорной цены </w:t>
            </w:r>
            <w:r w:rsidR="00664940" w:rsidRPr="002F5E2E">
              <w:rPr>
                <w:b/>
              </w:rPr>
              <w:t>(</w:t>
            </w:r>
            <w:r w:rsidR="00DA1464">
              <w:rPr>
                <w:b/>
              </w:rPr>
              <w:t>Приложение №1 к договору генподряда</w:t>
            </w:r>
            <w:r w:rsidR="00664940" w:rsidRPr="002F5E2E">
              <w:rPr>
                <w:b/>
              </w:rPr>
              <w:t>)</w:t>
            </w:r>
          </w:p>
          <w:p w:rsidR="004D5C03" w:rsidRPr="002F5E2E" w:rsidRDefault="004D5C03" w:rsidP="004D5C03">
            <w:pPr>
              <w:tabs>
                <w:tab w:val="left" w:pos="3240"/>
              </w:tabs>
            </w:pPr>
          </w:p>
        </w:tc>
      </w:tr>
      <w:tr w:rsidR="00593899" w:rsidRPr="002F5E2E" w:rsidTr="001216C4">
        <w:trPr>
          <w:trHeight w:val="675"/>
        </w:trPr>
        <w:tc>
          <w:tcPr>
            <w:tcW w:w="3382" w:type="dxa"/>
          </w:tcPr>
          <w:p w:rsidR="00593899" w:rsidRPr="002F5E2E" w:rsidRDefault="00593899" w:rsidP="001216C4">
            <w:pPr>
              <w:tabs>
                <w:tab w:val="left" w:pos="3240"/>
              </w:tabs>
              <w:jc w:val="both"/>
            </w:pPr>
            <w:r w:rsidRPr="002F5E2E">
              <w:t>Наличие скидок или условия их получения</w:t>
            </w:r>
          </w:p>
        </w:tc>
        <w:tc>
          <w:tcPr>
            <w:tcW w:w="6344" w:type="dxa"/>
          </w:tcPr>
          <w:p w:rsidR="00593899" w:rsidRPr="002F5E2E" w:rsidRDefault="00593899" w:rsidP="001216C4">
            <w:pPr>
              <w:tabs>
                <w:tab w:val="left" w:pos="3240"/>
              </w:tabs>
              <w:jc w:val="both"/>
            </w:pPr>
          </w:p>
        </w:tc>
      </w:tr>
      <w:tr w:rsidR="00593899" w:rsidRPr="002F5E2E" w:rsidTr="00AF4661">
        <w:trPr>
          <w:trHeight w:val="603"/>
        </w:trPr>
        <w:tc>
          <w:tcPr>
            <w:tcW w:w="3382" w:type="dxa"/>
          </w:tcPr>
          <w:p w:rsidR="00593899" w:rsidRPr="002F5E2E" w:rsidRDefault="00593899" w:rsidP="004F020A">
            <w:pPr>
              <w:tabs>
                <w:tab w:val="left" w:pos="3240"/>
              </w:tabs>
              <w:jc w:val="both"/>
              <w:rPr>
                <w:lang w:val="en-US"/>
              </w:rPr>
            </w:pPr>
            <w:r w:rsidRPr="002F5E2E">
              <w:t>Условия оплаты</w:t>
            </w:r>
          </w:p>
        </w:tc>
        <w:tc>
          <w:tcPr>
            <w:tcW w:w="6344" w:type="dxa"/>
          </w:tcPr>
          <w:p w:rsidR="00593899" w:rsidRPr="002F5E2E" w:rsidRDefault="00593899" w:rsidP="001216C4">
            <w:pPr>
              <w:tabs>
                <w:tab w:val="left" w:pos="3240"/>
              </w:tabs>
              <w:jc w:val="both"/>
            </w:pPr>
          </w:p>
        </w:tc>
      </w:tr>
      <w:tr w:rsidR="00593899" w:rsidRPr="002F5E2E" w:rsidTr="001216C4">
        <w:trPr>
          <w:trHeight w:val="493"/>
        </w:trPr>
        <w:tc>
          <w:tcPr>
            <w:tcW w:w="3382" w:type="dxa"/>
          </w:tcPr>
          <w:p w:rsidR="00593899" w:rsidRPr="002F5E2E" w:rsidRDefault="00593899" w:rsidP="004F020A">
            <w:pPr>
              <w:tabs>
                <w:tab w:val="left" w:pos="3240"/>
              </w:tabs>
              <w:jc w:val="both"/>
              <w:rPr>
                <w:lang w:val="en-US"/>
              </w:rPr>
            </w:pPr>
            <w:r w:rsidRPr="002F5E2E">
              <w:t>Дополнительные условия</w:t>
            </w:r>
          </w:p>
        </w:tc>
        <w:tc>
          <w:tcPr>
            <w:tcW w:w="6344" w:type="dxa"/>
          </w:tcPr>
          <w:p w:rsidR="00593899" w:rsidRPr="002F5E2E" w:rsidRDefault="00593899" w:rsidP="001216C4">
            <w:pPr>
              <w:tabs>
                <w:tab w:val="left" w:pos="3240"/>
              </w:tabs>
              <w:jc w:val="both"/>
            </w:pPr>
          </w:p>
        </w:tc>
      </w:tr>
    </w:tbl>
    <w:p w:rsidR="00593899" w:rsidRPr="002F5E2E" w:rsidRDefault="00593899" w:rsidP="00593899">
      <w:pPr>
        <w:jc w:val="both"/>
      </w:pPr>
      <w:r w:rsidRPr="002F5E2E">
        <w:t>1. Настоящее предложение действует до «____» __________________ 201</w:t>
      </w:r>
      <w:r w:rsidR="002A09FE">
        <w:t>4</w:t>
      </w:r>
      <w:r w:rsidRPr="002F5E2E">
        <w:t>г.</w:t>
      </w:r>
    </w:p>
    <w:p w:rsidR="00593899" w:rsidRPr="002F5E2E" w:rsidRDefault="00593899" w:rsidP="00593899">
      <w:pPr>
        <w:jc w:val="both"/>
      </w:pPr>
      <w:r w:rsidRPr="002F5E2E">
        <w:t>2. Настоящее предложение не может быть отозвано и является безотзывной офертой.</w:t>
      </w:r>
    </w:p>
    <w:p w:rsidR="00593899" w:rsidRPr="002F5E2E" w:rsidRDefault="00593899" w:rsidP="00593899">
      <w:pPr>
        <w:jc w:val="both"/>
      </w:pPr>
      <w:r w:rsidRPr="002F5E2E">
        <w:t xml:space="preserve">3. Настоящая оферта может быть акцептована не более одного раза. </w:t>
      </w:r>
    </w:p>
    <w:p w:rsidR="00593899" w:rsidRPr="002F5E2E" w:rsidRDefault="00DA1464" w:rsidP="00593899">
      <w:pPr>
        <w:jc w:val="both"/>
      </w:pPr>
      <w:r>
        <w:t>4</w:t>
      </w:r>
      <w:r w:rsidR="00593899" w:rsidRPr="002F5E2E">
        <w:t xml:space="preserve">. Акцепт не может содержать условий, отличных от настоящей оферты. </w:t>
      </w:r>
    </w:p>
    <w:p w:rsidR="00593899" w:rsidRPr="002F5E2E" w:rsidRDefault="00DA1464" w:rsidP="00593899">
      <w:pPr>
        <w:jc w:val="both"/>
      </w:pPr>
      <w:r>
        <w:t>5</w:t>
      </w:r>
      <w:r w:rsidR="00593899" w:rsidRPr="002F5E2E">
        <w:t>. Более подробные условия оферты содержатся в приложениях, являющихся неотъемлемой частью оферты.</w:t>
      </w:r>
    </w:p>
    <w:p w:rsidR="00D2584A" w:rsidRPr="002F5E2E" w:rsidRDefault="00D2584A" w:rsidP="00D2584A">
      <w:pPr>
        <w:jc w:val="both"/>
      </w:pPr>
      <w:r w:rsidRPr="002F5E2E">
        <w:tab/>
      </w:r>
      <w:r w:rsidRPr="002F5E2E">
        <w:tab/>
      </w:r>
      <w:r w:rsidRPr="002F5E2E">
        <w:tab/>
      </w:r>
      <w:r w:rsidRPr="002F5E2E">
        <w:tab/>
      </w:r>
      <w:r w:rsidRPr="002F5E2E">
        <w:tab/>
      </w:r>
      <w:r w:rsidRPr="002F5E2E">
        <w:tab/>
      </w:r>
      <w:r w:rsidRPr="002F5E2E">
        <w:tab/>
      </w:r>
      <w:r w:rsidRPr="002F5E2E">
        <w:tab/>
        <w:t>Подпись:</w:t>
      </w:r>
    </w:p>
    <w:p w:rsidR="00D2584A" w:rsidRPr="002F5E2E" w:rsidRDefault="00D2584A" w:rsidP="00D2584A">
      <w:pPr>
        <w:jc w:val="right"/>
      </w:pPr>
      <w:r w:rsidRPr="002F5E2E">
        <w:tab/>
        <w:t>МП</w:t>
      </w:r>
      <w:r w:rsidRPr="002F5E2E">
        <w:tab/>
      </w:r>
      <w:r w:rsidRPr="002F5E2E">
        <w:tab/>
      </w:r>
      <w:r w:rsidRPr="002F5E2E">
        <w:tab/>
      </w:r>
      <w:r w:rsidRPr="002F5E2E">
        <w:tab/>
      </w:r>
      <w:r w:rsidRPr="002F5E2E">
        <w:tab/>
      </w:r>
      <w:r w:rsidRPr="002F5E2E">
        <w:tab/>
      </w:r>
      <w:r w:rsidRPr="002F5E2E">
        <w:tab/>
        <w:t>________________________________</w:t>
      </w:r>
    </w:p>
    <w:p w:rsidR="004D5C03" w:rsidRPr="002F5E2E" w:rsidRDefault="00D2584A" w:rsidP="00DA1464">
      <w:pPr>
        <w:jc w:val="right"/>
      </w:pPr>
      <w:r w:rsidRPr="002F5E2E">
        <w:tab/>
      </w:r>
      <w:r w:rsidRPr="002F5E2E">
        <w:tab/>
      </w:r>
      <w:r w:rsidRPr="002F5E2E">
        <w:tab/>
      </w:r>
      <w:r w:rsidR="004D5C03" w:rsidRPr="002F5E2E">
        <w:t xml:space="preserve"> </w:t>
      </w:r>
    </w:p>
    <w:p w:rsidR="00593899" w:rsidRPr="002F5E2E" w:rsidRDefault="00593899" w:rsidP="00593899">
      <w:pPr>
        <w:jc w:val="right"/>
        <w:sectPr w:rsidR="00593899" w:rsidRPr="002F5E2E" w:rsidSect="001216C4">
          <w:headerReference w:type="default" r:id="rId12"/>
          <w:pgSz w:w="11909" w:h="16834"/>
          <w:pgMar w:top="851" w:right="851" w:bottom="851" w:left="1440" w:header="720" w:footer="720" w:gutter="0"/>
          <w:cols w:space="60"/>
          <w:noEndnote/>
          <w:titlePg/>
        </w:sectPr>
      </w:pPr>
    </w:p>
    <w:p w:rsidR="00593899" w:rsidRPr="002F5E2E" w:rsidRDefault="00593899" w:rsidP="00593899">
      <w:pPr>
        <w:jc w:val="right"/>
        <w:rPr>
          <w:b/>
        </w:rPr>
      </w:pPr>
      <w:r w:rsidRPr="002F5E2E">
        <w:rPr>
          <w:b/>
        </w:rPr>
        <w:lastRenderedPageBreak/>
        <w:t xml:space="preserve">Форма </w:t>
      </w:r>
      <w:r w:rsidR="007A0F91">
        <w:rPr>
          <w:b/>
        </w:rPr>
        <w:t>3</w:t>
      </w:r>
      <w:r w:rsidRPr="002F5E2E">
        <w:rPr>
          <w:b/>
        </w:rPr>
        <w:t xml:space="preserve"> «Техническое задание»</w:t>
      </w:r>
    </w:p>
    <w:p w:rsidR="00593899" w:rsidRPr="002F5E2E" w:rsidRDefault="00593899" w:rsidP="00593899">
      <w:pPr>
        <w:ind w:firstLine="708"/>
        <w:jc w:val="center"/>
        <w:rPr>
          <w:b/>
        </w:rPr>
      </w:pPr>
    </w:p>
    <w:p w:rsidR="00593899" w:rsidRPr="002F5E2E" w:rsidRDefault="00593899" w:rsidP="00593899">
      <w:pPr>
        <w:ind w:firstLine="708"/>
        <w:jc w:val="center"/>
        <w:rPr>
          <w:b/>
        </w:rPr>
      </w:pPr>
      <w:r w:rsidRPr="002F5E2E">
        <w:rPr>
          <w:b/>
        </w:rPr>
        <w:t>ТРЕБОВАНИЯ К ПРЕДМЕТУ ОФЕРТЫ</w:t>
      </w:r>
    </w:p>
    <w:p w:rsidR="00593899" w:rsidRPr="002F5E2E" w:rsidRDefault="00593899" w:rsidP="00593899">
      <w:pPr>
        <w:ind w:firstLine="708"/>
        <w:jc w:val="center"/>
        <w:rPr>
          <w:b/>
        </w:rPr>
      </w:pPr>
      <w:r w:rsidRPr="002F5E2E">
        <w:rPr>
          <w:b/>
        </w:rPr>
        <w:t>(техническое задание)</w:t>
      </w:r>
    </w:p>
    <w:p w:rsidR="00593899" w:rsidRPr="002F5E2E" w:rsidRDefault="00593899" w:rsidP="00593899">
      <w:pPr>
        <w:ind w:firstLine="708"/>
        <w:jc w:val="right"/>
      </w:pPr>
    </w:p>
    <w:p w:rsidR="00E3347D" w:rsidRPr="002F5E2E" w:rsidRDefault="00E3347D" w:rsidP="00E3347D">
      <w:pPr>
        <w:autoSpaceDE w:val="0"/>
        <w:jc w:val="both"/>
        <w:rPr>
          <w:b/>
          <w:iCs/>
        </w:rPr>
      </w:pPr>
      <w:r w:rsidRPr="002F5E2E">
        <w:rPr>
          <w:b/>
          <w:iCs/>
        </w:rPr>
        <w:t>1.Общие положения.</w:t>
      </w:r>
    </w:p>
    <w:p w:rsidR="002B4536" w:rsidRDefault="002B4536" w:rsidP="002B4536">
      <w:pPr>
        <w:suppressAutoHyphens/>
        <w:ind w:firstLine="709"/>
        <w:jc w:val="both"/>
      </w:pPr>
      <w:r w:rsidRPr="00D87F56">
        <w:rPr>
          <w:u w:val="single"/>
        </w:rPr>
        <w:t>Предмет закупки</w:t>
      </w:r>
      <w:r w:rsidRPr="00D87F56">
        <w:t xml:space="preserve">: выполнение Комплекса работ по </w:t>
      </w:r>
      <w:r w:rsidRPr="00D87F56">
        <w:rPr>
          <w:b/>
        </w:rPr>
        <w:t xml:space="preserve">Монтажу линии МЭА из цеха №5 на блок </w:t>
      </w:r>
      <w:proofErr w:type="spellStart"/>
      <w:r w:rsidRPr="00D87F56">
        <w:rPr>
          <w:b/>
        </w:rPr>
        <w:t>Висбрекинга</w:t>
      </w:r>
      <w:proofErr w:type="spellEnd"/>
      <w:r w:rsidRPr="00D87F56">
        <w:rPr>
          <w:b/>
        </w:rPr>
        <w:t xml:space="preserve"> уст ВТ-6 в рамках программы «Экологическая безопасность»</w:t>
      </w:r>
      <w:r w:rsidRPr="00D87F56">
        <w:t xml:space="preserve">, в соответствии с выдаваемой Заказчиком проектно-технической документацией (с приложением ведомостей объемов работ). </w:t>
      </w:r>
    </w:p>
    <w:p w:rsidR="002B4536" w:rsidRPr="00D87F56" w:rsidRDefault="002B4536" w:rsidP="002B4536">
      <w:pPr>
        <w:suppressAutoHyphens/>
        <w:ind w:firstLine="709"/>
        <w:jc w:val="both"/>
      </w:pPr>
      <w:r w:rsidRPr="00D87F56">
        <w:t>Данный предмет закупки выставляется на тендер единым лотом.</w:t>
      </w:r>
    </w:p>
    <w:p w:rsidR="002B4536" w:rsidRPr="00D87F56" w:rsidRDefault="002B4536" w:rsidP="002B4536">
      <w:pPr>
        <w:suppressAutoHyphens/>
        <w:ind w:firstLine="709"/>
        <w:jc w:val="both"/>
      </w:pPr>
    </w:p>
    <w:p w:rsidR="002B4536" w:rsidRPr="00D87F56" w:rsidRDefault="002B4536" w:rsidP="002B4536">
      <w:pPr>
        <w:suppressAutoHyphens/>
        <w:ind w:firstLine="540"/>
        <w:jc w:val="both"/>
      </w:pPr>
      <w:r w:rsidRPr="00D87F56">
        <w:rPr>
          <w:u w:val="single"/>
        </w:rPr>
        <w:t>Содержание комплекса работ, вошедших в объем тендера:</w:t>
      </w:r>
    </w:p>
    <w:p w:rsidR="002B4536" w:rsidRPr="00D87F56" w:rsidRDefault="002B4536" w:rsidP="002B4536">
      <w:pPr>
        <w:suppressAutoHyphens/>
        <w:ind w:firstLine="540"/>
        <w:jc w:val="both"/>
        <w:rPr>
          <w:b/>
          <w:i/>
        </w:rPr>
      </w:pPr>
      <w:r w:rsidRPr="00D87F56">
        <w:rPr>
          <w:b/>
        </w:rPr>
        <w:t xml:space="preserve">«Комплекс работ по Монтажу линии МЭА из цеха №5 на блок </w:t>
      </w:r>
      <w:proofErr w:type="spellStart"/>
      <w:r w:rsidRPr="00D87F56">
        <w:rPr>
          <w:b/>
        </w:rPr>
        <w:t>Висбрекинга</w:t>
      </w:r>
      <w:proofErr w:type="spellEnd"/>
      <w:r w:rsidRPr="00D87F56">
        <w:rPr>
          <w:b/>
        </w:rPr>
        <w:t xml:space="preserve"> уст ВТ-6» </w:t>
      </w:r>
      <w:r w:rsidRPr="00D87F56">
        <w:rPr>
          <w:b/>
          <w:i/>
        </w:rPr>
        <w:t>в рамках программы «</w:t>
      </w:r>
      <w:r w:rsidRPr="00D87F56">
        <w:rPr>
          <w:b/>
          <w:bCs/>
          <w:i/>
        </w:rPr>
        <w:t>Экологическая безопасность</w:t>
      </w:r>
      <w:r w:rsidRPr="00D87F56">
        <w:rPr>
          <w:b/>
          <w:i/>
        </w:rPr>
        <w:t>»</w:t>
      </w:r>
      <w:r>
        <w:rPr>
          <w:b/>
          <w:i/>
        </w:rPr>
        <w:t>.</w:t>
      </w:r>
    </w:p>
    <w:p w:rsidR="002B4536" w:rsidRPr="00D87F56" w:rsidRDefault="002B4536" w:rsidP="002B4536">
      <w:pPr>
        <w:suppressAutoHyphens/>
        <w:ind w:firstLine="540"/>
        <w:jc w:val="both"/>
      </w:pPr>
    </w:p>
    <w:p w:rsidR="002B4536" w:rsidRPr="00D87F56" w:rsidRDefault="000A6733" w:rsidP="002B4536">
      <w:pPr>
        <w:suppressAutoHyphens/>
        <w:ind w:firstLine="540"/>
        <w:jc w:val="both"/>
      </w:pPr>
      <w:r w:rsidRPr="00D87F56">
        <w:t xml:space="preserve">Предоставленная контрагентом </w:t>
      </w:r>
      <w:r w:rsidRPr="00D87F56">
        <w:rPr>
          <w:u w:val="single"/>
        </w:rPr>
        <w:t>твёрдая</w:t>
      </w:r>
      <w:r w:rsidRPr="00D87F56">
        <w:t xml:space="preserve"> договорная цена работ, вошедших в объем закупки, должна включать в себя стоимость полного комплекса необходимых работ по изготовлению и поставке материалов, изделий, комплекса строительно-монтажных работ</w:t>
      </w:r>
      <w:r w:rsidRPr="00D87F56">
        <w:rPr>
          <w:sz w:val="22"/>
          <w:szCs w:val="22"/>
        </w:rPr>
        <w:t xml:space="preserve"> </w:t>
      </w:r>
      <w:r w:rsidRPr="00D87F56">
        <w:t>(за исключением затрат на временные здания и сооружения и непредвиденные расходы</w:t>
      </w:r>
      <w:r>
        <w:t xml:space="preserve">, </w:t>
      </w:r>
      <w:r w:rsidRPr="000A6733">
        <w:t>а также транспортные расходы на оборудование поставки заказчика). При этом затраты на временные здания и сооружения,</w:t>
      </w:r>
      <w:r w:rsidRPr="000A6733">
        <w:rPr>
          <w:b/>
        </w:rPr>
        <w:t xml:space="preserve"> </w:t>
      </w:r>
      <w:r w:rsidRPr="000A6733">
        <w:t>непредвиденные расходы и транспортные расходы на оборудование поставки заказчика,</w:t>
      </w:r>
      <w:r w:rsidRPr="00D87F56">
        <w:t xml:space="preserve"> в случае необходимости их несения контрагентом должны быть предварительно согласованы с Заказчиком и будут оплачиваться Заказчиком на основании дополнительного соглашения к Договору генподряда по фактически выполненным объемам работ. </w:t>
      </w:r>
      <w:r w:rsidR="002B4536" w:rsidRPr="00D87F56">
        <w:t xml:space="preserve">  </w:t>
      </w:r>
    </w:p>
    <w:p w:rsidR="002B4536" w:rsidRPr="00D87F56" w:rsidRDefault="002B4536" w:rsidP="002B4536">
      <w:pPr>
        <w:suppressAutoHyphens/>
        <w:ind w:firstLine="540"/>
        <w:jc w:val="both"/>
      </w:pPr>
      <w:r w:rsidRPr="00D87F56">
        <w:rPr>
          <w:b/>
        </w:rPr>
        <w:t>Стоимость работ Контрагента должна быть сформирована в соответствии с выданными контрагенту Ведомостями объемов работ.</w:t>
      </w:r>
    </w:p>
    <w:p w:rsidR="002B4536" w:rsidRPr="00D87F56" w:rsidRDefault="002B4536" w:rsidP="002B4536">
      <w:pPr>
        <w:suppressAutoHyphens/>
        <w:ind w:firstLine="540"/>
        <w:jc w:val="both"/>
      </w:pPr>
    </w:p>
    <w:p w:rsidR="002B4536" w:rsidRDefault="002B4536" w:rsidP="002B4536">
      <w:pPr>
        <w:suppressAutoHyphens/>
        <w:ind w:firstLine="540"/>
        <w:jc w:val="both"/>
      </w:pPr>
      <w:r w:rsidRPr="00D87F56">
        <w:t xml:space="preserve">Объемы, виды и сроки выполнения </w:t>
      </w:r>
      <w:r w:rsidRPr="00D87F56">
        <w:rPr>
          <w:b/>
        </w:rPr>
        <w:t xml:space="preserve">работ по Монтажу линии МЭА из цеха №5 на блок </w:t>
      </w:r>
      <w:proofErr w:type="spellStart"/>
      <w:r w:rsidRPr="00D87F56">
        <w:rPr>
          <w:b/>
        </w:rPr>
        <w:t>Висбрекинга</w:t>
      </w:r>
      <w:proofErr w:type="spellEnd"/>
      <w:r w:rsidRPr="00D87F56">
        <w:rPr>
          <w:b/>
        </w:rPr>
        <w:t xml:space="preserve"> уст ВТ-6» </w:t>
      </w:r>
      <w:r w:rsidRPr="00D87F56">
        <w:rPr>
          <w:b/>
          <w:i/>
        </w:rPr>
        <w:t>в рамках программы «</w:t>
      </w:r>
      <w:r w:rsidRPr="00D87F56">
        <w:rPr>
          <w:b/>
          <w:bCs/>
          <w:i/>
        </w:rPr>
        <w:t>Экологическая безопасность</w:t>
      </w:r>
      <w:r w:rsidRPr="00D87F56">
        <w:rPr>
          <w:b/>
          <w:i/>
        </w:rPr>
        <w:t>»</w:t>
      </w:r>
      <w:r w:rsidRPr="00D87F56">
        <w:t xml:space="preserve"> </w:t>
      </w:r>
      <w:r w:rsidRPr="00DC3425">
        <w:t xml:space="preserve">не вошедших в объемы </w:t>
      </w:r>
      <w:r>
        <w:t xml:space="preserve">закупки, </w:t>
      </w:r>
      <w:r w:rsidRPr="00D87F56">
        <w:t xml:space="preserve">по дополнительно выпускаемой проектно-технической документации, могут быть оформлены с победителем тендера  Дополнительными соглашениями (или Изменениями) к Договору </w:t>
      </w:r>
      <w:r>
        <w:t>ген</w:t>
      </w:r>
      <w:r w:rsidRPr="00D87F56">
        <w:t xml:space="preserve">подряда. Определение стоимости строительно-монтажных работ, при заключении Изменений или Дополнительных соглашений, будет производиться на основании утвержденных Заказчиком сметных расчетов Контрагента с предоставленным контрагентом Регламентом определения стоимости строительно-монтажных работ на последующие работы (по форме приложения «А» к настоящему Протоколу) до их полного завершения. </w:t>
      </w:r>
    </w:p>
    <w:p w:rsidR="002B4536" w:rsidRDefault="002B4536" w:rsidP="002B4536">
      <w:pPr>
        <w:suppressAutoHyphens/>
        <w:ind w:firstLine="284"/>
        <w:jc w:val="both"/>
      </w:pPr>
      <w:r w:rsidRPr="00484F36">
        <w:t xml:space="preserve">Порядок определения стоимости и сроки выполнения пусконаладочных работ, не </w:t>
      </w:r>
      <w:r>
        <w:t>вошедших в объемы закупки</w:t>
      </w:r>
      <w:r w:rsidRPr="00484F36">
        <w:t>, могут быть оговорены в дополнительных соглашениях к Договору генподряда</w:t>
      </w:r>
      <w:r>
        <w:t>.</w:t>
      </w:r>
    </w:p>
    <w:p w:rsidR="002B4536" w:rsidRDefault="002B4536" w:rsidP="002B4536">
      <w:pPr>
        <w:suppressAutoHyphens/>
        <w:ind w:firstLine="284"/>
        <w:jc w:val="both"/>
      </w:pPr>
    </w:p>
    <w:p w:rsidR="002B4536" w:rsidRPr="006E4CDD" w:rsidRDefault="002B4536" w:rsidP="002B4536">
      <w:pPr>
        <w:suppressAutoHyphens/>
        <w:ind w:firstLine="284"/>
        <w:jc w:val="both"/>
        <w:rPr>
          <w:i/>
        </w:rPr>
      </w:pPr>
      <w:r w:rsidRPr="006E4CDD">
        <w:rPr>
          <w:i/>
        </w:rPr>
        <w:t xml:space="preserve">Выбор  Генподрядчика на </w:t>
      </w:r>
      <w:r w:rsidRPr="006E4CDD">
        <w:rPr>
          <w:i/>
          <w:szCs w:val="28"/>
        </w:rPr>
        <w:t xml:space="preserve">проведение вышеуказанного комплекса работ </w:t>
      </w:r>
      <w:r>
        <w:rPr>
          <w:i/>
        </w:rPr>
        <w:t xml:space="preserve">будет осуществляться </w:t>
      </w:r>
      <w:r w:rsidRPr="006E4CDD">
        <w:rPr>
          <w:i/>
        </w:rPr>
        <w:t xml:space="preserve"> по следующим критериям оценки:</w:t>
      </w:r>
    </w:p>
    <w:p w:rsidR="002B4536" w:rsidRDefault="002B4536" w:rsidP="002B4536">
      <w:pPr>
        <w:suppressAutoHyphens/>
        <w:ind w:firstLine="284"/>
        <w:jc w:val="both"/>
      </w:pPr>
      <w:r>
        <w:t xml:space="preserve">- </w:t>
      </w:r>
      <w:r w:rsidRPr="00637A03">
        <w:t>тверд</w:t>
      </w:r>
      <w:r>
        <w:t>ая</w:t>
      </w:r>
      <w:r w:rsidRPr="00637A03">
        <w:t xml:space="preserve"> договорн</w:t>
      </w:r>
      <w:r>
        <w:t xml:space="preserve">ая </w:t>
      </w:r>
      <w:r w:rsidRPr="00637A03">
        <w:t>цен</w:t>
      </w:r>
      <w:r>
        <w:t>а</w:t>
      </w:r>
      <w:r w:rsidRPr="00637A03">
        <w:t xml:space="preserve"> работ по вышеперечисленным разделам прилагаемой проектно-технической документации,</w:t>
      </w:r>
    </w:p>
    <w:p w:rsidR="002B4536" w:rsidRDefault="002B4536" w:rsidP="002B4536">
      <w:pPr>
        <w:suppressAutoHyphens/>
        <w:ind w:firstLine="284"/>
        <w:jc w:val="both"/>
      </w:pPr>
      <w:r>
        <w:t xml:space="preserve">- </w:t>
      </w:r>
      <w:r w:rsidRPr="00637A03">
        <w:t xml:space="preserve"> регламент определения стоимости строительно-монтажных работ на последующие работы (по форм</w:t>
      </w:r>
      <w:r>
        <w:t>ам</w:t>
      </w:r>
      <w:r w:rsidRPr="00637A03">
        <w:t xml:space="preserve"> приложения «А») до их полного завершения, </w:t>
      </w:r>
    </w:p>
    <w:p w:rsidR="002B4536" w:rsidRDefault="002B4536" w:rsidP="002B4536">
      <w:pPr>
        <w:suppressAutoHyphens/>
        <w:ind w:firstLine="284"/>
        <w:jc w:val="both"/>
      </w:pPr>
      <w:r>
        <w:t>- соответствие</w:t>
      </w:r>
      <w:r w:rsidRPr="00637A03">
        <w:t xml:space="preserve"> предложения </w:t>
      </w:r>
      <w:r>
        <w:t xml:space="preserve">контрагента </w:t>
      </w:r>
      <w:r w:rsidRPr="00637A03">
        <w:t>требованиям Заказчика, изложенным в  настоящей оферте</w:t>
      </w:r>
      <w:r>
        <w:t>,</w:t>
      </w:r>
    </w:p>
    <w:p w:rsidR="002B4536" w:rsidRDefault="002B4536" w:rsidP="002B4536">
      <w:pPr>
        <w:suppressAutoHyphens/>
        <w:ind w:firstLine="284"/>
        <w:jc w:val="both"/>
      </w:pPr>
      <w:r>
        <w:t>- наличие опыта выполнения работ в качестве генподрядчика по предмету закупки не менее 1 года на объектах нефтехимической отрасли (по предоставленной контрагентом справке об опыте работы за последние 5 лет, за подписью руководителя организации),</w:t>
      </w:r>
    </w:p>
    <w:p w:rsidR="002B4536" w:rsidRDefault="002B4536" w:rsidP="002B4536">
      <w:pPr>
        <w:suppressAutoHyphens/>
        <w:ind w:firstLine="284"/>
        <w:jc w:val="both"/>
      </w:pPr>
      <w:r>
        <w:lastRenderedPageBreak/>
        <w:t>- наличие и достаточность людских ресурсов для выполнения работ по предмету закупки, не задействованных на период выполнения вышеуказанных работ на других объектах (по предоставленной контрагентом справке о количестве людских ресурсов</w:t>
      </w:r>
      <w:r w:rsidRPr="00CC46B7">
        <w:t xml:space="preserve"> </w:t>
      </w:r>
      <w:r>
        <w:t>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2B4536" w:rsidRDefault="002B4536" w:rsidP="002B4536">
      <w:pPr>
        <w:suppressAutoHyphens/>
        <w:ind w:firstLine="284"/>
        <w:jc w:val="both"/>
        <w:rPr>
          <w:i/>
        </w:rPr>
      </w:pPr>
    </w:p>
    <w:p w:rsidR="002B4536" w:rsidRPr="00516FDF" w:rsidRDefault="002B4536" w:rsidP="002B4536">
      <w:pPr>
        <w:jc w:val="both"/>
        <w:rPr>
          <w:i/>
          <w:highlight w:val="yellow"/>
        </w:rPr>
      </w:pPr>
      <w:r w:rsidRPr="00516FDF">
        <w:rPr>
          <w:i/>
        </w:rPr>
        <w:t xml:space="preserve">В объем закупки не включены:  </w:t>
      </w:r>
      <w:r w:rsidRPr="00516FDF">
        <w:t>пусконаладочные работы; а также вновь выпускаемые изменения и</w:t>
      </w:r>
      <w:r>
        <w:t xml:space="preserve"> дополнения по вышеуказанной проектной документации</w:t>
      </w:r>
      <w:r w:rsidRPr="00525B7D">
        <w:t>.</w:t>
      </w:r>
    </w:p>
    <w:p w:rsidR="002B4536" w:rsidRPr="000626DF" w:rsidRDefault="002B4536" w:rsidP="002B4536">
      <w:pPr>
        <w:jc w:val="both"/>
      </w:pPr>
      <w:r w:rsidRPr="000626DF">
        <w:t xml:space="preserve">    Данные дополнительные работы  могут быть оформлены с контрагентом путем подписания дополнительн</w:t>
      </w:r>
      <w:r>
        <w:t>ого</w:t>
      </w:r>
      <w:r w:rsidRPr="000626DF">
        <w:t xml:space="preserve"> соглашени</w:t>
      </w:r>
      <w:r>
        <w:t>я</w:t>
      </w:r>
      <w:r w:rsidRPr="000626DF">
        <w:t xml:space="preserve"> к Договор</w:t>
      </w:r>
      <w:r>
        <w:t>у</w:t>
      </w:r>
    </w:p>
    <w:p w:rsidR="002B4536" w:rsidRPr="000626DF" w:rsidRDefault="002B4536" w:rsidP="002B4536">
      <w:pPr>
        <w:jc w:val="both"/>
      </w:pPr>
    </w:p>
    <w:p w:rsidR="002B4536" w:rsidRPr="00011398" w:rsidRDefault="002B4536" w:rsidP="002B4536">
      <w:pPr>
        <w:jc w:val="both"/>
      </w:pPr>
      <w:r w:rsidRPr="00011398">
        <w:t xml:space="preserve">Дополнительные работы могут составлять ориентировочно до 20 % от общего комплекса работ по Монтажу линии МЭА из цеха №5 на блок </w:t>
      </w:r>
      <w:proofErr w:type="spellStart"/>
      <w:r w:rsidRPr="00011398">
        <w:t>Висбрекинга</w:t>
      </w:r>
      <w:proofErr w:type="spellEnd"/>
      <w:r w:rsidRPr="00011398">
        <w:t xml:space="preserve"> уст ВТ-6 в рамках программы «Экологическая безопасность».</w:t>
      </w:r>
    </w:p>
    <w:p w:rsidR="002B4536" w:rsidRPr="00D87F56" w:rsidRDefault="002B4536" w:rsidP="002B4536">
      <w:pPr>
        <w:suppressAutoHyphens/>
        <w:jc w:val="both"/>
        <w:rPr>
          <w:u w:val="single"/>
        </w:rPr>
      </w:pPr>
    </w:p>
    <w:p w:rsidR="002B4536" w:rsidRPr="00D87F56" w:rsidRDefault="002B4536" w:rsidP="002B4536">
      <w:pPr>
        <w:suppressAutoHyphens/>
        <w:jc w:val="both"/>
      </w:pPr>
      <w:r w:rsidRPr="00D87F56">
        <w:rPr>
          <w:u w:val="single"/>
        </w:rPr>
        <w:t>Основные технико-экономические параметры</w:t>
      </w:r>
      <w:r w:rsidRPr="00D87F56">
        <w:t>: работы производятся на территории действующего предприятия – ОАО «Славнефть-ЯНОС», цеха № 1, 5, внеплощадочная территория</w:t>
      </w:r>
      <w:r>
        <w:t>.</w:t>
      </w:r>
    </w:p>
    <w:p w:rsidR="002B4536" w:rsidRPr="00D87F56" w:rsidRDefault="002B4536" w:rsidP="002B4536">
      <w:pPr>
        <w:suppressAutoHyphens/>
        <w:jc w:val="both"/>
        <w:rPr>
          <w:i/>
          <w:iCs/>
          <w:color w:val="FF0000"/>
        </w:rPr>
      </w:pPr>
    </w:p>
    <w:p w:rsidR="002B4536" w:rsidRPr="00D87F56" w:rsidRDefault="002B4536" w:rsidP="002B4536">
      <w:pPr>
        <w:suppressAutoHyphens/>
        <w:autoSpaceDE w:val="0"/>
        <w:spacing w:before="120"/>
        <w:jc w:val="both"/>
      </w:pPr>
      <w:r w:rsidRPr="00D87F56">
        <w:rPr>
          <w:u w:val="single"/>
        </w:rPr>
        <w:t>Заказчик:</w:t>
      </w:r>
      <w:r w:rsidRPr="00D87F56">
        <w:t xml:space="preserve"> Открытое </w:t>
      </w:r>
      <w:r>
        <w:t>а</w:t>
      </w:r>
      <w:r w:rsidRPr="00D87F56">
        <w:t xml:space="preserve">кционерное </w:t>
      </w:r>
      <w:r>
        <w:t>о</w:t>
      </w:r>
      <w:r w:rsidRPr="00D87F56">
        <w:t>бщество «Славнефть – Ярославнефтеоргсинтез» (ОАО «Славнефть – ЯНОС»).</w:t>
      </w:r>
    </w:p>
    <w:p w:rsidR="002B4536" w:rsidRPr="00D87F56" w:rsidRDefault="002B4536" w:rsidP="002B4536">
      <w:pPr>
        <w:suppressAutoHyphens/>
        <w:autoSpaceDE w:val="0"/>
        <w:spacing w:before="120"/>
        <w:jc w:val="both"/>
        <w:rPr>
          <w:u w:val="single"/>
        </w:rPr>
      </w:pPr>
    </w:p>
    <w:p w:rsidR="002B4536" w:rsidRPr="003F0FA0" w:rsidRDefault="002B4536" w:rsidP="002B4536">
      <w:pPr>
        <w:suppressAutoHyphens/>
        <w:autoSpaceDE w:val="0"/>
        <w:spacing w:before="120"/>
        <w:jc w:val="both"/>
      </w:pPr>
      <w:r w:rsidRPr="00D87F56">
        <w:rPr>
          <w:u w:val="single"/>
        </w:rPr>
        <w:t>Плановые сроки выполнения р</w:t>
      </w:r>
      <w:r>
        <w:rPr>
          <w:u w:val="single"/>
        </w:rPr>
        <w:t xml:space="preserve">абот,  вошедших в объем тендера - </w:t>
      </w:r>
      <w:r w:rsidRPr="00DA59F3">
        <w:t xml:space="preserve">согласно графику производства работ </w:t>
      </w:r>
      <w:r w:rsidRPr="003F0FA0">
        <w:t>(приложение №2 к договору Генподряда)</w:t>
      </w:r>
      <w:r>
        <w:t>:</w:t>
      </w:r>
    </w:p>
    <w:p w:rsidR="002B4536" w:rsidRPr="002B4536" w:rsidRDefault="002B4536" w:rsidP="002B4536">
      <w:pPr>
        <w:pStyle w:val="af0"/>
        <w:spacing w:before="120"/>
        <w:rPr>
          <w:rFonts w:ascii="Times New Roman" w:hAnsi="Times New Roman" w:cs="Times New Roman"/>
          <w:b w:val="0"/>
          <w:sz w:val="24"/>
          <w:szCs w:val="24"/>
        </w:rPr>
      </w:pPr>
      <w:r w:rsidRPr="002B4536">
        <w:rPr>
          <w:rFonts w:ascii="Times New Roman" w:hAnsi="Times New Roman" w:cs="Times New Roman"/>
          <w:b w:val="0"/>
          <w:sz w:val="24"/>
          <w:szCs w:val="24"/>
        </w:rPr>
        <w:t xml:space="preserve">Начало  работ – </w:t>
      </w:r>
      <w:r w:rsidR="009125DA" w:rsidRPr="009125DA">
        <w:rPr>
          <w:rFonts w:ascii="Times New Roman" w:hAnsi="Times New Roman" w:cs="Times New Roman"/>
          <w:b w:val="0"/>
          <w:sz w:val="24"/>
          <w:szCs w:val="24"/>
        </w:rPr>
        <w:t>25</w:t>
      </w:r>
      <w:r w:rsidRPr="009125DA">
        <w:rPr>
          <w:rFonts w:ascii="Times New Roman" w:hAnsi="Times New Roman" w:cs="Times New Roman"/>
          <w:b w:val="0"/>
          <w:sz w:val="24"/>
          <w:szCs w:val="24"/>
        </w:rPr>
        <w:t xml:space="preserve"> августа 2014г</w:t>
      </w:r>
      <w:r w:rsidRPr="002B4536">
        <w:rPr>
          <w:rFonts w:ascii="Times New Roman" w:hAnsi="Times New Roman" w:cs="Times New Roman"/>
          <w:b w:val="0"/>
          <w:sz w:val="24"/>
          <w:szCs w:val="24"/>
        </w:rPr>
        <w:t>,  окончание работ – 30 ноября 2014г.</w:t>
      </w:r>
    </w:p>
    <w:p w:rsidR="002B4536" w:rsidRPr="003F0FA0" w:rsidRDefault="002B4536" w:rsidP="002B4536">
      <w:pPr>
        <w:pStyle w:val="af0"/>
        <w:spacing w:before="120"/>
        <w:rPr>
          <w:rFonts w:cs="Times New Roman"/>
        </w:rPr>
      </w:pPr>
      <w:r w:rsidRPr="002B4536">
        <w:rPr>
          <w:rFonts w:ascii="Times New Roman" w:hAnsi="Times New Roman" w:cs="Times New Roman"/>
          <w:sz w:val="24"/>
          <w:szCs w:val="24"/>
        </w:rPr>
        <w:t xml:space="preserve"> Окончание всего комплекса работ по объекту – 30 декабря 2014 г.</w:t>
      </w:r>
    </w:p>
    <w:p w:rsidR="002B4536" w:rsidRPr="00D87F56" w:rsidRDefault="002B4536" w:rsidP="002B4536">
      <w:pPr>
        <w:pStyle w:val="af0"/>
        <w:spacing w:before="120"/>
        <w:rPr>
          <w:rFonts w:cs="Times New Roman"/>
          <w:u w:val="single"/>
        </w:rPr>
      </w:pPr>
    </w:p>
    <w:p w:rsidR="002B4536" w:rsidRPr="00D87F56" w:rsidRDefault="002B4536" w:rsidP="002B4536">
      <w:pPr>
        <w:suppressAutoHyphens/>
        <w:spacing w:before="120"/>
        <w:jc w:val="both"/>
      </w:pPr>
      <w:r w:rsidRPr="00D87F56">
        <w:rPr>
          <w:u w:val="single"/>
        </w:rPr>
        <w:t>Условия оплаты работ</w:t>
      </w:r>
      <w:r w:rsidRPr="00D87F56">
        <w:t>: в течение 60 календарных дней после подписания акта приемки выполненных работ формы КС-2, справки стоимости выполненных работ формы КС-3 и устранения всех выявленных дефектов (согласно статье 10 Договора подряда).</w:t>
      </w:r>
    </w:p>
    <w:p w:rsidR="002B4536" w:rsidRPr="00D87F56" w:rsidRDefault="002B4536" w:rsidP="002B4536">
      <w:pPr>
        <w:suppressAutoHyphens/>
        <w:spacing w:before="120"/>
        <w:jc w:val="both"/>
      </w:pPr>
    </w:p>
    <w:p w:rsidR="002B4536" w:rsidRPr="00D87F56" w:rsidRDefault="002B4536" w:rsidP="002B4536">
      <w:pPr>
        <w:suppressAutoHyphens/>
        <w:spacing w:before="120"/>
        <w:jc w:val="both"/>
      </w:pPr>
      <w:r w:rsidRPr="00D87F56">
        <w:rPr>
          <w:u w:val="single"/>
        </w:rPr>
        <w:t>Выдаваемая проектно-техническая документация</w:t>
      </w:r>
      <w:r w:rsidRPr="00D87F56">
        <w:t xml:space="preserve">: </w:t>
      </w:r>
    </w:p>
    <w:p w:rsidR="002B4536" w:rsidRPr="00D87F56" w:rsidRDefault="002B4536" w:rsidP="002B4536">
      <w:pPr>
        <w:suppressAutoHyphens/>
        <w:spacing w:before="120"/>
        <w:jc w:val="both"/>
      </w:pPr>
    </w:p>
    <w:p w:rsidR="0066410B" w:rsidRDefault="002B4536" w:rsidP="0066410B">
      <w:pPr>
        <w:spacing w:before="120"/>
        <w:jc w:val="both"/>
        <w:rPr>
          <w:b/>
        </w:rPr>
      </w:pPr>
      <w:r w:rsidRPr="00011398">
        <w:t>Проект № 17946-АТХ, АТХ</w:t>
      </w:r>
      <w:proofErr w:type="gramStart"/>
      <w:r w:rsidRPr="00011398">
        <w:t>1</w:t>
      </w:r>
      <w:proofErr w:type="gramEnd"/>
      <w:r w:rsidRPr="00011398">
        <w:t>, ТМ, ТИ, КМ, КЖ, 17502-КМ изм.5, КЖ2, ТМ изм.7, ТИ изм.6, 17510-КМ2 изм.4, ТМ изм.7, ТИ изм.4, 17511-ТМ изм.19, ТИ изм.13, 17512-ТМ изм.12, ТИ изм.10, 17513-КМ2 изм.7, ТМ изм.21, ТИ изм.24, 17514-КМ2 изм.4, ТМ изм.11, 12, ТИ изм.7 разработанный ООО «</w:t>
      </w:r>
      <w:proofErr w:type="spellStart"/>
      <w:r w:rsidRPr="00011398">
        <w:t>Промхимпроект</w:t>
      </w:r>
      <w:proofErr w:type="spellEnd"/>
      <w:r w:rsidRPr="00011398">
        <w:t>» (с приложением ведомостей объемов работ) выдается контрагентам в электронном виде.</w:t>
      </w:r>
      <w:r w:rsidR="0066410B" w:rsidRPr="0066410B">
        <w:rPr>
          <w:b/>
        </w:rPr>
        <w:t xml:space="preserve"> </w:t>
      </w:r>
    </w:p>
    <w:p w:rsidR="0066410B" w:rsidRPr="008A3A92" w:rsidRDefault="0066410B" w:rsidP="0066410B">
      <w:pPr>
        <w:spacing w:before="120"/>
        <w:jc w:val="both"/>
        <w:rPr>
          <w:b/>
        </w:rPr>
      </w:pPr>
      <w:r w:rsidRPr="008A3A92">
        <w:rPr>
          <w:b/>
        </w:rPr>
        <w:t>Проектно-техническую документацию необходимо скачать по ссылке:</w:t>
      </w:r>
    </w:p>
    <w:p w:rsidR="002B4536" w:rsidRPr="00011398" w:rsidRDefault="0066410B" w:rsidP="0066410B">
      <w:hyperlink r:id="rId13" w:history="1">
        <w:r>
          <w:rPr>
            <w:rStyle w:val="a7"/>
            <w:rFonts w:ascii="Segoe UI" w:hAnsi="Segoe UI" w:cs="Segoe UI"/>
            <w:sz w:val="20"/>
          </w:rPr>
          <w:t>http://yorp.yaroslavl.ru/17946.zip</w:t>
        </w:r>
      </w:hyperlink>
      <w:bookmarkStart w:id="0" w:name="_GoBack"/>
      <w:bookmarkEnd w:id="0"/>
    </w:p>
    <w:p w:rsidR="002B4536" w:rsidRPr="00D87F56" w:rsidRDefault="002B4536" w:rsidP="002B4536"/>
    <w:p w:rsidR="002B4536" w:rsidRPr="00D87F56" w:rsidRDefault="002B4536" w:rsidP="002B4536">
      <w:pPr>
        <w:rPr>
          <w:b/>
          <w:iCs/>
        </w:rPr>
      </w:pPr>
      <w:r w:rsidRPr="00D87F56">
        <w:br/>
      </w:r>
      <w:r w:rsidRPr="00D87F56">
        <w:rPr>
          <w:b/>
          <w:iCs/>
        </w:rPr>
        <w:t>2. Основные требования к продукту.</w:t>
      </w:r>
    </w:p>
    <w:p w:rsidR="002B4536" w:rsidRPr="00D87F56" w:rsidRDefault="002B4536" w:rsidP="002B4536">
      <w:pPr>
        <w:suppressAutoHyphens/>
        <w:autoSpaceDE w:val="0"/>
        <w:spacing w:before="120"/>
        <w:jc w:val="both"/>
      </w:pPr>
      <w:r w:rsidRPr="00D87F56">
        <w:t xml:space="preserve">Весь комплекс работ должен выполняться </w:t>
      </w:r>
      <w:r w:rsidRPr="00D87F56">
        <w:rPr>
          <w:spacing w:val="4"/>
        </w:rPr>
        <w:t>в соответствии с выдаваемой Заказчиком проектно-</w:t>
      </w:r>
      <w:r w:rsidRPr="00D87F56">
        <w:t>технической документацией, должен быть надлежащего качества, отвечать требованиям соответствующих стандартов, норм и технических условий.</w:t>
      </w:r>
    </w:p>
    <w:p w:rsidR="002B4536" w:rsidRPr="00D87F56" w:rsidRDefault="002B4536" w:rsidP="002B4536">
      <w:pPr>
        <w:suppressAutoHyphens/>
        <w:autoSpaceDE w:val="0"/>
        <w:spacing w:before="120"/>
        <w:jc w:val="both"/>
      </w:pPr>
      <w:r w:rsidRPr="00D87F56">
        <w:t>Монтажные работы необходимо производить по Проекту производства работ, прошедшему экспертизу промышленной безопасности и согласованному с Заказчиком до начала выполнения работ.</w:t>
      </w:r>
    </w:p>
    <w:p w:rsidR="002B4536" w:rsidRPr="00D87F56" w:rsidRDefault="002B4536" w:rsidP="002B4536">
      <w:pPr>
        <w:suppressAutoHyphens/>
        <w:autoSpaceDE w:val="0"/>
        <w:spacing w:before="120"/>
        <w:jc w:val="both"/>
      </w:pPr>
      <w:r w:rsidRPr="00D87F56">
        <w:lastRenderedPageBreak/>
        <w:t xml:space="preserve">Гарантийный срок на выполненные работы, конструктивные элементы устанавливается с момента ввода объекта в эксплуатацию и составляет: на строительные работы - 5 лет; на работы, не являющиеся строительными - 2 года; </w:t>
      </w:r>
      <w:proofErr w:type="gramStart"/>
      <w:r w:rsidRPr="00D87F56">
        <w:t>на поставленные Контрагентом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w:t>
      </w:r>
      <w:r w:rsidRPr="00D87F56">
        <w:rPr>
          <w:szCs w:val="16"/>
        </w:rPr>
        <w:t xml:space="preserve"> с даты ввода объекта в эксплуатацию, на поставленное Контрагентом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r w:rsidRPr="00D87F56">
        <w:t xml:space="preserve"> Если в течение гарантийного срока обнаружатся дефекты, препятствующие нормальной эксплуатации, то Контрагент обязан устранить их за свой счет в срок согласованный с Заказчиком. Гарантийный срок продлевается на период устранения дефектов (согласно прилагаемому Договору генподряда).</w:t>
      </w:r>
    </w:p>
    <w:p w:rsidR="002B4536" w:rsidRPr="00D87F56" w:rsidRDefault="002B4536" w:rsidP="002B4536">
      <w:pPr>
        <w:suppressAutoHyphens/>
        <w:autoSpaceDE w:val="0"/>
        <w:spacing w:before="240"/>
        <w:jc w:val="both"/>
        <w:rPr>
          <w:b/>
          <w:iCs/>
        </w:rPr>
      </w:pPr>
      <w:r w:rsidRPr="00D87F56">
        <w:rPr>
          <w:b/>
          <w:iCs/>
        </w:rPr>
        <w:t xml:space="preserve">3. Основные требования к Контрагенту.           </w:t>
      </w:r>
    </w:p>
    <w:p w:rsidR="002B4536" w:rsidRPr="00D87F56" w:rsidRDefault="002B4536" w:rsidP="002B4536">
      <w:pPr>
        <w:autoSpaceDE w:val="0"/>
        <w:autoSpaceDN w:val="0"/>
        <w:adjustRightInd w:val="0"/>
        <w:spacing w:before="120"/>
        <w:jc w:val="both"/>
        <w:rPr>
          <w:u w:val="single"/>
        </w:rPr>
      </w:pPr>
      <w:r w:rsidRPr="00D87F56">
        <w:rPr>
          <w:u w:val="single"/>
        </w:rPr>
        <w:t>Контрагент должен иметь:</w:t>
      </w:r>
    </w:p>
    <w:p w:rsidR="002B4536" w:rsidRPr="00D87F56" w:rsidRDefault="002B4536" w:rsidP="002B4536">
      <w:pPr>
        <w:numPr>
          <w:ilvl w:val="0"/>
          <w:numId w:val="8"/>
        </w:numPr>
        <w:suppressAutoHyphens/>
        <w:autoSpaceDE w:val="0"/>
        <w:jc w:val="both"/>
        <w:rPr>
          <w:strike/>
        </w:rPr>
      </w:pPr>
      <w:proofErr w:type="gramStart"/>
      <w:r w:rsidRPr="00D87F56">
        <w:t xml:space="preserve">членство Генподрядчика и привлекаемых им субподрядчиков в саморегулируемой организации с разрешением на производство соответствующих работ по предмету закупки (Свидетельства о допуске к работам, должны быть оформлены </w:t>
      </w:r>
      <w:r w:rsidRPr="00D87F56">
        <w:rPr>
          <w:szCs w:val="16"/>
        </w:rPr>
        <w:t xml:space="preserve">в соответствии с </w:t>
      </w:r>
      <w:r w:rsidRPr="00D87F56">
        <w:rPr>
          <w:szCs w:val="20"/>
        </w:rPr>
        <w:t xml:space="preserve">приказом Министерства регионального развития РФ №624 от 30.12.09 г. и </w:t>
      </w:r>
      <w:r w:rsidRPr="00D87F56">
        <w:rPr>
          <w:szCs w:val="16"/>
        </w:rPr>
        <w:t xml:space="preserve">с </w:t>
      </w:r>
      <w:r w:rsidRPr="00D87F56">
        <w:rPr>
          <w:szCs w:val="20"/>
        </w:rPr>
        <w:t>приказом Федеральной службы по экологическому, технологическому и атомному надзору № 356 от 05.07.2011 г.)</w:t>
      </w:r>
      <w:r w:rsidRPr="00D87F56">
        <w:t xml:space="preserve">; </w:t>
      </w:r>
      <w:proofErr w:type="gramEnd"/>
    </w:p>
    <w:p w:rsidR="002B4536" w:rsidRPr="00D87F56" w:rsidRDefault="002B4536" w:rsidP="002B4536">
      <w:pPr>
        <w:numPr>
          <w:ilvl w:val="0"/>
          <w:numId w:val="8"/>
        </w:numPr>
        <w:suppressAutoHyphens/>
        <w:autoSpaceDE w:val="0"/>
        <w:jc w:val="both"/>
        <w:rPr>
          <w:b/>
          <w:bCs/>
        </w:rPr>
      </w:pPr>
      <w:r w:rsidRPr="00D87F56">
        <w:t>необходимые</w:t>
      </w:r>
      <w:r w:rsidRPr="00D87F56">
        <w:rPr>
          <w:szCs w:val="20"/>
        </w:rPr>
        <w:t xml:space="preserve"> аттестации в области промышленной безопасности, а также другие документы, необходимые для осуществления деятельности на опасных производственных объектах</w:t>
      </w:r>
      <w:r w:rsidRPr="00D87F56">
        <w:rPr>
          <w:b/>
          <w:bCs/>
        </w:rPr>
        <w:t>;</w:t>
      </w:r>
    </w:p>
    <w:p w:rsidR="002B4536" w:rsidRPr="00D87F56" w:rsidRDefault="002B4536" w:rsidP="002B4536">
      <w:pPr>
        <w:numPr>
          <w:ilvl w:val="0"/>
          <w:numId w:val="8"/>
        </w:numPr>
        <w:autoSpaceDE w:val="0"/>
        <w:jc w:val="both"/>
      </w:pPr>
      <w:r w:rsidRPr="00D87F56">
        <w:t>обученный и аттестованный персонал;</w:t>
      </w:r>
    </w:p>
    <w:p w:rsidR="002B4536" w:rsidRPr="00D87F56" w:rsidRDefault="002B4536" w:rsidP="002B4536">
      <w:pPr>
        <w:numPr>
          <w:ilvl w:val="0"/>
          <w:numId w:val="8"/>
        </w:numPr>
        <w:autoSpaceDE w:val="0"/>
        <w:jc w:val="both"/>
      </w:pPr>
      <w:r w:rsidRPr="00D87F56">
        <w:t>производственные мощности по выполнению работ;</w:t>
      </w:r>
    </w:p>
    <w:p w:rsidR="002B4536" w:rsidRPr="00D87F56" w:rsidRDefault="002B4536" w:rsidP="002B4536">
      <w:pPr>
        <w:numPr>
          <w:ilvl w:val="0"/>
          <w:numId w:val="8"/>
        </w:numPr>
        <w:suppressAutoHyphens/>
        <w:autoSpaceDE w:val="0"/>
        <w:jc w:val="both"/>
      </w:pPr>
      <w:r w:rsidRPr="00D87F56">
        <w:t>финансовые средства, оборудование и другие материальные возможности для надлежащего и полного выполнения работ.</w:t>
      </w:r>
    </w:p>
    <w:p w:rsidR="002B4536" w:rsidRPr="00D87F56" w:rsidRDefault="002B4536" w:rsidP="002B4536">
      <w:pPr>
        <w:autoSpaceDE w:val="0"/>
        <w:spacing w:before="120"/>
        <w:jc w:val="both"/>
        <w:rPr>
          <w:u w:val="single"/>
        </w:rPr>
      </w:pPr>
      <w:r w:rsidRPr="00D87F56">
        <w:rPr>
          <w:u w:val="single"/>
        </w:rPr>
        <w:t xml:space="preserve">Для участия в процедуре закупки Контрагент должен </w:t>
      </w:r>
      <w:proofErr w:type="gramStart"/>
      <w:r w:rsidRPr="00D87F56">
        <w:rPr>
          <w:u w:val="single"/>
        </w:rPr>
        <w:t>предоставить следующие документы</w:t>
      </w:r>
      <w:proofErr w:type="gramEnd"/>
      <w:r w:rsidRPr="00D87F56">
        <w:rPr>
          <w:u w:val="single"/>
        </w:rPr>
        <w:t>:</w:t>
      </w:r>
    </w:p>
    <w:p w:rsidR="002B4536" w:rsidRPr="00D87F56" w:rsidRDefault="002B4536" w:rsidP="002B4536">
      <w:pPr>
        <w:numPr>
          <w:ilvl w:val="0"/>
          <w:numId w:val="3"/>
        </w:numPr>
        <w:autoSpaceDE w:val="0"/>
        <w:jc w:val="both"/>
        <w:rPr>
          <w:iCs/>
        </w:rPr>
      </w:pPr>
      <w:r w:rsidRPr="00D87F56">
        <w:t>Договор Генподряда, подписанный и скрепленный печатью организации в редакции Заказчика, в 2 (двух) экземплярах;</w:t>
      </w:r>
    </w:p>
    <w:p w:rsidR="002B4536" w:rsidRPr="00D87F56" w:rsidRDefault="002B4536" w:rsidP="002B4536">
      <w:pPr>
        <w:numPr>
          <w:ilvl w:val="0"/>
          <w:numId w:val="3"/>
        </w:numPr>
        <w:suppressAutoHyphens/>
        <w:autoSpaceDE w:val="0"/>
        <w:jc w:val="both"/>
      </w:pPr>
      <w:r w:rsidRPr="00D87F56">
        <w:t xml:space="preserve">Протокол согласования договорной цены (приложение №1 к проекту договора </w:t>
      </w:r>
      <w:r w:rsidR="000A6733">
        <w:t>Г</w:t>
      </w:r>
      <w:r w:rsidRPr="00D87F56">
        <w:t xml:space="preserve">енподряда), составленный согласно выдаваемым Заказчиком ведомостям объемов работ, </w:t>
      </w:r>
      <w:r w:rsidRPr="00D87F56">
        <w:rPr>
          <w:b/>
        </w:rPr>
        <w:t>с приложением обосновывающих сметных расчетов по всем видам работ</w:t>
      </w:r>
      <w:r w:rsidRPr="00D87F56">
        <w:t xml:space="preserve">; </w:t>
      </w:r>
    </w:p>
    <w:p w:rsidR="002B4536" w:rsidRDefault="002B4536" w:rsidP="002B4536">
      <w:pPr>
        <w:numPr>
          <w:ilvl w:val="0"/>
          <w:numId w:val="3"/>
        </w:numPr>
        <w:suppressAutoHyphens/>
        <w:autoSpaceDE w:val="0"/>
        <w:jc w:val="both"/>
      </w:pPr>
      <w:r w:rsidRPr="00D87F56">
        <w:t xml:space="preserve">График производства работ и освоения средств (приложение №2 к проекту договора </w:t>
      </w:r>
      <w:r w:rsidR="000A6733">
        <w:t>Г</w:t>
      </w:r>
      <w:r w:rsidRPr="00D87F56">
        <w:t>енподряда);</w:t>
      </w:r>
    </w:p>
    <w:p w:rsidR="000A6733" w:rsidRPr="000A6733" w:rsidRDefault="000A6733" w:rsidP="002B4536">
      <w:pPr>
        <w:numPr>
          <w:ilvl w:val="0"/>
          <w:numId w:val="3"/>
        </w:numPr>
        <w:suppressAutoHyphens/>
        <w:autoSpaceDE w:val="0"/>
        <w:jc w:val="both"/>
      </w:pPr>
      <w:r w:rsidRPr="000A6733">
        <w:t xml:space="preserve">Перечень материалов и оборудования поставки Заказчика (приложение №3 к проекту договора </w:t>
      </w:r>
      <w:r>
        <w:t>Г</w:t>
      </w:r>
      <w:r w:rsidRPr="000A6733">
        <w:t>енподряда);</w:t>
      </w:r>
    </w:p>
    <w:p w:rsidR="002B4536" w:rsidRPr="00D725FA" w:rsidRDefault="002B4536" w:rsidP="002B4536">
      <w:pPr>
        <w:numPr>
          <w:ilvl w:val="0"/>
          <w:numId w:val="3"/>
        </w:numPr>
        <w:autoSpaceDE w:val="0"/>
        <w:jc w:val="both"/>
      </w:pPr>
      <w:r w:rsidRPr="00D87F56">
        <w:t xml:space="preserve">Регламент определения стоимости строительно-монтажных работ на последующие работы, до их полного завершения </w:t>
      </w:r>
      <w:r w:rsidRPr="00D87F56">
        <w:rPr>
          <w:iCs/>
        </w:rPr>
        <w:t>(по форме Приложения</w:t>
      </w:r>
      <w:r>
        <w:rPr>
          <w:iCs/>
        </w:rPr>
        <w:t xml:space="preserve"> «А»),</w:t>
      </w:r>
    </w:p>
    <w:p w:rsidR="002B4536" w:rsidRDefault="002B4536" w:rsidP="002B4536">
      <w:pPr>
        <w:numPr>
          <w:ilvl w:val="0"/>
          <w:numId w:val="3"/>
        </w:numPr>
        <w:autoSpaceDE w:val="0"/>
        <w:jc w:val="both"/>
      </w:pPr>
      <w:r>
        <w:t>справка об опыте работы за последние 5 лет, за подписью руководителя организации,</w:t>
      </w:r>
    </w:p>
    <w:p w:rsidR="002B4536" w:rsidRPr="00D87F56" w:rsidRDefault="002B4536" w:rsidP="002B4536">
      <w:pPr>
        <w:numPr>
          <w:ilvl w:val="0"/>
          <w:numId w:val="3"/>
        </w:numPr>
        <w:autoSpaceDE w:val="0"/>
        <w:jc w:val="both"/>
      </w:pPr>
      <w:r>
        <w:t>справка о количестве людских ресурсов</w:t>
      </w:r>
      <w:r w:rsidRPr="00CC46B7">
        <w:t xml:space="preserve"> </w:t>
      </w:r>
      <w:r>
        <w:t>для выполнения работ по предмету закупки, не задействованных на период выполнения вышеуказанных работ на других объектах, за подписью руководителя организации.</w:t>
      </w:r>
    </w:p>
    <w:p w:rsidR="002B4536" w:rsidRPr="00D87F56" w:rsidRDefault="002B4536" w:rsidP="002B4536">
      <w:pPr>
        <w:autoSpaceDE w:val="0"/>
        <w:spacing w:before="180"/>
        <w:jc w:val="both"/>
        <w:rPr>
          <w:b/>
          <w:iCs/>
        </w:rPr>
      </w:pPr>
      <w:r w:rsidRPr="00D87F56">
        <w:rPr>
          <w:b/>
          <w:iCs/>
        </w:rPr>
        <w:t xml:space="preserve">4. Условия выполнения работ. </w:t>
      </w:r>
    </w:p>
    <w:p w:rsidR="002B4536" w:rsidRPr="00D87F56" w:rsidRDefault="002B4536" w:rsidP="002B4536">
      <w:pPr>
        <w:autoSpaceDE w:val="0"/>
        <w:spacing w:before="60"/>
        <w:jc w:val="both"/>
      </w:pPr>
      <w:r w:rsidRPr="00D87F56">
        <w:t>Все поставляемые для выполнения работ материалы (в случаях</w:t>
      </w:r>
      <w:proofErr w:type="gramStart"/>
      <w:r w:rsidRPr="00D87F56">
        <w:t xml:space="preserve"> ,</w:t>
      </w:r>
      <w:proofErr w:type="gramEnd"/>
      <w:r w:rsidRPr="00D87F56">
        <w:t xml:space="preserve"> предусмотренных законодательством) должны иметь:</w:t>
      </w:r>
    </w:p>
    <w:p w:rsidR="002B4536" w:rsidRPr="00D87F56" w:rsidRDefault="002B4536" w:rsidP="002B4536">
      <w:pPr>
        <w:numPr>
          <w:ilvl w:val="0"/>
          <w:numId w:val="13"/>
        </w:numPr>
        <w:ind w:left="680" w:hanging="340"/>
        <w:jc w:val="both"/>
      </w:pPr>
      <w:r w:rsidRPr="00D87F56">
        <w:t>Сертификаты качества, выданные производителем;</w:t>
      </w:r>
    </w:p>
    <w:p w:rsidR="002B4536" w:rsidRPr="00D87F56" w:rsidRDefault="002B4536" w:rsidP="002B4536">
      <w:pPr>
        <w:numPr>
          <w:ilvl w:val="0"/>
          <w:numId w:val="13"/>
        </w:numPr>
        <w:ind w:left="680" w:hanging="340"/>
        <w:jc w:val="both"/>
      </w:pPr>
      <w:r w:rsidRPr="00D87F56">
        <w:t>Сертификаты соответствия Госстандарта Российской Федерации;</w:t>
      </w:r>
    </w:p>
    <w:p w:rsidR="002B4536" w:rsidRPr="00D87F56" w:rsidRDefault="002B4536" w:rsidP="002B4536">
      <w:pPr>
        <w:numPr>
          <w:ilvl w:val="0"/>
          <w:numId w:val="13"/>
        </w:numPr>
        <w:ind w:left="680" w:hanging="340"/>
        <w:jc w:val="both"/>
      </w:pPr>
      <w:r w:rsidRPr="00D87F56">
        <w:t>Сертификаты страны происхождения;</w:t>
      </w:r>
    </w:p>
    <w:p w:rsidR="002B4536" w:rsidRPr="00D87F56" w:rsidRDefault="002B4536" w:rsidP="002B4536">
      <w:pPr>
        <w:numPr>
          <w:ilvl w:val="0"/>
          <w:numId w:val="13"/>
        </w:numPr>
        <w:ind w:left="680" w:hanging="340"/>
        <w:jc w:val="both"/>
      </w:pPr>
      <w:r w:rsidRPr="00D87F56">
        <w:t>Технические паспорта и другие документы, удостоверяющие их качество</w:t>
      </w:r>
    </w:p>
    <w:p w:rsidR="002B4536" w:rsidRPr="00D87F56" w:rsidRDefault="002B4536" w:rsidP="002B4536">
      <w:pPr>
        <w:jc w:val="both"/>
      </w:pPr>
      <w:proofErr w:type="gramStart"/>
      <w:r w:rsidRPr="00D87F56">
        <w:t xml:space="preserve">Поставляемое Контрагентом оборудование должно, кроме того, иметь разрешения </w:t>
      </w:r>
      <w:r w:rsidRPr="00D87F56">
        <w:rPr>
          <w:szCs w:val="22"/>
        </w:rPr>
        <w:t xml:space="preserve">на применение оборудования, утвержденные </w:t>
      </w:r>
      <w:r w:rsidRPr="00D87F56">
        <w:t xml:space="preserve">Федеральной службой России по экологическому, </w:t>
      </w:r>
      <w:r w:rsidRPr="00D87F56">
        <w:lastRenderedPageBreak/>
        <w:t>технологическому и атомному надзору, выданное в соответствии с требованиями действующего законодательства РФ, а также р</w:t>
      </w:r>
      <w:r w:rsidRPr="00D87F56">
        <w:rPr>
          <w:szCs w:val="22"/>
        </w:rPr>
        <w:t xml:space="preserve">оссийские сертификаты о </w:t>
      </w:r>
      <w:proofErr w:type="spellStart"/>
      <w:r w:rsidRPr="00D87F56">
        <w:rPr>
          <w:szCs w:val="22"/>
        </w:rPr>
        <w:t>взрывозащите</w:t>
      </w:r>
      <w:proofErr w:type="spellEnd"/>
      <w:r w:rsidRPr="00D87F56">
        <w:rPr>
          <w:szCs w:val="22"/>
        </w:rPr>
        <w:t xml:space="preserve"> электрооборудования, с</w:t>
      </w:r>
      <w:r w:rsidRPr="00D87F56">
        <w:t>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D87F56">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 Подлинники либо нотариально заверенные копии указанных документов на поставляемое оборудование Контрагент передает Заказчику в соответствии с п.7.4. договора подряда.</w:t>
      </w:r>
    </w:p>
    <w:p w:rsidR="002B4536" w:rsidRPr="00D87F56" w:rsidRDefault="002B4536" w:rsidP="002B4536">
      <w:pPr>
        <w:autoSpaceDE w:val="0"/>
        <w:jc w:val="both"/>
      </w:pPr>
      <w:r w:rsidRPr="00D87F56">
        <w:t>Контрагент должен нести ответственность за транспортировку с территории завода и утилизацию строительных отходов и грунта, образовавшихся при выполнении работ на территории ОАО «Славнефть-ЯНОС» по предмету закупки.</w:t>
      </w:r>
    </w:p>
    <w:p w:rsidR="002B4536" w:rsidRPr="00D87F56" w:rsidRDefault="002B4536" w:rsidP="002B4536">
      <w:pPr>
        <w:autoSpaceDE w:val="0"/>
        <w:autoSpaceDN w:val="0"/>
        <w:adjustRightInd w:val="0"/>
        <w:spacing w:before="180"/>
        <w:jc w:val="both"/>
        <w:rPr>
          <w:b/>
          <w:iCs/>
        </w:rPr>
      </w:pPr>
      <w:r w:rsidRPr="00D87F56">
        <w:rPr>
          <w:b/>
          <w:iCs/>
        </w:rPr>
        <w:t xml:space="preserve">5. </w:t>
      </w:r>
      <w:r w:rsidRPr="00D87F56">
        <w:rPr>
          <w:b/>
          <w:iCs/>
          <w:szCs w:val="16"/>
        </w:rPr>
        <w:t>Особые условия</w:t>
      </w:r>
      <w:r w:rsidRPr="00D87F56">
        <w:rPr>
          <w:b/>
          <w:iCs/>
        </w:rPr>
        <w:t xml:space="preserve">. </w:t>
      </w:r>
    </w:p>
    <w:p w:rsidR="00593899" w:rsidRPr="002F5E2E" w:rsidRDefault="002B4536" w:rsidP="002B4536">
      <w:pPr>
        <w:pStyle w:val="21"/>
        <w:ind w:firstLine="540"/>
        <w:jc w:val="both"/>
        <w:rPr>
          <w:szCs w:val="24"/>
        </w:rPr>
      </w:pPr>
      <w:r w:rsidRPr="00D87F56">
        <w:t xml:space="preserve">В случае отказа или уклонения Победителя тендера от подписания договора подряда Победитель будет обязан, </w:t>
      </w:r>
      <w:proofErr w:type="gramStart"/>
      <w:r w:rsidRPr="00D87F56">
        <w:t>безусловно</w:t>
      </w:r>
      <w:proofErr w:type="gramEnd"/>
      <w:r w:rsidRPr="00D87F56">
        <w:t xml:space="preserve"> и безоговорочно, не позднее пяти календарных дней до истечения срока, установленного для подписания договора подряда (или дня отказа), уплатить ОАО «Славнефть-ЯНОС» штрафную неустойку в размере 5% от суммы принятой ОАО «Славнефть-ЯНОС» в Оферте Победителя. При несвоевременной или неполной уплате штрафной неустойки ОАО «Славнефть-ЯНОС»  вправе начислить, а Победитель обязан будет уплатить, пени в размере 0,5% от несвоевременно уплаченной суммы до момента полного погашения. Условия, изложенные в настоящем пункте, Победитель обязан будет исполнить, как при полном, так и частичном уклонении от подписания договора подряда.</w:t>
      </w:r>
    </w:p>
    <w:p w:rsidR="00593899" w:rsidRPr="002F5E2E" w:rsidRDefault="00593899" w:rsidP="00593899">
      <w:pPr>
        <w:ind w:firstLine="708"/>
        <w:jc w:val="right"/>
      </w:pPr>
    </w:p>
    <w:p w:rsidR="00647E77" w:rsidRPr="002F5E2E" w:rsidRDefault="00647E77">
      <w:pPr>
        <w:spacing w:line="276" w:lineRule="auto"/>
        <w:jc w:val="center"/>
        <w:rPr>
          <w:b/>
          <w:bCs/>
        </w:rPr>
      </w:pPr>
    </w:p>
    <w:p w:rsidR="00205BAD" w:rsidRPr="002F5E2E" w:rsidRDefault="00205BAD" w:rsidP="00205BAD">
      <w:pPr>
        <w:ind w:firstLine="284"/>
      </w:pPr>
    </w:p>
    <w:p w:rsidR="00647E77" w:rsidRPr="002F5E2E" w:rsidRDefault="00647E77" w:rsidP="00647E77">
      <w:pPr>
        <w:shd w:val="clear" w:color="auto" w:fill="FFFFFF"/>
        <w:spacing w:before="360"/>
        <w:ind w:left="141" w:right="-37" w:firstLine="568"/>
      </w:pPr>
    </w:p>
    <w:p w:rsidR="00647E77" w:rsidRPr="002F5E2E" w:rsidRDefault="00647E77" w:rsidP="00647E77">
      <w:pPr>
        <w:ind w:firstLine="284"/>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593899" w:rsidRPr="002F5E2E" w:rsidRDefault="00593899" w:rsidP="00593899">
      <w:pPr>
        <w:ind w:firstLine="708"/>
        <w:jc w:val="right"/>
      </w:pPr>
    </w:p>
    <w:p w:rsidR="00205BAD" w:rsidRDefault="00205BAD">
      <w:pPr>
        <w:spacing w:line="276" w:lineRule="auto"/>
        <w:jc w:val="center"/>
        <w:rPr>
          <w:rFonts w:ascii="Arial" w:hAnsi="Arial" w:cs="Arial"/>
          <w:b/>
          <w:color w:val="FF0000"/>
          <w:sz w:val="22"/>
          <w:szCs w:val="22"/>
        </w:rPr>
      </w:pPr>
      <w:r>
        <w:rPr>
          <w:rFonts w:ascii="Arial" w:hAnsi="Arial" w:cs="Arial"/>
          <w:b/>
          <w:color w:val="FF0000"/>
          <w:sz w:val="22"/>
          <w:szCs w:val="22"/>
        </w:rPr>
        <w:br w:type="page"/>
      </w:r>
    </w:p>
    <w:p w:rsidR="0086760D" w:rsidRPr="0086760D" w:rsidRDefault="0086760D" w:rsidP="0086760D">
      <w:pPr>
        <w:pStyle w:val="af3"/>
        <w:jc w:val="right"/>
        <w:rPr>
          <w:sz w:val="24"/>
        </w:rPr>
      </w:pPr>
      <w:r w:rsidRPr="0086760D">
        <w:rPr>
          <w:sz w:val="24"/>
        </w:rPr>
        <w:lastRenderedPageBreak/>
        <w:t xml:space="preserve">Форма </w:t>
      </w:r>
      <w:r w:rsidR="007A0F91">
        <w:rPr>
          <w:sz w:val="24"/>
        </w:rPr>
        <w:t>4</w:t>
      </w:r>
      <w:r w:rsidR="00BE71B3">
        <w:rPr>
          <w:sz w:val="24"/>
        </w:rPr>
        <w:t xml:space="preserve"> «Договор подряда»</w:t>
      </w:r>
    </w:p>
    <w:p w:rsidR="00555A96" w:rsidRPr="00860F6B" w:rsidRDefault="00555A96" w:rsidP="00555A96">
      <w:pPr>
        <w:jc w:val="center"/>
        <w:rPr>
          <w:b/>
          <w:bCs/>
          <w:sz w:val="20"/>
          <w:szCs w:val="20"/>
        </w:rPr>
      </w:pPr>
      <w:r w:rsidRPr="00860F6B">
        <w:rPr>
          <w:b/>
          <w:bCs/>
          <w:sz w:val="20"/>
          <w:szCs w:val="20"/>
        </w:rPr>
        <w:t>ДОГОВОР ГЕНПОДРЯДА№_________</w:t>
      </w:r>
    </w:p>
    <w:p w:rsidR="00555A96" w:rsidRPr="00860F6B" w:rsidRDefault="00555A96" w:rsidP="00555A96">
      <w:pPr>
        <w:jc w:val="center"/>
        <w:rPr>
          <w:b/>
          <w:bCs/>
          <w:sz w:val="20"/>
          <w:szCs w:val="20"/>
        </w:rPr>
      </w:pPr>
    </w:p>
    <w:p w:rsidR="002B4536" w:rsidRPr="007529A6" w:rsidRDefault="002B4536" w:rsidP="002B4536">
      <w:pPr>
        <w:ind w:left="397"/>
        <w:rPr>
          <w:b/>
          <w:sz w:val="20"/>
          <w:szCs w:val="20"/>
        </w:rPr>
      </w:pPr>
      <w:r w:rsidRPr="007529A6">
        <w:rPr>
          <w:sz w:val="20"/>
          <w:szCs w:val="20"/>
        </w:rPr>
        <w:t>г. Ярославль</w:t>
      </w:r>
      <w:r w:rsidRPr="007529A6">
        <w:rPr>
          <w:sz w:val="20"/>
          <w:szCs w:val="20"/>
        </w:rPr>
        <w:tab/>
      </w:r>
      <w:r w:rsidRPr="007529A6">
        <w:rPr>
          <w:sz w:val="20"/>
          <w:szCs w:val="20"/>
        </w:rPr>
        <w:tab/>
      </w:r>
      <w:r w:rsidRPr="007529A6">
        <w:rPr>
          <w:sz w:val="20"/>
          <w:szCs w:val="20"/>
        </w:rPr>
        <w:tab/>
      </w:r>
      <w:r w:rsidRPr="007529A6">
        <w:rPr>
          <w:sz w:val="20"/>
          <w:szCs w:val="20"/>
        </w:rPr>
        <w:tab/>
      </w:r>
      <w:r w:rsidRPr="007529A6">
        <w:rPr>
          <w:sz w:val="20"/>
          <w:szCs w:val="20"/>
        </w:rPr>
        <w:tab/>
      </w:r>
      <w:r w:rsidRPr="007529A6">
        <w:rPr>
          <w:sz w:val="20"/>
          <w:szCs w:val="20"/>
        </w:rPr>
        <w:tab/>
      </w:r>
      <w:r w:rsidRPr="007529A6">
        <w:rPr>
          <w:sz w:val="20"/>
          <w:szCs w:val="20"/>
        </w:rPr>
        <w:tab/>
      </w:r>
      <w:r>
        <w:rPr>
          <w:sz w:val="20"/>
          <w:szCs w:val="20"/>
        </w:rPr>
        <w:t xml:space="preserve">          </w:t>
      </w:r>
      <w:r w:rsidRPr="007529A6">
        <w:rPr>
          <w:sz w:val="20"/>
          <w:szCs w:val="20"/>
        </w:rPr>
        <w:t>«____» ____________ 2014 года</w:t>
      </w:r>
    </w:p>
    <w:p w:rsidR="002B4536" w:rsidRDefault="002B4536" w:rsidP="002B4536">
      <w:pPr>
        <w:ind w:firstLine="311"/>
        <w:jc w:val="both"/>
        <w:rPr>
          <w:b/>
          <w:sz w:val="20"/>
          <w:szCs w:val="20"/>
        </w:rPr>
      </w:pPr>
    </w:p>
    <w:p w:rsidR="002B4536" w:rsidRPr="007529A6" w:rsidRDefault="002B4536" w:rsidP="002B4536">
      <w:pPr>
        <w:ind w:firstLine="311"/>
        <w:jc w:val="both"/>
        <w:rPr>
          <w:bCs/>
          <w:sz w:val="20"/>
          <w:szCs w:val="20"/>
        </w:rPr>
      </w:pPr>
      <w:r w:rsidRPr="007529A6">
        <w:rPr>
          <w:b/>
          <w:sz w:val="20"/>
          <w:szCs w:val="20"/>
        </w:rPr>
        <w:t>ОАО «Славнефть-ЯНОС»</w:t>
      </w:r>
      <w:r w:rsidRPr="007529A6">
        <w:rPr>
          <w:bCs/>
          <w:sz w:val="20"/>
          <w:szCs w:val="20"/>
        </w:rPr>
        <w:t xml:space="preserve">, именуемое в дальнейшем «Заказчик», в лице </w:t>
      </w:r>
      <w:r w:rsidRPr="007529A6">
        <w:rPr>
          <w:b/>
          <w:sz w:val="20"/>
          <w:szCs w:val="20"/>
        </w:rPr>
        <w:t>Генерального директора Никитина Александра Анатольевича</w:t>
      </w:r>
      <w:r w:rsidRPr="007529A6">
        <w:rPr>
          <w:bCs/>
          <w:sz w:val="20"/>
          <w:szCs w:val="20"/>
        </w:rPr>
        <w:t>, действующего на основании Устава, с одной стороны и</w:t>
      </w:r>
    </w:p>
    <w:p w:rsidR="002B4536" w:rsidRPr="007529A6" w:rsidRDefault="002B4536" w:rsidP="002B4536">
      <w:pPr>
        <w:spacing w:before="120" w:after="60"/>
        <w:ind w:firstLine="312"/>
        <w:jc w:val="both"/>
        <w:outlineLvl w:val="5"/>
        <w:rPr>
          <w:bCs/>
          <w:sz w:val="20"/>
          <w:szCs w:val="20"/>
        </w:rPr>
      </w:pPr>
      <w:r w:rsidRPr="007529A6">
        <w:rPr>
          <w:b/>
          <w:bCs/>
          <w:sz w:val="20"/>
          <w:szCs w:val="20"/>
        </w:rPr>
        <w:t xml:space="preserve">___________________________, </w:t>
      </w:r>
      <w:r w:rsidRPr="007529A6">
        <w:rPr>
          <w:bCs/>
          <w:sz w:val="20"/>
          <w:szCs w:val="20"/>
        </w:rPr>
        <w:t xml:space="preserve">именуемое в дальнейшем «Генподрядчик», в лице </w:t>
      </w:r>
      <w:r w:rsidRPr="007529A6">
        <w:rPr>
          <w:b/>
          <w:bCs/>
          <w:sz w:val="20"/>
          <w:szCs w:val="20"/>
        </w:rPr>
        <w:t>_____________________________________</w:t>
      </w:r>
      <w:r w:rsidRPr="007529A6">
        <w:rPr>
          <w:b/>
          <w:sz w:val="20"/>
          <w:szCs w:val="20"/>
        </w:rPr>
        <w:t>,</w:t>
      </w:r>
      <w:r w:rsidRPr="007529A6">
        <w:rPr>
          <w:bCs/>
          <w:sz w:val="20"/>
          <w:szCs w:val="20"/>
        </w:rPr>
        <w:t xml:space="preserve"> действующего на основании _____________________________________ и свидетельства о допуске к работам № _____________________________________ с другой стороны, заключили настоящий Договор о нижеследующем:</w:t>
      </w:r>
    </w:p>
    <w:p w:rsidR="002B4536" w:rsidRPr="007529A6" w:rsidRDefault="002B4536" w:rsidP="002B4536">
      <w:pPr>
        <w:spacing w:before="120" w:after="120"/>
        <w:jc w:val="center"/>
        <w:rPr>
          <w:b/>
          <w:sz w:val="20"/>
          <w:szCs w:val="20"/>
        </w:rPr>
      </w:pPr>
      <w:r w:rsidRPr="007529A6">
        <w:rPr>
          <w:b/>
          <w:sz w:val="20"/>
          <w:szCs w:val="20"/>
        </w:rPr>
        <w:t>Статья 1. Предмет договора и сроки производства работ</w:t>
      </w:r>
    </w:p>
    <w:p w:rsidR="002B4536" w:rsidRPr="007529A6" w:rsidRDefault="002B4536" w:rsidP="002B4536">
      <w:pPr>
        <w:ind w:firstLine="284"/>
        <w:jc w:val="both"/>
        <w:rPr>
          <w:sz w:val="20"/>
          <w:szCs w:val="20"/>
        </w:rPr>
      </w:pPr>
      <w:r w:rsidRPr="007529A6">
        <w:rPr>
          <w:sz w:val="20"/>
          <w:szCs w:val="20"/>
        </w:rPr>
        <w:t xml:space="preserve">1.1. Генподрядчик по заданию Заказчика выполняет </w:t>
      </w:r>
      <w:r w:rsidRPr="00F860FE">
        <w:rPr>
          <w:b/>
          <w:sz w:val="20"/>
          <w:szCs w:val="20"/>
        </w:rPr>
        <w:t xml:space="preserve">Комплекс работ по Монтажу линии МЭА из цеха №5 на блок </w:t>
      </w:r>
      <w:proofErr w:type="spellStart"/>
      <w:r w:rsidRPr="00F860FE">
        <w:rPr>
          <w:b/>
          <w:sz w:val="20"/>
          <w:szCs w:val="20"/>
        </w:rPr>
        <w:t>Висбрекинга</w:t>
      </w:r>
      <w:proofErr w:type="spellEnd"/>
      <w:r w:rsidRPr="00F860FE">
        <w:rPr>
          <w:b/>
          <w:sz w:val="20"/>
          <w:szCs w:val="20"/>
        </w:rPr>
        <w:t xml:space="preserve"> уст ВТ-6 в рамках программы «Экологическая безопасность»,</w:t>
      </w:r>
      <w:r w:rsidRPr="007529A6">
        <w:rPr>
          <w:sz w:val="20"/>
          <w:szCs w:val="20"/>
        </w:rPr>
        <w:t xml:space="preserve"> согласно выдаваемой Заказчиком проектно-технической документации (с приложением ведомостей объемов работ), указанной в Приложении № 1 к настоящему договору.</w:t>
      </w:r>
    </w:p>
    <w:p w:rsidR="002B4536" w:rsidRPr="00F860FE" w:rsidRDefault="002B4536" w:rsidP="002B4536">
      <w:pPr>
        <w:suppressAutoHyphens/>
        <w:autoSpaceDE w:val="0"/>
        <w:spacing w:before="120"/>
        <w:jc w:val="both"/>
        <w:rPr>
          <w:sz w:val="20"/>
          <w:szCs w:val="20"/>
        </w:rPr>
      </w:pPr>
      <w:r w:rsidRPr="007529A6">
        <w:rPr>
          <w:sz w:val="20"/>
          <w:szCs w:val="20"/>
        </w:rPr>
        <w:t xml:space="preserve">1.2. Сроки выполнения работ по п.1.1: согласно Графику производства работ </w:t>
      </w:r>
      <w:r w:rsidR="000A6733" w:rsidRPr="000A6733">
        <w:rPr>
          <w:sz w:val="20"/>
          <w:szCs w:val="20"/>
        </w:rPr>
        <w:t>и освоения средств</w:t>
      </w:r>
      <w:r w:rsidR="000A6733">
        <w:rPr>
          <w:sz w:val="20"/>
          <w:szCs w:val="20"/>
        </w:rPr>
        <w:t xml:space="preserve"> </w:t>
      </w:r>
      <w:r w:rsidRPr="007529A6">
        <w:rPr>
          <w:sz w:val="20"/>
          <w:szCs w:val="20"/>
        </w:rPr>
        <w:t>(приложение №2 к настоящему договору):</w:t>
      </w:r>
    </w:p>
    <w:p w:rsidR="002B4536" w:rsidRPr="002B4536" w:rsidRDefault="002B4536" w:rsidP="002B4536">
      <w:pPr>
        <w:pStyle w:val="af0"/>
        <w:spacing w:before="120"/>
        <w:rPr>
          <w:rFonts w:ascii="Times New Roman" w:hAnsi="Times New Roman" w:cs="Times New Roman"/>
          <w:sz w:val="20"/>
          <w:lang w:eastAsia="ru-RU"/>
        </w:rPr>
      </w:pPr>
      <w:r w:rsidRPr="002B4536">
        <w:rPr>
          <w:rFonts w:ascii="Times New Roman" w:hAnsi="Times New Roman" w:cs="Times New Roman"/>
          <w:sz w:val="20"/>
          <w:lang w:eastAsia="ru-RU"/>
        </w:rPr>
        <w:t xml:space="preserve">- начало работ – </w:t>
      </w:r>
      <w:r w:rsidR="009125DA" w:rsidRPr="009125DA">
        <w:rPr>
          <w:rFonts w:ascii="Times New Roman" w:hAnsi="Times New Roman" w:cs="Times New Roman"/>
          <w:sz w:val="20"/>
          <w:lang w:eastAsia="ru-RU"/>
        </w:rPr>
        <w:t>25</w:t>
      </w:r>
      <w:r w:rsidRPr="009125DA">
        <w:rPr>
          <w:rFonts w:ascii="Times New Roman" w:hAnsi="Times New Roman" w:cs="Times New Roman"/>
          <w:sz w:val="20"/>
          <w:lang w:eastAsia="ru-RU"/>
        </w:rPr>
        <w:t xml:space="preserve"> августа  </w:t>
      </w:r>
      <w:smartTag w:uri="urn:schemas-microsoft-com:office:smarttags" w:element="metricconverter">
        <w:smartTagPr>
          <w:attr w:name="ProductID" w:val="2014 г"/>
        </w:smartTagPr>
        <w:r w:rsidRPr="009125DA">
          <w:rPr>
            <w:rFonts w:ascii="Times New Roman" w:hAnsi="Times New Roman" w:cs="Times New Roman"/>
            <w:sz w:val="20"/>
            <w:lang w:eastAsia="ru-RU"/>
          </w:rPr>
          <w:t>2014 г</w:t>
        </w:r>
      </w:smartTag>
      <w:r w:rsidRPr="009125DA">
        <w:rPr>
          <w:rFonts w:ascii="Times New Roman" w:hAnsi="Times New Roman" w:cs="Times New Roman"/>
          <w:sz w:val="20"/>
          <w:lang w:eastAsia="ru-RU"/>
        </w:rPr>
        <w:t>.</w:t>
      </w:r>
      <w:r w:rsidRPr="002B4536">
        <w:rPr>
          <w:rFonts w:ascii="Times New Roman" w:hAnsi="Times New Roman" w:cs="Times New Roman"/>
          <w:sz w:val="20"/>
          <w:lang w:eastAsia="ru-RU"/>
        </w:rPr>
        <w:t xml:space="preserve">, </w:t>
      </w:r>
    </w:p>
    <w:p w:rsidR="002B4536" w:rsidRPr="00F860FE" w:rsidRDefault="002B4536" w:rsidP="002B4536">
      <w:pPr>
        <w:pStyle w:val="af0"/>
        <w:spacing w:before="120"/>
        <w:rPr>
          <w:rFonts w:cs="Times New Roman"/>
          <w:sz w:val="20"/>
          <w:lang w:eastAsia="ru-RU"/>
        </w:rPr>
      </w:pPr>
      <w:r w:rsidRPr="002B4536">
        <w:rPr>
          <w:rFonts w:ascii="Times New Roman" w:hAnsi="Times New Roman" w:cs="Times New Roman"/>
          <w:sz w:val="20"/>
          <w:lang w:eastAsia="ru-RU"/>
        </w:rPr>
        <w:t xml:space="preserve">- окончание работ – 30 ноября  </w:t>
      </w:r>
      <w:smartTag w:uri="urn:schemas-microsoft-com:office:smarttags" w:element="metricconverter">
        <w:smartTagPr>
          <w:attr w:name="ProductID" w:val="2014 г"/>
        </w:smartTagPr>
        <w:r w:rsidRPr="002B4536">
          <w:rPr>
            <w:rFonts w:ascii="Times New Roman" w:hAnsi="Times New Roman" w:cs="Times New Roman"/>
            <w:sz w:val="20"/>
            <w:lang w:eastAsia="ru-RU"/>
          </w:rPr>
          <w:t>2014 г</w:t>
        </w:r>
      </w:smartTag>
      <w:r w:rsidRPr="002B4536">
        <w:rPr>
          <w:rFonts w:ascii="Times New Roman" w:hAnsi="Times New Roman" w:cs="Times New Roman"/>
          <w:sz w:val="20"/>
          <w:lang w:eastAsia="ru-RU"/>
        </w:rPr>
        <w:t>. Срок окончания всего комплекса работ  - 30 декабря 2014 г.</w:t>
      </w:r>
    </w:p>
    <w:p w:rsidR="002B4536" w:rsidRPr="007529A6" w:rsidRDefault="002B4536" w:rsidP="002B4536">
      <w:pPr>
        <w:ind w:firstLine="284"/>
        <w:jc w:val="both"/>
        <w:rPr>
          <w:sz w:val="20"/>
          <w:szCs w:val="20"/>
        </w:rPr>
      </w:pPr>
    </w:p>
    <w:p w:rsidR="002B4536" w:rsidRPr="007529A6" w:rsidRDefault="002B4536" w:rsidP="002B4536">
      <w:pPr>
        <w:ind w:firstLine="284"/>
        <w:jc w:val="both"/>
        <w:rPr>
          <w:sz w:val="20"/>
          <w:szCs w:val="20"/>
        </w:rPr>
      </w:pPr>
      <w:r w:rsidRPr="007529A6">
        <w:rPr>
          <w:sz w:val="20"/>
          <w:szCs w:val="20"/>
        </w:rPr>
        <w:t xml:space="preserve">1.3. Объемы, виды и сроки выполнения работ по </w:t>
      </w:r>
      <w:proofErr w:type="spellStart"/>
      <w:proofErr w:type="gramStart"/>
      <w:r w:rsidRPr="00F860FE">
        <w:rPr>
          <w:sz w:val="20"/>
          <w:szCs w:val="20"/>
        </w:rPr>
        <w:t>по</w:t>
      </w:r>
      <w:proofErr w:type="spellEnd"/>
      <w:proofErr w:type="gramEnd"/>
      <w:r w:rsidRPr="00F860FE">
        <w:rPr>
          <w:sz w:val="20"/>
          <w:szCs w:val="20"/>
        </w:rPr>
        <w:t xml:space="preserve"> Монтажу линии МЭА из цеха №5 на блок </w:t>
      </w:r>
      <w:proofErr w:type="spellStart"/>
      <w:r w:rsidRPr="00F860FE">
        <w:rPr>
          <w:sz w:val="20"/>
          <w:szCs w:val="20"/>
        </w:rPr>
        <w:t>Висбрекинга</w:t>
      </w:r>
      <w:proofErr w:type="spellEnd"/>
      <w:r w:rsidRPr="00F860FE">
        <w:rPr>
          <w:sz w:val="20"/>
          <w:szCs w:val="20"/>
        </w:rPr>
        <w:t xml:space="preserve"> уст ВТ-6» в рамках программы «Экологическая безопасность», </w:t>
      </w:r>
      <w:r w:rsidRPr="007529A6">
        <w:rPr>
          <w:sz w:val="20"/>
          <w:szCs w:val="20"/>
        </w:rPr>
        <w:t xml:space="preserve"> не вошедших в п.1.1. и Приложение №1, по дополнительно выпускаемой проектно-технической документации, могут быть оформлены дополнительными соглашениями к настоящему Договору с соблюдением срока окончания всего комплекса работ.</w:t>
      </w:r>
    </w:p>
    <w:p w:rsidR="002B4536" w:rsidRPr="007529A6" w:rsidRDefault="002B4536" w:rsidP="002B4536">
      <w:pPr>
        <w:ind w:firstLine="284"/>
        <w:jc w:val="both"/>
        <w:rPr>
          <w:sz w:val="20"/>
          <w:szCs w:val="20"/>
        </w:rPr>
      </w:pPr>
      <w:r w:rsidRPr="007529A6">
        <w:rPr>
          <w:sz w:val="20"/>
          <w:szCs w:val="20"/>
        </w:rPr>
        <w:t xml:space="preserve">1.4. Срок действия договора: договор действует до выполнения сторонами принятых на себя обязательств, но не позднее 31 </w:t>
      </w:r>
      <w:r>
        <w:rPr>
          <w:sz w:val="20"/>
          <w:szCs w:val="20"/>
        </w:rPr>
        <w:t>марта 2015</w:t>
      </w:r>
      <w:r w:rsidRPr="007529A6">
        <w:rPr>
          <w:sz w:val="20"/>
          <w:szCs w:val="20"/>
        </w:rPr>
        <w:t xml:space="preserve"> года.</w:t>
      </w:r>
    </w:p>
    <w:p w:rsidR="002B4536" w:rsidRPr="007529A6" w:rsidRDefault="002B4536" w:rsidP="002B4536">
      <w:pPr>
        <w:spacing w:before="120" w:after="120"/>
        <w:jc w:val="center"/>
        <w:rPr>
          <w:b/>
          <w:sz w:val="20"/>
          <w:szCs w:val="20"/>
        </w:rPr>
      </w:pPr>
      <w:r w:rsidRPr="007529A6">
        <w:rPr>
          <w:b/>
          <w:sz w:val="20"/>
          <w:szCs w:val="20"/>
        </w:rPr>
        <w:t>Статья 2. Стоимость работ</w:t>
      </w:r>
    </w:p>
    <w:p w:rsidR="002B4536" w:rsidRPr="007529A6" w:rsidRDefault="002B4536" w:rsidP="002B4536">
      <w:pPr>
        <w:ind w:firstLine="284"/>
        <w:jc w:val="both"/>
        <w:rPr>
          <w:sz w:val="20"/>
          <w:szCs w:val="20"/>
        </w:rPr>
      </w:pPr>
      <w:r w:rsidRPr="007529A6">
        <w:rPr>
          <w:sz w:val="20"/>
          <w:szCs w:val="20"/>
        </w:rPr>
        <w:t>2.1. Стоимость работ, предусмотренных п. 1.1 настоящего Договора, определяется протоколом согласования договорной цены (Приложение № 1), и составляет</w:t>
      </w:r>
      <w:proofErr w:type="gramStart"/>
      <w:r w:rsidRPr="007529A6">
        <w:rPr>
          <w:sz w:val="20"/>
          <w:szCs w:val="20"/>
        </w:rPr>
        <w:t xml:space="preserve"> _____________ (__________), </w:t>
      </w:r>
      <w:proofErr w:type="gramEnd"/>
      <w:r w:rsidRPr="007529A6">
        <w:rPr>
          <w:sz w:val="20"/>
          <w:szCs w:val="20"/>
        </w:rPr>
        <w:t>в том числе НДС 18% – _______ руб.</w:t>
      </w:r>
    </w:p>
    <w:p w:rsidR="002B4536" w:rsidRPr="007529A6" w:rsidRDefault="002B4536" w:rsidP="002B4536">
      <w:pPr>
        <w:ind w:firstLine="284"/>
        <w:jc w:val="both"/>
        <w:rPr>
          <w:sz w:val="20"/>
          <w:szCs w:val="20"/>
        </w:rPr>
      </w:pPr>
      <w:r w:rsidRPr="007529A6">
        <w:rPr>
          <w:sz w:val="20"/>
          <w:szCs w:val="20"/>
        </w:rPr>
        <w:t xml:space="preserve">2.2. Виды и объемы работ перечислены в сметных расчетах, указанных в протоколе согласования договорной цены (Приложение № 1) и составленных </w:t>
      </w:r>
      <w:proofErr w:type="gramStart"/>
      <w:r w:rsidRPr="007529A6">
        <w:rPr>
          <w:sz w:val="20"/>
          <w:szCs w:val="20"/>
        </w:rPr>
        <w:t>согласно</w:t>
      </w:r>
      <w:proofErr w:type="gramEnd"/>
      <w:r w:rsidRPr="007529A6">
        <w:rPr>
          <w:sz w:val="20"/>
          <w:szCs w:val="20"/>
        </w:rPr>
        <w:t xml:space="preserve"> выдаваемых ведомостей объемов работ. Стоимость работ по п.2.1. включает в себя стоимость материалов и оборудования поставки Генподрядчика согласно проектно-технической документации, а также все затраты Генподрядчика, понесенные им во исполнение обязанностей по настоящему договору, в частности, во исполнение пунктов 3.3., 3.4. 4.17, 4.18, 4.26, 4.28, 4.30 договора.</w:t>
      </w:r>
    </w:p>
    <w:p w:rsidR="002B4536" w:rsidRPr="007529A6" w:rsidRDefault="002B4536" w:rsidP="002B4536">
      <w:pPr>
        <w:ind w:firstLine="284"/>
        <w:jc w:val="both"/>
        <w:rPr>
          <w:sz w:val="20"/>
          <w:szCs w:val="20"/>
        </w:rPr>
      </w:pPr>
      <w:r w:rsidRPr="007529A6">
        <w:rPr>
          <w:sz w:val="20"/>
          <w:szCs w:val="20"/>
        </w:rPr>
        <w:t xml:space="preserve">Стоимость работ по п.2.1. является твёрдой и не подлежит изменению в ходе выполнения работ по настоящему Договору. Затраты на временные здания и сооружения, </w:t>
      </w:r>
      <w:r w:rsidR="000A6733" w:rsidRPr="000A6733">
        <w:rPr>
          <w:sz w:val="20"/>
          <w:szCs w:val="20"/>
        </w:rPr>
        <w:t>транспортные расходы на оборудование поставки заказчика,</w:t>
      </w:r>
      <w:r w:rsidR="000A6733" w:rsidRPr="007529A6">
        <w:rPr>
          <w:sz w:val="20"/>
          <w:szCs w:val="20"/>
        </w:rPr>
        <w:t xml:space="preserve"> </w:t>
      </w:r>
      <w:r w:rsidRPr="007529A6">
        <w:rPr>
          <w:sz w:val="20"/>
          <w:szCs w:val="20"/>
        </w:rPr>
        <w:t>а также непредвиденные расходы в случае необходимости их несения должны быть предварительно согласованы с Заказчиком. Такие затраты подлежат оплате на основании дополнительного соглашения к настоящему Договору.</w:t>
      </w:r>
    </w:p>
    <w:p w:rsidR="002B4536" w:rsidRPr="007529A6" w:rsidRDefault="002B4536" w:rsidP="002B4536">
      <w:pPr>
        <w:ind w:firstLine="284"/>
        <w:jc w:val="both"/>
        <w:rPr>
          <w:sz w:val="20"/>
          <w:szCs w:val="20"/>
        </w:rPr>
      </w:pPr>
      <w:r w:rsidRPr="007529A6">
        <w:rPr>
          <w:sz w:val="20"/>
          <w:szCs w:val="20"/>
        </w:rPr>
        <w:t>2.3. При возникновении изменений и дополнений в проектно-технической документации, влекущих за собой изменение объемов работ, оговоренных в Приложениях к настоящему Договору, Стороны заключают Изменение или Дополнительное соглашение к настоящему Договору с указанием объема, стоимости работ, а также сроков выполнения и порядка финансирования.</w:t>
      </w:r>
    </w:p>
    <w:p w:rsidR="002B4536" w:rsidRPr="007529A6" w:rsidRDefault="002B4536" w:rsidP="002B4536">
      <w:pPr>
        <w:ind w:firstLine="284"/>
        <w:jc w:val="both"/>
        <w:rPr>
          <w:sz w:val="20"/>
          <w:szCs w:val="20"/>
        </w:rPr>
      </w:pPr>
      <w:r w:rsidRPr="007529A6">
        <w:rPr>
          <w:sz w:val="20"/>
          <w:szCs w:val="20"/>
        </w:rPr>
        <w:t xml:space="preserve">2.4. </w:t>
      </w:r>
      <w:proofErr w:type="gramStart"/>
      <w:r w:rsidRPr="007529A6">
        <w:rPr>
          <w:sz w:val="20"/>
          <w:szCs w:val="20"/>
        </w:rPr>
        <w:t xml:space="preserve">Определение стоимости работ, оговоренных в п.1.3, п.2.3. и п.2.6. при заключении Изменений или Дополнительных соглашений будет производиться на основании утвержденных Заказчиком сметных расчетов </w:t>
      </w:r>
      <w:r w:rsidRPr="009520A6">
        <w:rPr>
          <w:sz w:val="22"/>
          <w:szCs w:val="22"/>
        </w:rPr>
        <w:t>(составленных ресурсным методом на основании смет, выдаваемых Заказчиком в электронном виде без цен на ресурсы,</w:t>
      </w:r>
      <w:r w:rsidRPr="009520A6">
        <w:rPr>
          <w:bCs/>
          <w:sz w:val="22"/>
          <w:szCs w:val="22"/>
        </w:rPr>
        <w:t xml:space="preserve"> за исключением расчётов по работам, указанным во втором абзаце п.2.2. договора, а также расчётов по Прочим затратам)</w:t>
      </w:r>
      <w:r w:rsidRPr="007529A6">
        <w:rPr>
          <w:sz w:val="20"/>
          <w:szCs w:val="20"/>
        </w:rPr>
        <w:t>, с</w:t>
      </w:r>
      <w:proofErr w:type="gramEnd"/>
      <w:r w:rsidRPr="007529A6">
        <w:rPr>
          <w:sz w:val="20"/>
          <w:szCs w:val="20"/>
        </w:rPr>
        <w:t xml:space="preserve"> Регламентом определения стоимости строительно-монтажных работ на последующие работы до их полного завершения:</w:t>
      </w:r>
    </w:p>
    <w:p w:rsidR="002B4536" w:rsidRPr="007529A6" w:rsidRDefault="002B4536" w:rsidP="002B4536">
      <w:pPr>
        <w:numPr>
          <w:ilvl w:val="0"/>
          <w:numId w:val="28"/>
        </w:numPr>
        <w:ind w:left="340"/>
        <w:jc w:val="both"/>
        <w:rPr>
          <w:sz w:val="20"/>
          <w:szCs w:val="20"/>
        </w:rPr>
      </w:pPr>
      <w:r w:rsidRPr="007529A6">
        <w:rPr>
          <w:sz w:val="20"/>
          <w:szCs w:val="20"/>
        </w:rPr>
        <w:t>Заработная плата: ____________ руб./мес.;</w:t>
      </w:r>
    </w:p>
    <w:p w:rsidR="002B4536" w:rsidRPr="007529A6" w:rsidRDefault="002B4536" w:rsidP="002B4536">
      <w:pPr>
        <w:numPr>
          <w:ilvl w:val="0"/>
          <w:numId w:val="28"/>
        </w:numPr>
        <w:ind w:left="340"/>
        <w:jc w:val="both"/>
        <w:rPr>
          <w:sz w:val="20"/>
          <w:szCs w:val="20"/>
        </w:rPr>
      </w:pPr>
      <w:r w:rsidRPr="007529A6">
        <w:rPr>
          <w:sz w:val="20"/>
          <w:szCs w:val="20"/>
        </w:rPr>
        <w:t>Коэффициент на особые условия производства работ:</w:t>
      </w:r>
    </w:p>
    <w:p w:rsidR="002B4536" w:rsidRPr="007529A6" w:rsidRDefault="002B4536" w:rsidP="002B4536">
      <w:pPr>
        <w:ind w:left="567" w:firstLine="284"/>
        <w:jc w:val="both"/>
        <w:rPr>
          <w:sz w:val="20"/>
          <w:szCs w:val="20"/>
        </w:rPr>
      </w:pPr>
      <w:r w:rsidRPr="007529A6">
        <w:rPr>
          <w:b/>
          <w:sz w:val="20"/>
          <w:szCs w:val="20"/>
        </w:rPr>
        <w:t xml:space="preserve">- </w:t>
      </w:r>
      <w:r w:rsidRPr="007529A6">
        <w:rPr>
          <w:sz w:val="20"/>
          <w:szCs w:val="20"/>
        </w:rPr>
        <w:t>на производство работ в стесненных условиях</w:t>
      </w:r>
      <w:proofErr w:type="gramStart"/>
      <w:r w:rsidRPr="007529A6">
        <w:rPr>
          <w:sz w:val="20"/>
          <w:szCs w:val="20"/>
        </w:rPr>
        <w:t>: __________;</w:t>
      </w:r>
      <w:proofErr w:type="gramEnd"/>
    </w:p>
    <w:p w:rsidR="002B4536" w:rsidRPr="007529A6" w:rsidRDefault="002B4536" w:rsidP="002B4536">
      <w:pPr>
        <w:numPr>
          <w:ilvl w:val="0"/>
          <w:numId w:val="29"/>
        </w:numPr>
        <w:ind w:left="340"/>
        <w:jc w:val="both"/>
        <w:rPr>
          <w:sz w:val="20"/>
          <w:szCs w:val="20"/>
        </w:rPr>
      </w:pPr>
      <w:r w:rsidRPr="007529A6">
        <w:rPr>
          <w:sz w:val="20"/>
          <w:szCs w:val="20"/>
        </w:rPr>
        <w:t>Накладные расходы: _______%, кроме того на изготовление м/</w:t>
      </w:r>
      <w:proofErr w:type="gramStart"/>
      <w:r w:rsidRPr="007529A6">
        <w:rPr>
          <w:sz w:val="20"/>
          <w:szCs w:val="20"/>
        </w:rPr>
        <w:t>к</w:t>
      </w:r>
      <w:proofErr w:type="gramEnd"/>
      <w:r w:rsidRPr="007529A6">
        <w:rPr>
          <w:sz w:val="20"/>
          <w:szCs w:val="20"/>
        </w:rPr>
        <w:t>: _____ %;</w:t>
      </w:r>
    </w:p>
    <w:p w:rsidR="002B4536" w:rsidRPr="007529A6" w:rsidRDefault="002B4536" w:rsidP="002B4536">
      <w:pPr>
        <w:numPr>
          <w:ilvl w:val="0"/>
          <w:numId w:val="29"/>
        </w:numPr>
        <w:ind w:left="340"/>
        <w:jc w:val="both"/>
        <w:rPr>
          <w:sz w:val="20"/>
          <w:szCs w:val="20"/>
        </w:rPr>
      </w:pPr>
      <w:r w:rsidRPr="007529A6">
        <w:rPr>
          <w:sz w:val="20"/>
          <w:szCs w:val="20"/>
        </w:rPr>
        <w:t>Сметная прибыль</w:t>
      </w:r>
      <w:proofErr w:type="gramStart"/>
      <w:r w:rsidRPr="007529A6">
        <w:rPr>
          <w:sz w:val="20"/>
          <w:szCs w:val="20"/>
        </w:rPr>
        <w:t>: _____%;</w:t>
      </w:r>
      <w:proofErr w:type="gramEnd"/>
    </w:p>
    <w:p w:rsidR="002B4536" w:rsidRPr="007529A6" w:rsidRDefault="002B4536" w:rsidP="002B4536">
      <w:pPr>
        <w:numPr>
          <w:ilvl w:val="0"/>
          <w:numId w:val="29"/>
        </w:numPr>
        <w:ind w:left="340"/>
        <w:jc w:val="both"/>
        <w:rPr>
          <w:sz w:val="20"/>
          <w:szCs w:val="20"/>
        </w:rPr>
      </w:pPr>
      <w:r w:rsidRPr="007529A6">
        <w:rPr>
          <w:sz w:val="20"/>
          <w:szCs w:val="20"/>
        </w:rPr>
        <w:t>Зимнее удорожание</w:t>
      </w:r>
      <w:proofErr w:type="gramStart"/>
      <w:r w:rsidRPr="007529A6">
        <w:rPr>
          <w:sz w:val="20"/>
          <w:szCs w:val="20"/>
        </w:rPr>
        <w:t>: _____%;</w:t>
      </w:r>
      <w:proofErr w:type="gramEnd"/>
    </w:p>
    <w:p w:rsidR="002B4536" w:rsidRPr="007529A6" w:rsidRDefault="002B4536" w:rsidP="002B4536">
      <w:pPr>
        <w:numPr>
          <w:ilvl w:val="0"/>
          <w:numId w:val="29"/>
        </w:numPr>
        <w:ind w:firstLine="340"/>
        <w:jc w:val="both"/>
        <w:rPr>
          <w:sz w:val="20"/>
          <w:szCs w:val="20"/>
        </w:rPr>
      </w:pPr>
      <w:r w:rsidRPr="007529A6">
        <w:rPr>
          <w:sz w:val="20"/>
          <w:szCs w:val="20"/>
        </w:rPr>
        <w:t>Транспортные затраты на материалы Заказчика</w:t>
      </w:r>
      <w:proofErr w:type="gramStart"/>
      <w:r w:rsidRPr="007529A6">
        <w:rPr>
          <w:sz w:val="20"/>
          <w:szCs w:val="20"/>
        </w:rPr>
        <w:t>: ____%;</w:t>
      </w:r>
      <w:proofErr w:type="gramEnd"/>
    </w:p>
    <w:p w:rsidR="002B4536" w:rsidRPr="007529A6" w:rsidRDefault="002B4536" w:rsidP="002B4536">
      <w:pPr>
        <w:numPr>
          <w:ilvl w:val="0"/>
          <w:numId w:val="29"/>
        </w:numPr>
        <w:ind w:left="340"/>
        <w:jc w:val="both"/>
        <w:rPr>
          <w:sz w:val="20"/>
          <w:szCs w:val="20"/>
        </w:rPr>
      </w:pPr>
      <w:r w:rsidRPr="007529A6">
        <w:rPr>
          <w:sz w:val="20"/>
          <w:szCs w:val="20"/>
        </w:rPr>
        <w:t>Транспортные затраты на материалы Генподрядчика</w:t>
      </w:r>
      <w:proofErr w:type="gramStart"/>
      <w:r w:rsidRPr="007529A6">
        <w:rPr>
          <w:sz w:val="20"/>
          <w:szCs w:val="20"/>
        </w:rPr>
        <w:t>: ____%;</w:t>
      </w:r>
      <w:proofErr w:type="gramEnd"/>
    </w:p>
    <w:p w:rsidR="002B4536" w:rsidRPr="007529A6" w:rsidRDefault="002B4536" w:rsidP="002B4536">
      <w:pPr>
        <w:numPr>
          <w:ilvl w:val="0"/>
          <w:numId w:val="30"/>
        </w:numPr>
        <w:ind w:left="340"/>
        <w:jc w:val="both"/>
        <w:rPr>
          <w:sz w:val="20"/>
          <w:szCs w:val="20"/>
        </w:rPr>
      </w:pPr>
      <w:r w:rsidRPr="007529A6">
        <w:rPr>
          <w:sz w:val="20"/>
          <w:szCs w:val="20"/>
        </w:rPr>
        <w:t>Транспортные затраты на оборудование Генподрядчика</w:t>
      </w:r>
      <w:proofErr w:type="gramStart"/>
      <w:r w:rsidRPr="007529A6">
        <w:rPr>
          <w:sz w:val="20"/>
          <w:szCs w:val="20"/>
        </w:rPr>
        <w:t>: ___%;</w:t>
      </w:r>
      <w:proofErr w:type="gramEnd"/>
    </w:p>
    <w:p w:rsidR="002B4536" w:rsidRPr="007529A6" w:rsidRDefault="002B4536" w:rsidP="002B4536">
      <w:pPr>
        <w:numPr>
          <w:ilvl w:val="0"/>
          <w:numId w:val="30"/>
        </w:numPr>
        <w:ind w:left="340"/>
        <w:jc w:val="both"/>
        <w:rPr>
          <w:sz w:val="20"/>
          <w:szCs w:val="20"/>
        </w:rPr>
      </w:pPr>
      <w:r w:rsidRPr="007529A6">
        <w:rPr>
          <w:sz w:val="20"/>
          <w:szCs w:val="20"/>
        </w:rPr>
        <w:t>Стоимость материалов принимается в текущих ценах _____________;</w:t>
      </w:r>
    </w:p>
    <w:p w:rsidR="002B4536" w:rsidRPr="007529A6" w:rsidRDefault="002B4536" w:rsidP="002B4536">
      <w:pPr>
        <w:numPr>
          <w:ilvl w:val="0"/>
          <w:numId w:val="30"/>
        </w:numPr>
        <w:ind w:left="340"/>
        <w:jc w:val="both"/>
        <w:rPr>
          <w:sz w:val="20"/>
          <w:szCs w:val="20"/>
        </w:rPr>
      </w:pPr>
      <w:r w:rsidRPr="007529A6">
        <w:rPr>
          <w:sz w:val="20"/>
          <w:szCs w:val="20"/>
        </w:rPr>
        <w:lastRenderedPageBreak/>
        <w:t>Стоимость эксплуатации машин и механизмов принимается в текущих ценах _________.</w:t>
      </w:r>
    </w:p>
    <w:p w:rsidR="002B4536" w:rsidRPr="007529A6" w:rsidRDefault="002B4536" w:rsidP="002B4536">
      <w:pPr>
        <w:ind w:firstLine="284"/>
        <w:jc w:val="both"/>
        <w:rPr>
          <w:sz w:val="20"/>
          <w:szCs w:val="20"/>
        </w:rPr>
      </w:pPr>
      <w:r w:rsidRPr="007529A6">
        <w:rPr>
          <w:sz w:val="20"/>
          <w:szCs w:val="20"/>
        </w:rPr>
        <w:t>Затраты (на особые условия производства работ, временные здания и сооружения, зимнее удорожание, и непредвиденные расходы) при выполнении работ по изготовлению металлоконструкций, не начисляются.</w:t>
      </w:r>
    </w:p>
    <w:p w:rsidR="002B4536" w:rsidRPr="007529A6" w:rsidRDefault="002B4536" w:rsidP="002B4536">
      <w:pPr>
        <w:ind w:firstLine="284"/>
        <w:jc w:val="both"/>
        <w:rPr>
          <w:sz w:val="20"/>
          <w:szCs w:val="20"/>
        </w:rPr>
      </w:pPr>
      <w:r w:rsidRPr="007529A6">
        <w:rPr>
          <w:sz w:val="20"/>
          <w:szCs w:val="20"/>
        </w:rPr>
        <w:t>Затраты Генподрядчика на временные здания и сооружения, транспортные расходы на оборудование, поставляемое Заказчиком, а также непредвиденные расходы в случае необходимости их несения должны быть предварительно согласованы с Заказчиком и будут оплачиваться на основании расчетов, согласованных с Заказчиком.</w:t>
      </w:r>
    </w:p>
    <w:p w:rsidR="002B4536" w:rsidRPr="007529A6" w:rsidRDefault="002B4536" w:rsidP="002B4536">
      <w:pPr>
        <w:jc w:val="both"/>
        <w:rPr>
          <w:sz w:val="20"/>
          <w:szCs w:val="20"/>
        </w:rPr>
      </w:pPr>
      <w:r w:rsidRPr="007529A6">
        <w:rPr>
          <w:sz w:val="20"/>
          <w:szCs w:val="20"/>
        </w:rPr>
        <w:t>2.5. Порядок определения стоимости и сроки выполнения пусконаладочных работ, не вошедших п.1.1. и Приложение №1,, могут быть оговорены в дополнительных соглашениях к настоящему Договору.</w:t>
      </w:r>
    </w:p>
    <w:p w:rsidR="002B4536" w:rsidRPr="007529A6" w:rsidRDefault="002B4536" w:rsidP="002B4536">
      <w:pPr>
        <w:ind w:firstLine="284"/>
        <w:jc w:val="both"/>
        <w:rPr>
          <w:sz w:val="20"/>
          <w:szCs w:val="20"/>
        </w:rPr>
      </w:pPr>
      <w:r w:rsidRPr="007529A6">
        <w:rPr>
          <w:sz w:val="20"/>
          <w:szCs w:val="20"/>
        </w:rPr>
        <w:t>2.6. При обнаружении несоответствий объемов работ по выдаваемой проектно-технической документации и ведомостям объемов работ, указанным в Приложении № 1 к настоящему Договору, факт наличия таких несоответствий должен быть подтвержден Заказчиком (с привлечением службы технического надзора Заказчика). В случае подтверждения их Заказчиком, Стороны заключают Изменение или Дополнительное соглашение к настоящему Договору.</w:t>
      </w:r>
    </w:p>
    <w:p w:rsidR="002B4536" w:rsidRPr="007529A6" w:rsidRDefault="002B4536" w:rsidP="002B4536">
      <w:pPr>
        <w:spacing w:before="120" w:after="120"/>
        <w:jc w:val="center"/>
        <w:rPr>
          <w:b/>
          <w:sz w:val="20"/>
          <w:szCs w:val="20"/>
        </w:rPr>
      </w:pPr>
      <w:r w:rsidRPr="007529A6">
        <w:rPr>
          <w:b/>
          <w:sz w:val="20"/>
          <w:szCs w:val="20"/>
        </w:rPr>
        <w:t>Статья 3. Обеспечение строительными материалами и оборудованием.</w:t>
      </w:r>
    </w:p>
    <w:p w:rsidR="000A6733" w:rsidRPr="000A6733" w:rsidRDefault="000A6733" w:rsidP="000A6733">
      <w:pPr>
        <w:autoSpaceDE w:val="0"/>
        <w:autoSpaceDN w:val="0"/>
        <w:adjustRightInd w:val="0"/>
        <w:ind w:firstLine="567"/>
        <w:jc w:val="both"/>
        <w:rPr>
          <w:rFonts w:cs="Arial"/>
          <w:sz w:val="20"/>
          <w:szCs w:val="20"/>
        </w:rPr>
      </w:pPr>
      <w:r w:rsidRPr="000A6733">
        <w:rPr>
          <w:rFonts w:cs="Arial"/>
          <w:sz w:val="20"/>
          <w:szCs w:val="20"/>
        </w:rPr>
        <w:t>3.1. Заказчик принимает на себя обязательство по обеспечению работ по п.1.1 материалами и оборудованием в соответствии с номенклатурой, указанной в Перечне материалов и оборудования поставки Заказчика (Приложение № 3). Даты, когда данные материалы и оборудование будут у Заказчика и могут быть переданы Генподрядчику по его заявке, указаны в Приложении №3.</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3.2. Генподрядчик принимает на себя обязательство по обеспечению работ по п.1.1 всеми остальными материалами и оборудованием согласно проектно-технической документации.</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3.3. Все материалы и оборудование при поступлении на ОАО «Славнефть-ЯНОС» проходят входной контроль, согласно требованиям по процедуре качества «Верификация закупленной продукции. Входной контроль оборудования и материалов» СМК-ПК-07.</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3.4. Генподрядчик обязуется выполнить на строительной площадке приемку, разгрузку, складирование и охрану прибывающих на объект материалов и оборудования.</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3.5. Все предоставляемые для выполнения работ материалы должны иметь (в случаях, предусмотренных законодательством):</w:t>
      </w:r>
    </w:p>
    <w:p w:rsidR="000A6733" w:rsidRPr="00912AB2" w:rsidRDefault="000A6733" w:rsidP="000A6733">
      <w:pPr>
        <w:numPr>
          <w:ilvl w:val="0"/>
          <w:numId w:val="13"/>
        </w:numPr>
        <w:ind w:left="0" w:firstLine="284"/>
        <w:jc w:val="both"/>
        <w:rPr>
          <w:sz w:val="20"/>
          <w:szCs w:val="20"/>
        </w:rPr>
      </w:pPr>
      <w:r w:rsidRPr="00912AB2">
        <w:rPr>
          <w:sz w:val="20"/>
          <w:szCs w:val="20"/>
        </w:rPr>
        <w:t>Сертификаты качества, выданные производителем,</w:t>
      </w:r>
    </w:p>
    <w:p w:rsidR="000A6733" w:rsidRPr="00912AB2" w:rsidRDefault="000A6733" w:rsidP="000A6733">
      <w:pPr>
        <w:numPr>
          <w:ilvl w:val="0"/>
          <w:numId w:val="13"/>
        </w:numPr>
        <w:ind w:left="0" w:firstLine="284"/>
        <w:jc w:val="both"/>
        <w:rPr>
          <w:sz w:val="20"/>
          <w:szCs w:val="20"/>
        </w:rPr>
      </w:pPr>
      <w:r w:rsidRPr="00912AB2">
        <w:rPr>
          <w:sz w:val="20"/>
          <w:szCs w:val="20"/>
        </w:rPr>
        <w:t>Сертификаты соответствия Госстандарта Российской Федерации,</w:t>
      </w:r>
    </w:p>
    <w:p w:rsidR="000A6733" w:rsidRPr="00912AB2" w:rsidRDefault="000A6733" w:rsidP="000A6733">
      <w:pPr>
        <w:numPr>
          <w:ilvl w:val="0"/>
          <w:numId w:val="13"/>
        </w:numPr>
        <w:ind w:left="0" w:firstLine="284"/>
        <w:jc w:val="both"/>
        <w:rPr>
          <w:sz w:val="20"/>
          <w:szCs w:val="20"/>
        </w:rPr>
      </w:pPr>
      <w:r w:rsidRPr="00912AB2">
        <w:rPr>
          <w:sz w:val="20"/>
          <w:szCs w:val="20"/>
        </w:rPr>
        <w:t>Сертификаты страны происхождения,</w:t>
      </w:r>
    </w:p>
    <w:p w:rsidR="000A6733" w:rsidRPr="00912AB2" w:rsidRDefault="000A6733" w:rsidP="000A6733">
      <w:pPr>
        <w:numPr>
          <w:ilvl w:val="0"/>
          <w:numId w:val="13"/>
        </w:numPr>
        <w:ind w:left="0" w:firstLine="284"/>
        <w:jc w:val="both"/>
        <w:rPr>
          <w:sz w:val="20"/>
          <w:szCs w:val="20"/>
        </w:rPr>
      </w:pPr>
      <w:r w:rsidRPr="00912AB2">
        <w:rPr>
          <w:sz w:val="20"/>
          <w:szCs w:val="20"/>
        </w:rPr>
        <w:t>Технические паспорта и другие документы, удостоверяющие их качество.</w:t>
      </w:r>
    </w:p>
    <w:p w:rsidR="000A6733" w:rsidRPr="00912AB2" w:rsidRDefault="000A6733" w:rsidP="000A6733">
      <w:pPr>
        <w:autoSpaceDE w:val="0"/>
        <w:autoSpaceDN w:val="0"/>
        <w:adjustRightInd w:val="0"/>
        <w:ind w:firstLine="567"/>
        <w:jc w:val="both"/>
        <w:rPr>
          <w:rFonts w:cs="Arial"/>
          <w:sz w:val="20"/>
          <w:szCs w:val="20"/>
        </w:rPr>
      </w:pPr>
      <w:proofErr w:type="gramStart"/>
      <w:r w:rsidRPr="00912AB2">
        <w:rPr>
          <w:rFonts w:cs="Arial"/>
          <w:sz w:val="20"/>
          <w:szCs w:val="20"/>
        </w:rPr>
        <w:t xml:space="preserve">Поставляемое Генподрядчиком оборудование должно, кроме того, иметь разрешения на применение оборудования, утвержденные Федеральной службой России по экологическому, технологическому и атомному надзору, выданное в соответствии с требованиями действующего законодательства РФ, а также российские сертификаты о </w:t>
      </w:r>
      <w:proofErr w:type="spellStart"/>
      <w:r w:rsidRPr="00912AB2">
        <w:rPr>
          <w:rFonts w:cs="Arial"/>
          <w:sz w:val="20"/>
          <w:szCs w:val="20"/>
        </w:rPr>
        <w:t>взрывозащите</w:t>
      </w:r>
      <w:proofErr w:type="spellEnd"/>
      <w:r w:rsidRPr="00912AB2">
        <w:rPr>
          <w:rFonts w:cs="Arial"/>
          <w:sz w:val="20"/>
          <w:szCs w:val="20"/>
        </w:rPr>
        <w:t xml:space="preserve"> электрооборудования, сертификаты о подтверждении типа, выданные Федеральным агентством по техническому регулированию и метрологии РФ, сертификаты соответствия требованиям технического регламента о безопасности машин и оборудования и</w:t>
      </w:r>
      <w:proofErr w:type="gramEnd"/>
      <w:r w:rsidRPr="00912AB2">
        <w:rPr>
          <w:rFonts w:cs="Arial"/>
          <w:sz w:val="20"/>
          <w:szCs w:val="20"/>
        </w:rPr>
        <w:t xml:space="preserve"> обоснование безопасности, а также другие разрешительные документы в соответствии с требованиями действующего законодательства РФ на момент поставки оборудования.</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Подлинники, либо нотариально заверенные копии указанных документов, на поставляемое Генподрядчиком по настоящему договору оборудование, Генподрядчик передает Заказчику в соответствии с п.7.4 настоящего договора.</w:t>
      </w:r>
    </w:p>
    <w:p w:rsidR="000A6733" w:rsidRPr="00912AB2" w:rsidRDefault="000A6733" w:rsidP="000A6733">
      <w:pPr>
        <w:autoSpaceDE w:val="0"/>
        <w:autoSpaceDN w:val="0"/>
        <w:adjustRightInd w:val="0"/>
        <w:ind w:firstLine="567"/>
        <w:jc w:val="both"/>
        <w:rPr>
          <w:rFonts w:cs="Arial"/>
          <w:sz w:val="20"/>
          <w:szCs w:val="20"/>
        </w:rPr>
      </w:pPr>
      <w:r w:rsidRPr="00912AB2">
        <w:rPr>
          <w:rFonts w:cs="Arial"/>
          <w:sz w:val="20"/>
          <w:szCs w:val="20"/>
        </w:rPr>
        <w:t>3.6. Сторона, предоставившая материалы и оборудование, несет ответственность за их не соответствие техническим спецификациям, государственным стандартам и техническим условиям.</w:t>
      </w:r>
    </w:p>
    <w:p w:rsidR="002B4536" w:rsidRPr="007529A6" w:rsidRDefault="000A6733" w:rsidP="000A6733">
      <w:pPr>
        <w:ind w:firstLine="284"/>
        <w:jc w:val="both"/>
        <w:rPr>
          <w:sz w:val="20"/>
          <w:szCs w:val="20"/>
        </w:rPr>
      </w:pPr>
      <w:r w:rsidRPr="00912AB2">
        <w:rPr>
          <w:rFonts w:cs="Arial"/>
          <w:sz w:val="20"/>
          <w:szCs w:val="20"/>
        </w:rPr>
        <w:t>3.7. При получении материалов или оборудования поставки Заказчика Генподрядчик обязан удостовериться в соответствии таких материалов или оборудования условиям настоящего договора (техническим спецификациям, государственным стандартам, техническим условиям, в пригодности материалов или оборудования для выполнения соответствующих работ). Если Генподрядчик не выполнил данную обязанность при получении материалов или оборудования, то впоследствии он не может ссылаться на несоответствие материалов или оборудования условиям настоящего договора.</w:t>
      </w:r>
    </w:p>
    <w:p w:rsidR="002B4536" w:rsidRPr="007529A6" w:rsidRDefault="002B4536" w:rsidP="002B4536">
      <w:pPr>
        <w:spacing w:before="120" w:after="120"/>
        <w:jc w:val="center"/>
        <w:rPr>
          <w:b/>
          <w:sz w:val="20"/>
          <w:szCs w:val="20"/>
        </w:rPr>
      </w:pPr>
      <w:r w:rsidRPr="007529A6">
        <w:rPr>
          <w:b/>
          <w:sz w:val="20"/>
          <w:szCs w:val="20"/>
        </w:rPr>
        <w:t>Статья 4. Обязанности Генподрядчика</w:t>
      </w:r>
    </w:p>
    <w:p w:rsidR="002B4536" w:rsidRPr="007529A6" w:rsidRDefault="002B4536" w:rsidP="002B4536">
      <w:pPr>
        <w:tabs>
          <w:tab w:val="left" w:pos="1240"/>
        </w:tabs>
        <w:ind w:firstLine="348"/>
        <w:jc w:val="center"/>
        <w:rPr>
          <w:b/>
          <w:sz w:val="20"/>
          <w:szCs w:val="20"/>
        </w:rPr>
      </w:pPr>
      <w:r w:rsidRPr="007529A6">
        <w:rPr>
          <w:b/>
          <w:sz w:val="20"/>
          <w:szCs w:val="20"/>
        </w:rPr>
        <w:t>Для выполнения работ по настоящему договору Генподрядчик обязан:</w:t>
      </w:r>
    </w:p>
    <w:p w:rsidR="002B4536" w:rsidRPr="007529A6" w:rsidRDefault="002B4536" w:rsidP="002B4536">
      <w:pPr>
        <w:ind w:firstLine="348"/>
        <w:jc w:val="both"/>
        <w:rPr>
          <w:sz w:val="20"/>
          <w:szCs w:val="20"/>
        </w:rPr>
      </w:pPr>
      <w:r w:rsidRPr="007529A6">
        <w:rPr>
          <w:sz w:val="20"/>
          <w:szCs w:val="20"/>
        </w:rPr>
        <w:t>4.1. В соответствии с проектно-технической документацией выполнить все работы в объеме и в сроки, предусмотренные настоящим договором и приложениями к нему, сдать результат выполненных работ Заказчику по Акту, оформленному согласно СНиП 3.01.04-87.</w:t>
      </w:r>
    </w:p>
    <w:p w:rsidR="002B4536" w:rsidRPr="007529A6" w:rsidRDefault="002B4536" w:rsidP="002B4536">
      <w:pPr>
        <w:ind w:firstLine="348"/>
        <w:jc w:val="both"/>
        <w:rPr>
          <w:sz w:val="20"/>
          <w:szCs w:val="20"/>
        </w:rPr>
      </w:pPr>
      <w:r w:rsidRPr="007529A6">
        <w:rPr>
          <w:sz w:val="20"/>
          <w:szCs w:val="20"/>
        </w:rPr>
        <w:t>4.2. Обеспечить:</w:t>
      </w:r>
    </w:p>
    <w:p w:rsidR="002B4536" w:rsidRPr="007529A6" w:rsidRDefault="002B4536" w:rsidP="002B4536">
      <w:pPr>
        <w:ind w:firstLine="348"/>
        <w:jc w:val="both"/>
        <w:rPr>
          <w:sz w:val="20"/>
          <w:szCs w:val="20"/>
        </w:rPr>
      </w:pPr>
      <w:r w:rsidRPr="007529A6">
        <w:rPr>
          <w:sz w:val="20"/>
          <w:szCs w:val="20"/>
        </w:rPr>
        <w:t>- разработку и согласование с Заказчиком до начала производства монтажных работ проекта производства работ;</w:t>
      </w:r>
    </w:p>
    <w:p w:rsidR="002B4536" w:rsidRPr="007529A6" w:rsidRDefault="002B4536" w:rsidP="002B4536">
      <w:pPr>
        <w:ind w:firstLine="348"/>
        <w:jc w:val="both"/>
        <w:rPr>
          <w:sz w:val="20"/>
          <w:szCs w:val="20"/>
        </w:rPr>
      </w:pPr>
      <w:r w:rsidRPr="007529A6">
        <w:rPr>
          <w:sz w:val="20"/>
          <w:szCs w:val="20"/>
        </w:rPr>
        <w:t>- производство работ и качество выполняемых работ в полном соответствии: с проектами, рабочими чертежами, сметами, действующими строительными нормами и правилами, стандартами и техническими условиями, а также с разработанным Генподрядчиком проектом производства работ;</w:t>
      </w:r>
    </w:p>
    <w:p w:rsidR="002B4536" w:rsidRPr="007529A6" w:rsidRDefault="002B4536" w:rsidP="002B4536">
      <w:pPr>
        <w:ind w:firstLine="348"/>
        <w:jc w:val="both"/>
        <w:rPr>
          <w:sz w:val="20"/>
          <w:szCs w:val="20"/>
        </w:rPr>
      </w:pPr>
      <w:r w:rsidRPr="007529A6">
        <w:rPr>
          <w:sz w:val="20"/>
          <w:szCs w:val="20"/>
        </w:rPr>
        <w:t>- в случае</w:t>
      </w:r>
      <w:proofErr w:type="gramStart"/>
      <w:r w:rsidRPr="007529A6">
        <w:rPr>
          <w:sz w:val="20"/>
          <w:szCs w:val="20"/>
        </w:rPr>
        <w:t>,</w:t>
      </w:r>
      <w:proofErr w:type="gramEnd"/>
      <w:r w:rsidRPr="007529A6">
        <w:rPr>
          <w:sz w:val="20"/>
          <w:szCs w:val="20"/>
        </w:rPr>
        <w:t xml:space="preserve"> если для выполнения работ по настоящему договору требуется наличие допуска СРО либо иное разрешение, Генподрядчик обязуется выполнять такие работы только при наличии соответствующего допуска </w:t>
      </w:r>
      <w:r w:rsidRPr="007529A6">
        <w:rPr>
          <w:sz w:val="20"/>
          <w:szCs w:val="20"/>
        </w:rPr>
        <w:lastRenderedPageBreak/>
        <w:t>(разрешения); в случае отсутствия такого допуска (разрешения) Генподрядчик обязуется обеспечить выполнение работ лицом, имеющим соответствующий допуск (разрешение). Необходимость получения допуска (разрешения) Генподрядчик обязан определить самостоятельно,</w:t>
      </w:r>
    </w:p>
    <w:p w:rsidR="002B4536" w:rsidRPr="007529A6" w:rsidRDefault="002B4536" w:rsidP="002B4536">
      <w:pPr>
        <w:ind w:firstLine="340"/>
        <w:jc w:val="both"/>
        <w:rPr>
          <w:sz w:val="20"/>
          <w:szCs w:val="20"/>
        </w:rPr>
      </w:pPr>
      <w:r w:rsidRPr="007529A6">
        <w:rPr>
          <w:sz w:val="20"/>
          <w:szCs w:val="20"/>
        </w:rPr>
        <w:t>- ведение учета выполненных работ по форме, установленной действующим законодательством и нормативно-техническими документами для конкретных видов работ;</w:t>
      </w:r>
    </w:p>
    <w:p w:rsidR="002B4536" w:rsidRPr="007529A6" w:rsidRDefault="002B4536" w:rsidP="002B4536">
      <w:pPr>
        <w:ind w:firstLine="348"/>
        <w:jc w:val="both"/>
        <w:rPr>
          <w:sz w:val="20"/>
          <w:szCs w:val="20"/>
        </w:rPr>
      </w:pPr>
      <w:r w:rsidRPr="007529A6">
        <w:rPr>
          <w:sz w:val="20"/>
          <w:szCs w:val="20"/>
        </w:rPr>
        <w:t>- своевременное устранение недостатков и дефектов, выявленных при приемке работ и в течение гарантийного срока на выполненные работы.</w:t>
      </w:r>
    </w:p>
    <w:p w:rsidR="002B4536" w:rsidRPr="007529A6" w:rsidRDefault="002B4536" w:rsidP="002B4536">
      <w:pPr>
        <w:ind w:firstLine="348"/>
        <w:jc w:val="both"/>
        <w:rPr>
          <w:sz w:val="20"/>
          <w:szCs w:val="20"/>
        </w:rPr>
      </w:pPr>
      <w:r w:rsidRPr="007529A6">
        <w:rPr>
          <w:sz w:val="20"/>
          <w:szCs w:val="20"/>
        </w:rPr>
        <w:t>4.3. Соблюдать нормы действующего законодательства РФ, включая земельное, водное, лесное законодательство, законодательство о природных ресурсах, о недрах, об охране окружающей среды, об охране труда, о промышленной и пожарной безопасности.</w:t>
      </w:r>
    </w:p>
    <w:p w:rsidR="002B4536" w:rsidRPr="007529A6" w:rsidRDefault="002B4536" w:rsidP="002B4536">
      <w:pPr>
        <w:ind w:firstLine="348"/>
        <w:jc w:val="both"/>
        <w:rPr>
          <w:sz w:val="20"/>
          <w:szCs w:val="20"/>
        </w:rPr>
      </w:pPr>
      <w:r w:rsidRPr="007529A6">
        <w:rPr>
          <w:sz w:val="20"/>
          <w:szCs w:val="20"/>
        </w:rPr>
        <w:t>4.4. Соблюдать требования следующих локальных нормативных актов Заказчика:</w:t>
      </w:r>
    </w:p>
    <w:p w:rsidR="002B4536" w:rsidRPr="007529A6" w:rsidRDefault="002B4536" w:rsidP="002B4536">
      <w:pPr>
        <w:ind w:firstLine="348"/>
        <w:jc w:val="both"/>
        <w:rPr>
          <w:sz w:val="20"/>
          <w:szCs w:val="20"/>
        </w:rPr>
      </w:pPr>
      <w:r w:rsidRPr="007529A6">
        <w:rPr>
          <w:sz w:val="20"/>
          <w:szCs w:val="20"/>
        </w:rPr>
        <w:t xml:space="preserve">- Положения о </w:t>
      </w:r>
      <w:proofErr w:type="gramStart"/>
      <w:r w:rsidRPr="007529A6">
        <w:rPr>
          <w:sz w:val="20"/>
          <w:szCs w:val="20"/>
        </w:rPr>
        <w:t>пропускном</w:t>
      </w:r>
      <w:proofErr w:type="gramEnd"/>
      <w:r w:rsidRPr="007529A6">
        <w:rPr>
          <w:sz w:val="20"/>
          <w:szCs w:val="20"/>
        </w:rPr>
        <w:t xml:space="preserve"> и </w:t>
      </w:r>
      <w:proofErr w:type="spellStart"/>
      <w:r w:rsidRPr="007529A6">
        <w:rPr>
          <w:sz w:val="20"/>
          <w:szCs w:val="20"/>
        </w:rPr>
        <w:t>внутриобъектовом</w:t>
      </w:r>
      <w:proofErr w:type="spellEnd"/>
      <w:r w:rsidRPr="007529A6">
        <w:rPr>
          <w:sz w:val="20"/>
          <w:szCs w:val="20"/>
        </w:rPr>
        <w:t xml:space="preserve"> режимах на территории ОАО «Славнефть-ЯНОС»;</w:t>
      </w:r>
    </w:p>
    <w:p w:rsidR="002B4536" w:rsidRPr="007529A6" w:rsidRDefault="002B4536" w:rsidP="002B4536">
      <w:pPr>
        <w:ind w:firstLine="348"/>
        <w:jc w:val="both"/>
        <w:rPr>
          <w:sz w:val="20"/>
          <w:szCs w:val="20"/>
        </w:rPr>
      </w:pPr>
      <w:r w:rsidRPr="007529A6">
        <w:rPr>
          <w:sz w:val="20"/>
          <w:szCs w:val="20"/>
        </w:rPr>
        <w:t>- Инструкции № 1 по общим правилам охраны труда, промышленной и пожарной безопасности на ОАО «Славнефть-ЯНОС»;</w:t>
      </w:r>
    </w:p>
    <w:p w:rsidR="002B4536" w:rsidRPr="007529A6" w:rsidRDefault="002B4536" w:rsidP="002B4536">
      <w:pPr>
        <w:ind w:firstLine="348"/>
        <w:jc w:val="both"/>
        <w:rPr>
          <w:sz w:val="20"/>
          <w:szCs w:val="20"/>
        </w:rPr>
      </w:pPr>
      <w:r w:rsidRPr="007529A6">
        <w:rPr>
          <w:sz w:val="20"/>
          <w:szCs w:val="20"/>
        </w:rPr>
        <w:t>- Инструкции № 10 по организации и безопасному производству ремонтных работ на объектах ОАО «Славнефть-ЯНОС»;</w:t>
      </w:r>
    </w:p>
    <w:p w:rsidR="002B4536" w:rsidRPr="007529A6" w:rsidRDefault="002B4536" w:rsidP="002B4536">
      <w:pPr>
        <w:ind w:firstLine="348"/>
        <w:jc w:val="both"/>
        <w:rPr>
          <w:sz w:val="20"/>
          <w:szCs w:val="20"/>
        </w:rPr>
      </w:pPr>
      <w:r w:rsidRPr="007529A6">
        <w:rPr>
          <w:sz w:val="20"/>
          <w:szCs w:val="20"/>
        </w:rPr>
        <w:t>- Инструкции № 18 по охране труда при работе на высоте;</w:t>
      </w:r>
    </w:p>
    <w:p w:rsidR="002B4536" w:rsidRPr="007529A6" w:rsidRDefault="002B4536" w:rsidP="002B4536">
      <w:pPr>
        <w:ind w:firstLine="348"/>
        <w:jc w:val="both"/>
        <w:rPr>
          <w:sz w:val="20"/>
          <w:szCs w:val="20"/>
        </w:rPr>
      </w:pPr>
      <w:r w:rsidRPr="007529A6">
        <w:rPr>
          <w:sz w:val="20"/>
          <w:szCs w:val="20"/>
        </w:rPr>
        <w:t>- Инструкции № 22 по организации безопасного проведения газоопасных работ на ОАО «Славнефть-ЯНОС»;</w:t>
      </w:r>
    </w:p>
    <w:p w:rsidR="002B4536" w:rsidRPr="007529A6" w:rsidRDefault="002B4536" w:rsidP="002B4536">
      <w:pPr>
        <w:ind w:firstLine="348"/>
        <w:jc w:val="both"/>
        <w:rPr>
          <w:sz w:val="20"/>
          <w:szCs w:val="20"/>
        </w:rPr>
      </w:pPr>
      <w:r w:rsidRPr="007529A6">
        <w:rPr>
          <w:sz w:val="20"/>
          <w:szCs w:val="20"/>
        </w:rPr>
        <w:t>- Инструкции № 69 по организации безопасного проведения огневых работ на пожароопасных, взрывоопасных и взрывопожароопасных объектах ОАО «Славнефть-ЯНОС»;</w:t>
      </w:r>
    </w:p>
    <w:p w:rsidR="002B4536" w:rsidRPr="007529A6" w:rsidRDefault="002B4536" w:rsidP="002B4536">
      <w:pPr>
        <w:ind w:firstLine="348"/>
        <w:jc w:val="both"/>
        <w:rPr>
          <w:sz w:val="20"/>
          <w:szCs w:val="20"/>
        </w:rPr>
      </w:pPr>
      <w:r w:rsidRPr="007529A6">
        <w:rPr>
          <w:sz w:val="20"/>
          <w:szCs w:val="20"/>
        </w:rPr>
        <w:t>- Инструкции № 717 по соблюдению Правил охраны труда, промышленной безопасности, пожарной и газовой безопасности на территории ОАО «Славнефть-ЯНОС» работниками сторонних организаций и предприятий;</w:t>
      </w:r>
    </w:p>
    <w:p w:rsidR="002B4536" w:rsidRPr="007529A6" w:rsidRDefault="002B4536" w:rsidP="002B4536">
      <w:pPr>
        <w:ind w:firstLine="348"/>
        <w:jc w:val="both"/>
        <w:rPr>
          <w:sz w:val="20"/>
          <w:szCs w:val="20"/>
        </w:rPr>
      </w:pPr>
      <w:r w:rsidRPr="007529A6">
        <w:rPr>
          <w:sz w:val="20"/>
          <w:szCs w:val="20"/>
        </w:rPr>
        <w:t>- Правил № 404 производства земляных работ на территории ОАО «Славнефть-ЯНОС»;</w:t>
      </w:r>
    </w:p>
    <w:p w:rsidR="002B4536" w:rsidRPr="007529A6" w:rsidRDefault="002B4536" w:rsidP="002B4536">
      <w:pPr>
        <w:ind w:firstLine="348"/>
        <w:jc w:val="both"/>
        <w:rPr>
          <w:sz w:val="20"/>
          <w:szCs w:val="20"/>
        </w:rPr>
      </w:pPr>
      <w:r w:rsidRPr="007529A6">
        <w:rPr>
          <w:sz w:val="20"/>
          <w:szCs w:val="20"/>
        </w:rPr>
        <w:t>- Инструкции № 135 по организации безопасного движения транспортных средств и пешеходов на территории предприятия ОАО «Славнефть-ЯНОС»;</w:t>
      </w:r>
    </w:p>
    <w:p w:rsidR="002B4536" w:rsidRPr="007529A6" w:rsidRDefault="002B4536" w:rsidP="002B4536">
      <w:pPr>
        <w:ind w:firstLine="348"/>
        <w:jc w:val="both"/>
        <w:rPr>
          <w:sz w:val="20"/>
          <w:szCs w:val="20"/>
        </w:rPr>
      </w:pPr>
      <w:r w:rsidRPr="007529A6">
        <w:rPr>
          <w:sz w:val="20"/>
          <w:szCs w:val="20"/>
        </w:rPr>
        <w:t>- Правил экологической безопасности ОАО «Славнефть-ЯНОС»;</w:t>
      </w:r>
    </w:p>
    <w:p w:rsidR="002B4536" w:rsidRPr="007529A6" w:rsidRDefault="002B4536" w:rsidP="002B4536">
      <w:pPr>
        <w:ind w:firstLine="348"/>
        <w:jc w:val="both"/>
        <w:rPr>
          <w:sz w:val="20"/>
          <w:szCs w:val="20"/>
        </w:rPr>
      </w:pPr>
      <w:r w:rsidRPr="007529A6">
        <w:rPr>
          <w:sz w:val="20"/>
          <w:szCs w:val="20"/>
        </w:rPr>
        <w:t>- Правил благоустройства и содержания территории ОАО «Славнефть-ЯНОС»;</w:t>
      </w:r>
    </w:p>
    <w:p w:rsidR="002B4536" w:rsidRPr="007529A6" w:rsidRDefault="002B4536" w:rsidP="002B4536">
      <w:pPr>
        <w:ind w:firstLine="348"/>
        <w:jc w:val="both"/>
        <w:rPr>
          <w:sz w:val="20"/>
          <w:szCs w:val="20"/>
        </w:rPr>
      </w:pPr>
      <w:r w:rsidRPr="007529A6">
        <w:rPr>
          <w:sz w:val="20"/>
          <w:szCs w:val="20"/>
        </w:rPr>
        <w:t>- Положения о порядке оформления, хранения и передачи исполнительной документации по объектам капитального строительства и технического перевооружения;</w:t>
      </w:r>
    </w:p>
    <w:p w:rsidR="002B4536" w:rsidRPr="007529A6" w:rsidRDefault="002B4536" w:rsidP="002B4536">
      <w:pPr>
        <w:ind w:firstLine="348"/>
        <w:jc w:val="both"/>
        <w:rPr>
          <w:sz w:val="20"/>
          <w:szCs w:val="20"/>
        </w:rPr>
      </w:pPr>
      <w:r w:rsidRPr="007529A6">
        <w:rPr>
          <w:sz w:val="20"/>
          <w:szCs w:val="20"/>
        </w:rPr>
        <w:t>- Памятки о действиях персонала при обнаружении подозрительных предметов;</w:t>
      </w:r>
    </w:p>
    <w:p w:rsidR="002B4536" w:rsidRPr="007529A6" w:rsidRDefault="002B4536" w:rsidP="002B4536">
      <w:pPr>
        <w:ind w:firstLine="348"/>
        <w:jc w:val="both"/>
        <w:rPr>
          <w:sz w:val="20"/>
          <w:szCs w:val="20"/>
        </w:rPr>
      </w:pPr>
      <w:r w:rsidRPr="007529A6">
        <w:rPr>
          <w:sz w:val="20"/>
          <w:szCs w:val="20"/>
        </w:rPr>
        <w:t>- Единых требований, предъявляемых к оснащению и содержанию мест для курения на объектах ОАО «Славнефть-ЯНОС»;</w:t>
      </w:r>
    </w:p>
    <w:p w:rsidR="002B4536" w:rsidRPr="007529A6" w:rsidRDefault="002B4536" w:rsidP="002B4536">
      <w:pPr>
        <w:ind w:firstLine="348"/>
        <w:jc w:val="both"/>
        <w:rPr>
          <w:sz w:val="20"/>
          <w:szCs w:val="20"/>
        </w:rPr>
      </w:pPr>
      <w:r w:rsidRPr="007529A6">
        <w:rPr>
          <w:sz w:val="20"/>
          <w:szCs w:val="20"/>
        </w:rPr>
        <w:t>- Положения о порядке отпуска материалов по давальческой схеме;</w:t>
      </w:r>
    </w:p>
    <w:p w:rsidR="002B4536" w:rsidRPr="007529A6" w:rsidRDefault="002B4536" w:rsidP="002B4536">
      <w:pPr>
        <w:ind w:firstLine="348"/>
        <w:jc w:val="both"/>
        <w:rPr>
          <w:sz w:val="20"/>
          <w:szCs w:val="20"/>
        </w:rPr>
      </w:pPr>
      <w:r w:rsidRPr="007529A6">
        <w:rPr>
          <w:sz w:val="20"/>
          <w:szCs w:val="20"/>
        </w:rPr>
        <w:t>- Единых требований, предъявляемых к мобильным зданиям (бытовым вагончикам) на объектах ОАО «Славнефть-ЯНОС»;</w:t>
      </w:r>
    </w:p>
    <w:p w:rsidR="002B4536" w:rsidRPr="007529A6" w:rsidRDefault="002B4536" w:rsidP="002B4536">
      <w:pPr>
        <w:ind w:firstLine="348"/>
        <w:jc w:val="both"/>
        <w:rPr>
          <w:sz w:val="20"/>
          <w:szCs w:val="20"/>
        </w:rPr>
      </w:pPr>
      <w:r w:rsidRPr="007529A6">
        <w:rPr>
          <w:sz w:val="20"/>
          <w:szCs w:val="20"/>
        </w:rPr>
        <w:t>- Процедуры качества «Верификация закупленной продукции. Входной контроль оборудования и материалов» СМК-ПК-07.</w:t>
      </w:r>
    </w:p>
    <w:p w:rsidR="002B4536" w:rsidRPr="007529A6" w:rsidRDefault="002B4536" w:rsidP="002B4536">
      <w:pPr>
        <w:ind w:firstLine="348"/>
        <w:jc w:val="both"/>
        <w:rPr>
          <w:sz w:val="20"/>
          <w:szCs w:val="20"/>
        </w:rPr>
      </w:pPr>
      <w:r w:rsidRPr="007529A6">
        <w:rPr>
          <w:sz w:val="20"/>
          <w:szCs w:val="20"/>
        </w:rPr>
        <w:t xml:space="preserve">4.5. </w:t>
      </w:r>
      <w:proofErr w:type="gramStart"/>
      <w:r w:rsidRPr="007529A6">
        <w:rPr>
          <w:sz w:val="20"/>
          <w:szCs w:val="20"/>
        </w:rPr>
        <w:t xml:space="preserve">В целях надлежащего выполнения работ по настоящему договору Генподрядчик принимает на себя обязательство обеспечить соблюдение своими работниками (а также работниками третьих лиц, привлеченных к выполнению работ) «Положения о пропускном и </w:t>
      </w:r>
      <w:proofErr w:type="spellStart"/>
      <w:r w:rsidRPr="007529A6">
        <w:rPr>
          <w:sz w:val="20"/>
          <w:szCs w:val="20"/>
        </w:rPr>
        <w:t>внутриобъектовом</w:t>
      </w:r>
      <w:proofErr w:type="spellEnd"/>
      <w:r w:rsidRPr="007529A6">
        <w:rPr>
          <w:sz w:val="20"/>
          <w:szCs w:val="20"/>
        </w:rPr>
        <w:t xml:space="preserve"> режимах на территории ОАО «Славнефть-ЯНОС» (далее - Положение), в частности, исключить появление данных лиц на территории Заказчика в состоянии алкогольного, наркотического или иного токсического опьянения. </w:t>
      </w:r>
      <w:proofErr w:type="gramEnd"/>
    </w:p>
    <w:p w:rsidR="002B4536" w:rsidRPr="007529A6" w:rsidRDefault="002B4536" w:rsidP="002B4536">
      <w:pPr>
        <w:ind w:firstLine="348"/>
        <w:jc w:val="both"/>
        <w:rPr>
          <w:sz w:val="20"/>
          <w:szCs w:val="20"/>
        </w:rPr>
      </w:pPr>
      <w:r w:rsidRPr="007529A6">
        <w:rPr>
          <w:sz w:val="20"/>
          <w:szCs w:val="20"/>
        </w:rPr>
        <w:t>4.6. Обеспечить выполнение всех необходимых мероприятий по промышленной безопасности, охране труда, охране окружающей среды, рациональному использованию природных ресурсов, по пожарной безопасности объекта, на котором выполняются работы.</w:t>
      </w:r>
    </w:p>
    <w:p w:rsidR="002B4536" w:rsidRPr="007529A6" w:rsidRDefault="002B4536" w:rsidP="002B4536">
      <w:pPr>
        <w:ind w:firstLine="348"/>
        <w:jc w:val="both"/>
        <w:rPr>
          <w:sz w:val="20"/>
          <w:szCs w:val="20"/>
        </w:rPr>
      </w:pPr>
      <w:r w:rsidRPr="007529A6">
        <w:rPr>
          <w:sz w:val="20"/>
          <w:szCs w:val="20"/>
        </w:rPr>
        <w:t xml:space="preserve">4.7. Названные в </w:t>
      </w:r>
      <w:proofErr w:type="spellStart"/>
      <w:r w:rsidRPr="007529A6">
        <w:rPr>
          <w:sz w:val="20"/>
          <w:szCs w:val="20"/>
        </w:rPr>
        <w:t>п.п</w:t>
      </w:r>
      <w:proofErr w:type="spellEnd"/>
      <w:r w:rsidRPr="007529A6">
        <w:rPr>
          <w:sz w:val="20"/>
          <w:szCs w:val="20"/>
        </w:rPr>
        <w:t>. 4.4-4.6 локальные акты Генподрядчик на момент подписания настоящего договора получил и с ними ознакомлен.</w:t>
      </w:r>
    </w:p>
    <w:p w:rsidR="002B4536" w:rsidRPr="007529A6" w:rsidRDefault="002B4536" w:rsidP="002B4536">
      <w:pPr>
        <w:ind w:firstLine="348"/>
        <w:jc w:val="both"/>
        <w:rPr>
          <w:sz w:val="20"/>
          <w:szCs w:val="20"/>
        </w:rPr>
      </w:pPr>
      <w:r w:rsidRPr="007529A6">
        <w:rPr>
          <w:sz w:val="20"/>
          <w:szCs w:val="20"/>
        </w:rPr>
        <w:t>4.8. Соблюдать требования безопасности при эксплуатации оборудования, используемого в ходе выполнения работ по настоящему Договору, установленные действующим законодательством РФ.</w:t>
      </w:r>
    </w:p>
    <w:p w:rsidR="002B4536" w:rsidRPr="007529A6" w:rsidRDefault="002B4536" w:rsidP="002B4536">
      <w:pPr>
        <w:ind w:firstLine="348"/>
        <w:jc w:val="both"/>
        <w:rPr>
          <w:sz w:val="20"/>
          <w:szCs w:val="20"/>
        </w:rPr>
      </w:pPr>
      <w:r w:rsidRPr="007529A6">
        <w:rPr>
          <w:sz w:val="20"/>
          <w:szCs w:val="20"/>
        </w:rPr>
        <w:t xml:space="preserve">4.9. Обеспечить безопасность дорожного движения на территории Заказчика в соответствии с требованиями федерального закона от 10.12.95. № 196-ФЗ «О безопасности дорожного движения» и других нормативных правовых актов. Осуществлять </w:t>
      </w:r>
      <w:proofErr w:type="gramStart"/>
      <w:r w:rsidRPr="007529A6">
        <w:rPr>
          <w:sz w:val="20"/>
          <w:szCs w:val="20"/>
        </w:rPr>
        <w:t>контроль за</w:t>
      </w:r>
      <w:proofErr w:type="gramEnd"/>
      <w:r w:rsidRPr="007529A6">
        <w:rPr>
          <w:sz w:val="20"/>
          <w:szCs w:val="20"/>
        </w:rPr>
        <w:t xml:space="preserve"> соблюдением водителями Генподрядчика и третьих лиц, привлеченных к выполнению работ, правил дорожного движения. В случае совершения дорожно-транспортного происшествия незамедлительно извещать Заказчика.</w:t>
      </w:r>
    </w:p>
    <w:p w:rsidR="002B4536" w:rsidRPr="007529A6" w:rsidRDefault="002B4536" w:rsidP="002B4536">
      <w:pPr>
        <w:ind w:firstLine="348"/>
        <w:jc w:val="both"/>
        <w:rPr>
          <w:sz w:val="20"/>
          <w:szCs w:val="20"/>
        </w:rPr>
      </w:pPr>
      <w:r w:rsidRPr="007529A6">
        <w:rPr>
          <w:sz w:val="20"/>
          <w:szCs w:val="20"/>
        </w:rPr>
        <w:t>4.10. Незамедлительно информировать Заказчика обо всех инцидентах, авариях и несчастных случаях, организовывать их расследование в соответствии с требованиями государственных нормативно-технических и правовых актов, а также требованиями Заказчика. В обязательном порядке включать в комиссии по расследованию представителя Заказчика.</w:t>
      </w:r>
    </w:p>
    <w:p w:rsidR="002B4536" w:rsidRPr="007529A6" w:rsidRDefault="002B4536" w:rsidP="002B4536">
      <w:pPr>
        <w:ind w:firstLine="348"/>
        <w:jc w:val="both"/>
        <w:rPr>
          <w:sz w:val="20"/>
          <w:szCs w:val="20"/>
        </w:rPr>
      </w:pPr>
      <w:r w:rsidRPr="007529A6">
        <w:rPr>
          <w:sz w:val="20"/>
          <w:szCs w:val="20"/>
        </w:rPr>
        <w:t xml:space="preserve">4.11. В случае привлечения Генподрядчиком (субподрядчиками) для выполнения </w:t>
      </w:r>
      <w:proofErr w:type="gramStart"/>
      <w:r w:rsidRPr="007529A6">
        <w:rPr>
          <w:sz w:val="20"/>
          <w:szCs w:val="20"/>
        </w:rPr>
        <w:t>работ</w:t>
      </w:r>
      <w:proofErr w:type="gramEnd"/>
      <w:r w:rsidRPr="007529A6">
        <w:rPr>
          <w:sz w:val="20"/>
          <w:szCs w:val="20"/>
        </w:rPr>
        <w:t xml:space="preserve"> по договору третьих лиц заключаемые с ними договоры должны содержать условия, предусмотренные пунктами 4.2.-4.11, 4.19 настоящей статьи; Генподрядчик должен осуществлять контроль их исполнения. По требованию Заказчика Генподрядчик обязан предоставить копии договоров, заключенных им с третьими лицами и, в случае наличия у Заказчика замечаний, обеспечить внесение в договор соответствующих изменений.</w:t>
      </w:r>
    </w:p>
    <w:p w:rsidR="002B4536" w:rsidRPr="007529A6" w:rsidRDefault="002B4536" w:rsidP="002B4536">
      <w:pPr>
        <w:ind w:firstLine="348"/>
        <w:jc w:val="both"/>
        <w:rPr>
          <w:sz w:val="20"/>
          <w:szCs w:val="20"/>
        </w:rPr>
      </w:pPr>
      <w:r w:rsidRPr="007529A6">
        <w:rPr>
          <w:sz w:val="20"/>
          <w:szCs w:val="20"/>
        </w:rPr>
        <w:t xml:space="preserve">4.12. Генподрядчик самостоятельно несет ответственность за допущенные им либо привлеченными к выполнению работ третьими лицами нарушения указанного в настоящей статье законодательства, включая </w:t>
      </w:r>
      <w:r w:rsidRPr="007529A6">
        <w:rPr>
          <w:sz w:val="20"/>
          <w:szCs w:val="20"/>
        </w:rPr>
        <w:lastRenderedPageBreak/>
        <w:t>оплату всех возможных штрафов и возмещение причиненного вреда. В случае если Заказчик был привлечен к ответственности за вышеуказанные нарушения Генподрядчика (привлеченных к выполнению работ третьих лиц), Генподрядчик обязуется не позднее 5 дней со дня получения соответствующего требования Заказчика возместить Заказчику все причиненные этим убытки.</w:t>
      </w:r>
    </w:p>
    <w:p w:rsidR="002B4536" w:rsidRPr="007529A6" w:rsidRDefault="002B4536" w:rsidP="002B4536">
      <w:pPr>
        <w:ind w:firstLine="348"/>
        <w:jc w:val="both"/>
        <w:rPr>
          <w:sz w:val="20"/>
          <w:szCs w:val="20"/>
        </w:rPr>
      </w:pPr>
      <w:r w:rsidRPr="007529A6">
        <w:rPr>
          <w:sz w:val="20"/>
          <w:szCs w:val="20"/>
        </w:rPr>
        <w:t>4.13. При наличии вины Генподрядчика за аварии, инциденты и несчастные случаи, произошедшие на территории Заказчика, Генподрядчик обязуется возместить Заказчику причиненные убытки, в том числе убытки (расходы) в виде сумм, подлежащих выплате работникам Заказчика и иным лицам в соответствии с законодательством, коллективным договором либо локальными актами Заказчика.</w:t>
      </w:r>
    </w:p>
    <w:p w:rsidR="002B4536" w:rsidRPr="007529A6" w:rsidRDefault="002B4536" w:rsidP="002B4536">
      <w:pPr>
        <w:ind w:firstLine="348"/>
        <w:jc w:val="both"/>
        <w:rPr>
          <w:sz w:val="20"/>
          <w:szCs w:val="20"/>
        </w:rPr>
      </w:pPr>
      <w:r w:rsidRPr="007529A6">
        <w:rPr>
          <w:sz w:val="20"/>
          <w:szCs w:val="20"/>
        </w:rPr>
        <w:t>4.14. Заказчик не несет ответственности за причинение вреда имуществу или здоровью, травмы, увечья или смерть любого работника Генподрядчика или третьего лица, привлеченного к выполнению работ, произошедшие не по вине Заказчика, а также в случае нарушения ими правил охраны труда или промышленной безопасности.</w:t>
      </w:r>
    </w:p>
    <w:p w:rsidR="002B4536" w:rsidRPr="007529A6" w:rsidRDefault="002B4536" w:rsidP="002B4536">
      <w:pPr>
        <w:ind w:firstLine="348"/>
        <w:jc w:val="both"/>
        <w:rPr>
          <w:sz w:val="20"/>
          <w:szCs w:val="20"/>
        </w:rPr>
      </w:pPr>
      <w:r w:rsidRPr="007529A6">
        <w:rPr>
          <w:sz w:val="20"/>
          <w:szCs w:val="20"/>
        </w:rPr>
        <w:t xml:space="preserve">4.15. Заказчик вправе в любое время осуществлять </w:t>
      </w:r>
      <w:proofErr w:type="gramStart"/>
      <w:r w:rsidRPr="007529A6">
        <w:rPr>
          <w:sz w:val="20"/>
          <w:szCs w:val="20"/>
        </w:rPr>
        <w:t>контроль за</w:t>
      </w:r>
      <w:proofErr w:type="gramEnd"/>
      <w:r w:rsidRPr="007529A6">
        <w:rPr>
          <w:sz w:val="20"/>
          <w:szCs w:val="20"/>
        </w:rPr>
        <w:t xml:space="preserve"> соблюдением Генподрядчиком и третьими лицами, привлеченными к выполнению работ, положений настоящей статьи Договора. Обнаруженные в ходе проверки нарушения фиксируются в акте, подписываемом представителями Заказчика, Генподрядчика/третьих лиц, привлекаемых Генподрядчиком. В случае отказа Генподрядчика/третьих лиц, привлеченных к выполнению работ, от подписания такого акта он оформляется Заказчиком в одностороннем порядке.</w:t>
      </w:r>
    </w:p>
    <w:p w:rsidR="002B4536" w:rsidRPr="007529A6" w:rsidRDefault="002B4536" w:rsidP="002B4536">
      <w:pPr>
        <w:ind w:firstLine="340"/>
        <w:jc w:val="both"/>
        <w:rPr>
          <w:sz w:val="20"/>
          <w:szCs w:val="20"/>
        </w:rPr>
      </w:pPr>
      <w:r w:rsidRPr="007529A6">
        <w:rPr>
          <w:sz w:val="20"/>
          <w:szCs w:val="20"/>
        </w:rPr>
        <w:t>4.16. Несоблюдение Генподрядчиком и третьими лицами, привлеченными к выполнению работ, требований настоящей статьи является существенным нарушением Договора и является основанием для расторжения Заказчиком настоящего договора в одностороннем порядке с письменным уведомлением Генподрядчика о предстоящем расторжении за 5 дней. В случае расторжения договора по названному основанию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2B4536" w:rsidRPr="007529A6" w:rsidRDefault="002B4536" w:rsidP="002B4536">
      <w:pPr>
        <w:ind w:firstLine="340"/>
        <w:jc w:val="both"/>
        <w:rPr>
          <w:sz w:val="20"/>
          <w:szCs w:val="20"/>
        </w:rPr>
      </w:pPr>
      <w:r w:rsidRPr="007529A6">
        <w:rPr>
          <w:sz w:val="20"/>
          <w:szCs w:val="20"/>
        </w:rPr>
        <w:t>4.17. Обеспечить содержание и уборку строительной площадки и прилегающей непосредственно к ней территории.</w:t>
      </w:r>
    </w:p>
    <w:p w:rsidR="002B4536" w:rsidRPr="007529A6" w:rsidRDefault="002B4536" w:rsidP="002B4536">
      <w:pPr>
        <w:ind w:firstLine="340"/>
        <w:jc w:val="both"/>
        <w:rPr>
          <w:sz w:val="20"/>
          <w:szCs w:val="20"/>
        </w:rPr>
      </w:pPr>
      <w:r w:rsidRPr="007529A6">
        <w:rPr>
          <w:sz w:val="20"/>
          <w:szCs w:val="20"/>
        </w:rPr>
        <w:t xml:space="preserve">4.18. Вывезти в 10 - </w:t>
      </w:r>
      <w:proofErr w:type="spellStart"/>
      <w:r w:rsidRPr="007529A6">
        <w:rPr>
          <w:sz w:val="20"/>
          <w:szCs w:val="20"/>
        </w:rPr>
        <w:t>дневный</w:t>
      </w:r>
      <w:proofErr w:type="spellEnd"/>
      <w:r w:rsidRPr="007529A6">
        <w:rPr>
          <w:sz w:val="20"/>
          <w:szCs w:val="20"/>
        </w:rPr>
        <w:t xml:space="preserve"> срок, до приемки выполненных работ, за пределы строительной площадки принадлежащие Генподрядчику строительные машины, оборудование, инвентарь, инструменты, строительные материалы, временные сооружения и другое имущество, а также строительный мусор (в том числе упаковку из-под оборудования) в места, указанные Заказчиком (полигон ТБО МУП «Скоково»). </w:t>
      </w:r>
    </w:p>
    <w:p w:rsidR="002B4536" w:rsidRPr="007529A6" w:rsidRDefault="002B4536" w:rsidP="002B4536">
      <w:pPr>
        <w:ind w:firstLine="340"/>
        <w:jc w:val="both"/>
        <w:rPr>
          <w:sz w:val="20"/>
          <w:szCs w:val="20"/>
        </w:rPr>
      </w:pPr>
      <w:r w:rsidRPr="007529A6">
        <w:rPr>
          <w:sz w:val="20"/>
          <w:szCs w:val="20"/>
        </w:rPr>
        <w:t xml:space="preserve">4.19. </w:t>
      </w:r>
      <w:proofErr w:type="gramStart"/>
      <w:r w:rsidRPr="007529A6">
        <w:rPr>
          <w:sz w:val="20"/>
          <w:szCs w:val="20"/>
        </w:rPr>
        <w:t>Привлекать к выполнению работ только третьих лиц (субподрядчиков), имеющих соответствующие аттестации в области промышленной безопасности и другие документы, необходимые для осуществления деятельности на опасных производственных объектах, а также имеющие выданное саморегулируемой организацией (СРО) свидетельство о допуске к работам, которые оказывают влияние на безопасность объектов капитального строительства (в случае выполнения субподрядчиком соответствующих работ).</w:t>
      </w:r>
      <w:proofErr w:type="gramEnd"/>
    </w:p>
    <w:p w:rsidR="002B4536" w:rsidRPr="007529A6" w:rsidRDefault="002B4536" w:rsidP="002B4536">
      <w:pPr>
        <w:ind w:firstLine="340"/>
        <w:jc w:val="both"/>
        <w:rPr>
          <w:sz w:val="20"/>
          <w:szCs w:val="20"/>
        </w:rPr>
      </w:pPr>
      <w:r w:rsidRPr="007529A6">
        <w:rPr>
          <w:sz w:val="20"/>
          <w:szCs w:val="20"/>
        </w:rPr>
        <w:t>4.20. Выбор субподрядной организации, привлекаемой Генподрядчиком для выполнения работ, осуществляется Генподрядчиком по письменному согласованию с Заказчиком.</w:t>
      </w:r>
    </w:p>
    <w:p w:rsidR="002B4536" w:rsidRPr="007529A6" w:rsidRDefault="002B4536" w:rsidP="002B4536">
      <w:pPr>
        <w:ind w:firstLine="340"/>
        <w:jc w:val="both"/>
        <w:rPr>
          <w:sz w:val="20"/>
          <w:szCs w:val="20"/>
        </w:rPr>
      </w:pPr>
      <w:r w:rsidRPr="007529A6">
        <w:rPr>
          <w:sz w:val="20"/>
          <w:szCs w:val="20"/>
        </w:rPr>
        <w:t>Генподрядчик направляет Генеральному директору ОАО «Славнефть-ЯНОС» запрос на получение согласия для привлечения на выполнение работ субподрядчика. К запросу Генподрядчик прикладывает учредительные документы субподрядчика; документы, подтверждающие полномочия единоличного исполнительного органа субподрядчика; выписку из ЕГРЮЛ в отношении субподрядчика.</w:t>
      </w:r>
    </w:p>
    <w:p w:rsidR="002B4536" w:rsidRPr="007529A6" w:rsidRDefault="002B4536" w:rsidP="002B4536">
      <w:pPr>
        <w:ind w:firstLine="340"/>
        <w:jc w:val="both"/>
        <w:rPr>
          <w:sz w:val="20"/>
          <w:szCs w:val="20"/>
        </w:rPr>
      </w:pPr>
      <w:r w:rsidRPr="007529A6">
        <w:rPr>
          <w:sz w:val="20"/>
          <w:szCs w:val="20"/>
        </w:rPr>
        <w:t>Привлечение субподрядчиком для выполнения работ по договору третьих лиц (</w:t>
      </w:r>
      <w:proofErr w:type="spellStart"/>
      <w:r w:rsidRPr="007529A6">
        <w:rPr>
          <w:sz w:val="20"/>
          <w:szCs w:val="20"/>
        </w:rPr>
        <w:t>субсубподрядчиков</w:t>
      </w:r>
      <w:proofErr w:type="spellEnd"/>
      <w:r w:rsidRPr="007529A6">
        <w:rPr>
          <w:sz w:val="20"/>
          <w:szCs w:val="20"/>
        </w:rPr>
        <w:t xml:space="preserve">) осуществляется по письменному согласованию с Заказчиком. Запрос на получение согласия для привлечения </w:t>
      </w:r>
      <w:proofErr w:type="spellStart"/>
      <w:r w:rsidRPr="007529A6">
        <w:rPr>
          <w:sz w:val="20"/>
          <w:szCs w:val="20"/>
        </w:rPr>
        <w:t>субсубподрядчиков</w:t>
      </w:r>
      <w:proofErr w:type="spellEnd"/>
      <w:r w:rsidRPr="007529A6">
        <w:rPr>
          <w:sz w:val="20"/>
          <w:szCs w:val="20"/>
        </w:rPr>
        <w:t xml:space="preserve"> Заказчику направляет Генподрядчик. К запросу Генподрядчик прикладывает документы, указанные во втором абзаце настоящего пункта, а также обоснование необходимости привлечения </w:t>
      </w:r>
      <w:proofErr w:type="spellStart"/>
      <w:r w:rsidRPr="007529A6">
        <w:rPr>
          <w:sz w:val="20"/>
          <w:szCs w:val="20"/>
        </w:rPr>
        <w:t>субсубподрядчиков</w:t>
      </w:r>
      <w:proofErr w:type="spellEnd"/>
      <w:r w:rsidRPr="007529A6">
        <w:rPr>
          <w:sz w:val="20"/>
          <w:szCs w:val="20"/>
        </w:rPr>
        <w:t xml:space="preserve">. Привлечение </w:t>
      </w:r>
      <w:proofErr w:type="spellStart"/>
      <w:r w:rsidRPr="007529A6">
        <w:rPr>
          <w:sz w:val="20"/>
          <w:szCs w:val="20"/>
        </w:rPr>
        <w:t>субсубподрядчиком</w:t>
      </w:r>
      <w:proofErr w:type="spellEnd"/>
      <w:r w:rsidRPr="007529A6">
        <w:rPr>
          <w:sz w:val="20"/>
          <w:szCs w:val="20"/>
        </w:rPr>
        <w:t xml:space="preserve"> третьих лиц для выполнения работ по договору не допускается.</w:t>
      </w:r>
    </w:p>
    <w:p w:rsidR="002B4536" w:rsidRPr="007529A6" w:rsidRDefault="002B4536" w:rsidP="002B4536">
      <w:pPr>
        <w:ind w:firstLine="340"/>
        <w:jc w:val="both"/>
        <w:rPr>
          <w:sz w:val="20"/>
          <w:szCs w:val="20"/>
        </w:rPr>
      </w:pPr>
      <w:r w:rsidRPr="007529A6">
        <w:rPr>
          <w:sz w:val="20"/>
          <w:szCs w:val="20"/>
        </w:rPr>
        <w:t>4.21. Немедленно известить Заказчика и до получения от него указаний приостановить работы при обнаружении:</w:t>
      </w:r>
    </w:p>
    <w:p w:rsidR="002B4536" w:rsidRPr="007529A6" w:rsidRDefault="002B4536" w:rsidP="002B4536">
      <w:pPr>
        <w:numPr>
          <w:ilvl w:val="0"/>
          <w:numId w:val="15"/>
        </w:numPr>
        <w:tabs>
          <w:tab w:val="num" w:pos="720"/>
        </w:tabs>
        <w:ind w:firstLine="199"/>
        <w:jc w:val="both"/>
        <w:rPr>
          <w:sz w:val="20"/>
          <w:szCs w:val="20"/>
        </w:rPr>
      </w:pPr>
      <w:r w:rsidRPr="007529A6">
        <w:rPr>
          <w:sz w:val="20"/>
          <w:szCs w:val="20"/>
        </w:rPr>
        <w:t>непригодности или недоброкачественности предоставленных Заказчиком материалов, оборудования, проектно-технической документации;</w:t>
      </w:r>
    </w:p>
    <w:p w:rsidR="002B4536" w:rsidRPr="007529A6" w:rsidRDefault="002B4536" w:rsidP="002B4536">
      <w:pPr>
        <w:numPr>
          <w:ilvl w:val="0"/>
          <w:numId w:val="15"/>
        </w:numPr>
        <w:tabs>
          <w:tab w:val="num" w:pos="0"/>
        </w:tabs>
        <w:ind w:firstLine="199"/>
        <w:jc w:val="both"/>
        <w:rPr>
          <w:sz w:val="20"/>
          <w:szCs w:val="20"/>
        </w:rPr>
      </w:pPr>
      <w:r w:rsidRPr="007529A6">
        <w:rPr>
          <w:sz w:val="20"/>
          <w:szCs w:val="20"/>
        </w:rPr>
        <w:t>возможных неблагоприятных для Заказчика последствий выполнения его указаний о способе исполнения работы;</w:t>
      </w:r>
    </w:p>
    <w:p w:rsidR="002B4536" w:rsidRPr="007529A6" w:rsidRDefault="002B4536" w:rsidP="002B4536">
      <w:pPr>
        <w:numPr>
          <w:ilvl w:val="0"/>
          <w:numId w:val="15"/>
        </w:numPr>
        <w:tabs>
          <w:tab w:val="num" w:pos="0"/>
        </w:tabs>
        <w:ind w:firstLine="199"/>
        <w:jc w:val="both"/>
        <w:rPr>
          <w:sz w:val="20"/>
          <w:szCs w:val="20"/>
        </w:rPr>
      </w:pPr>
      <w:r w:rsidRPr="007529A6">
        <w:rPr>
          <w:sz w:val="20"/>
          <w:szCs w:val="20"/>
        </w:rPr>
        <w:t>иных, не зависящих от Генподрядчика обстоятельств, угрожающих годности или прочности результатов выполняемой работы либо создающих невозможность ее завершения в срок.</w:t>
      </w:r>
    </w:p>
    <w:p w:rsidR="002B4536" w:rsidRPr="007529A6" w:rsidRDefault="002B4536" w:rsidP="002B4536">
      <w:pPr>
        <w:ind w:firstLine="340"/>
        <w:jc w:val="both"/>
        <w:rPr>
          <w:sz w:val="20"/>
          <w:szCs w:val="20"/>
        </w:rPr>
      </w:pPr>
      <w:r w:rsidRPr="007529A6">
        <w:rPr>
          <w:sz w:val="20"/>
          <w:szCs w:val="20"/>
        </w:rPr>
        <w:t xml:space="preserve">4.22. </w:t>
      </w:r>
      <w:proofErr w:type="gramStart"/>
      <w:r w:rsidRPr="007529A6">
        <w:rPr>
          <w:sz w:val="20"/>
          <w:szCs w:val="20"/>
        </w:rPr>
        <w:t>Если в процессе выполнения работ Генподрядчик поставит материалы, оборудование ненадлежащего качества или допустит отступления от технической документации, ухудшившие качество работы, то он обязан за свой счет устранить все выявленные недостатки в установленный по согласованию сторон срок, но не позднее сроков действия договора, или по требованию Заказчика компенсировать Заказчику затраты на исправление некачественно выполненных работ.</w:t>
      </w:r>
      <w:proofErr w:type="gramEnd"/>
    </w:p>
    <w:p w:rsidR="002B4536" w:rsidRPr="007529A6" w:rsidRDefault="002B4536" w:rsidP="002B4536">
      <w:pPr>
        <w:ind w:firstLine="340"/>
        <w:jc w:val="both"/>
        <w:rPr>
          <w:sz w:val="20"/>
          <w:szCs w:val="20"/>
        </w:rPr>
      </w:pPr>
      <w:r w:rsidRPr="007529A6">
        <w:rPr>
          <w:sz w:val="20"/>
          <w:szCs w:val="20"/>
        </w:rPr>
        <w:t>4.23. Генподрядчик не вправе выполнять указания Заказчика, если это может привести к нарушению требований, обязательных для сторон, по охране окружающей среды и безопасности работ.</w:t>
      </w:r>
    </w:p>
    <w:p w:rsidR="002B4536" w:rsidRPr="007529A6" w:rsidRDefault="002B4536" w:rsidP="002B4536">
      <w:pPr>
        <w:ind w:firstLine="348"/>
        <w:jc w:val="both"/>
        <w:rPr>
          <w:sz w:val="20"/>
          <w:szCs w:val="20"/>
        </w:rPr>
      </w:pPr>
      <w:r w:rsidRPr="007529A6">
        <w:rPr>
          <w:sz w:val="20"/>
          <w:szCs w:val="20"/>
        </w:rPr>
        <w:t>4.24. Выполнить в полном объеме все свои обязательства, предусмотренные в других статьях настоящего договора.</w:t>
      </w:r>
    </w:p>
    <w:p w:rsidR="002B4536" w:rsidRPr="007529A6" w:rsidRDefault="002B4536" w:rsidP="002B4536">
      <w:pPr>
        <w:ind w:firstLine="348"/>
        <w:jc w:val="both"/>
        <w:rPr>
          <w:sz w:val="20"/>
          <w:szCs w:val="20"/>
        </w:rPr>
      </w:pPr>
      <w:r w:rsidRPr="007529A6">
        <w:rPr>
          <w:sz w:val="20"/>
          <w:szCs w:val="20"/>
        </w:rPr>
        <w:t>4.25. Генподрядчик обязан оплатить услуги Заказчика (электроэнергия, подача воды, пара, вывоз мусора, предоставление транспорта и др.) не позднее 20 числа месяца, следующего за месяцем оказания услуг. Датой оплаты считается дата поступления денежных средств на расчетный счет Заказчика.</w:t>
      </w:r>
    </w:p>
    <w:p w:rsidR="002B4536" w:rsidRPr="007529A6" w:rsidRDefault="002B4536" w:rsidP="002B4536">
      <w:pPr>
        <w:ind w:firstLine="348"/>
        <w:jc w:val="both"/>
        <w:rPr>
          <w:sz w:val="20"/>
          <w:szCs w:val="20"/>
        </w:rPr>
      </w:pPr>
      <w:r w:rsidRPr="007529A6">
        <w:rPr>
          <w:sz w:val="20"/>
          <w:szCs w:val="20"/>
        </w:rPr>
        <w:lastRenderedPageBreak/>
        <w:t xml:space="preserve">4.26. Генподрядчик обязуется производить сортировку, резку и транспортировку металлолома Заказчика согласно проектно-технической документации. </w:t>
      </w:r>
      <w:proofErr w:type="spellStart"/>
      <w:r w:rsidRPr="007529A6">
        <w:rPr>
          <w:sz w:val="20"/>
          <w:szCs w:val="20"/>
        </w:rPr>
        <w:t>Доразделку</w:t>
      </w:r>
      <w:proofErr w:type="spellEnd"/>
      <w:r w:rsidRPr="007529A6">
        <w:rPr>
          <w:sz w:val="20"/>
          <w:szCs w:val="20"/>
        </w:rPr>
        <w:t xml:space="preserve"> и сортировку металлолома производить в соответствии с ГОСТ 2787-86 и ГОСТ 1639-93.</w:t>
      </w:r>
    </w:p>
    <w:p w:rsidR="002B4536" w:rsidRPr="007529A6" w:rsidRDefault="002B4536" w:rsidP="002B4536">
      <w:pPr>
        <w:ind w:firstLine="348"/>
        <w:jc w:val="both"/>
        <w:rPr>
          <w:sz w:val="20"/>
          <w:szCs w:val="20"/>
        </w:rPr>
      </w:pPr>
      <w:r w:rsidRPr="007529A6">
        <w:rPr>
          <w:sz w:val="20"/>
          <w:szCs w:val="20"/>
        </w:rPr>
        <w:t>4.27. Генподрядчик несет ответственность за транспортировку с территории завода и утилизацию строительных отходов и грунта, образовавшихся при выполнении договорных работ на территории ОАО «Славнефть-ЯНОС». При этом отходы, образующиеся от материалов и оборудования поставки Заказчика, а также разработанный грунт вывозятся и утилизируются за счет Заказчика. Все прочие строительные отходы, образующиеся при выполнении договорных работ Генподрядчиком, вывозятся и утилизируются за счет Генподрядчика.</w:t>
      </w:r>
    </w:p>
    <w:p w:rsidR="002B4536" w:rsidRPr="007529A6" w:rsidRDefault="002B4536" w:rsidP="002B4536">
      <w:pPr>
        <w:ind w:firstLine="348"/>
        <w:jc w:val="both"/>
        <w:rPr>
          <w:sz w:val="20"/>
          <w:szCs w:val="20"/>
        </w:rPr>
      </w:pPr>
      <w:r w:rsidRPr="007529A6">
        <w:rPr>
          <w:sz w:val="20"/>
          <w:szCs w:val="20"/>
        </w:rPr>
        <w:t>4.28. Генподрядчик обязуется не осуществлять въезд техники на газоны без согласования с цехами, ответственными за состояние закрепленных планшетов, и цехом № 2</w:t>
      </w:r>
      <w:r>
        <w:rPr>
          <w:sz w:val="20"/>
          <w:szCs w:val="20"/>
        </w:rPr>
        <w:t>3</w:t>
      </w:r>
      <w:r w:rsidRPr="007529A6">
        <w:rPr>
          <w:sz w:val="20"/>
          <w:szCs w:val="20"/>
        </w:rPr>
        <w:t xml:space="preserve"> ОАО «Славнефть-ЯНОС». В случае нарушения Генподрядчик обязуется восстановление нарушенных покрытий производить за счет собственных средств.</w:t>
      </w:r>
    </w:p>
    <w:p w:rsidR="002B4536" w:rsidRPr="007529A6" w:rsidRDefault="002B4536" w:rsidP="002B4536">
      <w:pPr>
        <w:ind w:firstLine="348"/>
        <w:jc w:val="both"/>
        <w:rPr>
          <w:sz w:val="20"/>
          <w:szCs w:val="20"/>
        </w:rPr>
      </w:pPr>
      <w:r w:rsidRPr="007529A6">
        <w:rPr>
          <w:sz w:val="20"/>
          <w:szCs w:val="20"/>
        </w:rPr>
        <w:t>4.29. Выдача пропусков работникам Генподрядчика и привлеченных им субподрядчиков предусматривает обязанность Генподрядчика сдавать Заказчику выданные пропуска не позднее дня, следующего за днем окончания срока соответствующего пропуска, либо днем увольнения работника – в зависимости от того, что наступит раньше.</w:t>
      </w:r>
    </w:p>
    <w:p w:rsidR="002B4536" w:rsidRPr="007529A6" w:rsidRDefault="002B4536" w:rsidP="002B4536">
      <w:pPr>
        <w:ind w:firstLine="348"/>
        <w:jc w:val="both"/>
        <w:rPr>
          <w:sz w:val="20"/>
          <w:szCs w:val="20"/>
        </w:rPr>
      </w:pPr>
      <w:r w:rsidRPr="007529A6">
        <w:rPr>
          <w:sz w:val="20"/>
          <w:szCs w:val="20"/>
        </w:rPr>
        <w:t xml:space="preserve">4.30. Генподрядчик обязуется произвести индивидуальное испытание смонтированного оборудования, принять участие в комплексном опробовании его Заказчиком. </w:t>
      </w:r>
    </w:p>
    <w:p w:rsidR="002B4536" w:rsidRPr="007529A6" w:rsidRDefault="002B4536" w:rsidP="002B4536">
      <w:pPr>
        <w:autoSpaceDE w:val="0"/>
        <w:autoSpaceDN w:val="0"/>
        <w:adjustRightInd w:val="0"/>
        <w:ind w:firstLine="348"/>
        <w:jc w:val="both"/>
        <w:rPr>
          <w:sz w:val="20"/>
          <w:szCs w:val="20"/>
        </w:rPr>
      </w:pPr>
      <w:r w:rsidRPr="007529A6">
        <w:rPr>
          <w:sz w:val="20"/>
          <w:szCs w:val="20"/>
        </w:rPr>
        <w:t>4.31. Генподрядчик до даты заключения настоящего Договора предоставляет Заказчику копию выданного саморегулируемой организацией (СРО) свидетельства о допуске к работам, которые оказывают влияние на безопасность объектов капитального строительства, с приложением - перечнем всех необходимых видов работ (в случае выполнения соответствующих работ по Договору).</w:t>
      </w:r>
    </w:p>
    <w:p w:rsidR="002B4536" w:rsidRPr="007529A6" w:rsidRDefault="002B4536" w:rsidP="002B4536">
      <w:pPr>
        <w:ind w:firstLine="348"/>
        <w:jc w:val="both"/>
        <w:rPr>
          <w:sz w:val="20"/>
          <w:szCs w:val="20"/>
        </w:rPr>
      </w:pPr>
      <w:r w:rsidRPr="007529A6">
        <w:rPr>
          <w:sz w:val="20"/>
          <w:szCs w:val="20"/>
        </w:rPr>
        <w:t>4.32. При готовности к сдаче Заказчику выполненного комплекса работ, Генподрядчик извещает об этом Заказчика не позднее 15 дней до планируемой даты приёмки результата работ.</w:t>
      </w:r>
    </w:p>
    <w:p w:rsidR="002B4536" w:rsidRPr="007529A6" w:rsidRDefault="002B4536" w:rsidP="002B4536">
      <w:pPr>
        <w:ind w:firstLine="348"/>
        <w:jc w:val="both"/>
        <w:rPr>
          <w:sz w:val="20"/>
          <w:szCs w:val="20"/>
        </w:rPr>
      </w:pPr>
      <w:r w:rsidRPr="007529A6">
        <w:rPr>
          <w:sz w:val="20"/>
          <w:szCs w:val="20"/>
        </w:rPr>
        <w:t>4.33. По окончании выполнения работ либо при прекращении действия настоящего договора Генподрядчик обязан освободить предоставленные для выполнения работ по настоящему договору помещения и территорию Заказчика не позднее десяти дней после соответственно окончания выполнения работ или прекращения действия договора.</w:t>
      </w:r>
    </w:p>
    <w:p w:rsidR="002B4536" w:rsidRPr="007529A6" w:rsidRDefault="002B4536" w:rsidP="002B4536">
      <w:pPr>
        <w:ind w:firstLine="348"/>
        <w:jc w:val="both"/>
        <w:rPr>
          <w:sz w:val="20"/>
          <w:szCs w:val="20"/>
        </w:rPr>
      </w:pPr>
      <w:r w:rsidRPr="007529A6">
        <w:rPr>
          <w:sz w:val="20"/>
          <w:szCs w:val="20"/>
        </w:rPr>
        <w:t xml:space="preserve">4.34. В случае нарушения предусмотренного пунктом 4.33. срока освобождения помещения и/или территории Заказчика более чем на 10 дней Заказчик вправе после письменного уведомления Генподрядчика продать его имущество, возместив из полученной суммы расходы на хранение, расходы на реализацию имущества, суммы неустоек и прочие расходы и требования к Генподрядчику (при их наличии). При этом до реализации имущества Генподрядчика оно может быть вывезено Заказчиком с его территории и передано на хранение третьему лицу. Условия продажи имущества Генподрядчика, в </w:t>
      </w:r>
      <w:proofErr w:type="spellStart"/>
      <w:r w:rsidRPr="007529A6">
        <w:rPr>
          <w:sz w:val="20"/>
          <w:szCs w:val="20"/>
        </w:rPr>
        <w:t>т.ч</w:t>
      </w:r>
      <w:proofErr w:type="spellEnd"/>
      <w:r w:rsidRPr="007529A6">
        <w:rPr>
          <w:sz w:val="20"/>
          <w:szCs w:val="20"/>
        </w:rPr>
        <w:t xml:space="preserve">. цена, определяются Заказчиком самостоятельно. Реализация имущества Генподрядчика производится путем подачи объявления в средстве массовой информации по выбору Заказчика и заключения договора купли-продажи с первым обратившимся лицом. </w:t>
      </w:r>
      <w:proofErr w:type="gramStart"/>
      <w:r w:rsidRPr="007529A6">
        <w:rPr>
          <w:sz w:val="20"/>
          <w:szCs w:val="20"/>
        </w:rPr>
        <w:t>Если в течение 10 дней со дня опубликования объявления заявок на приобретение имущества не поступит, Заказчик вправе утилизировать имущество Генподрядчика с отнесением на последнего расходов на утилизацию.</w:t>
      </w:r>
      <w:proofErr w:type="gramEnd"/>
    </w:p>
    <w:p w:rsidR="002B4536" w:rsidRPr="007529A6" w:rsidRDefault="002B4536" w:rsidP="002B4536">
      <w:pPr>
        <w:ind w:firstLine="348"/>
        <w:jc w:val="both"/>
        <w:rPr>
          <w:sz w:val="20"/>
          <w:szCs w:val="20"/>
        </w:rPr>
      </w:pPr>
      <w:r w:rsidRPr="007529A6">
        <w:rPr>
          <w:sz w:val="20"/>
          <w:szCs w:val="20"/>
        </w:rPr>
        <w:t xml:space="preserve">4.35. </w:t>
      </w:r>
      <w:proofErr w:type="gramStart"/>
      <w:r w:rsidRPr="007529A6">
        <w:rPr>
          <w:sz w:val="20"/>
          <w:szCs w:val="20"/>
        </w:rPr>
        <w:t>В случае необходимости выполнения работ и несения Генподрядчиком расходов на временные здания и сооружения, непредвиденных расходов и транспортных расходов на оборудование поставки Заказчика, акты с обоснованием необходимости и описанием характера работ (по временным и непредвиденным расходам), подтверждающие документы (по транспортным расходам на оборудование поставки заказчика), с приложением сметных расчетов, должны быть переданы Генподрядчиком на утверждение Заказчику до начала выполнения данных</w:t>
      </w:r>
      <w:proofErr w:type="gramEnd"/>
      <w:r w:rsidRPr="007529A6">
        <w:rPr>
          <w:sz w:val="20"/>
          <w:szCs w:val="20"/>
        </w:rPr>
        <w:t xml:space="preserve"> работ.</w:t>
      </w:r>
    </w:p>
    <w:p w:rsidR="002B4536" w:rsidRPr="007529A6" w:rsidRDefault="002B4536" w:rsidP="002B4536">
      <w:pPr>
        <w:ind w:firstLine="348"/>
        <w:jc w:val="both"/>
        <w:rPr>
          <w:sz w:val="20"/>
          <w:szCs w:val="20"/>
        </w:rPr>
      </w:pPr>
      <w:r w:rsidRPr="007529A6">
        <w:rPr>
          <w:sz w:val="20"/>
          <w:szCs w:val="20"/>
        </w:rPr>
        <w:t xml:space="preserve">4.36. Генподрядчик обязуется произвести ревизию в объеме 100 процентов всей арматуры поставки Генподрядчика, согласно выдаваемой проектно-технической документации, до начала ее монтажа. </w:t>
      </w:r>
    </w:p>
    <w:p w:rsidR="002B4536" w:rsidRDefault="002B4536" w:rsidP="002B4536">
      <w:pPr>
        <w:jc w:val="center"/>
        <w:rPr>
          <w:b/>
          <w:sz w:val="20"/>
          <w:szCs w:val="20"/>
        </w:rPr>
      </w:pPr>
    </w:p>
    <w:p w:rsidR="002B4536" w:rsidRPr="007529A6" w:rsidRDefault="002B4536" w:rsidP="002B4536">
      <w:pPr>
        <w:jc w:val="center"/>
        <w:rPr>
          <w:b/>
          <w:sz w:val="20"/>
          <w:szCs w:val="20"/>
        </w:rPr>
      </w:pPr>
      <w:r w:rsidRPr="007529A6">
        <w:rPr>
          <w:b/>
          <w:sz w:val="20"/>
          <w:szCs w:val="20"/>
        </w:rPr>
        <w:t>Статья 5. Обязанности Заказчика</w:t>
      </w:r>
    </w:p>
    <w:p w:rsidR="002B4536" w:rsidRDefault="002B4536" w:rsidP="002B4536">
      <w:pPr>
        <w:ind w:firstLine="348"/>
        <w:jc w:val="center"/>
        <w:rPr>
          <w:b/>
          <w:iCs/>
          <w:sz w:val="20"/>
          <w:szCs w:val="20"/>
        </w:rPr>
      </w:pPr>
      <w:r w:rsidRPr="007529A6">
        <w:rPr>
          <w:b/>
          <w:iCs/>
          <w:sz w:val="20"/>
          <w:szCs w:val="20"/>
        </w:rPr>
        <w:t>Для реализации настоящего договора Заказчик обязан:</w:t>
      </w:r>
    </w:p>
    <w:p w:rsidR="002B4536" w:rsidRPr="007529A6" w:rsidRDefault="002B4536" w:rsidP="002B4536">
      <w:pPr>
        <w:ind w:firstLine="348"/>
        <w:jc w:val="center"/>
        <w:rPr>
          <w:b/>
          <w:iCs/>
          <w:sz w:val="20"/>
          <w:szCs w:val="20"/>
        </w:rPr>
      </w:pPr>
    </w:p>
    <w:p w:rsidR="002B4536" w:rsidRPr="007529A6" w:rsidRDefault="002B4536" w:rsidP="002B4536">
      <w:pPr>
        <w:ind w:firstLine="348"/>
        <w:jc w:val="both"/>
        <w:rPr>
          <w:sz w:val="20"/>
          <w:szCs w:val="20"/>
        </w:rPr>
      </w:pPr>
      <w:r w:rsidRPr="007529A6">
        <w:rPr>
          <w:sz w:val="20"/>
          <w:szCs w:val="20"/>
        </w:rPr>
        <w:t>5.1. В течение пяти дней с момента подписания договора передать Генподрядчику полный комплект документации в 4-х экземплярах согласно п. 1.1 Договора.</w:t>
      </w:r>
    </w:p>
    <w:p w:rsidR="002B4536" w:rsidRPr="007529A6" w:rsidRDefault="002B4536" w:rsidP="002B4536">
      <w:pPr>
        <w:ind w:firstLine="348"/>
        <w:jc w:val="both"/>
        <w:rPr>
          <w:b/>
          <w:sz w:val="20"/>
          <w:szCs w:val="20"/>
        </w:rPr>
      </w:pPr>
      <w:r w:rsidRPr="007529A6">
        <w:rPr>
          <w:sz w:val="20"/>
          <w:szCs w:val="20"/>
        </w:rPr>
        <w:t xml:space="preserve">Передаваемая документация должна быть составлена в соответствии с требованиями действующих норм и правил и со штампом «в производство работ». </w:t>
      </w:r>
    </w:p>
    <w:p w:rsidR="002B4536" w:rsidRPr="007529A6" w:rsidRDefault="002B4536" w:rsidP="002B4536">
      <w:pPr>
        <w:ind w:firstLine="348"/>
        <w:jc w:val="both"/>
        <w:rPr>
          <w:sz w:val="20"/>
          <w:szCs w:val="20"/>
        </w:rPr>
      </w:pPr>
      <w:r w:rsidRPr="007529A6">
        <w:rPr>
          <w:sz w:val="20"/>
          <w:szCs w:val="20"/>
        </w:rPr>
        <w:t>5.2. Произвести приемку и оплату работ, выполненных Генподрядчиком, в порядке, предусмотренном в статьях 2 и 10.</w:t>
      </w:r>
    </w:p>
    <w:p w:rsidR="002B4536" w:rsidRPr="007529A6" w:rsidRDefault="002B4536" w:rsidP="002B4536">
      <w:pPr>
        <w:ind w:firstLine="348"/>
        <w:jc w:val="both"/>
        <w:rPr>
          <w:sz w:val="20"/>
          <w:szCs w:val="20"/>
        </w:rPr>
      </w:pPr>
      <w:r w:rsidRPr="007529A6">
        <w:rPr>
          <w:sz w:val="20"/>
          <w:szCs w:val="20"/>
        </w:rPr>
        <w:t>5.3. Заказчик вправе вносить изменения в проектно-техническую документацию в течение периода выполнения работ, обязательные для выполнения Генподрядчиком. В случае если такие изменения повлияют на стоимость или срок завершения выполнения работ, то Генподрядчик приступает к их выполнению только после подписания сторонами соответствующего дополнительного соглашения, становящегося с момента его подписания неотъемлемой частью настоящего договора.</w:t>
      </w:r>
    </w:p>
    <w:p w:rsidR="002B4536" w:rsidRPr="007529A6" w:rsidRDefault="002B4536" w:rsidP="002B4536">
      <w:pPr>
        <w:spacing w:before="120" w:after="120"/>
        <w:jc w:val="center"/>
        <w:rPr>
          <w:b/>
          <w:sz w:val="20"/>
          <w:szCs w:val="20"/>
        </w:rPr>
      </w:pPr>
      <w:r w:rsidRPr="007529A6">
        <w:rPr>
          <w:b/>
          <w:sz w:val="20"/>
          <w:szCs w:val="20"/>
        </w:rPr>
        <w:t>Статья 6. Право собственности</w:t>
      </w:r>
    </w:p>
    <w:p w:rsidR="002B4536" w:rsidRPr="007529A6" w:rsidRDefault="002B4536" w:rsidP="002B4536">
      <w:pPr>
        <w:ind w:firstLine="348"/>
        <w:jc w:val="both"/>
        <w:rPr>
          <w:sz w:val="20"/>
          <w:szCs w:val="20"/>
        </w:rPr>
      </w:pPr>
      <w:r w:rsidRPr="007529A6">
        <w:rPr>
          <w:sz w:val="20"/>
          <w:szCs w:val="20"/>
        </w:rPr>
        <w:t>6.1. После подписания Акта оформленного согласно СНиП 3.01.04-87 Заказчик принимает объект под свою охрану и несет риск возможного его разрушения или повреждения.</w:t>
      </w:r>
    </w:p>
    <w:p w:rsidR="002B4536" w:rsidRPr="007529A6" w:rsidRDefault="002B4536" w:rsidP="002B4536">
      <w:pPr>
        <w:ind w:firstLine="348"/>
        <w:jc w:val="both"/>
        <w:rPr>
          <w:sz w:val="20"/>
          <w:szCs w:val="20"/>
        </w:rPr>
      </w:pPr>
      <w:r w:rsidRPr="007529A6">
        <w:rPr>
          <w:sz w:val="20"/>
          <w:szCs w:val="20"/>
        </w:rPr>
        <w:lastRenderedPageBreak/>
        <w:t xml:space="preserve">6.2. До сдачи выполненного комплекса работ по договору Генподрядчик несет риск случайного уничтожения и повреждения объекта (материалов, оборудования и выполненных работ), кроме случаев, связанных с производственной деятельностью Заказчика. </w:t>
      </w:r>
    </w:p>
    <w:p w:rsidR="002B4536" w:rsidRPr="007529A6" w:rsidRDefault="002B4536" w:rsidP="002B4536">
      <w:pPr>
        <w:ind w:firstLine="348"/>
        <w:jc w:val="both"/>
        <w:rPr>
          <w:sz w:val="20"/>
          <w:szCs w:val="20"/>
        </w:rPr>
      </w:pPr>
      <w:r w:rsidRPr="007529A6">
        <w:rPr>
          <w:sz w:val="20"/>
          <w:szCs w:val="20"/>
        </w:rPr>
        <w:t xml:space="preserve">6.3. Генподрядчик не имеет право продавать или передавать строящийся или построенный объект или отдельную его часть, а также документацию на его строительство или отдельную ее часть никакой третьей стороне без письменного разрешения Заказчика. </w:t>
      </w:r>
    </w:p>
    <w:p w:rsidR="002B4536" w:rsidRPr="007529A6" w:rsidRDefault="002B4536" w:rsidP="002B4536">
      <w:pPr>
        <w:spacing w:before="120" w:after="120"/>
        <w:jc w:val="center"/>
        <w:rPr>
          <w:b/>
          <w:sz w:val="20"/>
          <w:szCs w:val="20"/>
        </w:rPr>
      </w:pPr>
      <w:r w:rsidRPr="007529A6">
        <w:rPr>
          <w:b/>
          <w:sz w:val="20"/>
          <w:szCs w:val="20"/>
        </w:rPr>
        <w:t>Статья 7. Порядок сдачи выполненных работ</w:t>
      </w:r>
    </w:p>
    <w:p w:rsidR="002B4536" w:rsidRPr="007529A6" w:rsidRDefault="002B4536" w:rsidP="002B4536">
      <w:pPr>
        <w:ind w:firstLine="348"/>
        <w:jc w:val="both"/>
        <w:rPr>
          <w:sz w:val="20"/>
          <w:szCs w:val="20"/>
        </w:rPr>
      </w:pPr>
      <w:r w:rsidRPr="007529A6">
        <w:rPr>
          <w:sz w:val="20"/>
          <w:szCs w:val="20"/>
        </w:rPr>
        <w:t>7.1. Выполняемые Генподрядчиком работы должны соответствовать требованиям технических условий, стандартам, нормам.</w:t>
      </w:r>
    </w:p>
    <w:p w:rsidR="002B4536" w:rsidRPr="007529A6" w:rsidRDefault="002B4536" w:rsidP="002B4536">
      <w:pPr>
        <w:ind w:firstLine="348"/>
        <w:jc w:val="both"/>
        <w:rPr>
          <w:sz w:val="20"/>
          <w:szCs w:val="20"/>
        </w:rPr>
      </w:pPr>
      <w:r w:rsidRPr="007529A6">
        <w:rPr>
          <w:sz w:val="20"/>
          <w:szCs w:val="20"/>
        </w:rPr>
        <w:t>7.2. Генподрядчик ежемесячно представляет Заказчику: акт приемки выполненных работ по форме КС-2, справку по форме КС-3 и исполнительную документацию на выполненные объемы строительно-монтажных и пусконаладочных работ и ответственные конструкции. Указанные акты приемки по форме КС-2 служат исключительно для подтверждения объемов выполненных работ за отчетный период. Оборудование передается Актом приема-передачи смонтированного оборудования.</w:t>
      </w:r>
    </w:p>
    <w:p w:rsidR="002B4536" w:rsidRPr="007529A6" w:rsidRDefault="002B4536" w:rsidP="002B4536">
      <w:pPr>
        <w:ind w:firstLine="348"/>
        <w:jc w:val="both"/>
        <w:rPr>
          <w:sz w:val="20"/>
          <w:szCs w:val="20"/>
        </w:rPr>
      </w:pPr>
      <w:r w:rsidRPr="007529A6">
        <w:rPr>
          <w:sz w:val="20"/>
          <w:szCs w:val="20"/>
        </w:rPr>
        <w:t>7.3. Приемка результата работ по настоящему договору осуществляется после выполнения Генподрядчиком всех предусмотренных договором работ, передачи Заказчику документов, предусмотренных пунктами 3.</w:t>
      </w:r>
      <w:r w:rsidR="00C74808">
        <w:rPr>
          <w:sz w:val="20"/>
          <w:szCs w:val="20"/>
        </w:rPr>
        <w:t>5</w:t>
      </w:r>
      <w:r w:rsidRPr="007529A6">
        <w:rPr>
          <w:sz w:val="20"/>
          <w:szCs w:val="20"/>
        </w:rPr>
        <w:t xml:space="preserve"> и 7.2, и оформляется Актом согласно СНиП 3.01.04-87.</w:t>
      </w:r>
    </w:p>
    <w:p w:rsidR="002B4536" w:rsidRPr="007529A6" w:rsidRDefault="002B4536" w:rsidP="002B4536">
      <w:pPr>
        <w:ind w:firstLine="348"/>
        <w:jc w:val="both"/>
        <w:rPr>
          <w:sz w:val="20"/>
          <w:szCs w:val="20"/>
        </w:rPr>
      </w:pPr>
      <w:r w:rsidRPr="007529A6">
        <w:rPr>
          <w:sz w:val="20"/>
          <w:szCs w:val="20"/>
        </w:rPr>
        <w:t xml:space="preserve">7.4. По завершению выполнения работ Генподрядчик передает Заказчику исполнительную документацию в соответствии со СНиП, </w:t>
      </w:r>
      <w:proofErr w:type="gramStart"/>
      <w:r w:rsidRPr="007529A6">
        <w:rPr>
          <w:sz w:val="20"/>
          <w:szCs w:val="20"/>
        </w:rPr>
        <w:t>действующими</w:t>
      </w:r>
      <w:proofErr w:type="gramEnd"/>
      <w:r w:rsidRPr="007529A6">
        <w:rPr>
          <w:sz w:val="20"/>
          <w:szCs w:val="20"/>
        </w:rPr>
        <w:t xml:space="preserve"> на территории Российской Федерации на момент сдачи работ, с полным комплектом сертификатов и разрешений (оригиналов или нотариально заверенных копий) и гарантийный паспорт на выполненные работы.</w:t>
      </w:r>
    </w:p>
    <w:p w:rsidR="002B4536" w:rsidRPr="007529A6" w:rsidRDefault="002B4536" w:rsidP="002B4536">
      <w:pPr>
        <w:ind w:firstLine="348"/>
        <w:jc w:val="both"/>
        <w:rPr>
          <w:sz w:val="20"/>
          <w:szCs w:val="20"/>
        </w:rPr>
      </w:pPr>
      <w:r w:rsidRPr="007529A6">
        <w:rPr>
          <w:sz w:val="20"/>
          <w:szCs w:val="20"/>
        </w:rPr>
        <w:t>7.5. Дополнительная экспертиза принимаемой Заказчиком части работ или всех работ в целом осуществляется Заказчиком за свой счет. В случае, если дополнительная экспертиза выявит некачественное выполнение Генподрядчиком какой либо части работ, Генподрядчик обязан устранить за свой счет и возместить Заказчику затраты, связанные с проведением дополнительной экспертизы.</w:t>
      </w:r>
    </w:p>
    <w:p w:rsidR="002B4536" w:rsidRPr="007529A6" w:rsidRDefault="002B4536" w:rsidP="002B4536">
      <w:pPr>
        <w:spacing w:before="120" w:after="120"/>
        <w:jc w:val="center"/>
        <w:rPr>
          <w:b/>
          <w:sz w:val="20"/>
          <w:szCs w:val="20"/>
        </w:rPr>
      </w:pPr>
      <w:r w:rsidRPr="007529A6">
        <w:rPr>
          <w:b/>
          <w:sz w:val="20"/>
          <w:szCs w:val="20"/>
        </w:rPr>
        <w:t>Статья 8. Порядок приемки выполненных работ</w:t>
      </w:r>
    </w:p>
    <w:p w:rsidR="002B4536" w:rsidRPr="007529A6" w:rsidRDefault="002B4536" w:rsidP="002B4536">
      <w:pPr>
        <w:ind w:firstLine="348"/>
        <w:jc w:val="both"/>
        <w:rPr>
          <w:sz w:val="20"/>
          <w:szCs w:val="20"/>
        </w:rPr>
      </w:pPr>
      <w:r w:rsidRPr="007529A6">
        <w:rPr>
          <w:sz w:val="20"/>
          <w:szCs w:val="20"/>
        </w:rPr>
        <w:t xml:space="preserve">8.1. Заказчик назначает своего представителя на объекте, который от его имени совместно с Генподрядчиком осуществляет приемку выполненных работ по акту. </w:t>
      </w:r>
    </w:p>
    <w:p w:rsidR="002B4536" w:rsidRPr="007529A6" w:rsidRDefault="002B4536" w:rsidP="002B4536">
      <w:pPr>
        <w:ind w:firstLine="348"/>
        <w:jc w:val="both"/>
        <w:rPr>
          <w:sz w:val="20"/>
          <w:szCs w:val="20"/>
        </w:rPr>
      </w:pPr>
      <w:r w:rsidRPr="007529A6">
        <w:rPr>
          <w:sz w:val="20"/>
          <w:szCs w:val="20"/>
        </w:rPr>
        <w:t>8.2. Заказчик в течение 5 дней с момента представления акта выполненных работ Генподрядчиком, производит подписание акта формы КС-2, либо мотивированный отказ в письменной форме с перечнем необходимых доработок и сроков их выполнения.</w:t>
      </w:r>
    </w:p>
    <w:p w:rsidR="002B4536" w:rsidRPr="007529A6" w:rsidRDefault="002B4536" w:rsidP="002B4536">
      <w:pPr>
        <w:spacing w:before="120" w:after="120"/>
        <w:jc w:val="center"/>
        <w:rPr>
          <w:b/>
          <w:sz w:val="20"/>
          <w:szCs w:val="20"/>
        </w:rPr>
      </w:pPr>
      <w:r w:rsidRPr="007529A6">
        <w:rPr>
          <w:b/>
          <w:sz w:val="20"/>
          <w:szCs w:val="20"/>
        </w:rPr>
        <w:t>Статья 9. Гарантии качества по сданным работам</w:t>
      </w:r>
    </w:p>
    <w:p w:rsidR="002B4536" w:rsidRPr="007529A6" w:rsidRDefault="002B4536" w:rsidP="002B4536">
      <w:pPr>
        <w:ind w:firstLine="340"/>
        <w:jc w:val="both"/>
        <w:rPr>
          <w:sz w:val="20"/>
          <w:szCs w:val="20"/>
        </w:rPr>
      </w:pPr>
      <w:r w:rsidRPr="007529A6">
        <w:rPr>
          <w:sz w:val="20"/>
          <w:szCs w:val="20"/>
        </w:rPr>
        <w:t>9.1. Генподрядчик обязуется выполнить работы качественно и гарантирует достижение объектом строительства указанных в проектно-технической документации показателей и возможность эксплуатации объекта либо его частей на протяжении срока использования/эксплуатации, предусмотренного проектно-технической документацией.</w:t>
      </w:r>
    </w:p>
    <w:p w:rsidR="002B4536" w:rsidRPr="007529A6" w:rsidRDefault="002B4536" w:rsidP="002B4536">
      <w:pPr>
        <w:autoSpaceDE w:val="0"/>
        <w:autoSpaceDN w:val="0"/>
        <w:adjustRightInd w:val="0"/>
        <w:ind w:firstLine="340"/>
        <w:jc w:val="both"/>
        <w:rPr>
          <w:sz w:val="20"/>
          <w:szCs w:val="20"/>
        </w:rPr>
      </w:pPr>
      <w:r w:rsidRPr="007529A6">
        <w:rPr>
          <w:sz w:val="20"/>
          <w:szCs w:val="20"/>
        </w:rPr>
        <w:t xml:space="preserve">9.2. Гарантийный срок на выполненные работы устанавливается с момента ввода объекта в эксплуатацию и составляет: на отделочные работы - 2 года; на прочие строительные работы - 5 лет; на работы, не являющиеся строительными - 2 года; </w:t>
      </w:r>
      <w:proofErr w:type="gramStart"/>
      <w:r w:rsidRPr="007529A6">
        <w:rPr>
          <w:sz w:val="20"/>
          <w:szCs w:val="20"/>
        </w:rPr>
        <w:t>на поставленные Генподрядчиком материалы - в соответствии со сроками, установленными в паспорте (сертификате) качества, технических условиях, технических проектах, но не менее 12 месяцев, на поставленное Генподрядчиком оборудование - в соответствии со сроками, установленными в паспорте (сертификате) качества, технических условиях, технических проектах, но не менее 2 лет с даты ввода объекта в эксплуатацию;</w:t>
      </w:r>
      <w:proofErr w:type="gramEnd"/>
    </w:p>
    <w:p w:rsidR="002B4536" w:rsidRPr="007529A6" w:rsidRDefault="002B4536" w:rsidP="002B4536">
      <w:pPr>
        <w:ind w:firstLine="340"/>
        <w:jc w:val="both"/>
        <w:rPr>
          <w:sz w:val="20"/>
          <w:szCs w:val="20"/>
        </w:rPr>
      </w:pPr>
      <w:r w:rsidRPr="007529A6">
        <w:rPr>
          <w:sz w:val="20"/>
          <w:szCs w:val="20"/>
        </w:rPr>
        <w:t>9.3. Если в период гарантийного срока в ходе эксплуатации объекта обнаружатся дефекты, препятствующие нормальной его эксплуатации, то Генподрядчик обязан в согласованный с Заказчиком срок устранить их за свой счет. Для участия в составлении акта, фиксирующего дефекты, согласования порядка и сроков их устранения, Генподрядчик обязан направить своего представителя не позднее 3 дней со дня получения письменного извещения Заказчика. Гарантийный срок в этом случае продлевается соответственно на период выявления и устранения дефектов.</w:t>
      </w:r>
    </w:p>
    <w:p w:rsidR="002B4536" w:rsidRPr="007529A6" w:rsidRDefault="002B4536" w:rsidP="002B4536">
      <w:pPr>
        <w:ind w:firstLine="340"/>
        <w:jc w:val="both"/>
        <w:rPr>
          <w:sz w:val="20"/>
          <w:szCs w:val="20"/>
        </w:rPr>
      </w:pPr>
      <w:r w:rsidRPr="007529A6">
        <w:rPr>
          <w:sz w:val="20"/>
          <w:szCs w:val="20"/>
        </w:rPr>
        <w:t>9.4. При отказе Генподрядчика от составления или подписания акта обнаруженных дефектов Заказчик составляет односторонний акт на основе заключения квалифицированного специалиста, привлекаемого им за свой счет. В случае установления вины Генподрядчика он обязан компенсировать Заказчику расходы на проведение экспертизы в 10-дневный срок со дня получения письменного требования Заказчика.</w:t>
      </w:r>
    </w:p>
    <w:p w:rsidR="002B4536" w:rsidRPr="007529A6" w:rsidRDefault="002B4536" w:rsidP="002B4536">
      <w:pPr>
        <w:spacing w:before="120" w:after="120"/>
        <w:jc w:val="center"/>
        <w:rPr>
          <w:b/>
          <w:sz w:val="20"/>
          <w:szCs w:val="20"/>
        </w:rPr>
      </w:pPr>
      <w:r w:rsidRPr="007529A6">
        <w:rPr>
          <w:b/>
          <w:sz w:val="20"/>
          <w:szCs w:val="20"/>
        </w:rPr>
        <w:t xml:space="preserve">Статья 10. Оплата работ и взаиморасчеты </w:t>
      </w:r>
    </w:p>
    <w:p w:rsidR="002B4536" w:rsidRPr="007529A6" w:rsidRDefault="002B4536" w:rsidP="002B4536">
      <w:pPr>
        <w:ind w:firstLine="348"/>
        <w:jc w:val="both"/>
        <w:rPr>
          <w:sz w:val="20"/>
          <w:szCs w:val="20"/>
        </w:rPr>
      </w:pPr>
      <w:r w:rsidRPr="007529A6">
        <w:rPr>
          <w:color w:val="000000"/>
          <w:sz w:val="20"/>
          <w:szCs w:val="20"/>
        </w:rPr>
        <w:t>10.1 Заказчик обязуется оплатить Генподрядчику стоимость выполненных работ в течение 60 дней после подписания акта приемки выполненных работ формы КС-2, справки стоимости выполненных работ формы КС-3, устранения Генподрядчиком всех выявленных дефектов и получения Заказчиком всех документов в соответствии с пунктами 3.</w:t>
      </w:r>
      <w:r>
        <w:rPr>
          <w:color w:val="000000"/>
          <w:sz w:val="20"/>
          <w:szCs w:val="20"/>
        </w:rPr>
        <w:t>4</w:t>
      </w:r>
      <w:r w:rsidRPr="007529A6">
        <w:rPr>
          <w:color w:val="000000"/>
          <w:sz w:val="20"/>
          <w:szCs w:val="20"/>
        </w:rPr>
        <w:t>. и 7.2. настоящего договора.</w:t>
      </w:r>
    </w:p>
    <w:p w:rsidR="002B4536" w:rsidRPr="007529A6" w:rsidRDefault="002B4536" w:rsidP="002B4536">
      <w:pPr>
        <w:ind w:firstLine="348"/>
        <w:jc w:val="both"/>
        <w:rPr>
          <w:sz w:val="20"/>
          <w:szCs w:val="20"/>
        </w:rPr>
      </w:pPr>
      <w:r w:rsidRPr="007529A6">
        <w:rPr>
          <w:sz w:val="20"/>
          <w:szCs w:val="20"/>
        </w:rPr>
        <w:t>10.2. Разница в стоимости материалов поставки Генподрядчика, (возникшая между стоимостью, указанной в П</w:t>
      </w:r>
      <w:r w:rsidRPr="007529A6">
        <w:rPr>
          <w:color w:val="000000"/>
          <w:sz w:val="20"/>
          <w:szCs w:val="20"/>
        </w:rPr>
        <w:t>риложении №1 к Договору</w:t>
      </w:r>
      <w:r w:rsidRPr="007529A6">
        <w:rPr>
          <w:sz w:val="20"/>
          <w:szCs w:val="20"/>
        </w:rPr>
        <w:t xml:space="preserve"> и стоимостью фактически приобретенных материалов Генподрядчика), в актах выполненных работ предъявляться к оплате не будет. </w:t>
      </w:r>
    </w:p>
    <w:p w:rsidR="002B4536" w:rsidRPr="007529A6" w:rsidRDefault="002B4536" w:rsidP="002B4536">
      <w:pPr>
        <w:ind w:firstLine="348"/>
        <w:jc w:val="both"/>
        <w:rPr>
          <w:sz w:val="20"/>
          <w:szCs w:val="20"/>
        </w:rPr>
      </w:pPr>
      <w:r w:rsidRPr="007529A6">
        <w:rPr>
          <w:sz w:val="20"/>
          <w:szCs w:val="20"/>
        </w:rPr>
        <w:lastRenderedPageBreak/>
        <w:t>10.3. В течение 5-ти дней после подписания акта выполненных работ, Генподрядчик представляет Заказчику счет-фактуру, в соответствии с Налоговым Кодексом Российской Федерации.</w:t>
      </w:r>
    </w:p>
    <w:p w:rsidR="002B4536" w:rsidRPr="007529A6" w:rsidRDefault="002B4536" w:rsidP="002B4536">
      <w:pPr>
        <w:ind w:firstLine="348"/>
        <w:jc w:val="both"/>
        <w:rPr>
          <w:sz w:val="20"/>
          <w:szCs w:val="20"/>
        </w:rPr>
      </w:pPr>
      <w:r w:rsidRPr="007529A6">
        <w:rPr>
          <w:sz w:val="20"/>
          <w:szCs w:val="20"/>
        </w:rPr>
        <w:t>10.4. Оплата работ производится Заказчиком по договорной цене, предусмотренной статьей 2.1. настоящего договора, с зачетом всех ранее произведенных платежей. Оплата стоимости оборудования осуществляется Заказчиком после его монтажа с оформлением Справки о стоимости выполненных работ и затрат по форме КС-3 с указанием наименования оборудования, его количества и общей стоимости.</w:t>
      </w:r>
    </w:p>
    <w:p w:rsidR="002B4536" w:rsidRPr="007529A6" w:rsidRDefault="002B4536" w:rsidP="002B4536">
      <w:pPr>
        <w:ind w:firstLine="348"/>
        <w:jc w:val="both"/>
        <w:rPr>
          <w:sz w:val="20"/>
          <w:szCs w:val="20"/>
        </w:rPr>
      </w:pPr>
      <w:r w:rsidRPr="007529A6">
        <w:rPr>
          <w:sz w:val="20"/>
          <w:szCs w:val="20"/>
        </w:rPr>
        <w:t>10.5. Все платежно-расчетные документы должны содержать ссылку на регистрационный номер договора, присвоенный при регистрации ОАО “Славнефть-ЯНОС”, в соответствии с которым проводится хозяйственная операция.</w:t>
      </w:r>
    </w:p>
    <w:p w:rsidR="002B4536" w:rsidRPr="007529A6" w:rsidRDefault="002B4536" w:rsidP="002B4536">
      <w:pPr>
        <w:ind w:firstLine="348"/>
        <w:jc w:val="both"/>
        <w:rPr>
          <w:sz w:val="20"/>
          <w:szCs w:val="20"/>
        </w:rPr>
      </w:pPr>
      <w:r w:rsidRPr="007529A6">
        <w:rPr>
          <w:sz w:val="20"/>
          <w:szCs w:val="20"/>
        </w:rPr>
        <w:t>10.6. Оплата выполненных Генподрядчиком работ производится Заказчиком не ранее поступления на расчетный счет Заказчика оплаты за оказанные Генподрядчику в месяце, предшествующем месяцу оплаты выполненных работ, услуги (электроэнергия, связь, подача воды, пара, вывоз мусора, предоставление транспорта, аренда, штрафы и др.), в том числе оказанные по другим действующим договорам.</w:t>
      </w:r>
    </w:p>
    <w:p w:rsidR="002B4536" w:rsidRPr="007529A6" w:rsidRDefault="002B4536" w:rsidP="002B4536">
      <w:pPr>
        <w:ind w:firstLine="348"/>
        <w:jc w:val="both"/>
        <w:rPr>
          <w:sz w:val="20"/>
          <w:szCs w:val="20"/>
        </w:rPr>
      </w:pPr>
      <w:r w:rsidRPr="007529A6">
        <w:rPr>
          <w:sz w:val="20"/>
          <w:szCs w:val="20"/>
        </w:rPr>
        <w:t>10.7. При окончании срока действия договора Стороны в течение 30-ти дней составляют двусторонний окончательный акт сверки и соглашение о прекращении действия договора с обязательным указанием факта выполнения сторонами всех обязательств.</w:t>
      </w:r>
    </w:p>
    <w:p w:rsidR="002B4536" w:rsidRPr="007529A6" w:rsidRDefault="002B4536" w:rsidP="002B4536">
      <w:pPr>
        <w:spacing w:before="120" w:after="120"/>
        <w:jc w:val="center"/>
        <w:rPr>
          <w:b/>
          <w:sz w:val="20"/>
          <w:szCs w:val="20"/>
        </w:rPr>
      </w:pPr>
      <w:r w:rsidRPr="007529A6">
        <w:rPr>
          <w:b/>
          <w:sz w:val="20"/>
          <w:szCs w:val="20"/>
        </w:rPr>
        <w:t>Статья 11. Строительный контроль и надзор Заказчика за исполнением договора</w:t>
      </w:r>
    </w:p>
    <w:p w:rsidR="002B4536" w:rsidRPr="007529A6" w:rsidRDefault="002B4536" w:rsidP="002B4536">
      <w:pPr>
        <w:autoSpaceDE w:val="0"/>
        <w:autoSpaceDN w:val="0"/>
        <w:adjustRightInd w:val="0"/>
        <w:ind w:firstLine="348"/>
        <w:jc w:val="both"/>
        <w:rPr>
          <w:sz w:val="20"/>
          <w:szCs w:val="20"/>
        </w:rPr>
      </w:pPr>
      <w:r w:rsidRPr="007529A6">
        <w:rPr>
          <w:sz w:val="20"/>
          <w:szCs w:val="20"/>
        </w:rPr>
        <w:t>11.1. В соответствии со ст.53 Градостроительного кодекса РФ проведение либо организация проведения строительного контроля является обязанностью Генподрядчика. Для осуществления строительного контроля Генподрядчик вправе привлечь третье лицо, имеющее выданное СРО свидетельство о допуске к выполнению данного вида работ.</w:t>
      </w:r>
    </w:p>
    <w:p w:rsidR="002B4536" w:rsidRPr="007529A6" w:rsidRDefault="002B4536" w:rsidP="002B4536">
      <w:pPr>
        <w:autoSpaceDE w:val="0"/>
        <w:autoSpaceDN w:val="0"/>
        <w:adjustRightInd w:val="0"/>
        <w:ind w:firstLine="348"/>
        <w:jc w:val="both"/>
        <w:rPr>
          <w:sz w:val="20"/>
          <w:szCs w:val="20"/>
        </w:rPr>
      </w:pPr>
      <w:r w:rsidRPr="007529A6">
        <w:rPr>
          <w:sz w:val="20"/>
          <w:szCs w:val="20"/>
        </w:rPr>
        <w:t>11.2. Заказчик, не выполняя работы, которые оказывают влияние на безопасность объектов капитального строительства, не вмешиваясь в оперативно - хозяйственную деятельность Генподрядчика, вправе осуществлять надзор за ходом и качеством выполняемых работ, соблюдением сроков их выполнения, качеством применяемых материалов.</w:t>
      </w:r>
    </w:p>
    <w:p w:rsidR="002B4536" w:rsidRPr="007529A6" w:rsidRDefault="002B4536" w:rsidP="002B4536">
      <w:pPr>
        <w:spacing w:before="120" w:after="120"/>
        <w:jc w:val="center"/>
        <w:rPr>
          <w:b/>
          <w:sz w:val="20"/>
          <w:szCs w:val="20"/>
        </w:rPr>
      </w:pPr>
      <w:r w:rsidRPr="007529A6">
        <w:rPr>
          <w:b/>
          <w:sz w:val="20"/>
          <w:szCs w:val="20"/>
        </w:rPr>
        <w:t>Статья 12. Изменение условий договора</w:t>
      </w:r>
    </w:p>
    <w:p w:rsidR="002B4536" w:rsidRPr="007529A6" w:rsidRDefault="002B4536" w:rsidP="002B4536">
      <w:pPr>
        <w:ind w:firstLine="348"/>
        <w:jc w:val="center"/>
        <w:rPr>
          <w:b/>
          <w:iCs/>
          <w:sz w:val="20"/>
          <w:szCs w:val="20"/>
        </w:rPr>
      </w:pPr>
      <w:r w:rsidRPr="007529A6">
        <w:rPr>
          <w:b/>
          <w:iCs/>
          <w:sz w:val="20"/>
          <w:szCs w:val="20"/>
        </w:rPr>
        <w:t>Изменения, связанные с выполнением Сторонами своих обязательств:</w:t>
      </w:r>
    </w:p>
    <w:p w:rsidR="002B4536" w:rsidRPr="007529A6" w:rsidRDefault="002B4536" w:rsidP="002B4536">
      <w:pPr>
        <w:ind w:firstLine="348"/>
        <w:jc w:val="both"/>
        <w:rPr>
          <w:sz w:val="20"/>
          <w:szCs w:val="20"/>
        </w:rPr>
      </w:pPr>
      <w:r w:rsidRPr="007529A6">
        <w:rPr>
          <w:sz w:val="20"/>
          <w:szCs w:val="20"/>
        </w:rPr>
        <w:t>12.1. Если Заказчик не выполнит в срок свои обязательства, предусмотренные настоящим договором, и это приведет к задержке выполнения работ, то Генподрядчик имеет право на продление срока договорных работ на соответствующий период и на освобождение на этот период от уплаты штрафа за просрочку договорных обязательств. В этом случае стороны должны принять все необходимые меры, предотвращающие дополнительные расходы. Если у Генподрядчика возникнут дополнительные расходы, вызванные невыполнением или ненадлежащим выполнением обязательств Заказчиком, то он в трехдневный срок обязан письменно сообщить Заказчику размер этих расходов и подтвердить их документально. В этом случае стороны заключают соглашение о сроках и форме их возмещения.</w:t>
      </w:r>
    </w:p>
    <w:p w:rsidR="002B4536" w:rsidRPr="007529A6" w:rsidRDefault="002B4536" w:rsidP="002B4536">
      <w:pPr>
        <w:ind w:firstLine="348"/>
        <w:jc w:val="both"/>
        <w:outlineLvl w:val="2"/>
        <w:rPr>
          <w:sz w:val="20"/>
          <w:szCs w:val="20"/>
        </w:rPr>
      </w:pPr>
      <w:r w:rsidRPr="007529A6">
        <w:rPr>
          <w:sz w:val="20"/>
          <w:szCs w:val="20"/>
        </w:rPr>
        <w:t>12.2. Заказчик в одностороннем порядке с письменным уведомлением Генподрядчика о предстоящем расторжении за 5 дней может расторгнуть договор в следующих случаях:</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t>Задержки Генподрядчиком начала работ или приостановки работ более чем на 10 дней по причинам, не зависящим от Заказчика;</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t>Нарушения Генподрядчиком сроков выполнения работ, перечисленных в календарном плане/графике производства работ;</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t>Несоблюдения Генподрядчиком требований по качеству работ, если исправление соответствующих, некачественно выполненных работ, влечет задержку производства работ более чем на 10 дней против сроков, предусмотренных календарным планом/графиком производства работ;</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t>Аннулирования Свидетельства выданного СРО о допуске к работам, оказывающим влияние на безопасность объектов капитального строительства, в результате чего Генподрядчик не вправе будет выполнять соответствующие работы.</w:t>
      </w:r>
    </w:p>
    <w:p w:rsidR="002B4536" w:rsidRPr="007529A6" w:rsidRDefault="002B4536" w:rsidP="002B4536">
      <w:pPr>
        <w:tabs>
          <w:tab w:val="num" w:pos="1080"/>
          <w:tab w:val="num" w:pos="1200"/>
        </w:tabs>
        <w:ind w:firstLine="348"/>
        <w:jc w:val="both"/>
        <w:outlineLvl w:val="2"/>
        <w:rPr>
          <w:sz w:val="20"/>
          <w:szCs w:val="20"/>
        </w:rPr>
      </w:pPr>
      <w:r w:rsidRPr="007529A6">
        <w:rPr>
          <w:sz w:val="20"/>
          <w:szCs w:val="20"/>
        </w:rPr>
        <w:t>В случаях, предусмотренных настоящим пунктом, Заказчик также вправе привлечь иное лицо для выполнения работ, предусмотренных настоящим договором; при этом, если стоимость выполнения работ таким лицом будет выше стоимости работ, согласованной настоящим договором, Генподрядчик обязуется возместить Заказчику понесенные последним убытки в виде такой разницы стоимости работ.</w:t>
      </w:r>
    </w:p>
    <w:p w:rsidR="002B4536" w:rsidRPr="007529A6" w:rsidRDefault="002B4536" w:rsidP="002B4536">
      <w:pPr>
        <w:tabs>
          <w:tab w:val="num" w:pos="1080"/>
          <w:tab w:val="num" w:pos="1200"/>
        </w:tabs>
        <w:ind w:firstLine="348"/>
        <w:jc w:val="both"/>
        <w:outlineLvl w:val="2"/>
        <w:rPr>
          <w:sz w:val="20"/>
          <w:szCs w:val="20"/>
        </w:rPr>
      </w:pPr>
      <w:r w:rsidRPr="007529A6">
        <w:rPr>
          <w:sz w:val="20"/>
          <w:szCs w:val="20"/>
        </w:rPr>
        <w:t>В случае расторжения договора по основаниям, предусмотренным настоящим пунктом, Заказчик обязан оплатить Генподрядчику фактически понесенные им расходы в связи с исполнением настоящего договора в пределах стоимости работ по договору. Генподрядчик не вправе требовать от Заказчика возмещения убытков, причиненных расторжением договора по названному основанию.</w:t>
      </w:r>
    </w:p>
    <w:p w:rsidR="002B4536" w:rsidRPr="007529A6" w:rsidRDefault="002B4536" w:rsidP="002B4536">
      <w:pPr>
        <w:ind w:firstLine="348"/>
        <w:jc w:val="both"/>
        <w:outlineLvl w:val="2"/>
        <w:rPr>
          <w:sz w:val="20"/>
          <w:szCs w:val="20"/>
        </w:rPr>
      </w:pPr>
      <w:r w:rsidRPr="007529A6">
        <w:rPr>
          <w:sz w:val="20"/>
          <w:szCs w:val="20"/>
        </w:rPr>
        <w:t>12.3. Заказчик в любое время до сдачи ему результата работ вправе при условии предварительного письменного уведомления Генподрядчика за 30 дней в одностороннем порядке отказаться от исполнения договора, что в соответствии с ч.3 ст.450 ГК РФ влечет его расторжение. В этом случае Заказчик оплачивает Генподрядчику работы, выполненные до получения Генподрядчиком уведомления об отказе Заказчика от исполнения договора.</w:t>
      </w:r>
    </w:p>
    <w:p w:rsidR="002B4536" w:rsidRPr="007529A6" w:rsidRDefault="002B4536" w:rsidP="002B4536">
      <w:pPr>
        <w:ind w:firstLine="348"/>
        <w:jc w:val="both"/>
        <w:outlineLvl w:val="2"/>
        <w:rPr>
          <w:sz w:val="20"/>
          <w:szCs w:val="20"/>
        </w:rPr>
      </w:pPr>
      <w:r w:rsidRPr="007529A6">
        <w:rPr>
          <w:sz w:val="20"/>
          <w:szCs w:val="20"/>
        </w:rPr>
        <w:t>12.4. Генподрядчик в одностороннем порядке с письменным уведомлением Заказчика о предстоящем расторжении за 60 дней может расторгнуть договор в следующих случаях:</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t>Систематической, более двух раз генподряд, просрочки оплаты Заказчиком выполненных работ каждый раз более чем на 2 месяца;</w:t>
      </w:r>
    </w:p>
    <w:p w:rsidR="002B4536" w:rsidRPr="007529A6" w:rsidRDefault="002B4536" w:rsidP="002B4536">
      <w:pPr>
        <w:numPr>
          <w:ilvl w:val="0"/>
          <w:numId w:val="27"/>
        </w:numPr>
        <w:tabs>
          <w:tab w:val="num" w:pos="1080"/>
          <w:tab w:val="num" w:pos="1200"/>
        </w:tabs>
        <w:ind w:left="0" w:firstLine="348"/>
        <w:jc w:val="both"/>
        <w:outlineLvl w:val="2"/>
        <w:rPr>
          <w:sz w:val="20"/>
          <w:szCs w:val="20"/>
        </w:rPr>
      </w:pPr>
      <w:r w:rsidRPr="007529A6">
        <w:rPr>
          <w:sz w:val="20"/>
          <w:szCs w:val="20"/>
        </w:rPr>
        <w:lastRenderedPageBreak/>
        <w:t>Остановки Заказчиком выполнения работ по причинам, не зависящим от Генподрядчика, на срок, превышающий 3 месяца.</w:t>
      </w:r>
    </w:p>
    <w:p w:rsidR="002B4536" w:rsidRPr="007529A6" w:rsidRDefault="002B4536" w:rsidP="002B4536">
      <w:pPr>
        <w:ind w:firstLine="348"/>
        <w:jc w:val="both"/>
        <w:rPr>
          <w:sz w:val="20"/>
          <w:szCs w:val="20"/>
        </w:rPr>
      </w:pPr>
      <w:r w:rsidRPr="007529A6">
        <w:rPr>
          <w:sz w:val="20"/>
          <w:szCs w:val="20"/>
        </w:rPr>
        <w:t>12.5. В случае</w:t>
      </w:r>
      <w:proofErr w:type="gramStart"/>
      <w:r w:rsidRPr="007529A6">
        <w:rPr>
          <w:sz w:val="20"/>
          <w:szCs w:val="20"/>
        </w:rPr>
        <w:t>,</w:t>
      </w:r>
      <w:proofErr w:type="gramEnd"/>
      <w:r w:rsidRPr="007529A6">
        <w:rPr>
          <w:sz w:val="20"/>
          <w:szCs w:val="20"/>
        </w:rPr>
        <w:t xml:space="preserve"> если Заказчиком будут обнаружены некачественно выполненные работы, Генподрядчик обязан своими силами и без увеличения стоимости в согласованный сторонами срок переделать эти работы для обеспечения их надлежащего качества.</w:t>
      </w:r>
    </w:p>
    <w:p w:rsidR="002B4536" w:rsidRPr="007529A6" w:rsidRDefault="002B4536" w:rsidP="002B4536">
      <w:pPr>
        <w:ind w:firstLine="348"/>
        <w:jc w:val="center"/>
        <w:rPr>
          <w:b/>
          <w:iCs/>
          <w:sz w:val="20"/>
          <w:szCs w:val="20"/>
        </w:rPr>
      </w:pPr>
      <w:proofErr w:type="gramStart"/>
      <w:r w:rsidRPr="007529A6">
        <w:rPr>
          <w:b/>
          <w:iCs/>
          <w:sz w:val="20"/>
          <w:szCs w:val="20"/>
        </w:rPr>
        <w:t>Форс</w:t>
      </w:r>
      <w:proofErr w:type="gramEnd"/>
      <w:r w:rsidRPr="007529A6">
        <w:rPr>
          <w:b/>
          <w:iCs/>
          <w:sz w:val="20"/>
          <w:szCs w:val="20"/>
        </w:rPr>
        <w:t xml:space="preserve"> - мажорные обстоятельства:</w:t>
      </w:r>
    </w:p>
    <w:p w:rsidR="002B4536" w:rsidRPr="007529A6" w:rsidRDefault="002B4536" w:rsidP="002B4536">
      <w:pPr>
        <w:ind w:firstLine="346"/>
        <w:jc w:val="both"/>
        <w:rPr>
          <w:sz w:val="20"/>
          <w:szCs w:val="20"/>
        </w:rPr>
      </w:pPr>
      <w:r w:rsidRPr="007529A6">
        <w:rPr>
          <w:sz w:val="20"/>
          <w:szCs w:val="20"/>
        </w:rPr>
        <w:t xml:space="preserve">12.6. </w:t>
      </w:r>
      <w:proofErr w:type="gramStart"/>
      <w:r w:rsidRPr="007529A6">
        <w:rPr>
          <w:sz w:val="20"/>
          <w:szCs w:val="20"/>
        </w:rPr>
        <w:t>При наступлении после подписания настоящего Договора чрезвычайных и непредотвратимых при данных условиях обстоятельств, влекущих невозможность полного или частичного исполнения любой из Сторон обязательств по настоящему Договору (включая, но, не ограничиваясь следующим перечнем: стихийные бедствия любого рода, войны, военные операции любого характера, блокады, забастовки и другие обстоятельства непреодолимой силы), срок обязательств отодвигается соразмерно времени, в течение которого будут действовать такие обстоятельства.</w:t>
      </w:r>
      <w:proofErr w:type="gramEnd"/>
    </w:p>
    <w:p w:rsidR="002B4536" w:rsidRPr="007529A6" w:rsidRDefault="002B4536" w:rsidP="002B4536">
      <w:pPr>
        <w:ind w:firstLine="346"/>
        <w:jc w:val="both"/>
        <w:rPr>
          <w:sz w:val="20"/>
          <w:szCs w:val="20"/>
        </w:rPr>
      </w:pPr>
      <w:r w:rsidRPr="007529A6">
        <w:rPr>
          <w:sz w:val="20"/>
          <w:szCs w:val="20"/>
        </w:rPr>
        <w:t>Если эти обстоятельства будут продолжаться более 90 дней, то Заказчик и Генподрядчик имеют право отказаться от дальнейшего исполнения обязательств по Договору.</w:t>
      </w:r>
    </w:p>
    <w:p w:rsidR="002B4536" w:rsidRPr="007529A6" w:rsidRDefault="002B4536" w:rsidP="002B4536">
      <w:pPr>
        <w:ind w:firstLine="348"/>
        <w:jc w:val="center"/>
        <w:rPr>
          <w:b/>
          <w:iCs/>
          <w:sz w:val="20"/>
          <w:szCs w:val="20"/>
        </w:rPr>
      </w:pPr>
      <w:r w:rsidRPr="007529A6">
        <w:rPr>
          <w:b/>
          <w:iCs/>
          <w:sz w:val="20"/>
          <w:szCs w:val="20"/>
        </w:rPr>
        <w:t>Прочие изменения:</w:t>
      </w:r>
    </w:p>
    <w:p w:rsidR="002B4536" w:rsidRPr="007529A6" w:rsidRDefault="002B4536" w:rsidP="002B4536">
      <w:pPr>
        <w:ind w:firstLine="348"/>
        <w:jc w:val="both"/>
        <w:rPr>
          <w:sz w:val="20"/>
          <w:szCs w:val="20"/>
        </w:rPr>
      </w:pPr>
      <w:r w:rsidRPr="007529A6">
        <w:rPr>
          <w:sz w:val="20"/>
          <w:szCs w:val="20"/>
        </w:rPr>
        <w:t xml:space="preserve">12.7. </w:t>
      </w:r>
      <w:proofErr w:type="gramStart"/>
      <w:r w:rsidRPr="007529A6">
        <w:rPr>
          <w:sz w:val="20"/>
          <w:szCs w:val="20"/>
        </w:rPr>
        <w:t>При изменениях законодательных и нормативных актов, ухудшающих положение сторон по сравнению с их состоянием на момент заключения настоящего договора, и приводящих к дополнительным затратам времени и денежных средств, действующие на момент начала действия изменения законодательных и нормативных актов договоренности по срокам и стоимости работ, могут быть соответствующим образом скорректированы сторонами и отражены в дополнительном соглашении.</w:t>
      </w:r>
      <w:proofErr w:type="gramEnd"/>
    </w:p>
    <w:p w:rsidR="002B4536" w:rsidRPr="007529A6" w:rsidRDefault="002B4536" w:rsidP="002B4536">
      <w:pPr>
        <w:ind w:firstLine="348"/>
        <w:jc w:val="both"/>
        <w:rPr>
          <w:sz w:val="20"/>
          <w:szCs w:val="20"/>
        </w:rPr>
      </w:pPr>
      <w:r w:rsidRPr="007529A6">
        <w:rPr>
          <w:sz w:val="20"/>
          <w:szCs w:val="20"/>
        </w:rPr>
        <w:t xml:space="preserve">12.8. В случае расторжения договора по основаниям, предусмотренным п. 12.2., стороны определяют физические объемы выполненных работ на момент прекращения договора и их стоимость, после чего Заказчик в течение 60 дней оплачивает Генподрядчику фактически выполненные работы. </w:t>
      </w:r>
      <w:proofErr w:type="gramStart"/>
      <w:r w:rsidRPr="007529A6">
        <w:rPr>
          <w:sz w:val="20"/>
          <w:szCs w:val="20"/>
        </w:rPr>
        <w:t>В случае если стороны не смогут согласовать физические объемы выполненных работ и/или их стоимость, Заказчик уплачивает Генподрядчику стоимость фактически выполненных работ в размере, определенном Ярославской лабораторией судебных экспертиз на основании данных о физических объемах выполненных работ, но, во всяком случае, не более стоимости работ по настоящему договору пропорционально объему выполненных работ.</w:t>
      </w:r>
      <w:proofErr w:type="gramEnd"/>
    </w:p>
    <w:p w:rsidR="002B4536" w:rsidRPr="007529A6" w:rsidRDefault="002B4536" w:rsidP="002B4536">
      <w:pPr>
        <w:ind w:right="125" w:firstLine="348"/>
        <w:jc w:val="both"/>
        <w:rPr>
          <w:sz w:val="20"/>
          <w:szCs w:val="20"/>
        </w:rPr>
      </w:pPr>
      <w:r w:rsidRPr="007529A6">
        <w:rPr>
          <w:sz w:val="20"/>
          <w:szCs w:val="20"/>
        </w:rPr>
        <w:t xml:space="preserve">12.9. </w:t>
      </w:r>
      <w:proofErr w:type="gramStart"/>
      <w:r w:rsidRPr="007529A6">
        <w:rPr>
          <w:sz w:val="20"/>
          <w:szCs w:val="20"/>
        </w:rPr>
        <w:t>При исполнении обязательств по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proofErr w:type="gramEnd"/>
    </w:p>
    <w:p w:rsidR="002B4536" w:rsidRPr="007529A6" w:rsidRDefault="002B4536" w:rsidP="002B4536">
      <w:pPr>
        <w:ind w:right="125" w:firstLine="348"/>
        <w:jc w:val="both"/>
        <w:rPr>
          <w:sz w:val="20"/>
          <w:szCs w:val="20"/>
        </w:rPr>
      </w:pPr>
      <w:r w:rsidRPr="007529A6">
        <w:rPr>
          <w:sz w:val="20"/>
          <w:szCs w:val="20"/>
        </w:rPr>
        <w:t>При исполнении своих обязательств по договору стороны, их аффилированные лица, работники или посредники не осуществляют действия, квалифицируемые как дача или получение взятки, коммерческий подкуп, а также действия, нарушающие требования законодательства о противодействии легализации (отмыванию) доходов, полученных преступным путём.</w:t>
      </w:r>
    </w:p>
    <w:p w:rsidR="002B4536" w:rsidRPr="007529A6" w:rsidRDefault="002B4536" w:rsidP="002B4536">
      <w:pPr>
        <w:ind w:right="125" w:firstLine="348"/>
        <w:jc w:val="both"/>
        <w:rPr>
          <w:sz w:val="20"/>
          <w:szCs w:val="20"/>
        </w:rPr>
      </w:pPr>
      <w:r w:rsidRPr="007529A6">
        <w:rPr>
          <w:sz w:val="20"/>
          <w:szCs w:val="20"/>
        </w:rPr>
        <w:t xml:space="preserve">В случае возникновения у стороны подозрений, что произошло или может произойти нарушение каких-либо положений настоящей статьи договора, сторона должна уведомить другую сторону в письменной форме. После письменного уведомления соответствующая сторона имеет право приостановить исполнение обязательств по договору до получения подтверждения, что нарушения не произошло или не произойдет. Это подтверждение должно быть направлено в течение десяти рабочих дней </w:t>
      </w:r>
      <w:proofErr w:type="gramStart"/>
      <w:r w:rsidRPr="007529A6">
        <w:rPr>
          <w:sz w:val="20"/>
          <w:szCs w:val="20"/>
        </w:rPr>
        <w:t>с даты получения</w:t>
      </w:r>
      <w:proofErr w:type="gramEnd"/>
      <w:r w:rsidRPr="007529A6">
        <w:rPr>
          <w:sz w:val="20"/>
          <w:szCs w:val="20"/>
        </w:rPr>
        <w:t xml:space="preserve"> письменного уведомления.</w:t>
      </w:r>
    </w:p>
    <w:p w:rsidR="002B4536" w:rsidRPr="007529A6" w:rsidRDefault="002B4536" w:rsidP="002B4536">
      <w:pPr>
        <w:ind w:right="125" w:firstLine="348"/>
        <w:jc w:val="both"/>
        <w:rPr>
          <w:sz w:val="20"/>
          <w:szCs w:val="20"/>
        </w:rPr>
      </w:pPr>
      <w:proofErr w:type="gramStart"/>
      <w:r w:rsidRPr="007529A6">
        <w:rPr>
          <w:sz w:val="20"/>
          <w:szCs w:val="20"/>
        </w:rPr>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настоящей статьи договора контрагентом, его аффилированными лицами, работниками или посредниками, выражающиеся в действиях, квалифицируемых как дача или получение взятки, коммерческий подкуп, а также действиях, нарушающих положения законодательства о противодействии легализации (отмыванию) доходов, полученных преступным путём.</w:t>
      </w:r>
      <w:proofErr w:type="gramEnd"/>
    </w:p>
    <w:p w:rsidR="002B4536" w:rsidRPr="007529A6" w:rsidRDefault="002B4536" w:rsidP="002B4536">
      <w:pPr>
        <w:widowControl w:val="0"/>
        <w:autoSpaceDE w:val="0"/>
        <w:autoSpaceDN w:val="0"/>
        <w:adjustRightInd w:val="0"/>
        <w:ind w:firstLine="346"/>
        <w:jc w:val="both"/>
        <w:rPr>
          <w:sz w:val="20"/>
          <w:szCs w:val="20"/>
        </w:rPr>
      </w:pPr>
      <w:r w:rsidRPr="007529A6">
        <w:rPr>
          <w:sz w:val="20"/>
          <w:szCs w:val="20"/>
        </w:rPr>
        <w:t xml:space="preserve">В случае нарушения одной стороной обязательств воздерживаться от запрещенных в настоящей статье действий и/или неполучения другой стороной в установленный срок подтверждения, что нарушения не произошло или не произойдет, другая сторона имеет право расторгнуть договор в одностороннем порядке полностью или в части, направив письменное уведомление о расторжении. Сторона, по чьей инициативе </w:t>
      </w:r>
      <w:proofErr w:type="gramStart"/>
      <w:r w:rsidRPr="007529A6">
        <w:rPr>
          <w:sz w:val="20"/>
          <w:szCs w:val="20"/>
        </w:rPr>
        <w:t>был</w:t>
      </w:r>
      <w:proofErr w:type="gramEnd"/>
      <w:r w:rsidRPr="007529A6">
        <w:rPr>
          <w:sz w:val="20"/>
          <w:szCs w:val="20"/>
        </w:rPr>
        <w:t xml:space="preserve">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2B4536" w:rsidRPr="007529A6" w:rsidRDefault="002B4536" w:rsidP="002B4536">
      <w:pPr>
        <w:spacing w:before="120" w:after="120"/>
        <w:jc w:val="center"/>
        <w:rPr>
          <w:b/>
          <w:sz w:val="20"/>
          <w:szCs w:val="20"/>
        </w:rPr>
      </w:pPr>
      <w:r w:rsidRPr="007529A6">
        <w:rPr>
          <w:b/>
          <w:sz w:val="20"/>
          <w:szCs w:val="20"/>
        </w:rPr>
        <w:t>Статья 13. Имущественная ответственность</w:t>
      </w:r>
    </w:p>
    <w:p w:rsidR="002B4536" w:rsidRPr="007529A6" w:rsidRDefault="002B4536" w:rsidP="002B4536">
      <w:pPr>
        <w:ind w:firstLine="348"/>
        <w:jc w:val="both"/>
        <w:rPr>
          <w:sz w:val="20"/>
          <w:szCs w:val="20"/>
        </w:rPr>
      </w:pPr>
      <w:r w:rsidRPr="007529A6">
        <w:rPr>
          <w:sz w:val="20"/>
          <w:szCs w:val="20"/>
        </w:rPr>
        <w:t>13.1. В случае несвоевременного выполнения Генподрядчиком работ по договору он уплачивает Заказчику неустойку в размере 0,1% от стоимости невыполненных работ, но не менее 10 000 руб. в день за каждый день просрочки, а всего не более 10% от стоимости невыполненных работ. Несвоевременным выполнением работ считается нарушение сроков выполнения (отдельных этапов) работ, предусмотренных п.1.2. договора, приложениями и дополнениями (дополнительными соглашениями) к настоящему Договору.</w:t>
      </w:r>
    </w:p>
    <w:p w:rsidR="002B4536" w:rsidRPr="007529A6" w:rsidRDefault="002B4536" w:rsidP="002B4536">
      <w:pPr>
        <w:ind w:firstLine="348"/>
        <w:jc w:val="both"/>
        <w:rPr>
          <w:sz w:val="20"/>
          <w:szCs w:val="20"/>
        </w:rPr>
      </w:pPr>
      <w:r w:rsidRPr="007529A6">
        <w:rPr>
          <w:sz w:val="20"/>
          <w:szCs w:val="20"/>
        </w:rPr>
        <w:t>13.2. В случае расторжения договора по вине Генподрядчика, в том числе по основаниям, предусмотренным в п. 12.2. настоящего договора, Генподрядчик уплачивает Заказчику штраф в размере 20% от стоимости работ по настоящему договору, указанной в п. 2.1. договора (либо соответствующего дополнительного соглашения к договору).</w:t>
      </w:r>
    </w:p>
    <w:p w:rsidR="002B4536" w:rsidRPr="007529A6" w:rsidRDefault="002B4536" w:rsidP="002B4536">
      <w:pPr>
        <w:ind w:firstLine="426"/>
        <w:jc w:val="both"/>
        <w:rPr>
          <w:sz w:val="20"/>
          <w:szCs w:val="20"/>
        </w:rPr>
      </w:pPr>
      <w:r w:rsidRPr="007529A6">
        <w:rPr>
          <w:sz w:val="20"/>
          <w:szCs w:val="20"/>
        </w:rPr>
        <w:t>13.3. В случае неполного или некачественного выполнения работ по договору, в результате чего:</w:t>
      </w:r>
    </w:p>
    <w:p w:rsidR="002B4536" w:rsidRPr="007529A6" w:rsidRDefault="002B4536" w:rsidP="002B4536">
      <w:pPr>
        <w:ind w:firstLine="567"/>
        <w:jc w:val="both"/>
        <w:rPr>
          <w:sz w:val="20"/>
          <w:szCs w:val="20"/>
        </w:rPr>
      </w:pPr>
      <w:r w:rsidRPr="007529A6">
        <w:rPr>
          <w:sz w:val="20"/>
          <w:szCs w:val="20"/>
        </w:rPr>
        <w:lastRenderedPageBreak/>
        <w:t>- либо часть работ выполнялась или переделывалась Генподрядчиком или иным лицом после сдачи результата работ Заказчику,</w:t>
      </w:r>
    </w:p>
    <w:p w:rsidR="002B4536" w:rsidRPr="007529A6" w:rsidRDefault="002B4536" w:rsidP="002B4536">
      <w:pPr>
        <w:ind w:firstLine="567"/>
        <w:jc w:val="both"/>
        <w:rPr>
          <w:sz w:val="20"/>
          <w:szCs w:val="20"/>
        </w:rPr>
      </w:pPr>
      <w:r w:rsidRPr="007529A6">
        <w:rPr>
          <w:sz w:val="20"/>
          <w:szCs w:val="20"/>
        </w:rPr>
        <w:t>- либо имел место простой или останов объекта, или авария, или инцидент, или производственная неполадка,</w:t>
      </w:r>
    </w:p>
    <w:p w:rsidR="002B4536" w:rsidRPr="007529A6" w:rsidRDefault="002B4536" w:rsidP="002B4536">
      <w:pPr>
        <w:ind w:firstLine="567"/>
        <w:jc w:val="both"/>
        <w:rPr>
          <w:sz w:val="20"/>
          <w:szCs w:val="20"/>
        </w:rPr>
      </w:pPr>
      <w:proofErr w:type="gramStart"/>
      <w:r w:rsidRPr="007529A6">
        <w:rPr>
          <w:sz w:val="20"/>
          <w:szCs w:val="20"/>
        </w:rPr>
        <w:t>Генподрядчик уплачивает Заказчику неустойку в размере 0,1 % от стоимости работ по договору (либо соответствующему приложению к договору), но не менее 10 000 руб. в день за каждый день выполнения таких работ и/или за каждый полный или неполный день простоя или останова объекта, а всего (независимо от количества таких дней) не менее 50 000 руб.</w:t>
      </w:r>
      <w:proofErr w:type="gramEnd"/>
    </w:p>
    <w:p w:rsidR="002B4536" w:rsidRPr="007529A6" w:rsidRDefault="002B4536" w:rsidP="002B4536">
      <w:pPr>
        <w:ind w:firstLine="348"/>
        <w:jc w:val="both"/>
        <w:rPr>
          <w:sz w:val="20"/>
          <w:szCs w:val="20"/>
        </w:rPr>
      </w:pPr>
      <w:r w:rsidRPr="007529A6">
        <w:rPr>
          <w:sz w:val="20"/>
          <w:szCs w:val="20"/>
        </w:rPr>
        <w:t xml:space="preserve">13.4. В случае нарушения Генподрядчиком и третьими лицами, привлекаемыми Генподрядчиком, требований </w:t>
      </w:r>
      <w:proofErr w:type="spellStart"/>
      <w:r w:rsidRPr="007529A6">
        <w:rPr>
          <w:sz w:val="20"/>
          <w:szCs w:val="20"/>
        </w:rPr>
        <w:t>п.п</w:t>
      </w:r>
      <w:proofErr w:type="spellEnd"/>
      <w:r w:rsidRPr="007529A6">
        <w:rPr>
          <w:sz w:val="20"/>
          <w:szCs w:val="20"/>
        </w:rPr>
        <w:t>. 4.3, 4.4, 4.6., 4.8.-4.11, 4.20 Статьи 4 «Обязанности Генподрядчика», Генподрядчик обязуется уплатить Заказчику штраф в размере 10 000 рублей за каждое допущенное нарушение.</w:t>
      </w:r>
    </w:p>
    <w:p w:rsidR="002B4536" w:rsidRPr="007529A6" w:rsidRDefault="002B4536" w:rsidP="002B4536">
      <w:pPr>
        <w:ind w:firstLine="348"/>
        <w:jc w:val="both"/>
        <w:rPr>
          <w:sz w:val="20"/>
          <w:szCs w:val="20"/>
        </w:rPr>
      </w:pPr>
      <w:r w:rsidRPr="007529A6">
        <w:rPr>
          <w:sz w:val="20"/>
          <w:szCs w:val="20"/>
        </w:rPr>
        <w:t xml:space="preserve">13.5. </w:t>
      </w:r>
      <w:proofErr w:type="gramStart"/>
      <w:r w:rsidRPr="007529A6">
        <w:rPr>
          <w:sz w:val="20"/>
          <w:szCs w:val="20"/>
        </w:rPr>
        <w:t xml:space="preserve">В случае нарушения работником Генподрядчика (либо работником субподрядчика) Положения о пропускном и </w:t>
      </w:r>
      <w:proofErr w:type="spellStart"/>
      <w:r w:rsidRPr="007529A6">
        <w:rPr>
          <w:sz w:val="20"/>
          <w:szCs w:val="20"/>
        </w:rPr>
        <w:t>внутриобъектовом</w:t>
      </w:r>
      <w:proofErr w:type="spellEnd"/>
      <w:r w:rsidRPr="007529A6">
        <w:rPr>
          <w:sz w:val="20"/>
          <w:szCs w:val="20"/>
        </w:rPr>
        <w:t xml:space="preserve"> режимах на территории ОАО «Славнефть-ЯНОС», выразившегося в появлении на территории Заказчика в состоянии алкогольного, наркотического или иного токсического опьянения, Генподрядчик выплачивает Заказчику штраф в размере 50 000 (пятидесяти тысяч) рублей, за каждый установленный факт нарушения.</w:t>
      </w:r>
      <w:proofErr w:type="gramEnd"/>
      <w:r w:rsidRPr="007529A6">
        <w:rPr>
          <w:sz w:val="20"/>
          <w:szCs w:val="20"/>
        </w:rPr>
        <w:t xml:space="preserve"> В случае совершения нарушения группой лиц сумма штрафа составляет 100 000 (сто тысяч) рублей.</w:t>
      </w:r>
    </w:p>
    <w:p w:rsidR="002B4536" w:rsidRPr="007529A6" w:rsidRDefault="002B4536" w:rsidP="002B4536">
      <w:pPr>
        <w:ind w:firstLine="348"/>
        <w:jc w:val="both"/>
        <w:rPr>
          <w:sz w:val="20"/>
          <w:szCs w:val="20"/>
        </w:rPr>
      </w:pPr>
      <w:r w:rsidRPr="007529A6">
        <w:rPr>
          <w:sz w:val="20"/>
          <w:szCs w:val="20"/>
        </w:rPr>
        <w:t>13.6. В случае несвоевременной сдачи пропусков, выданных работникам Генподрядчика и привлеченных им субподрядчиков, Генподрядчик выплачивает Заказчику штраф в размере 1 500 рублей за каждый несданный (несвоевременно сданный) пропуск.</w:t>
      </w:r>
    </w:p>
    <w:p w:rsidR="002B4536" w:rsidRPr="007529A6" w:rsidRDefault="002B4536" w:rsidP="002B4536">
      <w:pPr>
        <w:ind w:firstLine="348"/>
        <w:jc w:val="both"/>
        <w:rPr>
          <w:sz w:val="20"/>
          <w:szCs w:val="20"/>
        </w:rPr>
      </w:pPr>
      <w:r w:rsidRPr="007529A6">
        <w:rPr>
          <w:sz w:val="20"/>
          <w:szCs w:val="20"/>
        </w:rPr>
        <w:t>13.7. В случае нарушения предусмотренного пунктом 4.33. срока освобождения помещения и/или территории Заказчика Генподрядчик уплачивает Заказчику за время просрочки неустойку в размере 5 000 руб. за каждый день просрочки.</w:t>
      </w:r>
    </w:p>
    <w:p w:rsidR="002B4536" w:rsidRPr="007529A6" w:rsidRDefault="002B4536" w:rsidP="002B4536">
      <w:pPr>
        <w:ind w:firstLine="348"/>
        <w:jc w:val="both"/>
        <w:rPr>
          <w:sz w:val="20"/>
          <w:szCs w:val="20"/>
        </w:rPr>
      </w:pPr>
      <w:r w:rsidRPr="007529A6">
        <w:rPr>
          <w:sz w:val="20"/>
          <w:szCs w:val="20"/>
        </w:rPr>
        <w:t>13.8. В случае</w:t>
      </w:r>
      <w:proofErr w:type="gramStart"/>
      <w:r w:rsidRPr="007529A6">
        <w:rPr>
          <w:sz w:val="20"/>
          <w:szCs w:val="20"/>
        </w:rPr>
        <w:t>,</w:t>
      </w:r>
      <w:proofErr w:type="gramEnd"/>
      <w:r w:rsidRPr="007529A6">
        <w:rPr>
          <w:sz w:val="20"/>
          <w:szCs w:val="20"/>
        </w:rPr>
        <w:t xml:space="preserve"> если Генподрядчик в нарушение требований абзаца четвертого пункта 4.2 настоящего договора выполняет сам либо допускает выполнение субподрядчиком работ, для выполнения которых требуется наличие допуска саморегулируемой организации либо иное разрешение, в отсутствие такого допуска (разрешения), в результате чего Заказчик привлекается к ответственности (административной, гражданско-правовой и др.), Генподрядчик обязан возместить Заказчику все понесенные либо предъявленные в этой связи расходы.</w:t>
      </w:r>
    </w:p>
    <w:p w:rsidR="002B4536" w:rsidRPr="007529A6" w:rsidRDefault="002B4536" w:rsidP="002B4536">
      <w:pPr>
        <w:ind w:firstLine="426"/>
        <w:jc w:val="both"/>
        <w:rPr>
          <w:sz w:val="20"/>
          <w:szCs w:val="20"/>
        </w:rPr>
      </w:pPr>
      <w:r w:rsidRPr="007529A6">
        <w:rPr>
          <w:sz w:val="20"/>
          <w:szCs w:val="20"/>
        </w:rPr>
        <w:t>13.9. За задержку расчетов за выполненные работы Заказчик уплачивает Генподрядчику неустойку в размере 0,1% за каждый день просрочки от стоимости подлежащих оплате и неоплаченных работ, но не более 10% от просроченной суммы.</w:t>
      </w:r>
    </w:p>
    <w:p w:rsidR="002B4536" w:rsidRPr="007529A6" w:rsidRDefault="002B4536" w:rsidP="002B4536">
      <w:pPr>
        <w:ind w:firstLine="348"/>
        <w:jc w:val="both"/>
        <w:rPr>
          <w:sz w:val="20"/>
          <w:szCs w:val="20"/>
        </w:rPr>
      </w:pPr>
      <w:r w:rsidRPr="007529A6">
        <w:rPr>
          <w:sz w:val="20"/>
          <w:szCs w:val="20"/>
        </w:rPr>
        <w:t xml:space="preserve">13.10. Генподрядчик уплачивает предусмотренные настоящим разделом неустойки не позднее 5 рабочих дней </w:t>
      </w:r>
      <w:proofErr w:type="gramStart"/>
      <w:r w:rsidRPr="007529A6">
        <w:rPr>
          <w:sz w:val="20"/>
          <w:szCs w:val="20"/>
        </w:rPr>
        <w:t>с даты получения</w:t>
      </w:r>
      <w:proofErr w:type="gramEnd"/>
      <w:r w:rsidRPr="007529A6">
        <w:rPr>
          <w:sz w:val="20"/>
          <w:szCs w:val="20"/>
        </w:rPr>
        <w:t xml:space="preserve"> требования Заказчика. Заказчик вправе взыскать неустойки путем зачета встречных однородных требований и </w:t>
      </w:r>
      <w:proofErr w:type="gramStart"/>
      <w:r w:rsidRPr="007529A6">
        <w:rPr>
          <w:sz w:val="20"/>
          <w:szCs w:val="20"/>
        </w:rPr>
        <w:t>уменьшения</w:t>
      </w:r>
      <w:proofErr w:type="gramEnd"/>
      <w:r w:rsidRPr="007529A6">
        <w:rPr>
          <w:sz w:val="20"/>
          <w:szCs w:val="20"/>
        </w:rPr>
        <w:t xml:space="preserve"> таким образом сумм, подлежащих выплате Генподрядчику.</w:t>
      </w:r>
    </w:p>
    <w:p w:rsidR="002B4536" w:rsidRPr="007529A6" w:rsidRDefault="002B4536" w:rsidP="002B4536">
      <w:pPr>
        <w:ind w:firstLine="348"/>
        <w:jc w:val="both"/>
        <w:rPr>
          <w:b/>
          <w:sz w:val="20"/>
          <w:szCs w:val="20"/>
        </w:rPr>
      </w:pPr>
      <w:r w:rsidRPr="007529A6">
        <w:rPr>
          <w:sz w:val="20"/>
          <w:szCs w:val="20"/>
        </w:rPr>
        <w:t>13.11. Ущерб, нанесенный третьему лицу в результате строительства объекта по вине Генподрядчика или Заказчика, компенсируется виновной стороной.</w:t>
      </w:r>
    </w:p>
    <w:p w:rsidR="002B4536" w:rsidRPr="007529A6" w:rsidRDefault="002B4536" w:rsidP="002B4536">
      <w:pPr>
        <w:ind w:firstLine="348"/>
        <w:jc w:val="both"/>
        <w:rPr>
          <w:sz w:val="20"/>
          <w:szCs w:val="20"/>
        </w:rPr>
      </w:pPr>
      <w:r w:rsidRPr="007529A6">
        <w:rPr>
          <w:sz w:val="20"/>
          <w:szCs w:val="20"/>
        </w:rPr>
        <w:t>13.12. Спорные вопросы, возникающие в ходе исполнения настоящего Договора, разрешаются Заказчиком и Генподрядчиком путем переговоров и в обязательном порядке фиксируются Протоколом. Если Заказчик и Генподрядчик не могут прийти к соглашению, все споры и разногласия представляются на рассмотрение Арбитражного суда Ярославской области.</w:t>
      </w:r>
    </w:p>
    <w:p w:rsidR="002B4536" w:rsidRPr="007529A6" w:rsidRDefault="002B4536" w:rsidP="002B4536">
      <w:pPr>
        <w:ind w:firstLine="348"/>
        <w:jc w:val="both"/>
        <w:rPr>
          <w:sz w:val="20"/>
          <w:szCs w:val="20"/>
        </w:rPr>
      </w:pPr>
      <w:r w:rsidRPr="007529A6">
        <w:rPr>
          <w:sz w:val="20"/>
          <w:szCs w:val="20"/>
        </w:rPr>
        <w:t>13.13. Во всех случаях при решении вопросов, связанных с выполнением условий настоящего Договора, Стороны руководствуются действующим законодательством Российской Федерации.</w:t>
      </w:r>
    </w:p>
    <w:p w:rsidR="002B4536" w:rsidRPr="007529A6" w:rsidRDefault="002B4536" w:rsidP="002B4536">
      <w:pPr>
        <w:shd w:val="clear" w:color="auto" w:fill="FFFFFF"/>
        <w:ind w:firstLine="340"/>
        <w:jc w:val="both"/>
        <w:rPr>
          <w:b/>
          <w:sz w:val="20"/>
          <w:szCs w:val="20"/>
        </w:rPr>
      </w:pPr>
      <w:r w:rsidRPr="007529A6">
        <w:rPr>
          <w:b/>
          <w:sz w:val="20"/>
          <w:szCs w:val="20"/>
        </w:rPr>
        <w:t>Приложения:</w:t>
      </w:r>
    </w:p>
    <w:p w:rsidR="002B4536" w:rsidRPr="007529A6" w:rsidRDefault="002B4536" w:rsidP="002B4536">
      <w:pPr>
        <w:numPr>
          <w:ilvl w:val="1"/>
          <w:numId w:val="29"/>
        </w:numPr>
        <w:shd w:val="clear" w:color="auto" w:fill="FFFFFF"/>
        <w:jc w:val="both"/>
        <w:rPr>
          <w:spacing w:val="-14"/>
          <w:sz w:val="20"/>
          <w:szCs w:val="20"/>
        </w:rPr>
      </w:pPr>
      <w:r w:rsidRPr="007529A6">
        <w:rPr>
          <w:spacing w:val="-14"/>
          <w:sz w:val="20"/>
          <w:szCs w:val="20"/>
        </w:rPr>
        <w:t>Протокол согласования договорной цены.</w:t>
      </w:r>
    </w:p>
    <w:p w:rsidR="002B4536" w:rsidRDefault="002B4536" w:rsidP="002B4536">
      <w:pPr>
        <w:numPr>
          <w:ilvl w:val="1"/>
          <w:numId w:val="29"/>
        </w:numPr>
        <w:shd w:val="clear" w:color="auto" w:fill="FFFFFF"/>
        <w:jc w:val="both"/>
        <w:rPr>
          <w:spacing w:val="-14"/>
          <w:sz w:val="20"/>
          <w:szCs w:val="20"/>
        </w:rPr>
      </w:pPr>
      <w:r w:rsidRPr="007529A6">
        <w:rPr>
          <w:spacing w:val="-14"/>
          <w:sz w:val="20"/>
          <w:szCs w:val="20"/>
        </w:rPr>
        <w:t>График производства работ</w:t>
      </w:r>
      <w:r>
        <w:rPr>
          <w:spacing w:val="-14"/>
          <w:sz w:val="20"/>
          <w:szCs w:val="20"/>
        </w:rPr>
        <w:t xml:space="preserve"> и освоения средств</w:t>
      </w:r>
      <w:r w:rsidRPr="007529A6">
        <w:rPr>
          <w:spacing w:val="-14"/>
          <w:sz w:val="20"/>
          <w:szCs w:val="20"/>
        </w:rPr>
        <w:t>.</w:t>
      </w:r>
    </w:p>
    <w:p w:rsidR="000A6733" w:rsidRPr="000A6733" w:rsidRDefault="000A6733" w:rsidP="002B4536">
      <w:pPr>
        <w:numPr>
          <w:ilvl w:val="1"/>
          <w:numId w:val="29"/>
        </w:numPr>
        <w:shd w:val="clear" w:color="auto" w:fill="FFFFFF"/>
        <w:jc w:val="both"/>
        <w:rPr>
          <w:spacing w:val="-14"/>
          <w:sz w:val="20"/>
          <w:szCs w:val="20"/>
        </w:rPr>
      </w:pPr>
      <w:r w:rsidRPr="000A6733">
        <w:rPr>
          <w:spacing w:val="-14"/>
          <w:sz w:val="20"/>
          <w:szCs w:val="20"/>
        </w:rPr>
        <w:t>Перечень материалов и оборудования поставки заказчика.</w:t>
      </w:r>
    </w:p>
    <w:p w:rsidR="002B4536" w:rsidRPr="007529A6" w:rsidRDefault="002B4536" w:rsidP="002B4536">
      <w:pPr>
        <w:shd w:val="clear" w:color="auto" w:fill="FFFFFF"/>
        <w:ind w:left="708" w:firstLine="708"/>
        <w:jc w:val="both"/>
        <w:rPr>
          <w:spacing w:val="-14"/>
          <w:sz w:val="20"/>
          <w:szCs w:val="20"/>
        </w:rPr>
      </w:pPr>
    </w:p>
    <w:tbl>
      <w:tblPr>
        <w:tblW w:w="10137" w:type="dxa"/>
        <w:tblLayout w:type="fixed"/>
        <w:tblLook w:val="0000" w:firstRow="0" w:lastRow="0" w:firstColumn="0" w:lastColumn="0" w:noHBand="0" w:noVBand="0"/>
      </w:tblPr>
      <w:tblGrid>
        <w:gridCol w:w="5211"/>
        <w:gridCol w:w="4926"/>
      </w:tblGrid>
      <w:tr w:rsidR="002B4536" w:rsidRPr="007529A6" w:rsidTr="000A6733">
        <w:trPr>
          <w:trHeight w:val="4024"/>
        </w:trPr>
        <w:tc>
          <w:tcPr>
            <w:tcW w:w="5211" w:type="dxa"/>
          </w:tcPr>
          <w:p w:rsidR="002B4536" w:rsidRPr="007529A6" w:rsidRDefault="002B4536" w:rsidP="00C363B9">
            <w:pPr>
              <w:rPr>
                <w:color w:val="000000"/>
                <w:sz w:val="20"/>
                <w:szCs w:val="20"/>
              </w:rPr>
            </w:pPr>
            <w:r w:rsidRPr="007529A6">
              <w:rPr>
                <w:color w:val="000000"/>
                <w:sz w:val="20"/>
                <w:szCs w:val="20"/>
              </w:rPr>
              <w:t>Заказчик</w:t>
            </w:r>
          </w:p>
          <w:p w:rsidR="002B4536" w:rsidRPr="007529A6" w:rsidRDefault="002B4536" w:rsidP="00C363B9">
            <w:pPr>
              <w:pStyle w:val="9"/>
              <w:spacing w:before="240"/>
              <w:rPr>
                <w:b/>
                <w:i w:val="0"/>
                <w:iCs w:val="0"/>
              </w:rPr>
            </w:pPr>
            <w:r w:rsidRPr="007529A6">
              <w:rPr>
                <w:b/>
                <w:i w:val="0"/>
                <w:iCs w:val="0"/>
              </w:rPr>
              <w:t>ОАО «Славнефть-ЯНОС»</w:t>
            </w:r>
          </w:p>
          <w:p w:rsidR="002B4536" w:rsidRPr="007529A6" w:rsidRDefault="002B4536" w:rsidP="00C363B9">
            <w:pPr>
              <w:rPr>
                <w:color w:val="000000"/>
                <w:sz w:val="20"/>
                <w:szCs w:val="20"/>
              </w:rPr>
            </w:pPr>
            <w:r w:rsidRPr="007529A6">
              <w:rPr>
                <w:color w:val="000000"/>
                <w:sz w:val="20"/>
                <w:szCs w:val="20"/>
              </w:rPr>
              <w:t>Российская Федерация,</w:t>
            </w:r>
          </w:p>
          <w:p w:rsidR="002B4536" w:rsidRPr="007529A6" w:rsidRDefault="002B4536" w:rsidP="00C363B9">
            <w:pPr>
              <w:rPr>
                <w:color w:val="000000"/>
                <w:sz w:val="20"/>
                <w:szCs w:val="20"/>
              </w:rPr>
            </w:pPr>
            <w:smartTag w:uri="urn:schemas-microsoft-com:office:smarttags" w:element="metricconverter">
              <w:smartTagPr>
                <w:attr w:name="ProductID" w:val="150023, г"/>
              </w:smartTagPr>
              <w:r w:rsidRPr="007529A6">
                <w:rPr>
                  <w:color w:val="000000"/>
                  <w:sz w:val="20"/>
                  <w:szCs w:val="20"/>
                </w:rPr>
                <w:t>150023, г</w:t>
              </w:r>
            </w:smartTag>
            <w:r w:rsidRPr="007529A6">
              <w:rPr>
                <w:color w:val="000000"/>
                <w:sz w:val="20"/>
                <w:szCs w:val="20"/>
              </w:rPr>
              <w:t xml:space="preserve">.Ярославль, </w:t>
            </w:r>
          </w:p>
          <w:p w:rsidR="002B4536" w:rsidRPr="007529A6" w:rsidRDefault="002B4536" w:rsidP="00C363B9">
            <w:pPr>
              <w:rPr>
                <w:color w:val="000000"/>
                <w:sz w:val="20"/>
                <w:szCs w:val="20"/>
              </w:rPr>
            </w:pPr>
            <w:r w:rsidRPr="007529A6">
              <w:rPr>
                <w:color w:val="000000"/>
                <w:sz w:val="20"/>
                <w:szCs w:val="20"/>
              </w:rPr>
              <w:t>Московский проспект, д.130</w:t>
            </w:r>
          </w:p>
          <w:p w:rsidR="002B4536" w:rsidRPr="007529A6" w:rsidRDefault="002B4536" w:rsidP="00C363B9">
            <w:pPr>
              <w:rPr>
                <w:color w:val="000000"/>
                <w:sz w:val="20"/>
                <w:szCs w:val="20"/>
              </w:rPr>
            </w:pPr>
            <w:r w:rsidRPr="007529A6">
              <w:rPr>
                <w:color w:val="000000"/>
                <w:sz w:val="20"/>
                <w:szCs w:val="20"/>
              </w:rPr>
              <w:t>ИНН 7601001107, КПП 760401001</w:t>
            </w:r>
          </w:p>
          <w:p w:rsidR="002B4536" w:rsidRPr="007529A6" w:rsidRDefault="002B4536" w:rsidP="00C363B9">
            <w:pPr>
              <w:rPr>
                <w:color w:val="000000"/>
                <w:sz w:val="20"/>
                <w:szCs w:val="20"/>
              </w:rPr>
            </w:pPr>
            <w:proofErr w:type="gramStart"/>
            <w:r w:rsidRPr="007529A6">
              <w:rPr>
                <w:color w:val="000000"/>
                <w:sz w:val="20"/>
                <w:szCs w:val="20"/>
              </w:rPr>
              <w:t>Р</w:t>
            </w:r>
            <w:proofErr w:type="gramEnd"/>
            <w:r w:rsidRPr="007529A6">
              <w:rPr>
                <w:color w:val="000000"/>
                <w:sz w:val="20"/>
                <w:szCs w:val="20"/>
              </w:rPr>
              <w:t>/</w:t>
            </w:r>
            <w:proofErr w:type="spellStart"/>
            <w:r w:rsidRPr="007529A6">
              <w:rPr>
                <w:color w:val="000000"/>
                <w:sz w:val="20"/>
                <w:szCs w:val="20"/>
              </w:rPr>
              <w:t>сч</w:t>
            </w:r>
            <w:proofErr w:type="spellEnd"/>
            <w:r w:rsidRPr="007529A6">
              <w:rPr>
                <w:color w:val="000000"/>
                <w:sz w:val="20"/>
                <w:szCs w:val="20"/>
              </w:rPr>
              <w:t xml:space="preserve"> 40702810200004268190 в</w:t>
            </w:r>
          </w:p>
          <w:p w:rsidR="002B4536" w:rsidRPr="007529A6" w:rsidRDefault="002B4536" w:rsidP="00C363B9">
            <w:pPr>
              <w:rPr>
                <w:color w:val="000000"/>
                <w:sz w:val="20"/>
                <w:szCs w:val="20"/>
              </w:rPr>
            </w:pPr>
            <w:r w:rsidRPr="007529A6">
              <w:rPr>
                <w:color w:val="000000"/>
                <w:sz w:val="20"/>
                <w:szCs w:val="20"/>
              </w:rPr>
              <w:t>АКБ «</w:t>
            </w:r>
            <w:proofErr w:type="spellStart"/>
            <w:r w:rsidRPr="007529A6">
              <w:rPr>
                <w:color w:val="000000"/>
                <w:sz w:val="20"/>
                <w:szCs w:val="20"/>
              </w:rPr>
              <w:t>Еврофинанс</w:t>
            </w:r>
            <w:proofErr w:type="spellEnd"/>
            <w:r w:rsidRPr="007529A6">
              <w:rPr>
                <w:color w:val="000000"/>
                <w:sz w:val="20"/>
                <w:szCs w:val="20"/>
              </w:rPr>
              <w:t xml:space="preserve"> </w:t>
            </w:r>
            <w:proofErr w:type="spellStart"/>
            <w:r w:rsidRPr="007529A6">
              <w:rPr>
                <w:color w:val="000000"/>
                <w:sz w:val="20"/>
                <w:szCs w:val="20"/>
              </w:rPr>
              <w:t>Моснарбанк</w:t>
            </w:r>
            <w:proofErr w:type="spellEnd"/>
            <w:r w:rsidRPr="007529A6">
              <w:rPr>
                <w:color w:val="000000"/>
                <w:sz w:val="20"/>
                <w:szCs w:val="20"/>
              </w:rPr>
              <w:t xml:space="preserve">» </w:t>
            </w:r>
            <w:proofErr w:type="spellStart"/>
            <w:r w:rsidRPr="007529A6">
              <w:rPr>
                <w:color w:val="000000"/>
                <w:sz w:val="20"/>
                <w:szCs w:val="20"/>
              </w:rPr>
              <w:t>г.Москва</w:t>
            </w:r>
            <w:proofErr w:type="spellEnd"/>
          </w:p>
          <w:p w:rsidR="002B4536" w:rsidRPr="007529A6" w:rsidRDefault="002B4536" w:rsidP="00C363B9">
            <w:pPr>
              <w:rPr>
                <w:color w:val="000000"/>
                <w:sz w:val="20"/>
                <w:szCs w:val="20"/>
              </w:rPr>
            </w:pPr>
            <w:r w:rsidRPr="007529A6">
              <w:rPr>
                <w:color w:val="000000"/>
                <w:sz w:val="20"/>
                <w:szCs w:val="20"/>
              </w:rPr>
              <w:t>К/</w:t>
            </w:r>
            <w:proofErr w:type="spellStart"/>
            <w:r w:rsidRPr="007529A6">
              <w:rPr>
                <w:color w:val="000000"/>
                <w:sz w:val="20"/>
                <w:szCs w:val="20"/>
              </w:rPr>
              <w:t>сч</w:t>
            </w:r>
            <w:proofErr w:type="spellEnd"/>
            <w:r w:rsidRPr="007529A6">
              <w:rPr>
                <w:color w:val="000000"/>
                <w:sz w:val="20"/>
                <w:szCs w:val="20"/>
              </w:rPr>
              <w:t xml:space="preserve"> 30101810900000000204, </w:t>
            </w:r>
          </w:p>
          <w:p w:rsidR="002B4536" w:rsidRPr="007529A6" w:rsidRDefault="002B4536" w:rsidP="00C363B9">
            <w:pPr>
              <w:rPr>
                <w:color w:val="000000"/>
                <w:sz w:val="20"/>
                <w:szCs w:val="20"/>
              </w:rPr>
            </w:pPr>
            <w:r w:rsidRPr="007529A6">
              <w:rPr>
                <w:color w:val="000000"/>
                <w:sz w:val="20"/>
                <w:szCs w:val="20"/>
              </w:rPr>
              <w:t>БИК 044525204</w:t>
            </w:r>
          </w:p>
          <w:p w:rsidR="002B4536" w:rsidRPr="007529A6" w:rsidRDefault="002B4536" w:rsidP="00C363B9">
            <w:pPr>
              <w:rPr>
                <w:color w:val="000000"/>
                <w:sz w:val="20"/>
                <w:szCs w:val="20"/>
              </w:rPr>
            </w:pPr>
            <w:r w:rsidRPr="007529A6">
              <w:rPr>
                <w:color w:val="000000"/>
                <w:sz w:val="20"/>
                <w:szCs w:val="20"/>
              </w:rPr>
              <w:t>ОКПО 00149765, ОКОНХ 11220.</w:t>
            </w:r>
          </w:p>
          <w:p w:rsidR="002B4536" w:rsidRPr="007529A6" w:rsidRDefault="002B4536" w:rsidP="00C363B9">
            <w:pPr>
              <w:rPr>
                <w:color w:val="000000"/>
                <w:sz w:val="20"/>
                <w:szCs w:val="20"/>
              </w:rPr>
            </w:pPr>
          </w:p>
          <w:p w:rsidR="002B4536" w:rsidRPr="007529A6" w:rsidRDefault="002B4536" w:rsidP="00C363B9">
            <w:pPr>
              <w:rPr>
                <w:color w:val="000000"/>
                <w:sz w:val="20"/>
                <w:szCs w:val="20"/>
              </w:rPr>
            </w:pPr>
            <w:r w:rsidRPr="007529A6">
              <w:rPr>
                <w:color w:val="000000"/>
                <w:sz w:val="20"/>
                <w:szCs w:val="20"/>
              </w:rPr>
              <w:t>Генеральный директор</w:t>
            </w:r>
          </w:p>
          <w:p w:rsidR="002B4536" w:rsidRPr="007529A6" w:rsidRDefault="002B4536" w:rsidP="00C363B9">
            <w:pPr>
              <w:rPr>
                <w:color w:val="000000"/>
                <w:sz w:val="20"/>
                <w:szCs w:val="20"/>
              </w:rPr>
            </w:pPr>
          </w:p>
          <w:p w:rsidR="002B4536" w:rsidRPr="007529A6" w:rsidRDefault="002B4536" w:rsidP="00C363B9">
            <w:pPr>
              <w:pStyle w:val="24"/>
              <w:spacing w:after="0" w:line="240" w:lineRule="auto"/>
              <w:rPr>
                <w:sz w:val="20"/>
                <w:szCs w:val="20"/>
              </w:rPr>
            </w:pPr>
            <w:r w:rsidRPr="007529A6">
              <w:rPr>
                <w:color w:val="000000"/>
                <w:sz w:val="20"/>
                <w:szCs w:val="20"/>
              </w:rPr>
              <w:t>____________________ А.А. Никитин</w:t>
            </w:r>
          </w:p>
        </w:tc>
        <w:tc>
          <w:tcPr>
            <w:tcW w:w="4926" w:type="dxa"/>
          </w:tcPr>
          <w:p w:rsidR="002B4536" w:rsidRPr="007529A6" w:rsidRDefault="002B4536" w:rsidP="00C363B9">
            <w:pPr>
              <w:pStyle w:val="24"/>
              <w:spacing w:after="0" w:line="240" w:lineRule="auto"/>
              <w:rPr>
                <w:sz w:val="20"/>
                <w:szCs w:val="20"/>
              </w:rPr>
            </w:pPr>
            <w:r w:rsidRPr="007529A6">
              <w:rPr>
                <w:sz w:val="20"/>
                <w:szCs w:val="20"/>
              </w:rPr>
              <w:t>Генподрядчик</w:t>
            </w: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rPr>
                <w:sz w:val="20"/>
                <w:szCs w:val="20"/>
              </w:rPr>
            </w:pPr>
          </w:p>
          <w:p w:rsidR="002B4536" w:rsidRPr="007529A6" w:rsidRDefault="002B4536" w:rsidP="00C363B9">
            <w:pPr>
              <w:pStyle w:val="24"/>
              <w:spacing w:after="0" w:line="240" w:lineRule="auto"/>
              <w:rPr>
                <w:sz w:val="20"/>
                <w:szCs w:val="20"/>
              </w:rPr>
            </w:pPr>
            <w:r w:rsidRPr="007529A6">
              <w:rPr>
                <w:color w:val="000000"/>
                <w:sz w:val="20"/>
                <w:szCs w:val="20"/>
              </w:rPr>
              <w:t xml:space="preserve">___________________ </w:t>
            </w:r>
          </w:p>
        </w:tc>
      </w:tr>
    </w:tbl>
    <w:p w:rsidR="002C3878" w:rsidRDefault="002C3878" w:rsidP="00593899">
      <w:pPr>
        <w:ind w:firstLine="708"/>
        <w:jc w:val="right"/>
        <w:rPr>
          <w:rFonts w:ascii="Arial" w:hAnsi="Arial" w:cs="Arial"/>
          <w:b/>
          <w:sz w:val="22"/>
          <w:szCs w:val="22"/>
        </w:rPr>
      </w:pPr>
    </w:p>
    <w:sectPr w:rsidR="002C3878" w:rsidSect="00BD5D07">
      <w:pgSz w:w="11906" w:h="16838"/>
      <w:pgMar w:top="426" w:right="850" w:bottom="426" w:left="1276" w:header="428" w:footer="545"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A09FE" w:rsidRDefault="002A09FE" w:rsidP="008D7465">
      <w:r>
        <w:separator/>
      </w:r>
    </w:p>
  </w:endnote>
  <w:endnote w:type="continuationSeparator" w:id="0">
    <w:p w:rsidR="002A09FE" w:rsidRDefault="002A09FE" w:rsidP="008D74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Sans Serif">
    <w:altName w:val="Arial"/>
    <w:panose1 w:val="00000000000000000000"/>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Verdana">
    <w:panose1 w:val="020B0604030504040204"/>
    <w:charset w:val="CC"/>
    <w:family w:val="swiss"/>
    <w:pitch w:val="variable"/>
    <w:sig w:usb0="A10006FF" w:usb1="4000205B" w:usb2="00000010" w:usb3="00000000" w:csb0="0000019F" w:csb1="00000000"/>
  </w:font>
  <w:font w:name="Segoe UI">
    <w:panose1 w:val="020B0502040204020203"/>
    <w:charset w:val="CC"/>
    <w:family w:val="swiss"/>
    <w:pitch w:val="variable"/>
    <w:sig w:usb0="E10022FF" w:usb1="C000E47F" w:usb2="00000029" w:usb3="00000000" w:csb0="000001D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9FE" w:rsidRDefault="002A09FE" w:rsidP="001216C4">
    <w:pPr>
      <w:pStyle w:val="a3"/>
      <w:jc w:val="right"/>
    </w:pPr>
    <w:r>
      <w:fldChar w:fldCharType="begin"/>
    </w:r>
    <w:r>
      <w:instrText>PAGE   \* MERGEFORMAT</w:instrText>
    </w:r>
    <w:r>
      <w:fldChar w:fldCharType="separate"/>
    </w:r>
    <w:r w:rsidR="0066410B">
      <w:rPr>
        <w:noProof/>
      </w:rPr>
      <w:t>2</w:t>
    </w:r>
    <w:r>
      <w:rPr>
        <w:noProof/>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A09FE" w:rsidRDefault="002A09FE" w:rsidP="008D7465">
      <w:r>
        <w:separator/>
      </w:r>
    </w:p>
  </w:footnote>
  <w:footnote w:type="continuationSeparator" w:id="0">
    <w:p w:rsidR="002A09FE" w:rsidRDefault="002A09FE" w:rsidP="008D746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A09FE" w:rsidRDefault="002A09FE">
    <w:pPr>
      <w:pStyle w:val="a5"/>
      <w:tabs>
        <w:tab w:val="clear" w:pos="4677"/>
        <w:tab w:val="clear" w:pos="9355"/>
        <w:tab w:val="left" w:pos="4020"/>
      </w:tabs>
      <w:rPr>
        <w:i/>
        <w:iCs/>
        <w:sz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1"/>
      <w:lvlText w:val=""/>
      <w:lvlJc w:val="left"/>
      <w:pPr>
        <w:tabs>
          <w:tab w:val="num" w:pos="432"/>
        </w:tabs>
        <w:ind w:left="432" w:hanging="432"/>
      </w:pPr>
    </w:lvl>
    <w:lvl w:ilvl="1">
      <w:start w:val="1"/>
      <w:numFmt w:val="none"/>
      <w:pStyle w:val="2"/>
      <w:lvlText w:val=""/>
      <w:lvlJc w:val="left"/>
      <w:pPr>
        <w:tabs>
          <w:tab w:val="num" w:pos="576"/>
        </w:tabs>
        <w:ind w:left="576" w:hanging="576"/>
      </w:pPr>
    </w:lvl>
    <w:lvl w:ilvl="2">
      <w:start w:val="1"/>
      <w:numFmt w:val="none"/>
      <w:pStyle w:val="3"/>
      <w:lvlText w:val=""/>
      <w:lvlJc w:val="left"/>
      <w:pPr>
        <w:tabs>
          <w:tab w:val="num" w:pos="720"/>
        </w:tabs>
        <w:ind w:left="720" w:hanging="720"/>
      </w:pPr>
    </w:lvl>
    <w:lvl w:ilvl="3">
      <w:start w:val="1"/>
      <w:numFmt w:val="none"/>
      <w:pStyle w:val="4"/>
      <w:lvlText w:val=""/>
      <w:lvlJc w:val="left"/>
      <w:pPr>
        <w:tabs>
          <w:tab w:val="num" w:pos="864"/>
        </w:tabs>
        <w:ind w:left="864" w:hanging="864"/>
      </w:pPr>
    </w:lvl>
    <w:lvl w:ilvl="4">
      <w:start w:val="1"/>
      <w:numFmt w:val="none"/>
      <w:lvlText w:val=""/>
      <w:lvlJc w:val="left"/>
      <w:pPr>
        <w:tabs>
          <w:tab w:val="num" w:pos="1008"/>
        </w:tabs>
        <w:ind w:left="1008" w:hanging="1008"/>
      </w:pPr>
    </w:lvl>
    <w:lvl w:ilvl="5">
      <w:start w:val="1"/>
      <w:numFmt w:val="none"/>
      <w:pStyle w:val="6"/>
      <w:lvlText w:val=""/>
      <w:lvlJc w:val="left"/>
      <w:pPr>
        <w:tabs>
          <w:tab w:val="num" w:pos="1152"/>
        </w:tabs>
        <w:ind w:left="1152" w:hanging="1152"/>
      </w:pPr>
    </w:lvl>
    <w:lvl w:ilvl="6">
      <w:start w:val="1"/>
      <w:numFmt w:val="none"/>
      <w:pStyle w:val="7"/>
      <w:lvlText w:val=""/>
      <w:lvlJc w:val="left"/>
      <w:pPr>
        <w:tabs>
          <w:tab w:val="num" w:pos="1296"/>
        </w:tabs>
        <w:ind w:left="1296" w:hanging="1296"/>
      </w:pPr>
    </w:lvl>
    <w:lvl w:ilvl="7">
      <w:start w:val="1"/>
      <w:numFmt w:val="none"/>
      <w:pStyle w:val="8"/>
      <w:lvlText w:val=""/>
      <w:lvlJc w:val="left"/>
      <w:pPr>
        <w:tabs>
          <w:tab w:val="num" w:pos="1440"/>
        </w:tabs>
        <w:ind w:left="1440" w:hanging="1440"/>
      </w:pPr>
    </w:lvl>
    <w:lvl w:ilvl="8">
      <w:start w:val="1"/>
      <w:numFmt w:val="none"/>
      <w:lvlText w:val=""/>
      <w:lvlJc w:val="left"/>
      <w:pPr>
        <w:tabs>
          <w:tab w:val="num" w:pos="1584"/>
        </w:tabs>
        <w:ind w:left="1584" w:hanging="1584"/>
      </w:pPr>
    </w:lvl>
  </w:abstractNum>
  <w:abstractNum w:abstractNumId="1">
    <w:nsid w:val="00000002"/>
    <w:multiLevelType w:val="singleLevel"/>
    <w:tmpl w:val="00000002"/>
    <w:name w:val="WW8Num2"/>
    <w:lvl w:ilvl="0">
      <w:start w:val="1"/>
      <w:numFmt w:val="decimal"/>
      <w:lvlText w:val="%1."/>
      <w:lvlJc w:val="left"/>
      <w:pPr>
        <w:tabs>
          <w:tab w:val="num" w:pos="1778"/>
        </w:tabs>
        <w:ind w:left="1418" w:firstLine="0"/>
      </w:pPr>
      <w:rPr>
        <w:rFonts w:ascii="Times New Roman" w:hAnsi="Times New Roman" w:cs="Times New Roman"/>
        <w:b w:val="0"/>
        <w:i w:val="0"/>
      </w:rPr>
    </w:lvl>
  </w:abstractNum>
  <w:abstractNum w:abstractNumId="2">
    <w:nsid w:val="00000003"/>
    <w:multiLevelType w:val="singleLevel"/>
    <w:tmpl w:val="00000003"/>
    <w:name w:val="WW8Num3"/>
    <w:lvl w:ilvl="0">
      <w:start w:val="1"/>
      <w:numFmt w:val="bullet"/>
      <w:lvlText w:val=""/>
      <w:lvlJc w:val="left"/>
      <w:pPr>
        <w:tabs>
          <w:tab w:val="num" w:pos="780"/>
        </w:tabs>
        <w:ind w:left="780" w:hanging="360"/>
      </w:pPr>
      <w:rPr>
        <w:rFonts w:ascii="Symbol" w:hAnsi="Symbol"/>
      </w:rPr>
    </w:lvl>
  </w:abstractNum>
  <w:abstractNum w:abstractNumId="3">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4">
    <w:nsid w:val="00000005"/>
    <w:multiLevelType w:val="singleLevel"/>
    <w:tmpl w:val="00000005"/>
    <w:name w:val="WW8Num5"/>
    <w:lvl w:ilvl="0">
      <w:start w:val="1"/>
      <w:numFmt w:val="decimal"/>
      <w:lvlText w:val="%1."/>
      <w:lvlJc w:val="left"/>
      <w:pPr>
        <w:tabs>
          <w:tab w:val="num" w:pos="720"/>
        </w:tabs>
        <w:ind w:left="709" w:hanging="369"/>
      </w:pPr>
    </w:lvl>
  </w:abstractNum>
  <w:abstractNum w:abstractNumId="5">
    <w:nsid w:val="00000006"/>
    <w:multiLevelType w:val="singleLevel"/>
    <w:tmpl w:val="00000006"/>
    <w:name w:val="WW8Num6"/>
    <w:lvl w:ilvl="0">
      <w:start w:val="1"/>
      <w:numFmt w:val="bullet"/>
      <w:lvlText w:val=""/>
      <w:lvlJc w:val="left"/>
      <w:pPr>
        <w:tabs>
          <w:tab w:val="num" w:pos="780"/>
        </w:tabs>
        <w:ind w:left="780" w:hanging="360"/>
      </w:pPr>
      <w:rPr>
        <w:rFonts w:ascii="Symbol" w:hAnsi="Symbol"/>
      </w:rPr>
    </w:lvl>
  </w:abstractNum>
  <w:abstractNum w:abstractNumId="6">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7">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
      <w:lvlJc w:val="left"/>
      <w:pPr>
        <w:tabs>
          <w:tab w:val="num" w:pos="1440"/>
        </w:tabs>
        <w:ind w:left="1440" w:hanging="360"/>
      </w:pPr>
      <w:rPr>
        <w:rFonts w:ascii="Times New Roman" w:hAnsi="Times New Roman"/>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8">
    <w:nsid w:val="03463C3A"/>
    <w:multiLevelType w:val="hybridMultilevel"/>
    <w:tmpl w:val="E4DEB16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nsid w:val="07E4566A"/>
    <w:multiLevelType w:val="hybridMultilevel"/>
    <w:tmpl w:val="C63EE92C"/>
    <w:lvl w:ilvl="0" w:tplc="7E282D82">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10">
    <w:nsid w:val="14507D68"/>
    <w:multiLevelType w:val="hybridMultilevel"/>
    <w:tmpl w:val="C5221E3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E6A0F1C"/>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12">
    <w:nsid w:val="20354590"/>
    <w:multiLevelType w:val="hybridMultilevel"/>
    <w:tmpl w:val="BD9802FC"/>
    <w:lvl w:ilvl="0" w:tplc="FFFFFFFF">
      <w:start w:val="1"/>
      <w:numFmt w:val="bullet"/>
      <w:lvlText w:val="-"/>
      <w:lvlJc w:val="left"/>
      <w:pPr>
        <w:tabs>
          <w:tab w:val="num" w:pos="794"/>
        </w:tabs>
        <w:ind w:left="794" w:hanging="454"/>
      </w:pPr>
      <w:rPr>
        <w:rFonts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13">
    <w:nsid w:val="2125387C"/>
    <w:multiLevelType w:val="hybridMultilevel"/>
    <w:tmpl w:val="BCC8E818"/>
    <w:lvl w:ilvl="0" w:tplc="DF1E2146">
      <w:start w:val="4"/>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14">
    <w:nsid w:val="2DDD2CA5"/>
    <w:multiLevelType w:val="hybridMultilevel"/>
    <w:tmpl w:val="F3F24C4C"/>
    <w:lvl w:ilvl="0" w:tplc="0419000F">
      <w:start w:val="1"/>
      <w:numFmt w:val="decimal"/>
      <w:lvlText w:val="%1."/>
      <w:lvlJc w:val="left"/>
      <w:pPr>
        <w:ind w:left="1980" w:hanging="360"/>
      </w:pPr>
    </w:lvl>
    <w:lvl w:ilvl="1" w:tplc="04190019" w:tentative="1">
      <w:start w:val="1"/>
      <w:numFmt w:val="lowerLetter"/>
      <w:lvlText w:val="%2."/>
      <w:lvlJc w:val="left"/>
      <w:pPr>
        <w:ind w:left="2700" w:hanging="360"/>
      </w:pPr>
    </w:lvl>
    <w:lvl w:ilvl="2" w:tplc="0419001B" w:tentative="1">
      <w:start w:val="1"/>
      <w:numFmt w:val="lowerRoman"/>
      <w:lvlText w:val="%3."/>
      <w:lvlJc w:val="right"/>
      <w:pPr>
        <w:ind w:left="3420" w:hanging="180"/>
      </w:pPr>
    </w:lvl>
    <w:lvl w:ilvl="3" w:tplc="0419000F" w:tentative="1">
      <w:start w:val="1"/>
      <w:numFmt w:val="decimal"/>
      <w:lvlText w:val="%4."/>
      <w:lvlJc w:val="left"/>
      <w:pPr>
        <w:ind w:left="4140" w:hanging="360"/>
      </w:pPr>
    </w:lvl>
    <w:lvl w:ilvl="4" w:tplc="04190019" w:tentative="1">
      <w:start w:val="1"/>
      <w:numFmt w:val="lowerLetter"/>
      <w:lvlText w:val="%5."/>
      <w:lvlJc w:val="left"/>
      <w:pPr>
        <w:ind w:left="4860" w:hanging="360"/>
      </w:pPr>
    </w:lvl>
    <w:lvl w:ilvl="5" w:tplc="0419001B" w:tentative="1">
      <w:start w:val="1"/>
      <w:numFmt w:val="lowerRoman"/>
      <w:lvlText w:val="%6."/>
      <w:lvlJc w:val="right"/>
      <w:pPr>
        <w:ind w:left="5580" w:hanging="180"/>
      </w:pPr>
    </w:lvl>
    <w:lvl w:ilvl="6" w:tplc="0419000F" w:tentative="1">
      <w:start w:val="1"/>
      <w:numFmt w:val="decimal"/>
      <w:lvlText w:val="%7."/>
      <w:lvlJc w:val="left"/>
      <w:pPr>
        <w:ind w:left="6300" w:hanging="360"/>
      </w:pPr>
    </w:lvl>
    <w:lvl w:ilvl="7" w:tplc="04190019" w:tentative="1">
      <w:start w:val="1"/>
      <w:numFmt w:val="lowerLetter"/>
      <w:lvlText w:val="%8."/>
      <w:lvlJc w:val="left"/>
      <w:pPr>
        <w:ind w:left="7020" w:hanging="360"/>
      </w:pPr>
    </w:lvl>
    <w:lvl w:ilvl="8" w:tplc="0419001B" w:tentative="1">
      <w:start w:val="1"/>
      <w:numFmt w:val="lowerRoman"/>
      <w:lvlText w:val="%9."/>
      <w:lvlJc w:val="right"/>
      <w:pPr>
        <w:ind w:left="7740" w:hanging="180"/>
      </w:pPr>
    </w:lvl>
  </w:abstractNum>
  <w:abstractNum w:abstractNumId="15">
    <w:nsid w:val="33103A26"/>
    <w:multiLevelType w:val="hybridMultilevel"/>
    <w:tmpl w:val="14FE973C"/>
    <w:lvl w:ilvl="0" w:tplc="B6FA27F4">
      <w:start w:val="1"/>
      <w:numFmt w:val="lowerLetter"/>
      <w:lvlText w:val="%1."/>
      <w:lvlJc w:val="left"/>
      <w:pPr>
        <w:ind w:left="1065" w:hanging="7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37BD0D2E"/>
    <w:multiLevelType w:val="hybridMultilevel"/>
    <w:tmpl w:val="714C0C3E"/>
    <w:lvl w:ilvl="0" w:tplc="ECAAF026">
      <w:start w:val="1"/>
      <w:numFmt w:val="decimal"/>
      <w:lvlText w:val="%1."/>
      <w:lvlJc w:val="left"/>
      <w:pPr>
        <w:ind w:left="1080" w:hanging="360"/>
      </w:pPr>
      <w:rPr>
        <w:rFonts w:hint="default"/>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7">
    <w:nsid w:val="3A341A05"/>
    <w:multiLevelType w:val="hybridMultilevel"/>
    <w:tmpl w:val="EA2C241A"/>
    <w:lvl w:ilvl="0" w:tplc="04190001">
      <w:start w:val="1"/>
      <w:numFmt w:val="bullet"/>
      <w:lvlText w:val=""/>
      <w:lvlJc w:val="left"/>
      <w:pPr>
        <w:tabs>
          <w:tab w:val="num" w:pos="1428"/>
        </w:tabs>
        <w:ind w:left="1428" w:hanging="360"/>
      </w:pPr>
      <w:rPr>
        <w:rFonts w:ascii="Symbol" w:hAnsi="Symbol" w:hint="default"/>
      </w:rPr>
    </w:lvl>
    <w:lvl w:ilvl="1" w:tplc="04190003" w:tentative="1">
      <w:start w:val="1"/>
      <w:numFmt w:val="bullet"/>
      <w:lvlText w:val="o"/>
      <w:lvlJc w:val="left"/>
      <w:pPr>
        <w:tabs>
          <w:tab w:val="num" w:pos="2148"/>
        </w:tabs>
        <w:ind w:left="2148" w:hanging="360"/>
      </w:pPr>
      <w:rPr>
        <w:rFonts w:ascii="Courier New" w:hAnsi="Courier New" w:cs="Courier New" w:hint="default"/>
      </w:rPr>
    </w:lvl>
    <w:lvl w:ilvl="2" w:tplc="04190005" w:tentative="1">
      <w:start w:val="1"/>
      <w:numFmt w:val="bullet"/>
      <w:lvlText w:val=""/>
      <w:lvlJc w:val="left"/>
      <w:pPr>
        <w:tabs>
          <w:tab w:val="num" w:pos="2868"/>
        </w:tabs>
        <w:ind w:left="2868" w:hanging="360"/>
      </w:pPr>
      <w:rPr>
        <w:rFonts w:ascii="Wingdings" w:hAnsi="Wingdings" w:hint="default"/>
      </w:rPr>
    </w:lvl>
    <w:lvl w:ilvl="3" w:tplc="04190001" w:tentative="1">
      <w:start w:val="1"/>
      <w:numFmt w:val="bullet"/>
      <w:lvlText w:val=""/>
      <w:lvlJc w:val="left"/>
      <w:pPr>
        <w:tabs>
          <w:tab w:val="num" w:pos="3588"/>
        </w:tabs>
        <w:ind w:left="3588" w:hanging="360"/>
      </w:pPr>
      <w:rPr>
        <w:rFonts w:ascii="Symbol" w:hAnsi="Symbol" w:hint="default"/>
      </w:rPr>
    </w:lvl>
    <w:lvl w:ilvl="4" w:tplc="04190003" w:tentative="1">
      <w:start w:val="1"/>
      <w:numFmt w:val="bullet"/>
      <w:lvlText w:val="o"/>
      <w:lvlJc w:val="left"/>
      <w:pPr>
        <w:tabs>
          <w:tab w:val="num" w:pos="4308"/>
        </w:tabs>
        <w:ind w:left="4308" w:hanging="360"/>
      </w:pPr>
      <w:rPr>
        <w:rFonts w:ascii="Courier New" w:hAnsi="Courier New" w:cs="Courier New" w:hint="default"/>
      </w:rPr>
    </w:lvl>
    <w:lvl w:ilvl="5" w:tplc="04190005" w:tentative="1">
      <w:start w:val="1"/>
      <w:numFmt w:val="bullet"/>
      <w:lvlText w:val=""/>
      <w:lvlJc w:val="left"/>
      <w:pPr>
        <w:tabs>
          <w:tab w:val="num" w:pos="5028"/>
        </w:tabs>
        <w:ind w:left="5028" w:hanging="360"/>
      </w:pPr>
      <w:rPr>
        <w:rFonts w:ascii="Wingdings" w:hAnsi="Wingdings" w:hint="default"/>
      </w:rPr>
    </w:lvl>
    <w:lvl w:ilvl="6" w:tplc="04190001" w:tentative="1">
      <w:start w:val="1"/>
      <w:numFmt w:val="bullet"/>
      <w:lvlText w:val=""/>
      <w:lvlJc w:val="left"/>
      <w:pPr>
        <w:tabs>
          <w:tab w:val="num" w:pos="5748"/>
        </w:tabs>
        <w:ind w:left="5748" w:hanging="360"/>
      </w:pPr>
      <w:rPr>
        <w:rFonts w:ascii="Symbol" w:hAnsi="Symbol" w:hint="default"/>
      </w:rPr>
    </w:lvl>
    <w:lvl w:ilvl="7" w:tplc="04190003" w:tentative="1">
      <w:start w:val="1"/>
      <w:numFmt w:val="bullet"/>
      <w:lvlText w:val="o"/>
      <w:lvlJc w:val="left"/>
      <w:pPr>
        <w:tabs>
          <w:tab w:val="num" w:pos="6468"/>
        </w:tabs>
        <w:ind w:left="6468" w:hanging="360"/>
      </w:pPr>
      <w:rPr>
        <w:rFonts w:ascii="Courier New" w:hAnsi="Courier New" w:cs="Courier New" w:hint="default"/>
      </w:rPr>
    </w:lvl>
    <w:lvl w:ilvl="8" w:tplc="04190005" w:tentative="1">
      <w:start w:val="1"/>
      <w:numFmt w:val="bullet"/>
      <w:lvlText w:val=""/>
      <w:lvlJc w:val="left"/>
      <w:pPr>
        <w:tabs>
          <w:tab w:val="num" w:pos="7188"/>
        </w:tabs>
        <w:ind w:left="7188" w:hanging="360"/>
      </w:pPr>
      <w:rPr>
        <w:rFonts w:ascii="Wingdings" w:hAnsi="Wingdings" w:hint="default"/>
      </w:rPr>
    </w:lvl>
  </w:abstractNum>
  <w:abstractNum w:abstractNumId="18">
    <w:nsid w:val="4080246E"/>
    <w:multiLevelType w:val="hybridMultilevel"/>
    <w:tmpl w:val="5F0A65F0"/>
    <w:lvl w:ilvl="0" w:tplc="10505376">
      <w:start w:val="1"/>
      <w:numFmt w:val="decimal"/>
      <w:lvlText w:val="%1."/>
      <w:lvlJc w:val="left"/>
      <w:pPr>
        <w:ind w:left="1818" w:hanging="360"/>
      </w:pPr>
      <w:rPr>
        <w:rFonts w:hint="default"/>
      </w:rPr>
    </w:lvl>
    <w:lvl w:ilvl="1" w:tplc="04190019" w:tentative="1">
      <w:start w:val="1"/>
      <w:numFmt w:val="lowerLetter"/>
      <w:lvlText w:val="%2."/>
      <w:lvlJc w:val="left"/>
      <w:pPr>
        <w:ind w:left="2538" w:hanging="360"/>
      </w:pPr>
    </w:lvl>
    <w:lvl w:ilvl="2" w:tplc="0419001B" w:tentative="1">
      <w:start w:val="1"/>
      <w:numFmt w:val="lowerRoman"/>
      <w:lvlText w:val="%3."/>
      <w:lvlJc w:val="right"/>
      <w:pPr>
        <w:ind w:left="3258" w:hanging="180"/>
      </w:pPr>
    </w:lvl>
    <w:lvl w:ilvl="3" w:tplc="0419000F" w:tentative="1">
      <w:start w:val="1"/>
      <w:numFmt w:val="decimal"/>
      <w:lvlText w:val="%4."/>
      <w:lvlJc w:val="left"/>
      <w:pPr>
        <w:ind w:left="3978" w:hanging="360"/>
      </w:pPr>
    </w:lvl>
    <w:lvl w:ilvl="4" w:tplc="04190019" w:tentative="1">
      <w:start w:val="1"/>
      <w:numFmt w:val="lowerLetter"/>
      <w:lvlText w:val="%5."/>
      <w:lvlJc w:val="left"/>
      <w:pPr>
        <w:ind w:left="4698" w:hanging="360"/>
      </w:pPr>
    </w:lvl>
    <w:lvl w:ilvl="5" w:tplc="0419001B" w:tentative="1">
      <w:start w:val="1"/>
      <w:numFmt w:val="lowerRoman"/>
      <w:lvlText w:val="%6."/>
      <w:lvlJc w:val="right"/>
      <w:pPr>
        <w:ind w:left="5418" w:hanging="180"/>
      </w:pPr>
    </w:lvl>
    <w:lvl w:ilvl="6" w:tplc="0419000F" w:tentative="1">
      <w:start w:val="1"/>
      <w:numFmt w:val="decimal"/>
      <w:lvlText w:val="%7."/>
      <w:lvlJc w:val="left"/>
      <w:pPr>
        <w:ind w:left="6138" w:hanging="360"/>
      </w:pPr>
    </w:lvl>
    <w:lvl w:ilvl="7" w:tplc="04190019" w:tentative="1">
      <w:start w:val="1"/>
      <w:numFmt w:val="lowerLetter"/>
      <w:lvlText w:val="%8."/>
      <w:lvlJc w:val="left"/>
      <w:pPr>
        <w:ind w:left="6858" w:hanging="360"/>
      </w:pPr>
    </w:lvl>
    <w:lvl w:ilvl="8" w:tplc="0419001B" w:tentative="1">
      <w:start w:val="1"/>
      <w:numFmt w:val="lowerRoman"/>
      <w:lvlText w:val="%9."/>
      <w:lvlJc w:val="right"/>
      <w:pPr>
        <w:ind w:left="7578" w:hanging="180"/>
      </w:pPr>
    </w:lvl>
  </w:abstractNum>
  <w:abstractNum w:abstractNumId="19">
    <w:nsid w:val="44621809"/>
    <w:multiLevelType w:val="hybridMultilevel"/>
    <w:tmpl w:val="EF24F6A0"/>
    <w:lvl w:ilvl="0" w:tplc="969A0C7A">
      <w:start w:val="1"/>
      <w:numFmt w:val="bullet"/>
      <w:suff w:val="space"/>
      <w:lvlText w:val=""/>
      <w:lvlJc w:val="left"/>
      <w:pPr>
        <w:ind w:left="1428" w:hanging="360"/>
      </w:pPr>
      <w:rPr>
        <w:rFonts w:ascii="Symbol" w:hAnsi="Symbol" w:hint="default"/>
      </w:rPr>
    </w:lvl>
    <w:lvl w:ilvl="1" w:tplc="04190003" w:tentative="1">
      <w:start w:val="1"/>
      <w:numFmt w:val="bullet"/>
      <w:lvlText w:val="o"/>
      <w:lvlJc w:val="left"/>
      <w:pPr>
        <w:tabs>
          <w:tab w:val="num" w:pos="1500"/>
        </w:tabs>
        <w:ind w:left="1500" w:hanging="360"/>
      </w:pPr>
      <w:rPr>
        <w:rFonts w:ascii="Courier New" w:hAnsi="Courier New" w:hint="default"/>
      </w:rPr>
    </w:lvl>
    <w:lvl w:ilvl="2" w:tplc="04190005" w:tentative="1">
      <w:start w:val="1"/>
      <w:numFmt w:val="bullet"/>
      <w:lvlText w:val=""/>
      <w:lvlJc w:val="left"/>
      <w:pPr>
        <w:tabs>
          <w:tab w:val="num" w:pos="2220"/>
        </w:tabs>
        <w:ind w:left="2220" w:hanging="360"/>
      </w:pPr>
      <w:rPr>
        <w:rFonts w:ascii="Wingdings" w:hAnsi="Wingdings" w:hint="default"/>
      </w:rPr>
    </w:lvl>
    <w:lvl w:ilvl="3" w:tplc="04190001" w:tentative="1">
      <w:start w:val="1"/>
      <w:numFmt w:val="bullet"/>
      <w:lvlText w:val=""/>
      <w:lvlJc w:val="left"/>
      <w:pPr>
        <w:tabs>
          <w:tab w:val="num" w:pos="2940"/>
        </w:tabs>
        <w:ind w:left="2940" w:hanging="360"/>
      </w:pPr>
      <w:rPr>
        <w:rFonts w:ascii="Symbol" w:hAnsi="Symbol" w:hint="default"/>
      </w:rPr>
    </w:lvl>
    <w:lvl w:ilvl="4" w:tplc="04190003" w:tentative="1">
      <w:start w:val="1"/>
      <w:numFmt w:val="bullet"/>
      <w:lvlText w:val="o"/>
      <w:lvlJc w:val="left"/>
      <w:pPr>
        <w:tabs>
          <w:tab w:val="num" w:pos="3660"/>
        </w:tabs>
        <w:ind w:left="3660" w:hanging="360"/>
      </w:pPr>
      <w:rPr>
        <w:rFonts w:ascii="Courier New" w:hAnsi="Courier New" w:hint="default"/>
      </w:rPr>
    </w:lvl>
    <w:lvl w:ilvl="5" w:tplc="04190005" w:tentative="1">
      <w:start w:val="1"/>
      <w:numFmt w:val="bullet"/>
      <w:lvlText w:val=""/>
      <w:lvlJc w:val="left"/>
      <w:pPr>
        <w:tabs>
          <w:tab w:val="num" w:pos="4380"/>
        </w:tabs>
        <w:ind w:left="4380" w:hanging="360"/>
      </w:pPr>
      <w:rPr>
        <w:rFonts w:ascii="Wingdings" w:hAnsi="Wingdings" w:hint="default"/>
      </w:rPr>
    </w:lvl>
    <w:lvl w:ilvl="6" w:tplc="04190001" w:tentative="1">
      <w:start w:val="1"/>
      <w:numFmt w:val="bullet"/>
      <w:lvlText w:val=""/>
      <w:lvlJc w:val="left"/>
      <w:pPr>
        <w:tabs>
          <w:tab w:val="num" w:pos="5100"/>
        </w:tabs>
        <w:ind w:left="5100" w:hanging="360"/>
      </w:pPr>
      <w:rPr>
        <w:rFonts w:ascii="Symbol" w:hAnsi="Symbol" w:hint="default"/>
      </w:rPr>
    </w:lvl>
    <w:lvl w:ilvl="7" w:tplc="04190003" w:tentative="1">
      <w:start w:val="1"/>
      <w:numFmt w:val="bullet"/>
      <w:lvlText w:val="o"/>
      <w:lvlJc w:val="left"/>
      <w:pPr>
        <w:tabs>
          <w:tab w:val="num" w:pos="5820"/>
        </w:tabs>
        <w:ind w:left="5820" w:hanging="360"/>
      </w:pPr>
      <w:rPr>
        <w:rFonts w:ascii="Courier New" w:hAnsi="Courier New" w:hint="default"/>
      </w:rPr>
    </w:lvl>
    <w:lvl w:ilvl="8" w:tplc="04190005" w:tentative="1">
      <w:start w:val="1"/>
      <w:numFmt w:val="bullet"/>
      <w:lvlText w:val=""/>
      <w:lvlJc w:val="left"/>
      <w:pPr>
        <w:tabs>
          <w:tab w:val="num" w:pos="6540"/>
        </w:tabs>
        <w:ind w:left="6540" w:hanging="360"/>
      </w:pPr>
      <w:rPr>
        <w:rFonts w:ascii="Wingdings" w:hAnsi="Wingdings" w:hint="default"/>
      </w:rPr>
    </w:lvl>
  </w:abstractNum>
  <w:abstractNum w:abstractNumId="20">
    <w:nsid w:val="48344823"/>
    <w:multiLevelType w:val="hybridMultilevel"/>
    <w:tmpl w:val="4BB836CC"/>
    <w:lvl w:ilvl="0" w:tplc="0419000F">
      <w:start w:val="1"/>
      <w:numFmt w:val="decimal"/>
      <w:lvlText w:val="%1."/>
      <w:lvlJc w:val="left"/>
      <w:pPr>
        <w:ind w:left="1287" w:hanging="360"/>
      </w:pPr>
    </w:lvl>
    <w:lvl w:ilvl="1" w:tplc="04190019">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1">
    <w:nsid w:val="4B0F3E46"/>
    <w:multiLevelType w:val="hybridMultilevel"/>
    <w:tmpl w:val="BA8C371C"/>
    <w:lvl w:ilvl="0" w:tplc="FFFFFFFF">
      <w:start w:val="1"/>
      <w:numFmt w:val="bullet"/>
      <w:lvlText w:val="-"/>
      <w:lvlJc w:val="left"/>
      <w:pPr>
        <w:tabs>
          <w:tab w:val="num" w:pos="720"/>
        </w:tabs>
        <w:ind w:left="720" w:hanging="360"/>
      </w:pPr>
      <w:rPr>
        <w:rFonts w:ascii="Times New Roman" w:eastAsia="Times New Roman" w:hAnsi="Times New Roman" w:cs="Times New Roman" w:hint="default"/>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22">
    <w:nsid w:val="4C192B15"/>
    <w:multiLevelType w:val="hybridMultilevel"/>
    <w:tmpl w:val="F9DE7A3A"/>
    <w:lvl w:ilvl="0" w:tplc="A0CAD3EA">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23">
    <w:nsid w:val="4F8727B4"/>
    <w:multiLevelType w:val="multilevel"/>
    <w:tmpl w:val="C6B24B5C"/>
    <w:lvl w:ilvl="0">
      <w:start w:val="1"/>
      <w:numFmt w:val="decimal"/>
      <w:lvlText w:val="%1."/>
      <w:lvlJc w:val="left"/>
      <w:pPr>
        <w:ind w:left="360" w:hanging="360"/>
      </w:pPr>
      <w:rPr>
        <w:rFonts w:hint="default"/>
        <w:b w:val="0"/>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val="0"/>
      </w:rPr>
    </w:lvl>
    <w:lvl w:ilvl="4">
      <w:start w:val="1"/>
      <w:numFmt w:val="decimal"/>
      <w:lvlText w:val="%1.%2.%3.%4.%5."/>
      <w:lvlJc w:val="left"/>
      <w:pPr>
        <w:ind w:left="1080" w:hanging="1080"/>
      </w:pPr>
      <w:rPr>
        <w:rFonts w:hint="default"/>
        <w:b w:val="0"/>
      </w:rPr>
    </w:lvl>
    <w:lvl w:ilvl="5">
      <w:start w:val="1"/>
      <w:numFmt w:val="decimal"/>
      <w:lvlText w:val="%1.%2.%3.%4.%5.%6."/>
      <w:lvlJc w:val="left"/>
      <w:pPr>
        <w:ind w:left="1080" w:hanging="1080"/>
      </w:pPr>
      <w:rPr>
        <w:rFonts w:hint="default"/>
        <w:b w:val="0"/>
      </w:rPr>
    </w:lvl>
    <w:lvl w:ilvl="6">
      <w:start w:val="1"/>
      <w:numFmt w:val="decimal"/>
      <w:lvlText w:val="%1.%2.%3.%4.%5.%6.%7."/>
      <w:lvlJc w:val="left"/>
      <w:pPr>
        <w:ind w:left="1440" w:hanging="1440"/>
      </w:pPr>
      <w:rPr>
        <w:rFonts w:hint="default"/>
        <w:b w:val="0"/>
      </w:rPr>
    </w:lvl>
    <w:lvl w:ilvl="7">
      <w:start w:val="1"/>
      <w:numFmt w:val="decimal"/>
      <w:lvlText w:val="%1.%2.%3.%4.%5.%6.%7.%8."/>
      <w:lvlJc w:val="left"/>
      <w:pPr>
        <w:ind w:left="1440" w:hanging="1440"/>
      </w:pPr>
      <w:rPr>
        <w:rFonts w:hint="default"/>
        <w:b w:val="0"/>
      </w:rPr>
    </w:lvl>
    <w:lvl w:ilvl="8">
      <w:start w:val="1"/>
      <w:numFmt w:val="decimal"/>
      <w:lvlText w:val="%1.%2.%3.%4.%5.%6.%7.%8.%9."/>
      <w:lvlJc w:val="left"/>
      <w:pPr>
        <w:ind w:left="1800" w:hanging="1800"/>
      </w:pPr>
      <w:rPr>
        <w:rFonts w:hint="default"/>
        <w:b w:val="0"/>
      </w:rPr>
    </w:lvl>
  </w:abstractNum>
  <w:abstractNum w:abstractNumId="24">
    <w:nsid w:val="5A8C734D"/>
    <w:multiLevelType w:val="hybridMultilevel"/>
    <w:tmpl w:val="55EA88F6"/>
    <w:lvl w:ilvl="0" w:tplc="794E03A0">
      <w:start w:val="1"/>
      <w:numFmt w:val="decimal"/>
      <w:lvlText w:val="%1."/>
      <w:lvlJc w:val="left"/>
      <w:pPr>
        <w:ind w:left="1800" w:hanging="360"/>
      </w:pPr>
      <w:rPr>
        <w:rFonts w:hint="default"/>
      </w:rPr>
    </w:lvl>
    <w:lvl w:ilvl="1" w:tplc="04190019" w:tentative="1">
      <w:start w:val="1"/>
      <w:numFmt w:val="lowerLetter"/>
      <w:lvlText w:val="%2."/>
      <w:lvlJc w:val="left"/>
      <w:pPr>
        <w:ind w:left="2520" w:hanging="360"/>
      </w:pPr>
    </w:lvl>
    <w:lvl w:ilvl="2" w:tplc="0419001B" w:tentative="1">
      <w:start w:val="1"/>
      <w:numFmt w:val="lowerRoman"/>
      <w:lvlText w:val="%3."/>
      <w:lvlJc w:val="right"/>
      <w:pPr>
        <w:ind w:left="3240" w:hanging="180"/>
      </w:pPr>
    </w:lvl>
    <w:lvl w:ilvl="3" w:tplc="0419000F" w:tentative="1">
      <w:start w:val="1"/>
      <w:numFmt w:val="decimal"/>
      <w:lvlText w:val="%4."/>
      <w:lvlJc w:val="left"/>
      <w:pPr>
        <w:ind w:left="3960" w:hanging="360"/>
      </w:pPr>
    </w:lvl>
    <w:lvl w:ilvl="4" w:tplc="04190019" w:tentative="1">
      <w:start w:val="1"/>
      <w:numFmt w:val="lowerLetter"/>
      <w:lvlText w:val="%5."/>
      <w:lvlJc w:val="left"/>
      <w:pPr>
        <w:ind w:left="4680" w:hanging="360"/>
      </w:pPr>
    </w:lvl>
    <w:lvl w:ilvl="5" w:tplc="0419001B" w:tentative="1">
      <w:start w:val="1"/>
      <w:numFmt w:val="lowerRoman"/>
      <w:lvlText w:val="%6."/>
      <w:lvlJc w:val="right"/>
      <w:pPr>
        <w:ind w:left="5400" w:hanging="180"/>
      </w:pPr>
    </w:lvl>
    <w:lvl w:ilvl="6" w:tplc="0419000F" w:tentative="1">
      <w:start w:val="1"/>
      <w:numFmt w:val="decimal"/>
      <w:lvlText w:val="%7."/>
      <w:lvlJc w:val="left"/>
      <w:pPr>
        <w:ind w:left="6120" w:hanging="360"/>
      </w:pPr>
    </w:lvl>
    <w:lvl w:ilvl="7" w:tplc="04190019" w:tentative="1">
      <w:start w:val="1"/>
      <w:numFmt w:val="lowerLetter"/>
      <w:lvlText w:val="%8."/>
      <w:lvlJc w:val="left"/>
      <w:pPr>
        <w:ind w:left="6840" w:hanging="360"/>
      </w:pPr>
    </w:lvl>
    <w:lvl w:ilvl="8" w:tplc="0419001B" w:tentative="1">
      <w:start w:val="1"/>
      <w:numFmt w:val="lowerRoman"/>
      <w:lvlText w:val="%9."/>
      <w:lvlJc w:val="right"/>
      <w:pPr>
        <w:ind w:left="7560" w:hanging="180"/>
      </w:pPr>
    </w:lvl>
  </w:abstractNum>
  <w:abstractNum w:abstractNumId="25">
    <w:nsid w:val="5C683DEC"/>
    <w:multiLevelType w:val="hybridMultilevel"/>
    <w:tmpl w:val="BA8C371C"/>
    <w:lvl w:ilvl="0" w:tplc="73C488D4">
      <w:start w:val="1"/>
      <w:numFmt w:val="bullet"/>
      <w:lvlText w:val="-"/>
      <w:lvlJc w:val="left"/>
      <w:pPr>
        <w:tabs>
          <w:tab w:val="num" w:pos="700"/>
        </w:tabs>
        <w:ind w:left="680" w:hanging="340"/>
      </w:pPr>
      <w:rPr>
        <w:rFonts w:ascii="Times New Roman" w:eastAsia="Times New Roman" w:hAnsi="Times New Roman" w:cs="Times New Roman" w:hint="default"/>
      </w:rPr>
    </w:lvl>
    <w:lvl w:ilvl="1" w:tplc="5E369A94" w:tentative="1">
      <w:start w:val="1"/>
      <w:numFmt w:val="bullet"/>
      <w:lvlText w:val="o"/>
      <w:lvlJc w:val="left"/>
      <w:pPr>
        <w:tabs>
          <w:tab w:val="num" w:pos="1440"/>
        </w:tabs>
        <w:ind w:left="1440" w:hanging="360"/>
      </w:pPr>
      <w:rPr>
        <w:rFonts w:ascii="Courier New" w:hAnsi="Courier New" w:hint="default"/>
      </w:rPr>
    </w:lvl>
    <w:lvl w:ilvl="2" w:tplc="90A46B60" w:tentative="1">
      <w:start w:val="1"/>
      <w:numFmt w:val="bullet"/>
      <w:lvlText w:val=""/>
      <w:lvlJc w:val="left"/>
      <w:pPr>
        <w:tabs>
          <w:tab w:val="num" w:pos="2160"/>
        </w:tabs>
        <w:ind w:left="2160" w:hanging="360"/>
      </w:pPr>
      <w:rPr>
        <w:rFonts w:ascii="Wingdings" w:hAnsi="Wingdings" w:hint="default"/>
      </w:rPr>
    </w:lvl>
    <w:lvl w:ilvl="3" w:tplc="CD4C8C56" w:tentative="1">
      <w:start w:val="1"/>
      <w:numFmt w:val="bullet"/>
      <w:lvlText w:val=""/>
      <w:lvlJc w:val="left"/>
      <w:pPr>
        <w:tabs>
          <w:tab w:val="num" w:pos="2880"/>
        </w:tabs>
        <w:ind w:left="2880" w:hanging="360"/>
      </w:pPr>
      <w:rPr>
        <w:rFonts w:ascii="Symbol" w:hAnsi="Symbol" w:hint="default"/>
      </w:rPr>
    </w:lvl>
    <w:lvl w:ilvl="4" w:tplc="4482AB48" w:tentative="1">
      <w:start w:val="1"/>
      <w:numFmt w:val="bullet"/>
      <w:lvlText w:val="o"/>
      <w:lvlJc w:val="left"/>
      <w:pPr>
        <w:tabs>
          <w:tab w:val="num" w:pos="3600"/>
        </w:tabs>
        <w:ind w:left="3600" w:hanging="360"/>
      </w:pPr>
      <w:rPr>
        <w:rFonts w:ascii="Courier New" w:hAnsi="Courier New" w:hint="default"/>
      </w:rPr>
    </w:lvl>
    <w:lvl w:ilvl="5" w:tplc="6E2AE2D0" w:tentative="1">
      <w:start w:val="1"/>
      <w:numFmt w:val="bullet"/>
      <w:lvlText w:val=""/>
      <w:lvlJc w:val="left"/>
      <w:pPr>
        <w:tabs>
          <w:tab w:val="num" w:pos="4320"/>
        </w:tabs>
        <w:ind w:left="4320" w:hanging="360"/>
      </w:pPr>
      <w:rPr>
        <w:rFonts w:ascii="Wingdings" w:hAnsi="Wingdings" w:hint="default"/>
      </w:rPr>
    </w:lvl>
    <w:lvl w:ilvl="6" w:tplc="C0286FF2" w:tentative="1">
      <w:start w:val="1"/>
      <w:numFmt w:val="bullet"/>
      <w:lvlText w:val=""/>
      <w:lvlJc w:val="left"/>
      <w:pPr>
        <w:tabs>
          <w:tab w:val="num" w:pos="5040"/>
        </w:tabs>
        <w:ind w:left="5040" w:hanging="360"/>
      </w:pPr>
      <w:rPr>
        <w:rFonts w:ascii="Symbol" w:hAnsi="Symbol" w:hint="default"/>
      </w:rPr>
    </w:lvl>
    <w:lvl w:ilvl="7" w:tplc="1CAAEC0A" w:tentative="1">
      <w:start w:val="1"/>
      <w:numFmt w:val="bullet"/>
      <w:lvlText w:val="o"/>
      <w:lvlJc w:val="left"/>
      <w:pPr>
        <w:tabs>
          <w:tab w:val="num" w:pos="5760"/>
        </w:tabs>
        <w:ind w:left="5760" w:hanging="360"/>
      </w:pPr>
      <w:rPr>
        <w:rFonts w:ascii="Courier New" w:hAnsi="Courier New" w:hint="default"/>
      </w:rPr>
    </w:lvl>
    <w:lvl w:ilvl="8" w:tplc="FFC6DBD0" w:tentative="1">
      <w:start w:val="1"/>
      <w:numFmt w:val="bullet"/>
      <w:lvlText w:val=""/>
      <w:lvlJc w:val="left"/>
      <w:pPr>
        <w:tabs>
          <w:tab w:val="num" w:pos="6480"/>
        </w:tabs>
        <w:ind w:left="6480" w:hanging="360"/>
      </w:pPr>
      <w:rPr>
        <w:rFonts w:ascii="Wingdings" w:hAnsi="Wingdings" w:hint="default"/>
      </w:rPr>
    </w:lvl>
  </w:abstractNum>
  <w:abstractNum w:abstractNumId="26">
    <w:nsid w:val="6B1B33F2"/>
    <w:multiLevelType w:val="hybridMultilevel"/>
    <w:tmpl w:val="1350343C"/>
    <w:lvl w:ilvl="0" w:tplc="FFFFFFFF">
      <w:start w:val="1"/>
      <w:numFmt w:val="bullet"/>
      <w:lvlText w:val="-"/>
      <w:lvlJc w:val="left"/>
      <w:pPr>
        <w:ind w:left="780" w:hanging="360"/>
      </w:pPr>
      <w:rPr>
        <w:rFonts w:ascii="Times New Roman" w:eastAsia="Times New Roman" w:hAnsi="Times New Roman" w:cs="Times New Roman" w:hint="default"/>
      </w:rPr>
    </w:lvl>
    <w:lvl w:ilvl="1" w:tplc="04190003" w:tentative="1">
      <w:start w:val="1"/>
      <w:numFmt w:val="bullet"/>
      <w:lvlText w:val="o"/>
      <w:lvlJc w:val="left"/>
      <w:pPr>
        <w:ind w:left="1500" w:hanging="360"/>
      </w:pPr>
      <w:rPr>
        <w:rFonts w:ascii="Courier New" w:hAnsi="Courier New" w:cs="Courier New" w:hint="default"/>
      </w:rPr>
    </w:lvl>
    <w:lvl w:ilvl="2" w:tplc="04190005" w:tentative="1">
      <w:start w:val="1"/>
      <w:numFmt w:val="bullet"/>
      <w:lvlText w:val=""/>
      <w:lvlJc w:val="left"/>
      <w:pPr>
        <w:ind w:left="2220" w:hanging="360"/>
      </w:pPr>
      <w:rPr>
        <w:rFonts w:ascii="Wingdings" w:hAnsi="Wingdings" w:hint="default"/>
      </w:rPr>
    </w:lvl>
    <w:lvl w:ilvl="3" w:tplc="04190001" w:tentative="1">
      <w:start w:val="1"/>
      <w:numFmt w:val="bullet"/>
      <w:lvlText w:val=""/>
      <w:lvlJc w:val="left"/>
      <w:pPr>
        <w:ind w:left="2940" w:hanging="360"/>
      </w:pPr>
      <w:rPr>
        <w:rFonts w:ascii="Symbol" w:hAnsi="Symbol" w:hint="default"/>
      </w:rPr>
    </w:lvl>
    <w:lvl w:ilvl="4" w:tplc="04190003" w:tentative="1">
      <w:start w:val="1"/>
      <w:numFmt w:val="bullet"/>
      <w:lvlText w:val="o"/>
      <w:lvlJc w:val="left"/>
      <w:pPr>
        <w:ind w:left="3660" w:hanging="360"/>
      </w:pPr>
      <w:rPr>
        <w:rFonts w:ascii="Courier New" w:hAnsi="Courier New" w:cs="Courier New" w:hint="default"/>
      </w:rPr>
    </w:lvl>
    <w:lvl w:ilvl="5" w:tplc="04190005" w:tentative="1">
      <w:start w:val="1"/>
      <w:numFmt w:val="bullet"/>
      <w:lvlText w:val=""/>
      <w:lvlJc w:val="left"/>
      <w:pPr>
        <w:ind w:left="4380" w:hanging="360"/>
      </w:pPr>
      <w:rPr>
        <w:rFonts w:ascii="Wingdings" w:hAnsi="Wingdings" w:hint="default"/>
      </w:rPr>
    </w:lvl>
    <w:lvl w:ilvl="6" w:tplc="04190001" w:tentative="1">
      <w:start w:val="1"/>
      <w:numFmt w:val="bullet"/>
      <w:lvlText w:val=""/>
      <w:lvlJc w:val="left"/>
      <w:pPr>
        <w:ind w:left="5100" w:hanging="360"/>
      </w:pPr>
      <w:rPr>
        <w:rFonts w:ascii="Symbol" w:hAnsi="Symbol" w:hint="default"/>
      </w:rPr>
    </w:lvl>
    <w:lvl w:ilvl="7" w:tplc="04190003" w:tentative="1">
      <w:start w:val="1"/>
      <w:numFmt w:val="bullet"/>
      <w:lvlText w:val="o"/>
      <w:lvlJc w:val="left"/>
      <w:pPr>
        <w:ind w:left="5820" w:hanging="360"/>
      </w:pPr>
      <w:rPr>
        <w:rFonts w:ascii="Courier New" w:hAnsi="Courier New" w:cs="Courier New" w:hint="default"/>
      </w:rPr>
    </w:lvl>
    <w:lvl w:ilvl="8" w:tplc="04190005" w:tentative="1">
      <w:start w:val="1"/>
      <w:numFmt w:val="bullet"/>
      <w:lvlText w:val=""/>
      <w:lvlJc w:val="left"/>
      <w:pPr>
        <w:ind w:left="6540" w:hanging="360"/>
      </w:pPr>
      <w:rPr>
        <w:rFonts w:ascii="Wingdings" w:hAnsi="Wingdings" w:hint="default"/>
      </w:rPr>
    </w:lvl>
  </w:abstractNum>
  <w:abstractNum w:abstractNumId="27">
    <w:nsid w:val="715F1CC4"/>
    <w:multiLevelType w:val="hybridMultilevel"/>
    <w:tmpl w:val="A590354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nsid w:val="77DD281A"/>
    <w:multiLevelType w:val="hybridMultilevel"/>
    <w:tmpl w:val="3DBE1B22"/>
    <w:lvl w:ilvl="0" w:tplc="B8260CEC">
      <w:start w:val="2"/>
      <w:numFmt w:val="decimal"/>
      <w:lvlText w:val="%1."/>
      <w:lvlJc w:val="left"/>
      <w:pPr>
        <w:ind w:left="1778" w:hanging="360"/>
      </w:pPr>
      <w:rPr>
        <w:rFonts w:hint="default"/>
      </w:rPr>
    </w:lvl>
    <w:lvl w:ilvl="1" w:tplc="04190019" w:tentative="1">
      <w:start w:val="1"/>
      <w:numFmt w:val="lowerLetter"/>
      <w:lvlText w:val="%2."/>
      <w:lvlJc w:val="left"/>
      <w:pPr>
        <w:ind w:left="2498" w:hanging="360"/>
      </w:pPr>
    </w:lvl>
    <w:lvl w:ilvl="2" w:tplc="0419001B" w:tentative="1">
      <w:start w:val="1"/>
      <w:numFmt w:val="lowerRoman"/>
      <w:lvlText w:val="%3."/>
      <w:lvlJc w:val="right"/>
      <w:pPr>
        <w:ind w:left="3218" w:hanging="180"/>
      </w:pPr>
    </w:lvl>
    <w:lvl w:ilvl="3" w:tplc="0419000F" w:tentative="1">
      <w:start w:val="1"/>
      <w:numFmt w:val="decimal"/>
      <w:lvlText w:val="%4."/>
      <w:lvlJc w:val="left"/>
      <w:pPr>
        <w:ind w:left="3938" w:hanging="360"/>
      </w:pPr>
    </w:lvl>
    <w:lvl w:ilvl="4" w:tplc="04190019" w:tentative="1">
      <w:start w:val="1"/>
      <w:numFmt w:val="lowerLetter"/>
      <w:lvlText w:val="%5."/>
      <w:lvlJc w:val="left"/>
      <w:pPr>
        <w:ind w:left="4658" w:hanging="360"/>
      </w:pPr>
    </w:lvl>
    <w:lvl w:ilvl="5" w:tplc="0419001B" w:tentative="1">
      <w:start w:val="1"/>
      <w:numFmt w:val="lowerRoman"/>
      <w:lvlText w:val="%6."/>
      <w:lvlJc w:val="right"/>
      <w:pPr>
        <w:ind w:left="5378" w:hanging="180"/>
      </w:pPr>
    </w:lvl>
    <w:lvl w:ilvl="6" w:tplc="0419000F" w:tentative="1">
      <w:start w:val="1"/>
      <w:numFmt w:val="decimal"/>
      <w:lvlText w:val="%7."/>
      <w:lvlJc w:val="left"/>
      <w:pPr>
        <w:ind w:left="6098" w:hanging="360"/>
      </w:pPr>
    </w:lvl>
    <w:lvl w:ilvl="7" w:tplc="04190019" w:tentative="1">
      <w:start w:val="1"/>
      <w:numFmt w:val="lowerLetter"/>
      <w:lvlText w:val="%8."/>
      <w:lvlJc w:val="left"/>
      <w:pPr>
        <w:ind w:left="6818" w:hanging="360"/>
      </w:pPr>
    </w:lvl>
    <w:lvl w:ilvl="8" w:tplc="0419001B" w:tentative="1">
      <w:start w:val="1"/>
      <w:numFmt w:val="lowerRoman"/>
      <w:lvlText w:val="%9."/>
      <w:lvlJc w:val="right"/>
      <w:pPr>
        <w:ind w:left="7538" w:hanging="180"/>
      </w:pPr>
    </w:lvl>
  </w:abstractNum>
  <w:abstractNum w:abstractNumId="29">
    <w:nsid w:val="79904D1A"/>
    <w:multiLevelType w:val="hybridMultilevel"/>
    <w:tmpl w:val="52E471EA"/>
    <w:lvl w:ilvl="0" w:tplc="05AE2B6C">
      <w:start w:val="1"/>
      <w:numFmt w:val="bullet"/>
      <w:lvlText w:val=""/>
      <w:lvlJc w:val="left"/>
      <w:pPr>
        <w:tabs>
          <w:tab w:val="num" w:pos="284"/>
        </w:tabs>
        <w:ind w:left="0" w:firstLine="0"/>
      </w:pPr>
      <w:rPr>
        <w:rFonts w:ascii="Symbol" w:hAnsi="Symbol" w:hint="default"/>
        <w:color w:val="000000"/>
      </w:rPr>
    </w:lvl>
    <w:lvl w:ilvl="1" w:tplc="04190003">
      <w:start w:val="1"/>
      <w:numFmt w:val="decimal"/>
      <w:lvlText w:val="%2."/>
      <w:lvlJc w:val="left"/>
      <w:pPr>
        <w:tabs>
          <w:tab w:val="num" w:pos="1440"/>
        </w:tabs>
        <w:ind w:left="1440" w:hanging="360"/>
      </w:pPr>
    </w:lvl>
    <w:lvl w:ilvl="2" w:tplc="04190005">
      <w:start w:val="1"/>
      <w:numFmt w:val="decimal"/>
      <w:lvlText w:val="%3."/>
      <w:lvlJc w:val="left"/>
      <w:pPr>
        <w:tabs>
          <w:tab w:val="num" w:pos="2160"/>
        </w:tabs>
        <w:ind w:left="2160" w:hanging="360"/>
      </w:pPr>
    </w:lvl>
    <w:lvl w:ilvl="3" w:tplc="04190001">
      <w:start w:val="1"/>
      <w:numFmt w:val="decimal"/>
      <w:lvlText w:val="%4."/>
      <w:lvlJc w:val="left"/>
      <w:pPr>
        <w:tabs>
          <w:tab w:val="num" w:pos="2880"/>
        </w:tabs>
        <w:ind w:left="2880" w:hanging="360"/>
      </w:pPr>
    </w:lvl>
    <w:lvl w:ilvl="4" w:tplc="04190003">
      <w:start w:val="1"/>
      <w:numFmt w:val="decimal"/>
      <w:lvlText w:val="%5."/>
      <w:lvlJc w:val="left"/>
      <w:pPr>
        <w:tabs>
          <w:tab w:val="num" w:pos="3600"/>
        </w:tabs>
        <w:ind w:left="3600" w:hanging="360"/>
      </w:pPr>
    </w:lvl>
    <w:lvl w:ilvl="5" w:tplc="04190005">
      <w:start w:val="1"/>
      <w:numFmt w:val="decimal"/>
      <w:lvlText w:val="%6."/>
      <w:lvlJc w:val="left"/>
      <w:pPr>
        <w:tabs>
          <w:tab w:val="num" w:pos="4320"/>
        </w:tabs>
        <w:ind w:left="4320" w:hanging="360"/>
      </w:pPr>
    </w:lvl>
    <w:lvl w:ilvl="6" w:tplc="04190001">
      <w:start w:val="1"/>
      <w:numFmt w:val="decimal"/>
      <w:lvlText w:val="%7."/>
      <w:lvlJc w:val="left"/>
      <w:pPr>
        <w:tabs>
          <w:tab w:val="num" w:pos="5040"/>
        </w:tabs>
        <w:ind w:left="5040" w:hanging="360"/>
      </w:pPr>
    </w:lvl>
    <w:lvl w:ilvl="7" w:tplc="04190003">
      <w:start w:val="1"/>
      <w:numFmt w:val="decimal"/>
      <w:lvlText w:val="%8."/>
      <w:lvlJc w:val="left"/>
      <w:pPr>
        <w:tabs>
          <w:tab w:val="num" w:pos="5760"/>
        </w:tabs>
        <w:ind w:left="5760" w:hanging="360"/>
      </w:pPr>
    </w:lvl>
    <w:lvl w:ilvl="8" w:tplc="04190005">
      <w:start w:val="1"/>
      <w:numFmt w:val="decimal"/>
      <w:lvlText w:val="%9."/>
      <w:lvlJc w:val="left"/>
      <w:pPr>
        <w:tabs>
          <w:tab w:val="num" w:pos="6480"/>
        </w:tabs>
        <w:ind w:left="6480" w:hanging="360"/>
      </w:pPr>
    </w:lvl>
  </w:abstractNum>
  <w:abstractNum w:abstractNumId="30">
    <w:nsid w:val="7C1D434B"/>
    <w:multiLevelType w:val="hybridMultilevel"/>
    <w:tmpl w:val="EE688DF0"/>
    <w:lvl w:ilvl="0" w:tplc="990E20AC">
      <w:start w:val="1"/>
      <w:numFmt w:val="decimal"/>
      <w:lvlText w:val="%1."/>
      <w:lvlJc w:val="left"/>
      <w:pPr>
        <w:ind w:left="3240" w:hanging="360"/>
      </w:pPr>
      <w:rPr>
        <w:rFonts w:hint="default"/>
      </w:rPr>
    </w:lvl>
    <w:lvl w:ilvl="1" w:tplc="04190019" w:tentative="1">
      <w:start w:val="1"/>
      <w:numFmt w:val="lowerLetter"/>
      <w:lvlText w:val="%2."/>
      <w:lvlJc w:val="left"/>
      <w:pPr>
        <w:ind w:left="3960" w:hanging="360"/>
      </w:pPr>
    </w:lvl>
    <w:lvl w:ilvl="2" w:tplc="0419001B" w:tentative="1">
      <w:start w:val="1"/>
      <w:numFmt w:val="lowerRoman"/>
      <w:lvlText w:val="%3."/>
      <w:lvlJc w:val="right"/>
      <w:pPr>
        <w:ind w:left="4680" w:hanging="180"/>
      </w:pPr>
    </w:lvl>
    <w:lvl w:ilvl="3" w:tplc="0419000F" w:tentative="1">
      <w:start w:val="1"/>
      <w:numFmt w:val="decimal"/>
      <w:lvlText w:val="%4."/>
      <w:lvlJc w:val="left"/>
      <w:pPr>
        <w:ind w:left="5400" w:hanging="360"/>
      </w:pPr>
    </w:lvl>
    <w:lvl w:ilvl="4" w:tplc="04190019" w:tentative="1">
      <w:start w:val="1"/>
      <w:numFmt w:val="lowerLetter"/>
      <w:lvlText w:val="%5."/>
      <w:lvlJc w:val="left"/>
      <w:pPr>
        <w:ind w:left="6120" w:hanging="360"/>
      </w:pPr>
    </w:lvl>
    <w:lvl w:ilvl="5" w:tplc="0419001B" w:tentative="1">
      <w:start w:val="1"/>
      <w:numFmt w:val="lowerRoman"/>
      <w:lvlText w:val="%6."/>
      <w:lvlJc w:val="right"/>
      <w:pPr>
        <w:ind w:left="6840" w:hanging="180"/>
      </w:pPr>
    </w:lvl>
    <w:lvl w:ilvl="6" w:tplc="0419000F" w:tentative="1">
      <w:start w:val="1"/>
      <w:numFmt w:val="decimal"/>
      <w:lvlText w:val="%7."/>
      <w:lvlJc w:val="left"/>
      <w:pPr>
        <w:ind w:left="7560" w:hanging="360"/>
      </w:pPr>
    </w:lvl>
    <w:lvl w:ilvl="7" w:tplc="04190019" w:tentative="1">
      <w:start w:val="1"/>
      <w:numFmt w:val="lowerLetter"/>
      <w:lvlText w:val="%8."/>
      <w:lvlJc w:val="left"/>
      <w:pPr>
        <w:ind w:left="8280" w:hanging="360"/>
      </w:pPr>
    </w:lvl>
    <w:lvl w:ilvl="8" w:tplc="0419001B" w:tentative="1">
      <w:start w:val="1"/>
      <w:numFmt w:val="lowerRoman"/>
      <w:lvlText w:val="%9."/>
      <w:lvlJc w:val="right"/>
      <w:pPr>
        <w:ind w:left="9000" w:hanging="180"/>
      </w:pPr>
    </w:lvl>
  </w:abstractNum>
  <w:num w:numId="1">
    <w:abstractNumId w:val="17"/>
  </w:num>
  <w:num w:numId="2">
    <w:abstractNumId w:val="19"/>
  </w:num>
  <w:num w:numId="3">
    <w:abstractNumId w:val="3"/>
  </w:num>
  <w:num w:numId="4">
    <w:abstractNumId w:val="6"/>
  </w:num>
  <w:num w:numId="5">
    <w:abstractNumId w:val="26"/>
  </w:num>
  <w:num w:numId="6">
    <w:abstractNumId w:val="0"/>
  </w:num>
  <w:num w:numId="7">
    <w:abstractNumId w:val="1"/>
  </w:num>
  <w:num w:numId="8">
    <w:abstractNumId w:val="2"/>
  </w:num>
  <w:num w:numId="9">
    <w:abstractNumId w:val="4"/>
  </w:num>
  <w:num w:numId="10">
    <w:abstractNumId w:val="5"/>
  </w:num>
  <w:num w:numId="11">
    <w:abstractNumId w:val="7"/>
  </w:num>
  <w:num w:numId="12">
    <w:abstractNumId w:val="8"/>
  </w:num>
  <w:num w:numId="13">
    <w:abstractNumId w:val="21"/>
  </w:num>
  <w:num w:numId="14">
    <w:abstractNumId w:val="25"/>
  </w:num>
  <w:num w:numId="15">
    <w:abstractNumId w:val="12"/>
  </w:num>
  <w:num w:numId="16">
    <w:abstractNumId w:val="1"/>
    <w:lvlOverride w:ilvl="0">
      <w:lvl w:ilvl="0">
        <w:start w:val="1"/>
        <w:numFmt w:val="decimal"/>
        <w:lvlText w:val="%1."/>
        <w:lvlJc w:val="left"/>
        <w:pPr>
          <w:tabs>
            <w:tab w:val="num" w:pos="709"/>
          </w:tabs>
          <w:ind w:left="567" w:hanging="567"/>
        </w:pPr>
        <w:rPr>
          <w:rFonts w:ascii="Times New Roman" w:hAnsi="Times New Roman" w:cs="Times New Roman" w:hint="default"/>
          <w:b w:val="0"/>
          <w:i w:val="0"/>
        </w:rPr>
      </w:lvl>
    </w:lvlOverride>
  </w:num>
  <w:num w:numId="17">
    <w:abstractNumId w:val="18"/>
  </w:num>
  <w:num w:numId="18">
    <w:abstractNumId w:val="24"/>
  </w:num>
  <w:num w:numId="19">
    <w:abstractNumId w:val="1"/>
    <w:lvlOverride w:ilvl="0">
      <w:lvl w:ilvl="0">
        <w:start w:val="1"/>
        <w:numFmt w:val="decimal"/>
        <w:lvlText w:val="%1."/>
        <w:lvlJc w:val="left"/>
        <w:pPr>
          <w:tabs>
            <w:tab w:val="num" w:pos="709"/>
          </w:tabs>
          <w:ind w:left="1418" w:firstLine="0"/>
        </w:pPr>
        <w:rPr>
          <w:rFonts w:ascii="Times New Roman" w:hAnsi="Times New Roman" w:cs="Times New Roman" w:hint="default"/>
          <w:b w:val="0"/>
          <w:i w:val="0"/>
        </w:rPr>
      </w:lvl>
    </w:lvlOverride>
  </w:num>
  <w:num w:numId="20">
    <w:abstractNumId w:val="27"/>
  </w:num>
  <w:num w:numId="21">
    <w:abstractNumId w:val="16"/>
  </w:num>
  <w:num w:numId="22">
    <w:abstractNumId w:val="10"/>
  </w:num>
  <w:num w:numId="23">
    <w:abstractNumId w:val="30"/>
  </w:num>
  <w:num w:numId="24">
    <w:abstractNumId w:val="28"/>
  </w:num>
  <w:num w:numId="25">
    <w:abstractNumId w:val="13"/>
  </w:num>
  <w:num w:numId="26">
    <w:abstractNumId w:val="14"/>
  </w:num>
  <w:num w:numId="27">
    <w:abstractNumId w:val="11"/>
  </w:num>
  <w:num w:numId="28">
    <w:abstractNumId w:val="9"/>
  </w:num>
  <w:num w:numId="29">
    <w:abstractNumId w:val="29"/>
  </w:num>
  <w:num w:numId="30">
    <w:abstractNumId w:val="22"/>
  </w:num>
  <w:num w:numId="31">
    <w:abstractNumId w:val="23"/>
  </w:num>
  <w:num w:numId="32">
    <w:abstractNumId w:val="20"/>
  </w:num>
  <w:num w:numId="3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93899"/>
    <w:rsid w:val="0000016F"/>
    <w:rsid w:val="00000421"/>
    <w:rsid w:val="00000605"/>
    <w:rsid w:val="00000D51"/>
    <w:rsid w:val="00000D87"/>
    <w:rsid w:val="00000E4A"/>
    <w:rsid w:val="00000F7E"/>
    <w:rsid w:val="00001B7F"/>
    <w:rsid w:val="000022B3"/>
    <w:rsid w:val="00003055"/>
    <w:rsid w:val="0000334A"/>
    <w:rsid w:val="00003B40"/>
    <w:rsid w:val="00003C26"/>
    <w:rsid w:val="0000497D"/>
    <w:rsid w:val="00004A95"/>
    <w:rsid w:val="00005C73"/>
    <w:rsid w:val="000065E0"/>
    <w:rsid w:val="00007D71"/>
    <w:rsid w:val="000100CD"/>
    <w:rsid w:val="0001027B"/>
    <w:rsid w:val="00010CB6"/>
    <w:rsid w:val="000112DE"/>
    <w:rsid w:val="00011D24"/>
    <w:rsid w:val="0001232E"/>
    <w:rsid w:val="00012425"/>
    <w:rsid w:val="00012836"/>
    <w:rsid w:val="00012C5E"/>
    <w:rsid w:val="000132DD"/>
    <w:rsid w:val="00013910"/>
    <w:rsid w:val="00013A04"/>
    <w:rsid w:val="00013C1F"/>
    <w:rsid w:val="00013D9A"/>
    <w:rsid w:val="00013F19"/>
    <w:rsid w:val="000150BC"/>
    <w:rsid w:val="00015591"/>
    <w:rsid w:val="00015CA1"/>
    <w:rsid w:val="00016D73"/>
    <w:rsid w:val="00017FDB"/>
    <w:rsid w:val="000204B3"/>
    <w:rsid w:val="0002060D"/>
    <w:rsid w:val="00020C97"/>
    <w:rsid w:val="000210B5"/>
    <w:rsid w:val="000218EC"/>
    <w:rsid w:val="00022C14"/>
    <w:rsid w:val="00022D2C"/>
    <w:rsid w:val="00023204"/>
    <w:rsid w:val="000234D6"/>
    <w:rsid w:val="00024BF6"/>
    <w:rsid w:val="00024D19"/>
    <w:rsid w:val="00024D3C"/>
    <w:rsid w:val="00025589"/>
    <w:rsid w:val="00025624"/>
    <w:rsid w:val="00025ECF"/>
    <w:rsid w:val="00026598"/>
    <w:rsid w:val="00026683"/>
    <w:rsid w:val="00026F40"/>
    <w:rsid w:val="00027FC9"/>
    <w:rsid w:val="00031E58"/>
    <w:rsid w:val="000323E5"/>
    <w:rsid w:val="0003282C"/>
    <w:rsid w:val="000333FA"/>
    <w:rsid w:val="000333FD"/>
    <w:rsid w:val="00033568"/>
    <w:rsid w:val="0003382C"/>
    <w:rsid w:val="00033F7A"/>
    <w:rsid w:val="00034974"/>
    <w:rsid w:val="00035326"/>
    <w:rsid w:val="00035806"/>
    <w:rsid w:val="00035C2E"/>
    <w:rsid w:val="00035DD1"/>
    <w:rsid w:val="00035E77"/>
    <w:rsid w:val="0003696A"/>
    <w:rsid w:val="00037871"/>
    <w:rsid w:val="00037AD6"/>
    <w:rsid w:val="00037EB9"/>
    <w:rsid w:val="000403B2"/>
    <w:rsid w:val="0004040E"/>
    <w:rsid w:val="000412F1"/>
    <w:rsid w:val="000415F4"/>
    <w:rsid w:val="00041B32"/>
    <w:rsid w:val="00042051"/>
    <w:rsid w:val="00042D51"/>
    <w:rsid w:val="00042F15"/>
    <w:rsid w:val="000434E2"/>
    <w:rsid w:val="00043553"/>
    <w:rsid w:val="00043D24"/>
    <w:rsid w:val="0004418E"/>
    <w:rsid w:val="00044428"/>
    <w:rsid w:val="00044923"/>
    <w:rsid w:val="00044E54"/>
    <w:rsid w:val="0004540E"/>
    <w:rsid w:val="000456A1"/>
    <w:rsid w:val="00045CA0"/>
    <w:rsid w:val="00046388"/>
    <w:rsid w:val="00046440"/>
    <w:rsid w:val="00046B2D"/>
    <w:rsid w:val="00047C99"/>
    <w:rsid w:val="00050007"/>
    <w:rsid w:val="0005081E"/>
    <w:rsid w:val="00051935"/>
    <w:rsid w:val="00051C38"/>
    <w:rsid w:val="00051DBD"/>
    <w:rsid w:val="0005226C"/>
    <w:rsid w:val="00052686"/>
    <w:rsid w:val="000526A4"/>
    <w:rsid w:val="0005271E"/>
    <w:rsid w:val="00052988"/>
    <w:rsid w:val="0005340C"/>
    <w:rsid w:val="00053B11"/>
    <w:rsid w:val="00053E31"/>
    <w:rsid w:val="00054266"/>
    <w:rsid w:val="000545B1"/>
    <w:rsid w:val="0005475A"/>
    <w:rsid w:val="00054B55"/>
    <w:rsid w:val="00054FE0"/>
    <w:rsid w:val="0005545E"/>
    <w:rsid w:val="00055787"/>
    <w:rsid w:val="00056783"/>
    <w:rsid w:val="00056A01"/>
    <w:rsid w:val="00056E62"/>
    <w:rsid w:val="00060AF9"/>
    <w:rsid w:val="00060F9A"/>
    <w:rsid w:val="000614D7"/>
    <w:rsid w:val="00061826"/>
    <w:rsid w:val="00061B41"/>
    <w:rsid w:val="00062453"/>
    <w:rsid w:val="00062753"/>
    <w:rsid w:val="00062DFD"/>
    <w:rsid w:val="0006339D"/>
    <w:rsid w:val="00063A5D"/>
    <w:rsid w:val="00063B9F"/>
    <w:rsid w:val="00064353"/>
    <w:rsid w:val="0006442D"/>
    <w:rsid w:val="00064559"/>
    <w:rsid w:val="00064BEA"/>
    <w:rsid w:val="00064CBF"/>
    <w:rsid w:val="00064D62"/>
    <w:rsid w:val="000655C4"/>
    <w:rsid w:val="00065CFD"/>
    <w:rsid w:val="00066BEB"/>
    <w:rsid w:val="000673A8"/>
    <w:rsid w:val="00067549"/>
    <w:rsid w:val="000676B3"/>
    <w:rsid w:val="0006784C"/>
    <w:rsid w:val="00067E39"/>
    <w:rsid w:val="000701CF"/>
    <w:rsid w:val="000705F7"/>
    <w:rsid w:val="000707BA"/>
    <w:rsid w:val="000709EE"/>
    <w:rsid w:val="00070B21"/>
    <w:rsid w:val="00070BE0"/>
    <w:rsid w:val="00071788"/>
    <w:rsid w:val="00071C16"/>
    <w:rsid w:val="00071CBA"/>
    <w:rsid w:val="00071F91"/>
    <w:rsid w:val="00071FDC"/>
    <w:rsid w:val="0007235D"/>
    <w:rsid w:val="000723E0"/>
    <w:rsid w:val="00072860"/>
    <w:rsid w:val="00072C9C"/>
    <w:rsid w:val="0007305B"/>
    <w:rsid w:val="00073511"/>
    <w:rsid w:val="0007366B"/>
    <w:rsid w:val="00073C36"/>
    <w:rsid w:val="00073C9C"/>
    <w:rsid w:val="0007457F"/>
    <w:rsid w:val="00074AB0"/>
    <w:rsid w:val="00074FC9"/>
    <w:rsid w:val="00075394"/>
    <w:rsid w:val="00075801"/>
    <w:rsid w:val="00075CEE"/>
    <w:rsid w:val="0007605B"/>
    <w:rsid w:val="00076734"/>
    <w:rsid w:val="000773B0"/>
    <w:rsid w:val="00077970"/>
    <w:rsid w:val="00077CF2"/>
    <w:rsid w:val="00077E57"/>
    <w:rsid w:val="00081C6D"/>
    <w:rsid w:val="00081EE5"/>
    <w:rsid w:val="0008218B"/>
    <w:rsid w:val="00082CC6"/>
    <w:rsid w:val="00082D1A"/>
    <w:rsid w:val="00083885"/>
    <w:rsid w:val="00083B27"/>
    <w:rsid w:val="00083CA2"/>
    <w:rsid w:val="00083EFF"/>
    <w:rsid w:val="000847C6"/>
    <w:rsid w:val="0008482F"/>
    <w:rsid w:val="000848F3"/>
    <w:rsid w:val="000849CD"/>
    <w:rsid w:val="0008504E"/>
    <w:rsid w:val="00085445"/>
    <w:rsid w:val="00085860"/>
    <w:rsid w:val="00085A5D"/>
    <w:rsid w:val="00086468"/>
    <w:rsid w:val="000866BB"/>
    <w:rsid w:val="00087924"/>
    <w:rsid w:val="00087D6E"/>
    <w:rsid w:val="0009036C"/>
    <w:rsid w:val="000907C8"/>
    <w:rsid w:val="00090DFF"/>
    <w:rsid w:val="000916B7"/>
    <w:rsid w:val="00091C3B"/>
    <w:rsid w:val="0009222C"/>
    <w:rsid w:val="0009227B"/>
    <w:rsid w:val="0009273F"/>
    <w:rsid w:val="00092941"/>
    <w:rsid w:val="00092F51"/>
    <w:rsid w:val="00093993"/>
    <w:rsid w:val="000944D8"/>
    <w:rsid w:val="00094FD3"/>
    <w:rsid w:val="00095235"/>
    <w:rsid w:val="000959C0"/>
    <w:rsid w:val="00095FB0"/>
    <w:rsid w:val="00096932"/>
    <w:rsid w:val="00096A5A"/>
    <w:rsid w:val="00096E5D"/>
    <w:rsid w:val="000970CE"/>
    <w:rsid w:val="000973FE"/>
    <w:rsid w:val="0009759E"/>
    <w:rsid w:val="0009767A"/>
    <w:rsid w:val="000976DE"/>
    <w:rsid w:val="00097BA2"/>
    <w:rsid w:val="00097C89"/>
    <w:rsid w:val="000A0604"/>
    <w:rsid w:val="000A0DB9"/>
    <w:rsid w:val="000A1030"/>
    <w:rsid w:val="000A11B7"/>
    <w:rsid w:val="000A128C"/>
    <w:rsid w:val="000A12A4"/>
    <w:rsid w:val="000A1571"/>
    <w:rsid w:val="000A170E"/>
    <w:rsid w:val="000A1D6C"/>
    <w:rsid w:val="000A2DA8"/>
    <w:rsid w:val="000A2E46"/>
    <w:rsid w:val="000A3520"/>
    <w:rsid w:val="000A3CC2"/>
    <w:rsid w:val="000A474D"/>
    <w:rsid w:val="000A4D01"/>
    <w:rsid w:val="000A55C1"/>
    <w:rsid w:val="000A6733"/>
    <w:rsid w:val="000A6A35"/>
    <w:rsid w:val="000A6B32"/>
    <w:rsid w:val="000A7340"/>
    <w:rsid w:val="000A74A7"/>
    <w:rsid w:val="000B06CF"/>
    <w:rsid w:val="000B08DC"/>
    <w:rsid w:val="000B0CD1"/>
    <w:rsid w:val="000B114E"/>
    <w:rsid w:val="000B116A"/>
    <w:rsid w:val="000B1271"/>
    <w:rsid w:val="000B12A2"/>
    <w:rsid w:val="000B1656"/>
    <w:rsid w:val="000B1DD0"/>
    <w:rsid w:val="000B1EF0"/>
    <w:rsid w:val="000B200E"/>
    <w:rsid w:val="000B2369"/>
    <w:rsid w:val="000B246D"/>
    <w:rsid w:val="000B2680"/>
    <w:rsid w:val="000B2756"/>
    <w:rsid w:val="000B296B"/>
    <w:rsid w:val="000B2D6B"/>
    <w:rsid w:val="000B2E49"/>
    <w:rsid w:val="000B32DE"/>
    <w:rsid w:val="000B3C94"/>
    <w:rsid w:val="000B3E80"/>
    <w:rsid w:val="000B46B1"/>
    <w:rsid w:val="000B470D"/>
    <w:rsid w:val="000B4E0B"/>
    <w:rsid w:val="000B4F85"/>
    <w:rsid w:val="000B510C"/>
    <w:rsid w:val="000B5692"/>
    <w:rsid w:val="000B581D"/>
    <w:rsid w:val="000B5FC7"/>
    <w:rsid w:val="000B6175"/>
    <w:rsid w:val="000B61CF"/>
    <w:rsid w:val="000B670F"/>
    <w:rsid w:val="000B712B"/>
    <w:rsid w:val="000C0308"/>
    <w:rsid w:val="000C0679"/>
    <w:rsid w:val="000C0C95"/>
    <w:rsid w:val="000C1B34"/>
    <w:rsid w:val="000C1D22"/>
    <w:rsid w:val="000C1D5D"/>
    <w:rsid w:val="000C1DD5"/>
    <w:rsid w:val="000C1FC6"/>
    <w:rsid w:val="000C2DA2"/>
    <w:rsid w:val="000C2F36"/>
    <w:rsid w:val="000C309A"/>
    <w:rsid w:val="000C3181"/>
    <w:rsid w:val="000C3B7D"/>
    <w:rsid w:val="000C454B"/>
    <w:rsid w:val="000C4CD4"/>
    <w:rsid w:val="000C54FB"/>
    <w:rsid w:val="000C567D"/>
    <w:rsid w:val="000C59B0"/>
    <w:rsid w:val="000C5D8E"/>
    <w:rsid w:val="000C6102"/>
    <w:rsid w:val="000C62AE"/>
    <w:rsid w:val="000C6624"/>
    <w:rsid w:val="000C7153"/>
    <w:rsid w:val="000C7446"/>
    <w:rsid w:val="000C7B14"/>
    <w:rsid w:val="000C7C84"/>
    <w:rsid w:val="000C7C85"/>
    <w:rsid w:val="000D01DA"/>
    <w:rsid w:val="000D0368"/>
    <w:rsid w:val="000D04BD"/>
    <w:rsid w:val="000D0F3C"/>
    <w:rsid w:val="000D177D"/>
    <w:rsid w:val="000D20F8"/>
    <w:rsid w:val="000D273D"/>
    <w:rsid w:val="000D282E"/>
    <w:rsid w:val="000D3335"/>
    <w:rsid w:val="000D366C"/>
    <w:rsid w:val="000D3F0D"/>
    <w:rsid w:val="000D517D"/>
    <w:rsid w:val="000D5ADC"/>
    <w:rsid w:val="000D5DFF"/>
    <w:rsid w:val="000D6A77"/>
    <w:rsid w:val="000D6C88"/>
    <w:rsid w:val="000D6E3A"/>
    <w:rsid w:val="000D7434"/>
    <w:rsid w:val="000D794B"/>
    <w:rsid w:val="000D7C1A"/>
    <w:rsid w:val="000D7CF9"/>
    <w:rsid w:val="000E00C2"/>
    <w:rsid w:val="000E070A"/>
    <w:rsid w:val="000E0768"/>
    <w:rsid w:val="000E07B2"/>
    <w:rsid w:val="000E07C8"/>
    <w:rsid w:val="000E09D5"/>
    <w:rsid w:val="000E1247"/>
    <w:rsid w:val="000E127C"/>
    <w:rsid w:val="000E14A3"/>
    <w:rsid w:val="000E1976"/>
    <w:rsid w:val="000E1EEC"/>
    <w:rsid w:val="000E1FEE"/>
    <w:rsid w:val="000E23F5"/>
    <w:rsid w:val="000E2D71"/>
    <w:rsid w:val="000E33A1"/>
    <w:rsid w:val="000E3CFB"/>
    <w:rsid w:val="000E452B"/>
    <w:rsid w:val="000E47F2"/>
    <w:rsid w:val="000E482A"/>
    <w:rsid w:val="000E4A2E"/>
    <w:rsid w:val="000E5047"/>
    <w:rsid w:val="000E51FA"/>
    <w:rsid w:val="000E57A0"/>
    <w:rsid w:val="000E5F43"/>
    <w:rsid w:val="000E6402"/>
    <w:rsid w:val="000E70A5"/>
    <w:rsid w:val="000F03F2"/>
    <w:rsid w:val="000F0AB9"/>
    <w:rsid w:val="000F18D0"/>
    <w:rsid w:val="000F22D3"/>
    <w:rsid w:val="000F2541"/>
    <w:rsid w:val="000F2C15"/>
    <w:rsid w:val="000F2CE0"/>
    <w:rsid w:val="000F2EB5"/>
    <w:rsid w:val="000F2ED3"/>
    <w:rsid w:val="000F30FC"/>
    <w:rsid w:val="000F3210"/>
    <w:rsid w:val="000F3646"/>
    <w:rsid w:val="000F3785"/>
    <w:rsid w:val="000F3A28"/>
    <w:rsid w:val="000F41D3"/>
    <w:rsid w:val="000F4B82"/>
    <w:rsid w:val="000F4C03"/>
    <w:rsid w:val="000F4E0B"/>
    <w:rsid w:val="000F51BE"/>
    <w:rsid w:val="000F6649"/>
    <w:rsid w:val="000F6C46"/>
    <w:rsid w:val="000F6DDC"/>
    <w:rsid w:val="001005BA"/>
    <w:rsid w:val="00101C20"/>
    <w:rsid w:val="001020B2"/>
    <w:rsid w:val="00102FDF"/>
    <w:rsid w:val="00103462"/>
    <w:rsid w:val="00103C2A"/>
    <w:rsid w:val="00103F6F"/>
    <w:rsid w:val="00103F8F"/>
    <w:rsid w:val="00104229"/>
    <w:rsid w:val="00104FFB"/>
    <w:rsid w:val="0010546B"/>
    <w:rsid w:val="00105A24"/>
    <w:rsid w:val="00105E2F"/>
    <w:rsid w:val="00106251"/>
    <w:rsid w:val="001063AC"/>
    <w:rsid w:val="00107C55"/>
    <w:rsid w:val="001103D2"/>
    <w:rsid w:val="001104DB"/>
    <w:rsid w:val="00111B67"/>
    <w:rsid w:val="00111E4A"/>
    <w:rsid w:val="00112185"/>
    <w:rsid w:val="00112425"/>
    <w:rsid w:val="001125E5"/>
    <w:rsid w:val="001133B1"/>
    <w:rsid w:val="00113AD9"/>
    <w:rsid w:val="00113B58"/>
    <w:rsid w:val="0011439B"/>
    <w:rsid w:val="001144DF"/>
    <w:rsid w:val="001152D9"/>
    <w:rsid w:val="00115A06"/>
    <w:rsid w:val="00116084"/>
    <w:rsid w:val="001162F2"/>
    <w:rsid w:val="001164A8"/>
    <w:rsid w:val="00116A61"/>
    <w:rsid w:val="00116B87"/>
    <w:rsid w:val="00117061"/>
    <w:rsid w:val="00117B60"/>
    <w:rsid w:val="00117C17"/>
    <w:rsid w:val="00117FA4"/>
    <w:rsid w:val="00120385"/>
    <w:rsid w:val="001204A2"/>
    <w:rsid w:val="00120621"/>
    <w:rsid w:val="00120A2E"/>
    <w:rsid w:val="00120BE8"/>
    <w:rsid w:val="00120E0E"/>
    <w:rsid w:val="00121115"/>
    <w:rsid w:val="001216C4"/>
    <w:rsid w:val="001216FD"/>
    <w:rsid w:val="001217F0"/>
    <w:rsid w:val="00121D41"/>
    <w:rsid w:val="00121D81"/>
    <w:rsid w:val="00121EDD"/>
    <w:rsid w:val="00121F1C"/>
    <w:rsid w:val="0012295E"/>
    <w:rsid w:val="00123AA9"/>
    <w:rsid w:val="00123F66"/>
    <w:rsid w:val="00124313"/>
    <w:rsid w:val="00124513"/>
    <w:rsid w:val="00124689"/>
    <w:rsid w:val="00124BFF"/>
    <w:rsid w:val="00124CE7"/>
    <w:rsid w:val="00124DAD"/>
    <w:rsid w:val="00124E00"/>
    <w:rsid w:val="00124F4D"/>
    <w:rsid w:val="0012527F"/>
    <w:rsid w:val="001252D0"/>
    <w:rsid w:val="001258CA"/>
    <w:rsid w:val="00125C4F"/>
    <w:rsid w:val="00125C92"/>
    <w:rsid w:val="0012667B"/>
    <w:rsid w:val="00126A27"/>
    <w:rsid w:val="001275E1"/>
    <w:rsid w:val="00127CF6"/>
    <w:rsid w:val="0013063A"/>
    <w:rsid w:val="0013090F"/>
    <w:rsid w:val="00130E32"/>
    <w:rsid w:val="0013146C"/>
    <w:rsid w:val="00131778"/>
    <w:rsid w:val="00131EFF"/>
    <w:rsid w:val="0013248A"/>
    <w:rsid w:val="00132C2B"/>
    <w:rsid w:val="0013381D"/>
    <w:rsid w:val="00133B73"/>
    <w:rsid w:val="00133F30"/>
    <w:rsid w:val="00134252"/>
    <w:rsid w:val="001349AD"/>
    <w:rsid w:val="00134DF7"/>
    <w:rsid w:val="00134EEF"/>
    <w:rsid w:val="00134F66"/>
    <w:rsid w:val="00135412"/>
    <w:rsid w:val="00135828"/>
    <w:rsid w:val="00135BB5"/>
    <w:rsid w:val="001400F3"/>
    <w:rsid w:val="00140131"/>
    <w:rsid w:val="0014019D"/>
    <w:rsid w:val="0014044C"/>
    <w:rsid w:val="00140B7C"/>
    <w:rsid w:val="00140B99"/>
    <w:rsid w:val="00141E5A"/>
    <w:rsid w:val="00142024"/>
    <w:rsid w:val="0014228D"/>
    <w:rsid w:val="00142690"/>
    <w:rsid w:val="00142B50"/>
    <w:rsid w:val="00143027"/>
    <w:rsid w:val="00143132"/>
    <w:rsid w:val="001431F0"/>
    <w:rsid w:val="00143A8D"/>
    <w:rsid w:val="00143CAA"/>
    <w:rsid w:val="00144996"/>
    <w:rsid w:val="00144A3A"/>
    <w:rsid w:val="00144B29"/>
    <w:rsid w:val="00144D58"/>
    <w:rsid w:val="0014581A"/>
    <w:rsid w:val="001458D4"/>
    <w:rsid w:val="00145925"/>
    <w:rsid w:val="00145C13"/>
    <w:rsid w:val="00146083"/>
    <w:rsid w:val="001470E9"/>
    <w:rsid w:val="00147EA3"/>
    <w:rsid w:val="00150AD9"/>
    <w:rsid w:val="00150CEF"/>
    <w:rsid w:val="00150D0D"/>
    <w:rsid w:val="00151301"/>
    <w:rsid w:val="00151339"/>
    <w:rsid w:val="001519FB"/>
    <w:rsid w:val="00151A3E"/>
    <w:rsid w:val="0015209B"/>
    <w:rsid w:val="00152370"/>
    <w:rsid w:val="00152E29"/>
    <w:rsid w:val="001541A8"/>
    <w:rsid w:val="0015426A"/>
    <w:rsid w:val="00154486"/>
    <w:rsid w:val="001544CA"/>
    <w:rsid w:val="00154D59"/>
    <w:rsid w:val="00154E68"/>
    <w:rsid w:val="00155493"/>
    <w:rsid w:val="00155A6D"/>
    <w:rsid w:val="001566E1"/>
    <w:rsid w:val="001571C8"/>
    <w:rsid w:val="00157E1E"/>
    <w:rsid w:val="00157F9F"/>
    <w:rsid w:val="00160095"/>
    <w:rsid w:val="001602EB"/>
    <w:rsid w:val="0016063F"/>
    <w:rsid w:val="00160986"/>
    <w:rsid w:val="00161D17"/>
    <w:rsid w:val="00161FA0"/>
    <w:rsid w:val="001628F6"/>
    <w:rsid w:val="00163127"/>
    <w:rsid w:val="00163488"/>
    <w:rsid w:val="0016350A"/>
    <w:rsid w:val="00163894"/>
    <w:rsid w:val="001639B1"/>
    <w:rsid w:val="00163C21"/>
    <w:rsid w:val="0016465C"/>
    <w:rsid w:val="0016485E"/>
    <w:rsid w:val="0016522F"/>
    <w:rsid w:val="00165A79"/>
    <w:rsid w:val="001661C0"/>
    <w:rsid w:val="00167443"/>
    <w:rsid w:val="0016759C"/>
    <w:rsid w:val="001676F4"/>
    <w:rsid w:val="00167BEB"/>
    <w:rsid w:val="00167C2B"/>
    <w:rsid w:val="0017006E"/>
    <w:rsid w:val="001700F2"/>
    <w:rsid w:val="0017014E"/>
    <w:rsid w:val="00170CC4"/>
    <w:rsid w:val="00171099"/>
    <w:rsid w:val="0017113B"/>
    <w:rsid w:val="00171220"/>
    <w:rsid w:val="00171F3A"/>
    <w:rsid w:val="001720FC"/>
    <w:rsid w:val="0017212E"/>
    <w:rsid w:val="00172BAF"/>
    <w:rsid w:val="00172FD7"/>
    <w:rsid w:val="00173279"/>
    <w:rsid w:val="0017338D"/>
    <w:rsid w:val="0017375C"/>
    <w:rsid w:val="0017395B"/>
    <w:rsid w:val="00173A36"/>
    <w:rsid w:val="001740D7"/>
    <w:rsid w:val="001746B5"/>
    <w:rsid w:val="0017484A"/>
    <w:rsid w:val="001750CA"/>
    <w:rsid w:val="001753E2"/>
    <w:rsid w:val="00175ADA"/>
    <w:rsid w:val="00175AE2"/>
    <w:rsid w:val="00175CEE"/>
    <w:rsid w:val="0017613B"/>
    <w:rsid w:val="00176204"/>
    <w:rsid w:val="0017626C"/>
    <w:rsid w:val="00176826"/>
    <w:rsid w:val="00176AA0"/>
    <w:rsid w:val="00176CD6"/>
    <w:rsid w:val="00176E44"/>
    <w:rsid w:val="00176EBC"/>
    <w:rsid w:val="0017708C"/>
    <w:rsid w:val="00177198"/>
    <w:rsid w:val="0017728B"/>
    <w:rsid w:val="00177921"/>
    <w:rsid w:val="00177CBF"/>
    <w:rsid w:val="00180134"/>
    <w:rsid w:val="0018061B"/>
    <w:rsid w:val="00180C4F"/>
    <w:rsid w:val="0018100E"/>
    <w:rsid w:val="0018151F"/>
    <w:rsid w:val="0018199F"/>
    <w:rsid w:val="00181A51"/>
    <w:rsid w:val="00181CA7"/>
    <w:rsid w:val="00181CE5"/>
    <w:rsid w:val="001825F1"/>
    <w:rsid w:val="00184683"/>
    <w:rsid w:val="00184743"/>
    <w:rsid w:val="00184990"/>
    <w:rsid w:val="00184A3B"/>
    <w:rsid w:val="00184B19"/>
    <w:rsid w:val="00185018"/>
    <w:rsid w:val="001857EB"/>
    <w:rsid w:val="001859F5"/>
    <w:rsid w:val="00186E4C"/>
    <w:rsid w:val="001878C7"/>
    <w:rsid w:val="00190E9E"/>
    <w:rsid w:val="00191049"/>
    <w:rsid w:val="00191527"/>
    <w:rsid w:val="0019214B"/>
    <w:rsid w:val="00192799"/>
    <w:rsid w:val="00192A7D"/>
    <w:rsid w:val="0019305B"/>
    <w:rsid w:val="001932DB"/>
    <w:rsid w:val="001934B3"/>
    <w:rsid w:val="00193621"/>
    <w:rsid w:val="00193A23"/>
    <w:rsid w:val="00193BCE"/>
    <w:rsid w:val="00194315"/>
    <w:rsid w:val="00194956"/>
    <w:rsid w:val="0019539B"/>
    <w:rsid w:val="00195AC4"/>
    <w:rsid w:val="001967C8"/>
    <w:rsid w:val="001969C0"/>
    <w:rsid w:val="00196A12"/>
    <w:rsid w:val="00196AFB"/>
    <w:rsid w:val="00196FEB"/>
    <w:rsid w:val="00197290"/>
    <w:rsid w:val="001973E0"/>
    <w:rsid w:val="001975E2"/>
    <w:rsid w:val="00197E86"/>
    <w:rsid w:val="001A005B"/>
    <w:rsid w:val="001A016E"/>
    <w:rsid w:val="001A01AC"/>
    <w:rsid w:val="001A01E5"/>
    <w:rsid w:val="001A0286"/>
    <w:rsid w:val="001A0AFE"/>
    <w:rsid w:val="001A1F9A"/>
    <w:rsid w:val="001A2468"/>
    <w:rsid w:val="001A2D36"/>
    <w:rsid w:val="001A3195"/>
    <w:rsid w:val="001A338B"/>
    <w:rsid w:val="001A3A79"/>
    <w:rsid w:val="001A3EDC"/>
    <w:rsid w:val="001A444A"/>
    <w:rsid w:val="001A4CFD"/>
    <w:rsid w:val="001A4E29"/>
    <w:rsid w:val="001A4F3B"/>
    <w:rsid w:val="001A4F5A"/>
    <w:rsid w:val="001A5330"/>
    <w:rsid w:val="001A56E2"/>
    <w:rsid w:val="001A5744"/>
    <w:rsid w:val="001A64DC"/>
    <w:rsid w:val="001A65EC"/>
    <w:rsid w:val="001A6A23"/>
    <w:rsid w:val="001A6C33"/>
    <w:rsid w:val="001A748B"/>
    <w:rsid w:val="001A79E8"/>
    <w:rsid w:val="001B008E"/>
    <w:rsid w:val="001B0694"/>
    <w:rsid w:val="001B06FE"/>
    <w:rsid w:val="001B0DE4"/>
    <w:rsid w:val="001B0F61"/>
    <w:rsid w:val="001B128A"/>
    <w:rsid w:val="001B18C3"/>
    <w:rsid w:val="001B2B5B"/>
    <w:rsid w:val="001B345D"/>
    <w:rsid w:val="001B3ED2"/>
    <w:rsid w:val="001B4EAD"/>
    <w:rsid w:val="001B5383"/>
    <w:rsid w:val="001B541C"/>
    <w:rsid w:val="001B57E7"/>
    <w:rsid w:val="001B5A12"/>
    <w:rsid w:val="001B7346"/>
    <w:rsid w:val="001B76AD"/>
    <w:rsid w:val="001B79BA"/>
    <w:rsid w:val="001C009D"/>
    <w:rsid w:val="001C022E"/>
    <w:rsid w:val="001C0240"/>
    <w:rsid w:val="001C02ED"/>
    <w:rsid w:val="001C0BA2"/>
    <w:rsid w:val="001C0D69"/>
    <w:rsid w:val="001C14E3"/>
    <w:rsid w:val="001C1BD2"/>
    <w:rsid w:val="001C252A"/>
    <w:rsid w:val="001C2B18"/>
    <w:rsid w:val="001C2C4D"/>
    <w:rsid w:val="001C4525"/>
    <w:rsid w:val="001C47CD"/>
    <w:rsid w:val="001C552C"/>
    <w:rsid w:val="001C56BE"/>
    <w:rsid w:val="001C6657"/>
    <w:rsid w:val="001C6DD9"/>
    <w:rsid w:val="001C6F11"/>
    <w:rsid w:val="001C6FB9"/>
    <w:rsid w:val="001C7329"/>
    <w:rsid w:val="001C78C1"/>
    <w:rsid w:val="001C7B23"/>
    <w:rsid w:val="001C7BAF"/>
    <w:rsid w:val="001C7BEF"/>
    <w:rsid w:val="001C7E7C"/>
    <w:rsid w:val="001D0450"/>
    <w:rsid w:val="001D108A"/>
    <w:rsid w:val="001D14E0"/>
    <w:rsid w:val="001D1ADE"/>
    <w:rsid w:val="001D1ED8"/>
    <w:rsid w:val="001D321D"/>
    <w:rsid w:val="001D381B"/>
    <w:rsid w:val="001D38BE"/>
    <w:rsid w:val="001D39A5"/>
    <w:rsid w:val="001D39B6"/>
    <w:rsid w:val="001D3DCA"/>
    <w:rsid w:val="001D3FD5"/>
    <w:rsid w:val="001D4120"/>
    <w:rsid w:val="001D412D"/>
    <w:rsid w:val="001D4CBD"/>
    <w:rsid w:val="001D520F"/>
    <w:rsid w:val="001D54D7"/>
    <w:rsid w:val="001D55C7"/>
    <w:rsid w:val="001D55FD"/>
    <w:rsid w:val="001D6AB9"/>
    <w:rsid w:val="001D7406"/>
    <w:rsid w:val="001D773F"/>
    <w:rsid w:val="001D7A2B"/>
    <w:rsid w:val="001D7D41"/>
    <w:rsid w:val="001D7FF7"/>
    <w:rsid w:val="001E0BBB"/>
    <w:rsid w:val="001E0F87"/>
    <w:rsid w:val="001E12DF"/>
    <w:rsid w:val="001E1386"/>
    <w:rsid w:val="001E1A65"/>
    <w:rsid w:val="001E256F"/>
    <w:rsid w:val="001E2844"/>
    <w:rsid w:val="001E2B7F"/>
    <w:rsid w:val="001E31AB"/>
    <w:rsid w:val="001E34B7"/>
    <w:rsid w:val="001E35CB"/>
    <w:rsid w:val="001E37CD"/>
    <w:rsid w:val="001E4035"/>
    <w:rsid w:val="001E4226"/>
    <w:rsid w:val="001E476E"/>
    <w:rsid w:val="001E52EC"/>
    <w:rsid w:val="001E5DB2"/>
    <w:rsid w:val="001E5E12"/>
    <w:rsid w:val="001E636F"/>
    <w:rsid w:val="001E6599"/>
    <w:rsid w:val="001E714A"/>
    <w:rsid w:val="001E7EC6"/>
    <w:rsid w:val="001F0120"/>
    <w:rsid w:val="001F0808"/>
    <w:rsid w:val="001F0A85"/>
    <w:rsid w:val="001F0EA7"/>
    <w:rsid w:val="001F0F11"/>
    <w:rsid w:val="001F1A52"/>
    <w:rsid w:val="001F1A66"/>
    <w:rsid w:val="001F2367"/>
    <w:rsid w:val="001F2462"/>
    <w:rsid w:val="001F3D14"/>
    <w:rsid w:val="001F47C3"/>
    <w:rsid w:val="001F5679"/>
    <w:rsid w:val="001F5DCC"/>
    <w:rsid w:val="001F6A72"/>
    <w:rsid w:val="001F7778"/>
    <w:rsid w:val="00200219"/>
    <w:rsid w:val="00200485"/>
    <w:rsid w:val="00200A79"/>
    <w:rsid w:val="00201076"/>
    <w:rsid w:val="00201A00"/>
    <w:rsid w:val="00202208"/>
    <w:rsid w:val="0020257B"/>
    <w:rsid w:val="00202B3D"/>
    <w:rsid w:val="00202FDA"/>
    <w:rsid w:val="00203614"/>
    <w:rsid w:val="002038DA"/>
    <w:rsid w:val="00204790"/>
    <w:rsid w:val="002051FE"/>
    <w:rsid w:val="002058F9"/>
    <w:rsid w:val="00205938"/>
    <w:rsid w:val="00205BAD"/>
    <w:rsid w:val="00206687"/>
    <w:rsid w:val="00206847"/>
    <w:rsid w:val="0020699E"/>
    <w:rsid w:val="00206BF1"/>
    <w:rsid w:val="00207010"/>
    <w:rsid w:val="0020734A"/>
    <w:rsid w:val="00207894"/>
    <w:rsid w:val="0020793C"/>
    <w:rsid w:val="00207D6E"/>
    <w:rsid w:val="00207DC6"/>
    <w:rsid w:val="00207EF2"/>
    <w:rsid w:val="00210896"/>
    <w:rsid w:val="00210B26"/>
    <w:rsid w:val="00210F28"/>
    <w:rsid w:val="002112B3"/>
    <w:rsid w:val="00211B53"/>
    <w:rsid w:val="00211FED"/>
    <w:rsid w:val="002123F9"/>
    <w:rsid w:val="002124DC"/>
    <w:rsid w:val="00212BC2"/>
    <w:rsid w:val="002137BC"/>
    <w:rsid w:val="00213DE6"/>
    <w:rsid w:val="00214305"/>
    <w:rsid w:val="002145BF"/>
    <w:rsid w:val="00214655"/>
    <w:rsid w:val="00214A4A"/>
    <w:rsid w:val="00214E23"/>
    <w:rsid w:val="0021514E"/>
    <w:rsid w:val="00216258"/>
    <w:rsid w:val="00216359"/>
    <w:rsid w:val="0021684E"/>
    <w:rsid w:val="0021698E"/>
    <w:rsid w:val="002176FC"/>
    <w:rsid w:val="00217701"/>
    <w:rsid w:val="00217787"/>
    <w:rsid w:val="00217B43"/>
    <w:rsid w:val="00217CD6"/>
    <w:rsid w:val="002204A2"/>
    <w:rsid w:val="00221677"/>
    <w:rsid w:val="0022180B"/>
    <w:rsid w:val="002220C6"/>
    <w:rsid w:val="00222313"/>
    <w:rsid w:val="00222ED8"/>
    <w:rsid w:val="002236E4"/>
    <w:rsid w:val="002237FE"/>
    <w:rsid w:val="002239E6"/>
    <w:rsid w:val="0022404A"/>
    <w:rsid w:val="002242A2"/>
    <w:rsid w:val="002246D8"/>
    <w:rsid w:val="00224B14"/>
    <w:rsid w:val="00224FD9"/>
    <w:rsid w:val="00225D98"/>
    <w:rsid w:val="00225FDA"/>
    <w:rsid w:val="00226008"/>
    <w:rsid w:val="00226276"/>
    <w:rsid w:val="00226B9B"/>
    <w:rsid w:val="00226D42"/>
    <w:rsid w:val="0022704A"/>
    <w:rsid w:val="002270BC"/>
    <w:rsid w:val="002274F1"/>
    <w:rsid w:val="0022755C"/>
    <w:rsid w:val="0022788E"/>
    <w:rsid w:val="00227A69"/>
    <w:rsid w:val="00230160"/>
    <w:rsid w:val="00230244"/>
    <w:rsid w:val="00230389"/>
    <w:rsid w:val="0023047B"/>
    <w:rsid w:val="002305D1"/>
    <w:rsid w:val="00231164"/>
    <w:rsid w:val="002318AA"/>
    <w:rsid w:val="00231B1D"/>
    <w:rsid w:val="00231B46"/>
    <w:rsid w:val="0023231A"/>
    <w:rsid w:val="002324C9"/>
    <w:rsid w:val="0023253D"/>
    <w:rsid w:val="0023263D"/>
    <w:rsid w:val="00232D19"/>
    <w:rsid w:val="00233022"/>
    <w:rsid w:val="00233A19"/>
    <w:rsid w:val="00233CE9"/>
    <w:rsid w:val="002341CC"/>
    <w:rsid w:val="0023463F"/>
    <w:rsid w:val="00234E8F"/>
    <w:rsid w:val="00235091"/>
    <w:rsid w:val="002355DE"/>
    <w:rsid w:val="002358C8"/>
    <w:rsid w:val="00235C48"/>
    <w:rsid w:val="00235DB2"/>
    <w:rsid w:val="00236204"/>
    <w:rsid w:val="00236300"/>
    <w:rsid w:val="00236B18"/>
    <w:rsid w:val="00236D76"/>
    <w:rsid w:val="00236E49"/>
    <w:rsid w:val="00237182"/>
    <w:rsid w:val="0023798D"/>
    <w:rsid w:val="00237DCE"/>
    <w:rsid w:val="0024029B"/>
    <w:rsid w:val="00240E44"/>
    <w:rsid w:val="00240F99"/>
    <w:rsid w:val="00241462"/>
    <w:rsid w:val="00241AA3"/>
    <w:rsid w:val="00241B0D"/>
    <w:rsid w:val="00241B82"/>
    <w:rsid w:val="00241C67"/>
    <w:rsid w:val="002427CA"/>
    <w:rsid w:val="00243152"/>
    <w:rsid w:val="002433FD"/>
    <w:rsid w:val="00243690"/>
    <w:rsid w:val="0024369E"/>
    <w:rsid w:val="00243BEF"/>
    <w:rsid w:val="00244ABE"/>
    <w:rsid w:val="00244AF8"/>
    <w:rsid w:val="002458AC"/>
    <w:rsid w:val="00245F2E"/>
    <w:rsid w:val="00246175"/>
    <w:rsid w:val="002461F0"/>
    <w:rsid w:val="0024646D"/>
    <w:rsid w:val="00246D5F"/>
    <w:rsid w:val="002475A0"/>
    <w:rsid w:val="00247E4D"/>
    <w:rsid w:val="00247EAE"/>
    <w:rsid w:val="00250B12"/>
    <w:rsid w:val="00250B66"/>
    <w:rsid w:val="00250FF5"/>
    <w:rsid w:val="002512E0"/>
    <w:rsid w:val="00252F97"/>
    <w:rsid w:val="00253198"/>
    <w:rsid w:val="002534F6"/>
    <w:rsid w:val="00253539"/>
    <w:rsid w:val="00254D8A"/>
    <w:rsid w:val="00255366"/>
    <w:rsid w:val="00255907"/>
    <w:rsid w:val="00255A18"/>
    <w:rsid w:val="00256245"/>
    <w:rsid w:val="00256DC0"/>
    <w:rsid w:val="00256F91"/>
    <w:rsid w:val="00257963"/>
    <w:rsid w:val="00257C34"/>
    <w:rsid w:val="002603E8"/>
    <w:rsid w:val="00260613"/>
    <w:rsid w:val="00260789"/>
    <w:rsid w:val="0026081E"/>
    <w:rsid w:val="002617A9"/>
    <w:rsid w:val="00261F15"/>
    <w:rsid w:val="002628A7"/>
    <w:rsid w:val="00262A8A"/>
    <w:rsid w:val="00262C15"/>
    <w:rsid w:val="002630CA"/>
    <w:rsid w:val="002634C7"/>
    <w:rsid w:val="00263787"/>
    <w:rsid w:val="00263A6E"/>
    <w:rsid w:val="002644BF"/>
    <w:rsid w:val="00264BC8"/>
    <w:rsid w:val="0026573E"/>
    <w:rsid w:val="00265910"/>
    <w:rsid w:val="002659FA"/>
    <w:rsid w:val="00265D7A"/>
    <w:rsid w:val="00265EC1"/>
    <w:rsid w:val="00266253"/>
    <w:rsid w:val="0026677E"/>
    <w:rsid w:val="002668DB"/>
    <w:rsid w:val="00266E47"/>
    <w:rsid w:val="00266FA6"/>
    <w:rsid w:val="002672BC"/>
    <w:rsid w:val="002673C3"/>
    <w:rsid w:val="00267C60"/>
    <w:rsid w:val="0027056E"/>
    <w:rsid w:val="002709BE"/>
    <w:rsid w:val="00270DA9"/>
    <w:rsid w:val="00271023"/>
    <w:rsid w:val="0027164B"/>
    <w:rsid w:val="00271FB3"/>
    <w:rsid w:val="00272CC6"/>
    <w:rsid w:val="00273061"/>
    <w:rsid w:val="00273A28"/>
    <w:rsid w:val="002741DF"/>
    <w:rsid w:val="0027438C"/>
    <w:rsid w:val="00274626"/>
    <w:rsid w:val="00274FCF"/>
    <w:rsid w:val="002750AA"/>
    <w:rsid w:val="00275941"/>
    <w:rsid w:val="00275E2D"/>
    <w:rsid w:val="002775A6"/>
    <w:rsid w:val="00277677"/>
    <w:rsid w:val="002776AC"/>
    <w:rsid w:val="00277C11"/>
    <w:rsid w:val="002807B6"/>
    <w:rsid w:val="0028080E"/>
    <w:rsid w:val="00280C13"/>
    <w:rsid w:val="00280EAC"/>
    <w:rsid w:val="00281085"/>
    <w:rsid w:val="00281AD5"/>
    <w:rsid w:val="00281F24"/>
    <w:rsid w:val="002822D8"/>
    <w:rsid w:val="002824F1"/>
    <w:rsid w:val="0028279E"/>
    <w:rsid w:val="00282BCC"/>
    <w:rsid w:val="00282C22"/>
    <w:rsid w:val="00282F5C"/>
    <w:rsid w:val="0028318D"/>
    <w:rsid w:val="00284061"/>
    <w:rsid w:val="0028449A"/>
    <w:rsid w:val="00285D7F"/>
    <w:rsid w:val="0028651F"/>
    <w:rsid w:val="00286895"/>
    <w:rsid w:val="00286B14"/>
    <w:rsid w:val="00286E41"/>
    <w:rsid w:val="00286F8C"/>
    <w:rsid w:val="00286FC1"/>
    <w:rsid w:val="00287656"/>
    <w:rsid w:val="0028778D"/>
    <w:rsid w:val="00287AAD"/>
    <w:rsid w:val="00287B43"/>
    <w:rsid w:val="00287F61"/>
    <w:rsid w:val="00287F66"/>
    <w:rsid w:val="00290B94"/>
    <w:rsid w:val="00290D26"/>
    <w:rsid w:val="002911D1"/>
    <w:rsid w:val="00291513"/>
    <w:rsid w:val="00291733"/>
    <w:rsid w:val="00291A4A"/>
    <w:rsid w:val="00291C19"/>
    <w:rsid w:val="00291D9E"/>
    <w:rsid w:val="0029244D"/>
    <w:rsid w:val="00292450"/>
    <w:rsid w:val="002924D0"/>
    <w:rsid w:val="00292BBE"/>
    <w:rsid w:val="00293FF2"/>
    <w:rsid w:val="00294BD5"/>
    <w:rsid w:val="00294F59"/>
    <w:rsid w:val="0029561D"/>
    <w:rsid w:val="00295D15"/>
    <w:rsid w:val="002975CE"/>
    <w:rsid w:val="002A0287"/>
    <w:rsid w:val="002A05CA"/>
    <w:rsid w:val="002A0702"/>
    <w:rsid w:val="002A09FE"/>
    <w:rsid w:val="002A0C2A"/>
    <w:rsid w:val="002A0F8F"/>
    <w:rsid w:val="002A101F"/>
    <w:rsid w:val="002A13B6"/>
    <w:rsid w:val="002A201D"/>
    <w:rsid w:val="002A26B2"/>
    <w:rsid w:val="002A26D7"/>
    <w:rsid w:val="002A3153"/>
    <w:rsid w:val="002A338B"/>
    <w:rsid w:val="002A3D19"/>
    <w:rsid w:val="002A3D9A"/>
    <w:rsid w:val="002A421F"/>
    <w:rsid w:val="002A4769"/>
    <w:rsid w:val="002A4FB9"/>
    <w:rsid w:val="002A5515"/>
    <w:rsid w:val="002A6098"/>
    <w:rsid w:val="002A6172"/>
    <w:rsid w:val="002A6545"/>
    <w:rsid w:val="002A6E00"/>
    <w:rsid w:val="002A754C"/>
    <w:rsid w:val="002B039E"/>
    <w:rsid w:val="002B0467"/>
    <w:rsid w:val="002B0C9E"/>
    <w:rsid w:val="002B0D41"/>
    <w:rsid w:val="002B0D87"/>
    <w:rsid w:val="002B0DBB"/>
    <w:rsid w:val="002B0ECE"/>
    <w:rsid w:val="002B1066"/>
    <w:rsid w:val="002B2139"/>
    <w:rsid w:val="002B2B24"/>
    <w:rsid w:val="002B2BD5"/>
    <w:rsid w:val="002B2CE6"/>
    <w:rsid w:val="002B2FBD"/>
    <w:rsid w:val="002B41C6"/>
    <w:rsid w:val="002B4484"/>
    <w:rsid w:val="002B4536"/>
    <w:rsid w:val="002B548E"/>
    <w:rsid w:val="002B59F4"/>
    <w:rsid w:val="002B5B8F"/>
    <w:rsid w:val="002B61C6"/>
    <w:rsid w:val="002B7B28"/>
    <w:rsid w:val="002C08B7"/>
    <w:rsid w:val="002C0C98"/>
    <w:rsid w:val="002C0E0B"/>
    <w:rsid w:val="002C130A"/>
    <w:rsid w:val="002C13FC"/>
    <w:rsid w:val="002C1859"/>
    <w:rsid w:val="002C1DA8"/>
    <w:rsid w:val="002C1E27"/>
    <w:rsid w:val="002C1EF7"/>
    <w:rsid w:val="002C2F87"/>
    <w:rsid w:val="002C3008"/>
    <w:rsid w:val="002C3128"/>
    <w:rsid w:val="002C3878"/>
    <w:rsid w:val="002C3E09"/>
    <w:rsid w:val="002C40CC"/>
    <w:rsid w:val="002C4373"/>
    <w:rsid w:val="002C4CEF"/>
    <w:rsid w:val="002C4DA3"/>
    <w:rsid w:val="002C541C"/>
    <w:rsid w:val="002C6204"/>
    <w:rsid w:val="002C6274"/>
    <w:rsid w:val="002C6446"/>
    <w:rsid w:val="002C651F"/>
    <w:rsid w:val="002C6A49"/>
    <w:rsid w:val="002C6E95"/>
    <w:rsid w:val="002C74FD"/>
    <w:rsid w:val="002D06F1"/>
    <w:rsid w:val="002D0B49"/>
    <w:rsid w:val="002D1811"/>
    <w:rsid w:val="002D1DCA"/>
    <w:rsid w:val="002D20C9"/>
    <w:rsid w:val="002D26D4"/>
    <w:rsid w:val="002D272C"/>
    <w:rsid w:val="002D28EA"/>
    <w:rsid w:val="002D290B"/>
    <w:rsid w:val="002D2A54"/>
    <w:rsid w:val="002D2B80"/>
    <w:rsid w:val="002D2CEC"/>
    <w:rsid w:val="002D2D80"/>
    <w:rsid w:val="002D2F25"/>
    <w:rsid w:val="002D3408"/>
    <w:rsid w:val="002D3D11"/>
    <w:rsid w:val="002D433A"/>
    <w:rsid w:val="002D4682"/>
    <w:rsid w:val="002D59C0"/>
    <w:rsid w:val="002D6106"/>
    <w:rsid w:val="002D6F51"/>
    <w:rsid w:val="002D7155"/>
    <w:rsid w:val="002D7B76"/>
    <w:rsid w:val="002D7DEE"/>
    <w:rsid w:val="002D7FA1"/>
    <w:rsid w:val="002E09B1"/>
    <w:rsid w:val="002E11ED"/>
    <w:rsid w:val="002E1D37"/>
    <w:rsid w:val="002E2265"/>
    <w:rsid w:val="002E2586"/>
    <w:rsid w:val="002E2D41"/>
    <w:rsid w:val="002E2E45"/>
    <w:rsid w:val="002E3013"/>
    <w:rsid w:val="002E33A7"/>
    <w:rsid w:val="002E3DAA"/>
    <w:rsid w:val="002E489D"/>
    <w:rsid w:val="002E4A32"/>
    <w:rsid w:val="002E4F98"/>
    <w:rsid w:val="002E5012"/>
    <w:rsid w:val="002E5055"/>
    <w:rsid w:val="002E5135"/>
    <w:rsid w:val="002E51E2"/>
    <w:rsid w:val="002E5263"/>
    <w:rsid w:val="002E539C"/>
    <w:rsid w:val="002E5834"/>
    <w:rsid w:val="002E5C54"/>
    <w:rsid w:val="002E6295"/>
    <w:rsid w:val="002E699D"/>
    <w:rsid w:val="002E6BF3"/>
    <w:rsid w:val="002E6DDD"/>
    <w:rsid w:val="002E6F3A"/>
    <w:rsid w:val="002E6F7B"/>
    <w:rsid w:val="002E7286"/>
    <w:rsid w:val="002E76A2"/>
    <w:rsid w:val="002E77B7"/>
    <w:rsid w:val="002E77CD"/>
    <w:rsid w:val="002E7CD6"/>
    <w:rsid w:val="002E7CF1"/>
    <w:rsid w:val="002F0088"/>
    <w:rsid w:val="002F01B5"/>
    <w:rsid w:val="002F022E"/>
    <w:rsid w:val="002F0355"/>
    <w:rsid w:val="002F052D"/>
    <w:rsid w:val="002F0767"/>
    <w:rsid w:val="002F0A83"/>
    <w:rsid w:val="002F1497"/>
    <w:rsid w:val="002F1520"/>
    <w:rsid w:val="002F1EEA"/>
    <w:rsid w:val="002F20C6"/>
    <w:rsid w:val="002F211D"/>
    <w:rsid w:val="002F2E1E"/>
    <w:rsid w:val="002F2F9C"/>
    <w:rsid w:val="002F3098"/>
    <w:rsid w:val="002F376A"/>
    <w:rsid w:val="002F381B"/>
    <w:rsid w:val="002F3A3B"/>
    <w:rsid w:val="002F43F2"/>
    <w:rsid w:val="002F510B"/>
    <w:rsid w:val="002F5E2E"/>
    <w:rsid w:val="002F6319"/>
    <w:rsid w:val="002F6549"/>
    <w:rsid w:val="002F6D29"/>
    <w:rsid w:val="002F7736"/>
    <w:rsid w:val="002F7B04"/>
    <w:rsid w:val="002F7B8F"/>
    <w:rsid w:val="002F7E35"/>
    <w:rsid w:val="00300A24"/>
    <w:rsid w:val="00301188"/>
    <w:rsid w:val="00301239"/>
    <w:rsid w:val="00301259"/>
    <w:rsid w:val="00301CB5"/>
    <w:rsid w:val="0030409E"/>
    <w:rsid w:val="00304239"/>
    <w:rsid w:val="0030438F"/>
    <w:rsid w:val="0030544E"/>
    <w:rsid w:val="0030643D"/>
    <w:rsid w:val="003068D2"/>
    <w:rsid w:val="00307FA2"/>
    <w:rsid w:val="003100D8"/>
    <w:rsid w:val="00310260"/>
    <w:rsid w:val="00310CBC"/>
    <w:rsid w:val="003112F3"/>
    <w:rsid w:val="003119BE"/>
    <w:rsid w:val="00311ADE"/>
    <w:rsid w:val="0031207E"/>
    <w:rsid w:val="003121A9"/>
    <w:rsid w:val="0031244F"/>
    <w:rsid w:val="00312D68"/>
    <w:rsid w:val="00312FBF"/>
    <w:rsid w:val="00313255"/>
    <w:rsid w:val="00313698"/>
    <w:rsid w:val="00313778"/>
    <w:rsid w:val="00314006"/>
    <w:rsid w:val="003147E7"/>
    <w:rsid w:val="0031496C"/>
    <w:rsid w:val="00314AE0"/>
    <w:rsid w:val="00314C69"/>
    <w:rsid w:val="003153DE"/>
    <w:rsid w:val="00315FE9"/>
    <w:rsid w:val="00316B83"/>
    <w:rsid w:val="00317144"/>
    <w:rsid w:val="00317587"/>
    <w:rsid w:val="003177E7"/>
    <w:rsid w:val="00317A13"/>
    <w:rsid w:val="003200CC"/>
    <w:rsid w:val="003205C0"/>
    <w:rsid w:val="00320747"/>
    <w:rsid w:val="00320CE7"/>
    <w:rsid w:val="003217A5"/>
    <w:rsid w:val="003218EE"/>
    <w:rsid w:val="00321F0C"/>
    <w:rsid w:val="00322007"/>
    <w:rsid w:val="0032271B"/>
    <w:rsid w:val="00322845"/>
    <w:rsid w:val="00322AFD"/>
    <w:rsid w:val="00322F45"/>
    <w:rsid w:val="00323BE2"/>
    <w:rsid w:val="00325116"/>
    <w:rsid w:val="003251B8"/>
    <w:rsid w:val="00325799"/>
    <w:rsid w:val="00325B33"/>
    <w:rsid w:val="00325D09"/>
    <w:rsid w:val="00325E5F"/>
    <w:rsid w:val="003260E1"/>
    <w:rsid w:val="0032620B"/>
    <w:rsid w:val="003262D9"/>
    <w:rsid w:val="003263EC"/>
    <w:rsid w:val="00326589"/>
    <w:rsid w:val="00326E9E"/>
    <w:rsid w:val="00326EB9"/>
    <w:rsid w:val="003274E7"/>
    <w:rsid w:val="003275AD"/>
    <w:rsid w:val="00330531"/>
    <w:rsid w:val="00330548"/>
    <w:rsid w:val="003306A2"/>
    <w:rsid w:val="00330726"/>
    <w:rsid w:val="00330ADE"/>
    <w:rsid w:val="00331370"/>
    <w:rsid w:val="0033138E"/>
    <w:rsid w:val="00332277"/>
    <w:rsid w:val="0033230C"/>
    <w:rsid w:val="003325DC"/>
    <w:rsid w:val="00332AD4"/>
    <w:rsid w:val="00332E7B"/>
    <w:rsid w:val="00333790"/>
    <w:rsid w:val="00333A66"/>
    <w:rsid w:val="00333EC2"/>
    <w:rsid w:val="00333FC2"/>
    <w:rsid w:val="0033428D"/>
    <w:rsid w:val="0033463D"/>
    <w:rsid w:val="00334742"/>
    <w:rsid w:val="003347D5"/>
    <w:rsid w:val="00334DC1"/>
    <w:rsid w:val="00334E07"/>
    <w:rsid w:val="0033527D"/>
    <w:rsid w:val="003354B5"/>
    <w:rsid w:val="00335C9D"/>
    <w:rsid w:val="00335E9B"/>
    <w:rsid w:val="0033606F"/>
    <w:rsid w:val="0033624A"/>
    <w:rsid w:val="0033649F"/>
    <w:rsid w:val="00337163"/>
    <w:rsid w:val="0033771A"/>
    <w:rsid w:val="00337891"/>
    <w:rsid w:val="003403DC"/>
    <w:rsid w:val="00340464"/>
    <w:rsid w:val="00340A82"/>
    <w:rsid w:val="0034142F"/>
    <w:rsid w:val="0034151B"/>
    <w:rsid w:val="0034174B"/>
    <w:rsid w:val="003419DF"/>
    <w:rsid w:val="00341A90"/>
    <w:rsid w:val="00341B0B"/>
    <w:rsid w:val="0034333D"/>
    <w:rsid w:val="00343EF6"/>
    <w:rsid w:val="00343FCA"/>
    <w:rsid w:val="00344914"/>
    <w:rsid w:val="0034523C"/>
    <w:rsid w:val="00345361"/>
    <w:rsid w:val="003453CB"/>
    <w:rsid w:val="003457A5"/>
    <w:rsid w:val="00346976"/>
    <w:rsid w:val="00346EF5"/>
    <w:rsid w:val="0034702B"/>
    <w:rsid w:val="00347927"/>
    <w:rsid w:val="00347ECE"/>
    <w:rsid w:val="003502F5"/>
    <w:rsid w:val="003504BE"/>
    <w:rsid w:val="0035081B"/>
    <w:rsid w:val="003509A2"/>
    <w:rsid w:val="003511D8"/>
    <w:rsid w:val="003519F1"/>
    <w:rsid w:val="00352062"/>
    <w:rsid w:val="00352C98"/>
    <w:rsid w:val="003534E3"/>
    <w:rsid w:val="00353F34"/>
    <w:rsid w:val="00354824"/>
    <w:rsid w:val="00354939"/>
    <w:rsid w:val="00354A6C"/>
    <w:rsid w:val="00355163"/>
    <w:rsid w:val="003553C7"/>
    <w:rsid w:val="00355B41"/>
    <w:rsid w:val="003561D9"/>
    <w:rsid w:val="00356513"/>
    <w:rsid w:val="00356560"/>
    <w:rsid w:val="0035663F"/>
    <w:rsid w:val="003568EE"/>
    <w:rsid w:val="00356CB5"/>
    <w:rsid w:val="00357941"/>
    <w:rsid w:val="00357E11"/>
    <w:rsid w:val="00357E55"/>
    <w:rsid w:val="003608A7"/>
    <w:rsid w:val="00360E71"/>
    <w:rsid w:val="003611FE"/>
    <w:rsid w:val="00361F87"/>
    <w:rsid w:val="0036201E"/>
    <w:rsid w:val="00362729"/>
    <w:rsid w:val="00362991"/>
    <w:rsid w:val="00363217"/>
    <w:rsid w:val="0036351A"/>
    <w:rsid w:val="00363CAB"/>
    <w:rsid w:val="003644E4"/>
    <w:rsid w:val="00364786"/>
    <w:rsid w:val="003648E2"/>
    <w:rsid w:val="00364C0E"/>
    <w:rsid w:val="003655E5"/>
    <w:rsid w:val="00365D0E"/>
    <w:rsid w:val="0036605F"/>
    <w:rsid w:val="00366082"/>
    <w:rsid w:val="00366138"/>
    <w:rsid w:val="0036648F"/>
    <w:rsid w:val="003674F5"/>
    <w:rsid w:val="0036766D"/>
    <w:rsid w:val="00367733"/>
    <w:rsid w:val="00367B64"/>
    <w:rsid w:val="00367B89"/>
    <w:rsid w:val="00367CD6"/>
    <w:rsid w:val="00367E4E"/>
    <w:rsid w:val="00370120"/>
    <w:rsid w:val="003714EB"/>
    <w:rsid w:val="00371551"/>
    <w:rsid w:val="00371D7B"/>
    <w:rsid w:val="00371F55"/>
    <w:rsid w:val="003724C6"/>
    <w:rsid w:val="00372807"/>
    <w:rsid w:val="00372C15"/>
    <w:rsid w:val="0037327E"/>
    <w:rsid w:val="003737FB"/>
    <w:rsid w:val="00373B6C"/>
    <w:rsid w:val="00373D4C"/>
    <w:rsid w:val="0037453A"/>
    <w:rsid w:val="003748AC"/>
    <w:rsid w:val="00374E14"/>
    <w:rsid w:val="00375714"/>
    <w:rsid w:val="00376821"/>
    <w:rsid w:val="003768BB"/>
    <w:rsid w:val="0037700D"/>
    <w:rsid w:val="00377C9E"/>
    <w:rsid w:val="003804C0"/>
    <w:rsid w:val="003806BC"/>
    <w:rsid w:val="00380833"/>
    <w:rsid w:val="003814BA"/>
    <w:rsid w:val="00381554"/>
    <w:rsid w:val="00381A01"/>
    <w:rsid w:val="00381C1E"/>
    <w:rsid w:val="003822EF"/>
    <w:rsid w:val="0038235E"/>
    <w:rsid w:val="0038240C"/>
    <w:rsid w:val="003825FA"/>
    <w:rsid w:val="00382FEA"/>
    <w:rsid w:val="00383E41"/>
    <w:rsid w:val="00384329"/>
    <w:rsid w:val="00385038"/>
    <w:rsid w:val="00385688"/>
    <w:rsid w:val="00385B37"/>
    <w:rsid w:val="00385BAF"/>
    <w:rsid w:val="00386177"/>
    <w:rsid w:val="00386C51"/>
    <w:rsid w:val="00386EB0"/>
    <w:rsid w:val="00387031"/>
    <w:rsid w:val="00387486"/>
    <w:rsid w:val="00387778"/>
    <w:rsid w:val="00390096"/>
    <w:rsid w:val="00390F1B"/>
    <w:rsid w:val="00391E73"/>
    <w:rsid w:val="00391E74"/>
    <w:rsid w:val="0039257A"/>
    <w:rsid w:val="00392704"/>
    <w:rsid w:val="00392C33"/>
    <w:rsid w:val="00392F78"/>
    <w:rsid w:val="0039308E"/>
    <w:rsid w:val="003932A0"/>
    <w:rsid w:val="003933A4"/>
    <w:rsid w:val="00393A39"/>
    <w:rsid w:val="003951DB"/>
    <w:rsid w:val="00396671"/>
    <w:rsid w:val="00396A0E"/>
    <w:rsid w:val="0039709B"/>
    <w:rsid w:val="003971E9"/>
    <w:rsid w:val="00397A7E"/>
    <w:rsid w:val="00397ABB"/>
    <w:rsid w:val="003A025C"/>
    <w:rsid w:val="003A04A6"/>
    <w:rsid w:val="003A04C6"/>
    <w:rsid w:val="003A06D7"/>
    <w:rsid w:val="003A0FE1"/>
    <w:rsid w:val="003A1680"/>
    <w:rsid w:val="003A16A9"/>
    <w:rsid w:val="003A1D5B"/>
    <w:rsid w:val="003A1EAF"/>
    <w:rsid w:val="003A2203"/>
    <w:rsid w:val="003A271D"/>
    <w:rsid w:val="003A292B"/>
    <w:rsid w:val="003A2A20"/>
    <w:rsid w:val="003A3335"/>
    <w:rsid w:val="003A3509"/>
    <w:rsid w:val="003A3774"/>
    <w:rsid w:val="003A3E5F"/>
    <w:rsid w:val="003A4393"/>
    <w:rsid w:val="003A4ADC"/>
    <w:rsid w:val="003A54F0"/>
    <w:rsid w:val="003A56DA"/>
    <w:rsid w:val="003A5BF1"/>
    <w:rsid w:val="003A6638"/>
    <w:rsid w:val="003A6661"/>
    <w:rsid w:val="003A6683"/>
    <w:rsid w:val="003A6B09"/>
    <w:rsid w:val="003A6BFE"/>
    <w:rsid w:val="003A6F1C"/>
    <w:rsid w:val="003A7174"/>
    <w:rsid w:val="003A72A0"/>
    <w:rsid w:val="003A7726"/>
    <w:rsid w:val="003A7C7A"/>
    <w:rsid w:val="003A7F80"/>
    <w:rsid w:val="003B020A"/>
    <w:rsid w:val="003B0319"/>
    <w:rsid w:val="003B08A1"/>
    <w:rsid w:val="003B12FE"/>
    <w:rsid w:val="003B1E42"/>
    <w:rsid w:val="003B1FB4"/>
    <w:rsid w:val="003B248A"/>
    <w:rsid w:val="003B25AD"/>
    <w:rsid w:val="003B25D5"/>
    <w:rsid w:val="003B27C5"/>
    <w:rsid w:val="003B28E2"/>
    <w:rsid w:val="003B3323"/>
    <w:rsid w:val="003B3364"/>
    <w:rsid w:val="003B362D"/>
    <w:rsid w:val="003B3771"/>
    <w:rsid w:val="003B38AA"/>
    <w:rsid w:val="003B47D4"/>
    <w:rsid w:val="003B5650"/>
    <w:rsid w:val="003B58F4"/>
    <w:rsid w:val="003B59C5"/>
    <w:rsid w:val="003B638D"/>
    <w:rsid w:val="003B66D9"/>
    <w:rsid w:val="003B6C53"/>
    <w:rsid w:val="003B7270"/>
    <w:rsid w:val="003B74F6"/>
    <w:rsid w:val="003C008C"/>
    <w:rsid w:val="003C01D9"/>
    <w:rsid w:val="003C04F2"/>
    <w:rsid w:val="003C065B"/>
    <w:rsid w:val="003C1BAD"/>
    <w:rsid w:val="003C1C9C"/>
    <w:rsid w:val="003C1F6E"/>
    <w:rsid w:val="003C22DE"/>
    <w:rsid w:val="003C3293"/>
    <w:rsid w:val="003C3385"/>
    <w:rsid w:val="003C3506"/>
    <w:rsid w:val="003C47AB"/>
    <w:rsid w:val="003C5E29"/>
    <w:rsid w:val="003C5F1B"/>
    <w:rsid w:val="003C633D"/>
    <w:rsid w:val="003C6345"/>
    <w:rsid w:val="003C6C4B"/>
    <w:rsid w:val="003C6FBE"/>
    <w:rsid w:val="003C7F33"/>
    <w:rsid w:val="003D0633"/>
    <w:rsid w:val="003D115B"/>
    <w:rsid w:val="003D1425"/>
    <w:rsid w:val="003D14C6"/>
    <w:rsid w:val="003D1A44"/>
    <w:rsid w:val="003D1CCA"/>
    <w:rsid w:val="003D1FB8"/>
    <w:rsid w:val="003D27D6"/>
    <w:rsid w:val="003D28C0"/>
    <w:rsid w:val="003D32B9"/>
    <w:rsid w:val="003D33A7"/>
    <w:rsid w:val="003D4346"/>
    <w:rsid w:val="003D4BBA"/>
    <w:rsid w:val="003D4D32"/>
    <w:rsid w:val="003D53FB"/>
    <w:rsid w:val="003D5402"/>
    <w:rsid w:val="003D5E2F"/>
    <w:rsid w:val="003D6A28"/>
    <w:rsid w:val="003D6CDE"/>
    <w:rsid w:val="003D701A"/>
    <w:rsid w:val="003D74AB"/>
    <w:rsid w:val="003D78DA"/>
    <w:rsid w:val="003D7B97"/>
    <w:rsid w:val="003E0C42"/>
    <w:rsid w:val="003E0E81"/>
    <w:rsid w:val="003E15DB"/>
    <w:rsid w:val="003E1E3E"/>
    <w:rsid w:val="003E207D"/>
    <w:rsid w:val="003E20B8"/>
    <w:rsid w:val="003E2849"/>
    <w:rsid w:val="003E2B37"/>
    <w:rsid w:val="003E3560"/>
    <w:rsid w:val="003E3B6C"/>
    <w:rsid w:val="003E3B6D"/>
    <w:rsid w:val="003E4628"/>
    <w:rsid w:val="003E5B88"/>
    <w:rsid w:val="003E6A5A"/>
    <w:rsid w:val="003E6CE8"/>
    <w:rsid w:val="003E6EE4"/>
    <w:rsid w:val="003E6F95"/>
    <w:rsid w:val="003E78A1"/>
    <w:rsid w:val="003E7D53"/>
    <w:rsid w:val="003F1826"/>
    <w:rsid w:val="003F1A12"/>
    <w:rsid w:val="003F2282"/>
    <w:rsid w:val="003F2A0B"/>
    <w:rsid w:val="003F2AC9"/>
    <w:rsid w:val="003F2C38"/>
    <w:rsid w:val="003F362D"/>
    <w:rsid w:val="003F4075"/>
    <w:rsid w:val="003F4B9D"/>
    <w:rsid w:val="003F4CDF"/>
    <w:rsid w:val="003F4E2D"/>
    <w:rsid w:val="003F5244"/>
    <w:rsid w:val="003F55B9"/>
    <w:rsid w:val="003F60BA"/>
    <w:rsid w:val="003F62F7"/>
    <w:rsid w:val="003F6A4D"/>
    <w:rsid w:val="003F6AD9"/>
    <w:rsid w:val="003F6ED7"/>
    <w:rsid w:val="004001B1"/>
    <w:rsid w:val="004011D4"/>
    <w:rsid w:val="00401595"/>
    <w:rsid w:val="00401B5F"/>
    <w:rsid w:val="00401CE7"/>
    <w:rsid w:val="00402324"/>
    <w:rsid w:val="004025FE"/>
    <w:rsid w:val="0040270C"/>
    <w:rsid w:val="00402834"/>
    <w:rsid w:val="0040391D"/>
    <w:rsid w:val="00403B93"/>
    <w:rsid w:val="00403CD9"/>
    <w:rsid w:val="00403F0E"/>
    <w:rsid w:val="004047FD"/>
    <w:rsid w:val="00404B56"/>
    <w:rsid w:val="00405524"/>
    <w:rsid w:val="004057FB"/>
    <w:rsid w:val="00405A74"/>
    <w:rsid w:val="00405B53"/>
    <w:rsid w:val="00406037"/>
    <w:rsid w:val="00406418"/>
    <w:rsid w:val="00406433"/>
    <w:rsid w:val="004068F0"/>
    <w:rsid w:val="004073AA"/>
    <w:rsid w:val="0040761B"/>
    <w:rsid w:val="0040765F"/>
    <w:rsid w:val="00407C09"/>
    <w:rsid w:val="00407FE8"/>
    <w:rsid w:val="00410385"/>
    <w:rsid w:val="00410CE7"/>
    <w:rsid w:val="00410CFD"/>
    <w:rsid w:val="004110A7"/>
    <w:rsid w:val="00411535"/>
    <w:rsid w:val="004115C4"/>
    <w:rsid w:val="00412E5E"/>
    <w:rsid w:val="0041375C"/>
    <w:rsid w:val="00413BD7"/>
    <w:rsid w:val="00414307"/>
    <w:rsid w:val="004148BA"/>
    <w:rsid w:val="004149FE"/>
    <w:rsid w:val="00414A17"/>
    <w:rsid w:val="004151AA"/>
    <w:rsid w:val="004156D6"/>
    <w:rsid w:val="004157E9"/>
    <w:rsid w:val="00415983"/>
    <w:rsid w:val="00416BEB"/>
    <w:rsid w:val="00416D45"/>
    <w:rsid w:val="0041732C"/>
    <w:rsid w:val="00417745"/>
    <w:rsid w:val="004212E7"/>
    <w:rsid w:val="004213DC"/>
    <w:rsid w:val="0042147A"/>
    <w:rsid w:val="00421DEA"/>
    <w:rsid w:val="00421EC9"/>
    <w:rsid w:val="0042219F"/>
    <w:rsid w:val="004225EC"/>
    <w:rsid w:val="0042261E"/>
    <w:rsid w:val="004228CA"/>
    <w:rsid w:val="0042326A"/>
    <w:rsid w:val="00423A73"/>
    <w:rsid w:val="004245BA"/>
    <w:rsid w:val="004245C2"/>
    <w:rsid w:val="004248B0"/>
    <w:rsid w:val="00424925"/>
    <w:rsid w:val="004256B2"/>
    <w:rsid w:val="004261F3"/>
    <w:rsid w:val="00426F27"/>
    <w:rsid w:val="00427C71"/>
    <w:rsid w:val="00430250"/>
    <w:rsid w:val="00430A1D"/>
    <w:rsid w:val="00430DD7"/>
    <w:rsid w:val="004318CF"/>
    <w:rsid w:val="00431AEC"/>
    <w:rsid w:val="00431F3F"/>
    <w:rsid w:val="00432370"/>
    <w:rsid w:val="0043264F"/>
    <w:rsid w:val="00432666"/>
    <w:rsid w:val="004328BF"/>
    <w:rsid w:val="00432D38"/>
    <w:rsid w:val="00432EF3"/>
    <w:rsid w:val="004331F3"/>
    <w:rsid w:val="004334BB"/>
    <w:rsid w:val="004334FE"/>
    <w:rsid w:val="00433E06"/>
    <w:rsid w:val="004346DB"/>
    <w:rsid w:val="0043516D"/>
    <w:rsid w:val="00435CB0"/>
    <w:rsid w:val="00435E45"/>
    <w:rsid w:val="0043636D"/>
    <w:rsid w:val="00436CFB"/>
    <w:rsid w:val="004373F5"/>
    <w:rsid w:val="004375F9"/>
    <w:rsid w:val="00437795"/>
    <w:rsid w:val="00437AAA"/>
    <w:rsid w:val="00437FD3"/>
    <w:rsid w:val="0044060F"/>
    <w:rsid w:val="004406D4"/>
    <w:rsid w:val="0044094E"/>
    <w:rsid w:val="00440D5A"/>
    <w:rsid w:val="00440F8E"/>
    <w:rsid w:val="00441412"/>
    <w:rsid w:val="004414A8"/>
    <w:rsid w:val="004421E4"/>
    <w:rsid w:val="00443172"/>
    <w:rsid w:val="004436EE"/>
    <w:rsid w:val="004437C6"/>
    <w:rsid w:val="00444535"/>
    <w:rsid w:val="004452DA"/>
    <w:rsid w:val="004455A2"/>
    <w:rsid w:val="0044647C"/>
    <w:rsid w:val="004467E5"/>
    <w:rsid w:val="004469B2"/>
    <w:rsid w:val="00446AB9"/>
    <w:rsid w:val="0044771D"/>
    <w:rsid w:val="00447725"/>
    <w:rsid w:val="004477AE"/>
    <w:rsid w:val="0044795B"/>
    <w:rsid w:val="00447B5E"/>
    <w:rsid w:val="0045056B"/>
    <w:rsid w:val="00450FFB"/>
    <w:rsid w:val="00451030"/>
    <w:rsid w:val="00452007"/>
    <w:rsid w:val="00452544"/>
    <w:rsid w:val="00452812"/>
    <w:rsid w:val="00452E72"/>
    <w:rsid w:val="0045312B"/>
    <w:rsid w:val="00453D4A"/>
    <w:rsid w:val="004547AF"/>
    <w:rsid w:val="00454E68"/>
    <w:rsid w:val="0045591E"/>
    <w:rsid w:val="004559E5"/>
    <w:rsid w:val="00455C1A"/>
    <w:rsid w:val="00456137"/>
    <w:rsid w:val="004564EE"/>
    <w:rsid w:val="00456A04"/>
    <w:rsid w:val="00457494"/>
    <w:rsid w:val="0045750A"/>
    <w:rsid w:val="004606BE"/>
    <w:rsid w:val="004607D6"/>
    <w:rsid w:val="00460A83"/>
    <w:rsid w:val="00460E74"/>
    <w:rsid w:val="00460F22"/>
    <w:rsid w:val="00461197"/>
    <w:rsid w:val="004615DA"/>
    <w:rsid w:val="0046292D"/>
    <w:rsid w:val="004635FA"/>
    <w:rsid w:val="00463874"/>
    <w:rsid w:val="00463B32"/>
    <w:rsid w:val="00464407"/>
    <w:rsid w:val="00464644"/>
    <w:rsid w:val="00464F78"/>
    <w:rsid w:val="00465717"/>
    <w:rsid w:val="00465A85"/>
    <w:rsid w:val="00465D53"/>
    <w:rsid w:val="00466079"/>
    <w:rsid w:val="00466B68"/>
    <w:rsid w:val="00467AB5"/>
    <w:rsid w:val="0047023E"/>
    <w:rsid w:val="0047096B"/>
    <w:rsid w:val="00470C6E"/>
    <w:rsid w:val="004716AD"/>
    <w:rsid w:val="0047178D"/>
    <w:rsid w:val="0047216D"/>
    <w:rsid w:val="00472315"/>
    <w:rsid w:val="0047232D"/>
    <w:rsid w:val="00472493"/>
    <w:rsid w:val="00472EDE"/>
    <w:rsid w:val="00473EE1"/>
    <w:rsid w:val="00474634"/>
    <w:rsid w:val="00474BC3"/>
    <w:rsid w:val="00474BEC"/>
    <w:rsid w:val="004751AF"/>
    <w:rsid w:val="00475520"/>
    <w:rsid w:val="004764E9"/>
    <w:rsid w:val="004771A8"/>
    <w:rsid w:val="00477FC6"/>
    <w:rsid w:val="00480ED9"/>
    <w:rsid w:val="00481485"/>
    <w:rsid w:val="00481BAB"/>
    <w:rsid w:val="00482143"/>
    <w:rsid w:val="00482FA2"/>
    <w:rsid w:val="0048315E"/>
    <w:rsid w:val="004846B2"/>
    <w:rsid w:val="004854FF"/>
    <w:rsid w:val="00485CB4"/>
    <w:rsid w:val="00487380"/>
    <w:rsid w:val="004874A4"/>
    <w:rsid w:val="00487EC3"/>
    <w:rsid w:val="0049009E"/>
    <w:rsid w:val="004904CB"/>
    <w:rsid w:val="0049068B"/>
    <w:rsid w:val="00490883"/>
    <w:rsid w:val="00490F29"/>
    <w:rsid w:val="0049163B"/>
    <w:rsid w:val="004920E5"/>
    <w:rsid w:val="00492398"/>
    <w:rsid w:val="00492676"/>
    <w:rsid w:val="00492727"/>
    <w:rsid w:val="00492A04"/>
    <w:rsid w:val="0049330D"/>
    <w:rsid w:val="0049331C"/>
    <w:rsid w:val="0049362F"/>
    <w:rsid w:val="0049375D"/>
    <w:rsid w:val="00493791"/>
    <w:rsid w:val="00494023"/>
    <w:rsid w:val="004940C0"/>
    <w:rsid w:val="0049434D"/>
    <w:rsid w:val="00494509"/>
    <w:rsid w:val="0049473F"/>
    <w:rsid w:val="00494DED"/>
    <w:rsid w:val="00495409"/>
    <w:rsid w:val="00495AE5"/>
    <w:rsid w:val="0049634D"/>
    <w:rsid w:val="00496399"/>
    <w:rsid w:val="0049639D"/>
    <w:rsid w:val="00497018"/>
    <w:rsid w:val="004975EB"/>
    <w:rsid w:val="004A0225"/>
    <w:rsid w:val="004A02B7"/>
    <w:rsid w:val="004A053F"/>
    <w:rsid w:val="004A0D0B"/>
    <w:rsid w:val="004A0ED7"/>
    <w:rsid w:val="004A131A"/>
    <w:rsid w:val="004A13E0"/>
    <w:rsid w:val="004A20C9"/>
    <w:rsid w:val="004A25A5"/>
    <w:rsid w:val="004A286B"/>
    <w:rsid w:val="004A37AF"/>
    <w:rsid w:val="004A3FF6"/>
    <w:rsid w:val="004A41DD"/>
    <w:rsid w:val="004A4B39"/>
    <w:rsid w:val="004A4B7D"/>
    <w:rsid w:val="004A4BD4"/>
    <w:rsid w:val="004A515A"/>
    <w:rsid w:val="004A6190"/>
    <w:rsid w:val="004A65F8"/>
    <w:rsid w:val="004A6AA1"/>
    <w:rsid w:val="004A6D98"/>
    <w:rsid w:val="004A6FF2"/>
    <w:rsid w:val="004A76B4"/>
    <w:rsid w:val="004A770E"/>
    <w:rsid w:val="004A7878"/>
    <w:rsid w:val="004A790B"/>
    <w:rsid w:val="004B0091"/>
    <w:rsid w:val="004B03C7"/>
    <w:rsid w:val="004B0A71"/>
    <w:rsid w:val="004B0F43"/>
    <w:rsid w:val="004B18CD"/>
    <w:rsid w:val="004B18D6"/>
    <w:rsid w:val="004B2051"/>
    <w:rsid w:val="004B2136"/>
    <w:rsid w:val="004B2294"/>
    <w:rsid w:val="004B2410"/>
    <w:rsid w:val="004B2688"/>
    <w:rsid w:val="004B279C"/>
    <w:rsid w:val="004B2EC0"/>
    <w:rsid w:val="004B3369"/>
    <w:rsid w:val="004B3445"/>
    <w:rsid w:val="004B3527"/>
    <w:rsid w:val="004B3FE9"/>
    <w:rsid w:val="004B4BD0"/>
    <w:rsid w:val="004B5128"/>
    <w:rsid w:val="004B521F"/>
    <w:rsid w:val="004B527C"/>
    <w:rsid w:val="004B597D"/>
    <w:rsid w:val="004B7690"/>
    <w:rsid w:val="004B78D4"/>
    <w:rsid w:val="004B7A21"/>
    <w:rsid w:val="004B7CD0"/>
    <w:rsid w:val="004C00DD"/>
    <w:rsid w:val="004C0156"/>
    <w:rsid w:val="004C0794"/>
    <w:rsid w:val="004C0E40"/>
    <w:rsid w:val="004C124A"/>
    <w:rsid w:val="004C2001"/>
    <w:rsid w:val="004C2024"/>
    <w:rsid w:val="004C2505"/>
    <w:rsid w:val="004C2571"/>
    <w:rsid w:val="004C26F9"/>
    <w:rsid w:val="004C29BB"/>
    <w:rsid w:val="004C40C8"/>
    <w:rsid w:val="004C52D6"/>
    <w:rsid w:val="004C56AE"/>
    <w:rsid w:val="004C5B24"/>
    <w:rsid w:val="004C6C70"/>
    <w:rsid w:val="004C6D10"/>
    <w:rsid w:val="004C7352"/>
    <w:rsid w:val="004C7787"/>
    <w:rsid w:val="004C7C7D"/>
    <w:rsid w:val="004D04ED"/>
    <w:rsid w:val="004D05F9"/>
    <w:rsid w:val="004D0658"/>
    <w:rsid w:val="004D076E"/>
    <w:rsid w:val="004D1FD3"/>
    <w:rsid w:val="004D2490"/>
    <w:rsid w:val="004D254C"/>
    <w:rsid w:val="004D2736"/>
    <w:rsid w:val="004D3725"/>
    <w:rsid w:val="004D3C2F"/>
    <w:rsid w:val="004D4838"/>
    <w:rsid w:val="004D53B3"/>
    <w:rsid w:val="004D5685"/>
    <w:rsid w:val="004D5908"/>
    <w:rsid w:val="004D5C03"/>
    <w:rsid w:val="004D5CA3"/>
    <w:rsid w:val="004D65E7"/>
    <w:rsid w:val="004D6E0E"/>
    <w:rsid w:val="004D6F67"/>
    <w:rsid w:val="004D7D15"/>
    <w:rsid w:val="004D7DA3"/>
    <w:rsid w:val="004E0156"/>
    <w:rsid w:val="004E03ED"/>
    <w:rsid w:val="004E04C6"/>
    <w:rsid w:val="004E08B0"/>
    <w:rsid w:val="004E08C5"/>
    <w:rsid w:val="004E0C37"/>
    <w:rsid w:val="004E1799"/>
    <w:rsid w:val="004E1862"/>
    <w:rsid w:val="004E1C8A"/>
    <w:rsid w:val="004E1FB6"/>
    <w:rsid w:val="004E266D"/>
    <w:rsid w:val="004E3E76"/>
    <w:rsid w:val="004E3FE7"/>
    <w:rsid w:val="004E4408"/>
    <w:rsid w:val="004E4721"/>
    <w:rsid w:val="004E488D"/>
    <w:rsid w:val="004E534A"/>
    <w:rsid w:val="004E55D4"/>
    <w:rsid w:val="004E5B4F"/>
    <w:rsid w:val="004E5CA9"/>
    <w:rsid w:val="004E5D81"/>
    <w:rsid w:val="004E61D1"/>
    <w:rsid w:val="004E6BEC"/>
    <w:rsid w:val="004E7553"/>
    <w:rsid w:val="004F020A"/>
    <w:rsid w:val="004F0D87"/>
    <w:rsid w:val="004F1511"/>
    <w:rsid w:val="004F157A"/>
    <w:rsid w:val="004F1599"/>
    <w:rsid w:val="004F17BB"/>
    <w:rsid w:val="004F1ABB"/>
    <w:rsid w:val="004F1C3E"/>
    <w:rsid w:val="004F1D74"/>
    <w:rsid w:val="004F241D"/>
    <w:rsid w:val="004F2C73"/>
    <w:rsid w:val="004F35AB"/>
    <w:rsid w:val="004F3835"/>
    <w:rsid w:val="004F3973"/>
    <w:rsid w:val="004F3F95"/>
    <w:rsid w:val="004F5318"/>
    <w:rsid w:val="004F60B2"/>
    <w:rsid w:val="004F76F6"/>
    <w:rsid w:val="00500188"/>
    <w:rsid w:val="005002CB"/>
    <w:rsid w:val="00500437"/>
    <w:rsid w:val="00500727"/>
    <w:rsid w:val="00500B35"/>
    <w:rsid w:val="00500F8C"/>
    <w:rsid w:val="005012F9"/>
    <w:rsid w:val="00501654"/>
    <w:rsid w:val="00501AE6"/>
    <w:rsid w:val="00501AF2"/>
    <w:rsid w:val="00501C52"/>
    <w:rsid w:val="00501CE5"/>
    <w:rsid w:val="0050232F"/>
    <w:rsid w:val="005026F2"/>
    <w:rsid w:val="005028B4"/>
    <w:rsid w:val="00502C40"/>
    <w:rsid w:val="00502CAF"/>
    <w:rsid w:val="00503584"/>
    <w:rsid w:val="00503BB7"/>
    <w:rsid w:val="00503EFF"/>
    <w:rsid w:val="0050456E"/>
    <w:rsid w:val="00504B17"/>
    <w:rsid w:val="00504E22"/>
    <w:rsid w:val="005055E3"/>
    <w:rsid w:val="00505DA6"/>
    <w:rsid w:val="00506593"/>
    <w:rsid w:val="00507561"/>
    <w:rsid w:val="00507BAE"/>
    <w:rsid w:val="00510121"/>
    <w:rsid w:val="005102D3"/>
    <w:rsid w:val="005109FE"/>
    <w:rsid w:val="00510FDC"/>
    <w:rsid w:val="005118A4"/>
    <w:rsid w:val="00511957"/>
    <w:rsid w:val="00511F8A"/>
    <w:rsid w:val="0051332D"/>
    <w:rsid w:val="00513810"/>
    <w:rsid w:val="005139ED"/>
    <w:rsid w:val="00514119"/>
    <w:rsid w:val="0051432E"/>
    <w:rsid w:val="005148D6"/>
    <w:rsid w:val="00514D3D"/>
    <w:rsid w:val="005151AE"/>
    <w:rsid w:val="00515204"/>
    <w:rsid w:val="005162F8"/>
    <w:rsid w:val="00516496"/>
    <w:rsid w:val="00516BF1"/>
    <w:rsid w:val="00516C9B"/>
    <w:rsid w:val="00516E9D"/>
    <w:rsid w:val="005173DA"/>
    <w:rsid w:val="0051796C"/>
    <w:rsid w:val="005179A8"/>
    <w:rsid w:val="00520024"/>
    <w:rsid w:val="00520354"/>
    <w:rsid w:val="00520B8F"/>
    <w:rsid w:val="00520FD0"/>
    <w:rsid w:val="00521308"/>
    <w:rsid w:val="0052131E"/>
    <w:rsid w:val="005213A3"/>
    <w:rsid w:val="005216F2"/>
    <w:rsid w:val="00522264"/>
    <w:rsid w:val="00522613"/>
    <w:rsid w:val="00522BA6"/>
    <w:rsid w:val="0052334F"/>
    <w:rsid w:val="005235B4"/>
    <w:rsid w:val="00523D80"/>
    <w:rsid w:val="005246C5"/>
    <w:rsid w:val="00524708"/>
    <w:rsid w:val="00524A82"/>
    <w:rsid w:val="00524C20"/>
    <w:rsid w:val="00524C80"/>
    <w:rsid w:val="00524C85"/>
    <w:rsid w:val="00524DAA"/>
    <w:rsid w:val="00524E68"/>
    <w:rsid w:val="00524EEF"/>
    <w:rsid w:val="00524F7B"/>
    <w:rsid w:val="00524F8F"/>
    <w:rsid w:val="0052509B"/>
    <w:rsid w:val="0052555F"/>
    <w:rsid w:val="005256D3"/>
    <w:rsid w:val="00525820"/>
    <w:rsid w:val="0052593F"/>
    <w:rsid w:val="00525D5E"/>
    <w:rsid w:val="005263A6"/>
    <w:rsid w:val="005267F6"/>
    <w:rsid w:val="00527190"/>
    <w:rsid w:val="00527A57"/>
    <w:rsid w:val="00527AAF"/>
    <w:rsid w:val="00527DBE"/>
    <w:rsid w:val="0053043D"/>
    <w:rsid w:val="005305DF"/>
    <w:rsid w:val="005307C1"/>
    <w:rsid w:val="00530BAF"/>
    <w:rsid w:val="00530E1B"/>
    <w:rsid w:val="00531093"/>
    <w:rsid w:val="005312AB"/>
    <w:rsid w:val="005316D2"/>
    <w:rsid w:val="005317C2"/>
    <w:rsid w:val="0053180C"/>
    <w:rsid w:val="00531C53"/>
    <w:rsid w:val="00532122"/>
    <w:rsid w:val="00532547"/>
    <w:rsid w:val="00532818"/>
    <w:rsid w:val="00532AE0"/>
    <w:rsid w:val="005335D5"/>
    <w:rsid w:val="00533618"/>
    <w:rsid w:val="00534A0F"/>
    <w:rsid w:val="00534B89"/>
    <w:rsid w:val="00534BBD"/>
    <w:rsid w:val="00534C4E"/>
    <w:rsid w:val="00534CCA"/>
    <w:rsid w:val="00534D05"/>
    <w:rsid w:val="00534F12"/>
    <w:rsid w:val="00534FD5"/>
    <w:rsid w:val="00535651"/>
    <w:rsid w:val="0053583E"/>
    <w:rsid w:val="00535A1C"/>
    <w:rsid w:val="00535D56"/>
    <w:rsid w:val="0053615B"/>
    <w:rsid w:val="0053692A"/>
    <w:rsid w:val="0053692B"/>
    <w:rsid w:val="00537225"/>
    <w:rsid w:val="00537882"/>
    <w:rsid w:val="005401EA"/>
    <w:rsid w:val="005402F2"/>
    <w:rsid w:val="005404CD"/>
    <w:rsid w:val="00540608"/>
    <w:rsid w:val="0054085E"/>
    <w:rsid w:val="00540D8D"/>
    <w:rsid w:val="00540EEA"/>
    <w:rsid w:val="00540EFB"/>
    <w:rsid w:val="00541BA1"/>
    <w:rsid w:val="00542430"/>
    <w:rsid w:val="00542748"/>
    <w:rsid w:val="005429B7"/>
    <w:rsid w:val="00542D23"/>
    <w:rsid w:val="0054339F"/>
    <w:rsid w:val="00543EFE"/>
    <w:rsid w:val="005442F7"/>
    <w:rsid w:val="00544A9D"/>
    <w:rsid w:val="00544B73"/>
    <w:rsid w:val="00544F0C"/>
    <w:rsid w:val="00544F13"/>
    <w:rsid w:val="00544FF0"/>
    <w:rsid w:val="005453D0"/>
    <w:rsid w:val="00545994"/>
    <w:rsid w:val="0054611D"/>
    <w:rsid w:val="005463C6"/>
    <w:rsid w:val="005463C9"/>
    <w:rsid w:val="00546F38"/>
    <w:rsid w:val="0054765D"/>
    <w:rsid w:val="005479E4"/>
    <w:rsid w:val="00547C70"/>
    <w:rsid w:val="00550DB5"/>
    <w:rsid w:val="0055155C"/>
    <w:rsid w:val="00551766"/>
    <w:rsid w:val="005525BE"/>
    <w:rsid w:val="0055306A"/>
    <w:rsid w:val="00553276"/>
    <w:rsid w:val="005535A6"/>
    <w:rsid w:val="00553E1F"/>
    <w:rsid w:val="00554FB6"/>
    <w:rsid w:val="0055566D"/>
    <w:rsid w:val="005559A0"/>
    <w:rsid w:val="00555A96"/>
    <w:rsid w:val="00555D3E"/>
    <w:rsid w:val="00555EAF"/>
    <w:rsid w:val="005572BD"/>
    <w:rsid w:val="005575D3"/>
    <w:rsid w:val="005577B1"/>
    <w:rsid w:val="00557962"/>
    <w:rsid w:val="0055798F"/>
    <w:rsid w:val="00557D2C"/>
    <w:rsid w:val="00557E13"/>
    <w:rsid w:val="005600E2"/>
    <w:rsid w:val="005606AE"/>
    <w:rsid w:val="00560748"/>
    <w:rsid w:val="00560B95"/>
    <w:rsid w:val="005620FE"/>
    <w:rsid w:val="005634B7"/>
    <w:rsid w:val="00563961"/>
    <w:rsid w:val="00563AFC"/>
    <w:rsid w:val="00563C2F"/>
    <w:rsid w:val="00563DEA"/>
    <w:rsid w:val="005640C3"/>
    <w:rsid w:val="0056421C"/>
    <w:rsid w:val="00564C44"/>
    <w:rsid w:val="005652AD"/>
    <w:rsid w:val="005656F0"/>
    <w:rsid w:val="00565879"/>
    <w:rsid w:val="00565B3B"/>
    <w:rsid w:val="00565C82"/>
    <w:rsid w:val="00565CFE"/>
    <w:rsid w:val="00566357"/>
    <w:rsid w:val="005670E6"/>
    <w:rsid w:val="005676D1"/>
    <w:rsid w:val="005678B6"/>
    <w:rsid w:val="00570074"/>
    <w:rsid w:val="00570417"/>
    <w:rsid w:val="00571AD8"/>
    <w:rsid w:val="00571B29"/>
    <w:rsid w:val="00572704"/>
    <w:rsid w:val="005727CC"/>
    <w:rsid w:val="005728AF"/>
    <w:rsid w:val="00572DEE"/>
    <w:rsid w:val="00573C18"/>
    <w:rsid w:val="00573CE0"/>
    <w:rsid w:val="00573D83"/>
    <w:rsid w:val="005740AD"/>
    <w:rsid w:val="00574BC9"/>
    <w:rsid w:val="005756B3"/>
    <w:rsid w:val="00575706"/>
    <w:rsid w:val="00576FFA"/>
    <w:rsid w:val="0057741A"/>
    <w:rsid w:val="00577754"/>
    <w:rsid w:val="00577791"/>
    <w:rsid w:val="00580DF6"/>
    <w:rsid w:val="005813A0"/>
    <w:rsid w:val="005813F1"/>
    <w:rsid w:val="005814D3"/>
    <w:rsid w:val="005818B4"/>
    <w:rsid w:val="005818ED"/>
    <w:rsid w:val="00581EA9"/>
    <w:rsid w:val="00583B19"/>
    <w:rsid w:val="00583ED1"/>
    <w:rsid w:val="005841CF"/>
    <w:rsid w:val="005844C0"/>
    <w:rsid w:val="00584764"/>
    <w:rsid w:val="005849D5"/>
    <w:rsid w:val="005850CE"/>
    <w:rsid w:val="0058544F"/>
    <w:rsid w:val="00585566"/>
    <w:rsid w:val="005857D9"/>
    <w:rsid w:val="00585B3C"/>
    <w:rsid w:val="00585D5E"/>
    <w:rsid w:val="00585F47"/>
    <w:rsid w:val="00586A02"/>
    <w:rsid w:val="005872EB"/>
    <w:rsid w:val="00587588"/>
    <w:rsid w:val="00590659"/>
    <w:rsid w:val="0059130C"/>
    <w:rsid w:val="00591BCE"/>
    <w:rsid w:val="00591BE0"/>
    <w:rsid w:val="0059207C"/>
    <w:rsid w:val="00592B5E"/>
    <w:rsid w:val="00592BF8"/>
    <w:rsid w:val="00593203"/>
    <w:rsid w:val="00593470"/>
    <w:rsid w:val="00593800"/>
    <w:rsid w:val="00593899"/>
    <w:rsid w:val="005957D7"/>
    <w:rsid w:val="00595AB2"/>
    <w:rsid w:val="00595ADB"/>
    <w:rsid w:val="00595EFB"/>
    <w:rsid w:val="00596B78"/>
    <w:rsid w:val="00597BEC"/>
    <w:rsid w:val="00597FC9"/>
    <w:rsid w:val="005A012C"/>
    <w:rsid w:val="005A0C43"/>
    <w:rsid w:val="005A0D9D"/>
    <w:rsid w:val="005A0DFB"/>
    <w:rsid w:val="005A103A"/>
    <w:rsid w:val="005A1717"/>
    <w:rsid w:val="005A17AE"/>
    <w:rsid w:val="005A194F"/>
    <w:rsid w:val="005A1966"/>
    <w:rsid w:val="005A1CCA"/>
    <w:rsid w:val="005A1E12"/>
    <w:rsid w:val="005A20EF"/>
    <w:rsid w:val="005A2D66"/>
    <w:rsid w:val="005A31D0"/>
    <w:rsid w:val="005A364F"/>
    <w:rsid w:val="005A36E7"/>
    <w:rsid w:val="005A3879"/>
    <w:rsid w:val="005A465D"/>
    <w:rsid w:val="005A5157"/>
    <w:rsid w:val="005A5177"/>
    <w:rsid w:val="005A5E6E"/>
    <w:rsid w:val="005A60DC"/>
    <w:rsid w:val="005A6C73"/>
    <w:rsid w:val="005A6DF2"/>
    <w:rsid w:val="005A6DFD"/>
    <w:rsid w:val="005A70E7"/>
    <w:rsid w:val="005A7576"/>
    <w:rsid w:val="005A7AF1"/>
    <w:rsid w:val="005A7C7E"/>
    <w:rsid w:val="005B017E"/>
    <w:rsid w:val="005B076C"/>
    <w:rsid w:val="005B14C1"/>
    <w:rsid w:val="005B1849"/>
    <w:rsid w:val="005B1E56"/>
    <w:rsid w:val="005B1E71"/>
    <w:rsid w:val="005B1EF1"/>
    <w:rsid w:val="005B1F6E"/>
    <w:rsid w:val="005B22BD"/>
    <w:rsid w:val="005B241C"/>
    <w:rsid w:val="005B27FC"/>
    <w:rsid w:val="005B2D4A"/>
    <w:rsid w:val="005B3A0E"/>
    <w:rsid w:val="005B3C90"/>
    <w:rsid w:val="005B4C2D"/>
    <w:rsid w:val="005B4D4C"/>
    <w:rsid w:val="005B4FE0"/>
    <w:rsid w:val="005B50E9"/>
    <w:rsid w:val="005B5C26"/>
    <w:rsid w:val="005B5CE6"/>
    <w:rsid w:val="005B6232"/>
    <w:rsid w:val="005B627F"/>
    <w:rsid w:val="005B6354"/>
    <w:rsid w:val="005B6479"/>
    <w:rsid w:val="005B655F"/>
    <w:rsid w:val="005B6CBD"/>
    <w:rsid w:val="005B6D1A"/>
    <w:rsid w:val="005B777D"/>
    <w:rsid w:val="005B7E25"/>
    <w:rsid w:val="005C0779"/>
    <w:rsid w:val="005C0B81"/>
    <w:rsid w:val="005C1246"/>
    <w:rsid w:val="005C1355"/>
    <w:rsid w:val="005C14AA"/>
    <w:rsid w:val="005C2093"/>
    <w:rsid w:val="005C21B1"/>
    <w:rsid w:val="005C2399"/>
    <w:rsid w:val="005C2D42"/>
    <w:rsid w:val="005C3420"/>
    <w:rsid w:val="005C437C"/>
    <w:rsid w:val="005C43FB"/>
    <w:rsid w:val="005C4468"/>
    <w:rsid w:val="005C4CD7"/>
    <w:rsid w:val="005C4EFB"/>
    <w:rsid w:val="005C5151"/>
    <w:rsid w:val="005C57FA"/>
    <w:rsid w:val="005C59A8"/>
    <w:rsid w:val="005C59DF"/>
    <w:rsid w:val="005C5D83"/>
    <w:rsid w:val="005C5FF1"/>
    <w:rsid w:val="005C60EA"/>
    <w:rsid w:val="005C68D4"/>
    <w:rsid w:val="005C68ED"/>
    <w:rsid w:val="005C6A07"/>
    <w:rsid w:val="005C7052"/>
    <w:rsid w:val="005C7213"/>
    <w:rsid w:val="005C7355"/>
    <w:rsid w:val="005C7549"/>
    <w:rsid w:val="005C79B4"/>
    <w:rsid w:val="005C7E68"/>
    <w:rsid w:val="005D032A"/>
    <w:rsid w:val="005D0A2C"/>
    <w:rsid w:val="005D0E93"/>
    <w:rsid w:val="005D12B7"/>
    <w:rsid w:val="005D137F"/>
    <w:rsid w:val="005D1499"/>
    <w:rsid w:val="005D1CD4"/>
    <w:rsid w:val="005D25E5"/>
    <w:rsid w:val="005D3821"/>
    <w:rsid w:val="005D3B12"/>
    <w:rsid w:val="005D406B"/>
    <w:rsid w:val="005D41B2"/>
    <w:rsid w:val="005D4837"/>
    <w:rsid w:val="005D4FF5"/>
    <w:rsid w:val="005D525D"/>
    <w:rsid w:val="005D53D4"/>
    <w:rsid w:val="005D57A7"/>
    <w:rsid w:val="005D5A4C"/>
    <w:rsid w:val="005D5D4D"/>
    <w:rsid w:val="005D6760"/>
    <w:rsid w:val="005D6C37"/>
    <w:rsid w:val="005D6E73"/>
    <w:rsid w:val="005D726F"/>
    <w:rsid w:val="005D73B5"/>
    <w:rsid w:val="005D795E"/>
    <w:rsid w:val="005D7E71"/>
    <w:rsid w:val="005E03DD"/>
    <w:rsid w:val="005E04E0"/>
    <w:rsid w:val="005E062E"/>
    <w:rsid w:val="005E095B"/>
    <w:rsid w:val="005E0BFE"/>
    <w:rsid w:val="005E1774"/>
    <w:rsid w:val="005E1B12"/>
    <w:rsid w:val="005E279F"/>
    <w:rsid w:val="005E28B1"/>
    <w:rsid w:val="005E2DDE"/>
    <w:rsid w:val="005E3179"/>
    <w:rsid w:val="005E3182"/>
    <w:rsid w:val="005E3786"/>
    <w:rsid w:val="005E386D"/>
    <w:rsid w:val="005E3CDE"/>
    <w:rsid w:val="005E47A0"/>
    <w:rsid w:val="005E49F7"/>
    <w:rsid w:val="005E5173"/>
    <w:rsid w:val="005E5548"/>
    <w:rsid w:val="005E58FE"/>
    <w:rsid w:val="005E6200"/>
    <w:rsid w:val="005E6AF5"/>
    <w:rsid w:val="005E6EA9"/>
    <w:rsid w:val="005E6FA1"/>
    <w:rsid w:val="005E70FE"/>
    <w:rsid w:val="005E73BF"/>
    <w:rsid w:val="005E772A"/>
    <w:rsid w:val="005F02E1"/>
    <w:rsid w:val="005F2636"/>
    <w:rsid w:val="005F2953"/>
    <w:rsid w:val="005F3235"/>
    <w:rsid w:val="005F472F"/>
    <w:rsid w:val="005F4865"/>
    <w:rsid w:val="005F5024"/>
    <w:rsid w:val="005F50AD"/>
    <w:rsid w:val="005F51E3"/>
    <w:rsid w:val="005F529D"/>
    <w:rsid w:val="005F53C5"/>
    <w:rsid w:val="005F58AF"/>
    <w:rsid w:val="005F59A3"/>
    <w:rsid w:val="005F5B2B"/>
    <w:rsid w:val="005F738A"/>
    <w:rsid w:val="006002D1"/>
    <w:rsid w:val="00600A2D"/>
    <w:rsid w:val="006010EB"/>
    <w:rsid w:val="00601372"/>
    <w:rsid w:val="00601508"/>
    <w:rsid w:val="0060170F"/>
    <w:rsid w:val="00601714"/>
    <w:rsid w:val="00601797"/>
    <w:rsid w:val="006017FE"/>
    <w:rsid w:val="00601DD7"/>
    <w:rsid w:val="006020BA"/>
    <w:rsid w:val="00603403"/>
    <w:rsid w:val="00603B43"/>
    <w:rsid w:val="00603D5A"/>
    <w:rsid w:val="00603F9E"/>
    <w:rsid w:val="00604FF3"/>
    <w:rsid w:val="006056FA"/>
    <w:rsid w:val="00605AD9"/>
    <w:rsid w:val="00605D37"/>
    <w:rsid w:val="0060600B"/>
    <w:rsid w:val="006060AA"/>
    <w:rsid w:val="006064D0"/>
    <w:rsid w:val="0060677C"/>
    <w:rsid w:val="00606B89"/>
    <w:rsid w:val="0060786C"/>
    <w:rsid w:val="0060793E"/>
    <w:rsid w:val="00607AFD"/>
    <w:rsid w:val="00607DE3"/>
    <w:rsid w:val="0061117C"/>
    <w:rsid w:val="00611402"/>
    <w:rsid w:val="00611413"/>
    <w:rsid w:val="00611DEC"/>
    <w:rsid w:val="00611EF2"/>
    <w:rsid w:val="006127AD"/>
    <w:rsid w:val="00612987"/>
    <w:rsid w:val="006129DF"/>
    <w:rsid w:val="00612B92"/>
    <w:rsid w:val="00612CCF"/>
    <w:rsid w:val="00613086"/>
    <w:rsid w:val="0061382E"/>
    <w:rsid w:val="00613B3B"/>
    <w:rsid w:val="00613BB6"/>
    <w:rsid w:val="0061465A"/>
    <w:rsid w:val="0061474E"/>
    <w:rsid w:val="00615925"/>
    <w:rsid w:val="00615A85"/>
    <w:rsid w:val="00615C95"/>
    <w:rsid w:val="00615CC6"/>
    <w:rsid w:val="006161C6"/>
    <w:rsid w:val="006164BB"/>
    <w:rsid w:val="0061702F"/>
    <w:rsid w:val="00617389"/>
    <w:rsid w:val="0061743E"/>
    <w:rsid w:val="00617B1B"/>
    <w:rsid w:val="00617CC7"/>
    <w:rsid w:val="0062132A"/>
    <w:rsid w:val="006217BE"/>
    <w:rsid w:val="00621946"/>
    <w:rsid w:val="00622790"/>
    <w:rsid w:val="00622B2E"/>
    <w:rsid w:val="00623734"/>
    <w:rsid w:val="00623774"/>
    <w:rsid w:val="00623788"/>
    <w:rsid w:val="00623EFE"/>
    <w:rsid w:val="00624EF9"/>
    <w:rsid w:val="0062509F"/>
    <w:rsid w:val="0062518C"/>
    <w:rsid w:val="0062550E"/>
    <w:rsid w:val="006255AF"/>
    <w:rsid w:val="00625610"/>
    <w:rsid w:val="00625622"/>
    <w:rsid w:val="0062572D"/>
    <w:rsid w:val="00626088"/>
    <w:rsid w:val="0062732A"/>
    <w:rsid w:val="00627AFE"/>
    <w:rsid w:val="00630142"/>
    <w:rsid w:val="00630268"/>
    <w:rsid w:val="00630381"/>
    <w:rsid w:val="006303D3"/>
    <w:rsid w:val="00630475"/>
    <w:rsid w:val="00630515"/>
    <w:rsid w:val="0063067F"/>
    <w:rsid w:val="00630A69"/>
    <w:rsid w:val="00630E95"/>
    <w:rsid w:val="00630F90"/>
    <w:rsid w:val="00631042"/>
    <w:rsid w:val="006312CB"/>
    <w:rsid w:val="00631B29"/>
    <w:rsid w:val="006324CC"/>
    <w:rsid w:val="00632F0D"/>
    <w:rsid w:val="00633DA0"/>
    <w:rsid w:val="006340F2"/>
    <w:rsid w:val="0063456A"/>
    <w:rsid w:val="00635038"/>
    <w:rsid w:val="00635594"/>
    <w:rsid w:val="00636072"/>
    <w:rsid w:val="0063657F"/>
    <w:rsid w:val="006369CE"/>
    <w:rsid w:val="00636B69"/>
    <w:rsid w:val="0063765A"/>
    <w:rsid w:val="00637DD5"/>
    <w:rsid w:val="0064013B"/>
    <w:rsid w:val="0064029B"/>
    <w:rsid w:val="00640376"/>
    <w:rsid w:val="00640A8E"/>
    <w:rsid w:val="00641030"/>
    <w:rsid w:val="006417EC"/>
    <w:rsid w:val="00641AA4"/>
    <w:rsid w:val="00642ECC"/>
    <w:rsid w:val="006430E4"/>
    <w:rsid w:val="0064348F"/>
    <w:rsid w:val="00644949"/>
    <w:rsid w:val="00644D42"/>
    <w:rsid w:val="00645CEE"/>
    <w:rsid w:val="0064610D"/>
    <w:rsid w:val="0064681E"/>
    <w:rsid w:val="00646CAD"/>
    <w:rsid w:val="006473D0"/>
    <w:rsid w:val="00647590"/>
    <w:rsid w:val="006476FA"/>
    <w:rsid w:val="00647BCC"/>
    <w:rsid w:val="00647E5B"/>
    <w:rsid w:val="00647E77"/>
    <w:rsid w:val="00647FC0"/>
    <w:rsid w:val="00650B37"/>
    <w:rsid w:val="00650E4D"/>
    <w:rsid w:val="00651CAB"/>
    <w:rsid w:val="00651DCF"/>
    <w:rsid w:val="00651F8A"/>
    <w:rsid w:val="00653D5C"/>
    <w:rsid w:val="006544E1"/>
    <w:rsid w:val="0065452C"/>
    <w:rsid w:val="00654BFF"/>
    <w:rsid w:val="00655A5F"/>
    <w:rsid w:val="00655EAA"/>
    <w:rsid w:val="00655ECD"/>
    <w:rsid w:val="006560E0"/>
    <w:rsid w:val="00656610"/>
    <w:rsid w:val="0065688F"/>
    <w:rsid w:val="00656ACC"/>
    <w:rsid w:val="00657512"/>
    <w:rsid w:val="00657676"/>
    <w:rsid w:val="006602B5"/>
    <w:rsid w:val="006609BA"/>
    <w:rsid w:val="00660E3E"/>
    <w:rsid w:val="0066140C"/>
    <w:rsid w:val="00661C89"/>
    <w:rsid w:val="00661CE9"/>
    <w:rsid w:val="0066205C"/>
    <w:rsid w:val="00662AE9"/>
    <w:rsid w:val="006630D1"/>
    <w:rsid w:val="00663764"/>
    <w:rsid w:val="0066410B"/>
    <w:rsid w:val="00664111"/>
    <w:rsid w:val="0066431C"/>
    <w:rsid w:val="006646F6"/>
    <w:rsid w:val="00664940"/>
    <w:rsid w:val="00664CDF"/>
    <w:rsid w:val="00664EFC"/>
    <w:rsid w:val="006650DF"/>
    <w:rsid w:val="006653EF"/>
    <w:rsid w:val="006656D2"/>
    <w:rsid w:val="00665957"/>
    <w:rsid w:val="00665BCE"/>
    <w:rsid w:val="00665FC8"/>
    <w:rsid w:val="00665FCB"/>
    <w:rsid w:val="006660BB"/>
    <w:rsid w:val="0066685C"/>
    <w:rsid w:val="00666D43"/>
    <w:rsid w:val="00666D6D"/>
    <w:rsid w:val="00667374"/>
    <w:rsid w:val="006703F1"/>
    <w:rsid w:val="0067060E"/>
    <w:rsid w:val="00670780"/>
    <w:rsid w:val="006713B4"/>
    <w:rsid w:val="00671897"/>
    <w:rsid w:val="00671D02"/>
    <w:rsid w:val="0067258A"/>
    <w:rsid w:val="00672704"/>
    <w:rsid w:val="006728C8"/>
    <w:rsid w:val="00672BE9"/>
    <w:rsid w:val="00673E52"/>
    <w:rsid w:val="00674437"/>
    <w:rsid w:val="006747A8"/>
    <w:rsid w:val="00674A6D"/>
    <w:rsid w:val="00674D11"/>
    <w:rsid w:val="00674F55"/>
    <w:rsid w:val="006750B3"/>
    <w:rsid w:val="006750DF"/>
    <w:rsid w:val="006753E8"/>
    <w:rsid w:val="00675AD3"/>
    <w:rsid w:val="0067613B"/>
    <w:rsid w:val="00676928"/>
    <w:rsid w:val="00677698"/>
    <w:rsid w:val="00677A7D"/>
    <w:rsid w:val="00680515"/>
    <w:rsid w:val="0068054A"/>
    <w:rsid w:val="006808D7"/>
    <w:rsid w:val="00681B44"/>
    <w:rsid w:val="00681DAD"/>
    <w:rsid w:val="006824AD"/>
    <w:rsid w:val="00683047"/>
    <w:rsid w:val="006832A0"/>
    <w:rsid w:val="00683383"/>
    <w:rsid w:val="006835AE"/>
    <w:rsid w:val="00683B54"/>
    <w:rsid w:val="00684297"/>
    <w:rsid w:val="006842E7"/>
    <w:rsid w:val="0068477B"/>
    <w:rsid w:val="006848FF"/>
    <w:rsid w:val="00684ADD"/>
    <w:rsid w:val="00684C3A"/>
    <w:rsid w:val="00684E40"/>
    <w:rsid w:val="0068559A"/>
    <w:rsid w:val="00685973"/>
    <w:rsid w:val="00685CFE"/>
    <w:rsid w:val="006861D8"/>
    <w:rsid w:val="006863A9"/>
    <w:rsid w:val="006867DD"/>
    <w:rsid w:val="006867E2"/>
    <w:rsid w:val="0068688D"/>
    <w:rsid w:val="00686ED6"/>
    <w:rsid w:val="00687542"/>
    <w:rsid w:val="00687B1E"/>
    <w:rsid w:val="00690F13"/>
    <w:rsid w:val="00692E62"/>
    <w:rsid w:val="00692F58"/>
    <w:rsid w:val="006931B2"/>
    <w:rsid w:val="00693655"/>
    <w:rsid w:val="00693B99"/>
    <w:rsid w:val="00693EEF"/>
    <w:rsid w:val="00693FAE"/>
    <w:rsid w:val="006947CA"/>
    <w:rsid w:val="00694C04"/>
    <w:rsid w:val="0069615B"/>
    <w:rsid w:val="00696AF0"/>
    <w:rsid w:val="00697012"/>
    <w:rsid w:val="00697072"/>
    <w:rsid w:val="00697783"/>
    <w:rsid w:val="00697D08"/>
    <w:rsid w:val="00697DC0"/>
    <w:rsid w:val="006A0274"/>
    <w:rsid w:val="006A0DB3"/>
    <w:rsid w:val="006A0EF4"/>
    <w:rsid w:val="006A1DD3"/>
    <w:rsid w:val="006A1F94"/>
    <w:rsid w:val="006A22CF"/>
    <w:rsid w:val="006A2432"/>
    <w:rsid w:val="006A2751"/>
    <w:rsid w:val="006A295D"/>
    <w:rsid w:val="006A2C66"/>
    <w:rsid w:val="006A39EE"/>
    <w:rsid w:val="006A3ED4"/>
    <w:rsid w:val="006A4314"/>
    <w:rsid w:val="006A49EA"/>
    <w:rsid w:val="006A5DC2"/>
    <w:rsid w:val="006A5E0F"/>
    <w:rsid w:val="006A626A"/>
    <w:rsid w:val="006A638D"/>
    <w:rsid w:val="006A67D8"/>
    <w:rsid w:val="006A6A36"/>
    <w:rsid w:val="006A6ED4"/>
    <w:rsid w:val="006A7064"/>
    <w:rsid w:val="006A711C"/>
    <w:rsid w:val="006A71F8"/>
    <w:rsid w:val="006A757D"/>
    <w:rsid w:val="006A7826"/>
    <w:rsid w:val="006A7ADD"/>
    <w:rsid w:val="006A7F0A"/>
    <w:rsid w:val="006B08F4"/>
    <w:rsid w:val="006B1DDA"/>
    <w:rsid w:val="006B1E0F"/>
    <w:rsid w:val="006B2844"/>
    <w:rsid w:val="006B30E0"/>
    <w:rsid w:val="006B35DE"/>
    <w:rsid w:val="006B3689"/>
    <w:rsid w:val="006B3EED"/>
    <w:rsid w:val="006B4131"/>
    <w:rsid w:val="006B465C"/>
    <w:rsid w:val="006B471A"/>
    <w:rsid w:val="006B47F3"/>
    <w:rsid w:val="006B4C11"/>
    <w:rsid w:val="006B5385"/>
    <w:rsid w:val="006B5805"/>
    <w:rsid w:val="006B58A5"/>
    <w:rsid w:val="006B6352"/>
    <w:rsid w:val="006B6B1F"/>
    <w:rsid w:val="006B6F13"/>
    <w:rsid w:val="006B7726"/>
    <w:rsid w:val="006B7C30"/>
    <w:rsid w:val="006C00A3"/>
    <w:rsid w:val="006C0407"/>
    <w:rsid w:val="006C04DF"/>
    <w:rsid w:val="006C09C2"/>
    <w:rsid w:val="006C0DF3"/>
    <w:rsid w:val="006C1108"/>
    <w:rsid w:val="006C199B"/>
    <w:rsid w:val="006C352C"/>
    <w:rsid w:val="006C35E0"/>
    <w:rsid w:val="006C39D9"/>
    <w:rsid w:val="006C3EB8"/>
    <w:rsid w:val="006C4584"/>
    <w:rsid w:val="006C546C"/>
    <w:rsid w:val="006C5926"/>
    <w:rsid w:val="006C5AC7"/>
    <w:rsid w:val="006C6297"/>
    <w:rsid w:val="006C64F3"/>
    <w:rsid w:val="006C6C05"/>
    <w:rsid w:val="006C6E4A"/>
    <w:rsid w:val="006C736C"/>
    <w:rsid w:val="006C7409"/>
    <w:rsid w:val="006C7864"/>
    <w:rsid w:val="006C7A9B"/>
    <w:rsid w:val="006C7DC6"/>
    <w:rsid w:val="006D0157"/>
    <w:rsid w:val="006D090E"/>
    <w:rsid w:val="006D0B21"/>
    <w:rsid w:val="006D0EB3"/>
    <w:rsid w:val="006D196B"/>
    <w:rsid w:val="006D19FF"/>
    <w:rsid w:val="006D1ABC"/>
    <w:rsid w:val="006D1BBB"/>
    <w:rsid w:val="006D1D51"/>
    <w:rsid w:val="006D26AA"/>
    <w:rsid w:val="006D3705"/>
    <w:rsid w:val="006D3A9C"/>
    <w:rsid w:val="006D41E5"/>
    <w:rsid w:val="006D42E9"/>
    <w:rsid w:val="006D4418"/>
    <w:rsid w:val="006D5065"/>
    <w:rsid w:val="006D50ED"/>
    <w:rsid w:val="006D554C"/>
    <w:rsid w:val="006D590C"/>
    <w:rsid w:val="006D5B95"/>
    <w:rsid w:val="006D621A"/>
    <w:rsid w:val="006D62C1"/>
    <w:rsid w:val="006D6DC7"/>
    <w:rsid w:val="006D71A7"/>
    <w:rsid w:val="006D783C"/>
    <w:rsid w:val="006D7B33"/>
    <w:rsid w:val="006D7DE1"/>
    <w:rsid w:val="006D7FD0"/>
    <w:rsid w:val="006E0459"/>
    <w:rsid w:val="006E05B4"/>
    <w:rsid w:val="006E0BB2"/>
    <w:rsid w:val="006E17EE"/>
    <w:rsid w:val="006E1F8C"/>
    <w:rsid w:val="006E2C66"/>
    <w:rsid w:val="006E2CD9"/>
    <w:rsid w:val="006E3644"/>
    <w:rsid w:val="006E3702"/>
    <w:rsid w:val="006E3BE1"/>
    <w:rsid w:val="006E4301"/>
    <w:rsid w:val="006E53AA"/>
    <w:rsid w:val="006E573A"/>
    <w:rsid w:val="006E665D"/>
    <w:rsid w:val="006E6B5B"/>
    <w:rsid w:val="006E71F2"/>
    <w:rsid w:val="006E71FC"/>
    <w:rsid w:val="006E7336"/>
    <w:rsid w:val="006E7B1E"/>
    <w:rsid w:val="006E7C64"/>
    <w:rsid w:val="006E7CBF"/>
    <w:rsid w:val="006F079E"/>
    <w:rsid w:val="006F12DC"/>
    <w:rsid w:val="006F1363"/>
    <w:rsid w:val="006F17D7"/>
    <w:rsid w:val="006F18A8"/>
    <w:rsid w:val="006F1DCD"/>
    <w:rsid w:val="006F2A61"/>
    <w:rsid w:val="006F2BB1"/>
    <w:rsid w:val="006F343A"/>
    <w:rsid w:val="006F344D"/>
    <w:rsid w:val="006F3A23"/>
    <w:rsid w:val="006F4287"/>
    <w:rsid w:val="006F537F"/>
    <w:rsid w:val="006F5564"/>
    <w:rsid w:val="006F56B2"/>
    <w:rsid w:val="006F5C29"/>
    <w:rsid w:val="006F5E34"/>
    <w:rsid w:val="006F6336"/>
    <w:rsid w:val="006F6C7C"/>
    <w:rsid w:val="006F6CAB"/>
    <w:rsid w:val="006F6FB0"/>
    <w:rsid w:val="006F73D2"/>
    <w:rsid w:val="006F7830"/>
    <w:rsid w:val="006F79F6"/>
    <w:rsid w:val="006F7DB3"/>
    <w:rsid w:val="00700232"/>
    <w:rsid w:val="00700F91"/>
    <w:rsid w:val="007014CB"/>
    <w:rsid w:val="0070197E"/>
    <w:rsid w:val="0070198A"/>
    <w:rsid w:val="00701DFC"/>
    <w:rsid w:val="00702DB0"/>
    <w:rsid w:val="00702E7B"/>
    <w:rsid w:val="00703165"/>
    <w:rsid w:val="007032D3"/>
    <w:rsid w:val="00703564"/>
    <w:rsid w:val="00703C1E"/>
    <w:rsid w:val="007047E3"/>
    <w:rsid w:val="00704AE4"/>
    <w:rsid w:val="007051D7"/>
    <w:rsid w:val="0070548A"/>
    <w:rsid w:val="00705DAC"/>
    <w:rsid w:val="007069D7"/>
    <w:rsid w:val="00706AFB"/>
    <w:rsid w:val="00707142"/>
    <w:rsid w:val="007078B9"/>
    <w:rsid w:val="00707B71"/>
    <w:rsid w:val="00707C7B"/>
    <w:rsid w:val="00711626"/>
    <w:rsid w:val="00711913"/>
    <w:rsid w:val="00711E68"/>
    <w:rsid w:val="00712426"/>
    <w:rsid w:val="00712930"/>
    <w:rsid w:val="007150EC"/>
    <w:rsid w:val="00715D2F"/>
    <w:rsid w:val="00715E05"/>
    <w:rsid w:val="00716A3C"/>
    <w:rsid w:val="00716CE8"/>
    <w:rsid w:val="00716DDB"/>
    <w:rsid w:val="007171C3"/>
    <w:rsid w:val="0071725A"/>
    <w:rsid w:val="00720604"/>
    <w:rsid w:val="00720C63"/>
    <w:rsid w:val="00720FA8"/>
    <w:rsid w:val="0072104B"/>
    <w:rsid w:val="00721A42"/>
    <w:rsid w:val="007221DB"/>
    <w:rsid w:val="007224E2"/>
    <w:rsid w:val="007226CA"/>
    <w:rsid w:val="00722864"/>
    <w:rsid w:val="00723092"/>
    <w:rsid w:val="007236B2"/>
    <w:rsid w:val="00723DEE"/>
    <w:rsid w:val="00724391"/>
    <w:rsid w:val="007246DC"/>
    <w:rsid w:val="00724881"/>
    <w:rsid w:val="00724A63"/>
    <w:rsid w:val="00724F46"/>
    <w:rsid w:val="007253DB"/>
    <w:rsid w:val="00725647"/>
    <w:rsid w:val="007256A1"/>
    <w:rsid w:val="00725844"/>
    <w:rsid w:val="00725E24"/>
    <w:rsid w:val="00726856"/>
    <w:rsid w:val="00727C0F"/>
    <w:rsid w:val="00727C3B"/>
    <w:rsid w:val="00727DED"/>
    <w:rsid w:val="0073003B"/>
    <w:rsid w:val="00730284"/>
    <w:rsid w:val="007306E1"/>
    <w:rsid w:val="00730966"/>
    <w:rsid w:val="00730CCD"/>
    <w:rsid w:val="00730E6A"/>
    <w:rsid w:val="007310A5"/>
    <w:rsid w:val="00731655"/>
    <w:rsid w:val="0073220D"/>
    <w:rsid w:val="00732B81"/>
    <w:rsid w:val="007336FE"/>
    <w:rsid w:val="0073379D"/>
    <w:rsid w:val="0073462D"/>
    <w:rsid w:val="0073482D"/>
    <w:rsid w:val="00734D78"/>
    <w:rsid w:val="00734E7B"/>
    <w:rsid w:val="007350AF"/>
    <w:rsid w:val="007350F6"/>
    <w:rsid w:val="00735260"/>
    <w:rsid w:val="00735296"/>
    <w:rsid w:val="00735DA4"/>
    <w:rsid w:val="0073622A"/>
    <w:rsid w:val="00736EC7"/>
    <w:rsid w:val="00740A8F"/>
    <w:rsid w:val="00740BA6"/>
    <w:rsid w:val="00740E74"/>
    <w:rsid w:val="00741793"/>
    <w:rsid w:val="00741F6B"/>
    <w:rsid w:val="007425C9"/>
    <w:rsid w:val="007426C4"/>
    <w:rsid w:val="007430DB"/>
    <w:rsid w:val="00743AAF"/>
    <w:rsid w:val="00743EBE"/>
    <w:rsid w:val="00744208"/>
    <w:rsid w:val="00744339"/>
    <w:rsid w:val="0074472A"/>
    <w:rsid w:val="007449AB"/>
    <w:rsid w:val="00744B50"/>
    <w:rsid w:val="00744C59"/>
    <w:rsid w:val="00745738"/>
    <w:rsid w:val="00745AD5"/>
    <w:rsid w:val="007460E3"/>
    <w:rsid w:val="0074669F"/>
    <w:rsid w:val="0074690C"/>
    <w:rsid w:val="007469F1"/>
    <w:rsid w:val="007471C5"/>
    <w:rsid w:val="00747555"/>
    <w:rsid w:val="00747D12"/>
    <w:rsid w:val="0075044F"/>
    <w:rsid w:val="00750875"/>
    <w:rsid w:val="00750E5B"/>
    <w:rsid w:val="0075108E"/>
    <w:rsid w:val="007514D9"/>
    <w:rsid w:val="007515DB"/>
    <w:rsid w:val="00751ACC"/>
    <w:rsid w:val="00751B11"/>
    <w:rsid w:val="00751E46"/>
    <w:rsid w:val="00751E63"/>
    <w:rsid w:val="0075244D"/>
    <w:rsid w:val="00752987"/>
    <w:rsid w:val="007529EA"/>
    <w:rsid w:val="007530BF"/>
    <w:rsid w:val="007532E0"/>
    <w:rsid w:val="0075448A"/>
    <w:rsid w:val="007546D2"/>
    <w:rsid w:val="00755B9B"/>
    <w:rsid w:val="0075662A"/>
    <w:rsid w:val="00756BBE"/>
    <w:rsid w:val="007570BE"/>
    <w:rsid w:val="007571EC"/>
    <w:rsid w:val="007573DE"/>
    <w:rsid w:val="00757471"/>
    <w:rsid w:val="007609E1"/>
    <w:rsid w:val="00761E9A"/>
    <w:rsid w:val="0076282C"/>
    <w:rsid w:val="00763960"/>
    <w:rsid w:val="00763A2B"/>
    <w:rsid w:val="00763D44"/>
    <w:rsid w:val="00764501"/>
    <w:rsid w:val="007646EA"/>
    <w:rsid w:val="00764BEF"/>
    <w:rsid w:val="007652FF"/>
    <w:rsid w:val="00765A80"/>
    <w:rsid w:val="00765CD1"/>
    <w:rsid w:val="00766AF1"/>
    <w:rsid w:val="00766B9F"/>
    <w:rsid w:val="00766DC6"/>
    <w:rsid w:val="007671D8"/>
    <w:rsid w:val="00767529"/>
    <w:rsid w:val="00767AB0"/>
    <w:rsid w:val="0077021D"/>
    <w:rsid w:val="00770363"/>
    <w:rsid w:val="00770C2E"/>
    <w:rsid w:val="007711CF"/>
    <w:rsid w:val="0077163B"/>
    <w:rsid w:val="00771BED"/>
    <w:rsid w:val="00772677"/>
    <w:rsid w:val="007730B2"/>
    <w:rsid w:val="00774281"/>
    <w:rsid w:val="00774383"/>
    <w:rsid w:val="0077439E"/>
    <w:rsid w:val="007743FA"/>
    <w:rsid w:val="00774580"/>
    <w:rsid w:val="00774757"/>
    <w:rsid w:val="007748E2"/>
    <w:rsid w:val="00774B56"/>
    <w:rsid w:val="00774DF7"/>
    <w:rsid w:val="00774E1F"/>
    <w:rsid w:val="00774ED9"/>
    <w:rsid w:val="007755AD"/>
    <w:rsid w:val="00775947"/>
    <w:rsid w:val="00775B7E"/>
    <w:rsid w:val="00775C4B"/>
    <w:rsid w:val="007760D4"/>
    <w:rsid w:val="00776216"/>
    <w:rsid w:val="0077790E"/>
    <w:rsid w:val="007779CF"/>
    <w:rsid w:val="00777D87"/>
    <w:rsid w:val="00777EC3"/>
    <w:rsid w:val="00780086"/>
    <w:rsid w:val="00780159"/>
    <w:rsid w:val="007801C9"/>
    <w:rsid w:val="007805C7"/>
    <w:rsid w:val="0078156D"/>
    <w:rsid w:val="00781EA8"/>
    <w:rsid w:val="007820D5"/>
    <w:rsid w:val="00782107"/>
    <w:rsid w:val="00782169"/>
    <w:rsid w:val="007826BA"/>
    <w:rsid w:val="00782D65"/>
    <w:rsid w:val="00783E78"/>
    <w:rsid w:val="00783F40"/>
    <w:rsid w:val="007841E6"/>
    <w:rsid w:val="007846CE"/>
    <w:rsid w:val="00784741"/>
    <w:rsid w:val="00784935"/>
    <w:rsid w:val="00785A04"/>
    <w:rsid w:val="00785AA1"/>
    <w:rsid w:val="00785CBF"/>
    <w:rsid w:val="0078706F"/>
    <w:rsid w:val="00787393"/>
    <w:rsid w:val="00787A10"/>
    <w:rsid w:val="00787CB2"/>
    <w:rsid w:val="00787F5B"/>
    <w:rsid w:val="00790371"/>
    <w:rsid w:val="00790825"/>
    <w:rsid w:val="007908A6"/>
    <w:rsid w:val="00790D61"/>
    <w:rsid w:val="007913ED"/>
    <w:rsid w:val="007917F4"/>
    <w:rsid w:val="00791E1B"/>
    <w:rsid w:val="00792086"/>
    <w:rsid w:val="00792A11"/>
    <w:rsid w:val="00792A6A"/>
    <w:rsid w:val="00793860"/>
    <w:rsid w:val="00793D35"/>
    <w:rsid w:val="007940D9"/>
    <w:rsid w:val="007941EC"/>
    <w:rsid w:val="00794C3B"/>
    <w:rsid w:val="00795990"/>
    <w:rsid w:val="00795D75"/>
    <w:rsid w:val="00796880"/>
    <w:rsid w:val="007A091C"/>
    <w:rsid w:val="007A09EF"/>
    <w:rsid w:val="007A0DAE"/>
    <w:rsid w:val="007A0F91"/>
    <w:rsid w:val="007A1305"/>
    <w:rsid w:val="007A1E4A"/>
    <w:rsid w:val="007A26BF"/>
    <w:rsid w:val="007A3754"/>
    <w:rsid w:val="007A4A04"/>
    <w:rsid w:val="007A4A07"/>
    <w:rsid w:val="007A4D4F"/>
    <w:rsid w:val="007A4FEC"/>
    <w:rsid w:val="007A52D5"/>
    <w:rsid w:val="007A5523"/>
    <w:rsid w:val="007A5933"/>
    <w:rsid w:val="007A6351"/>
    <w:rsid w:val="007A68A1"/>
    <w:rsid w:val="007A6CA0"/>
    <w:rsid w:val="007A760F"/>
    <w:rsid w:val="007B044E"/>
    <w:rsid w:val="007B062A"/>
    <w:rsid w:val="007B096F"/>
    <w:rsid w:val="007B0AAD"/>
    <w:rsid w:val="007B0CBB"/>
    <w:rsid w:val="007B13EC"/>
    <w:rsid w:val="007B1CCF"/>
    <w:rsid w:val="007B1EF2"/>
    <w:rsid w:val="007B2A4C"/>
    <w:rsid w:val="007B2D31"/>
    <w:rsid w:val="007B2FCC"/>
    <w:rsid w:val="007B33AE"/>
    <w:rsid w:val="007B44CA"/>
    <w:rsid w:val="007B462B"/>
    <w:rsid w:val="007B48C1"/>
    <w:rsid w:val="007B5255"/>
    <w:rsid w:val="007B56F2"/>
    <w:rsid w:val="007B5AF6"/>
    <w:rsid w:val="007B6100"/>
    <w:rsid w:val="007B6705"/>
    <w:rsid w:val="007B676C"/>
    <w:rsid w:val="007B692C"/>
    <w:rsid w:val="007B72DF"/>
    <w:rsid w:val="007B7F56"/>
    <w:rsid w:val="007C044B"/>
    <w:rsid w:val="007C05D5"/>
    <w:rsid w:val="007C1264"/>
    <w:rsid w:val="007C17C8"/>
    <w:rsid w:val="007C2177"/>
    <w:rsid w:val="007C3E08"/>
    <w:rsid w:val="007C4564"/>
    <w:rsid w:val="007C4864"/>
    <w:rsid w:val="007C48EB"/>
    <w:rsid w:val="007C4A40"/>
    <w:rsid w:val="007C4C4E"/>
    <w:rsid w:val="007C4F75"/>
    <w:rsid w:val="007C558E"/>
    <w:rsid w:val="007C6151"/>
    <w:rsid w:val="007C6350"/>
    <w:rsid w:val="007C69BA"/>
    <w:rsid w:val="007C6D6E"/>
    <w:rsid w:val="007C783C"/>
    <w:rsid w:val="007C7B53"/>
    <w:rsid w:val="007D00AF"/>
    <w:rsid w:val="007D01F3"/>
    <w:rsid w:val="007D1407"/>
    <w:rsid w:val="007D195F"/>
    <w:rsid w:val="007D199A"/>
    <w:rsid w:val="007D2314"/>
    <w:rsid w:val="007D2341"/>
    <w:rsid w:val="007D29A3"/>
    <w:rsid w:val="007D2DD5"/>
    <w:rsid w:val="007D2E5E"/>
    <w:rsid w:val="007D2E85"/>
    <w:rsid w:val="007D3812"/>
    <w:rsid w:val="007D3946"/>
    <w:rsid w:val="007D3E12"/>
    <w:rsid w:val="007D3EC2"/>
    <w:rsid w:val="007D3FDC"/>
    <w:rsid w:val="007D45FF"/>
    <w:rsid w:val="007D4E35"/>
    <w:rsid w:val="007D5F9F"/>
    <w:rsid w:val="007D6208"/>
    <w:rsid w:val="007D630B"/>
    <w:rsid w:val="007D7416"/>
    <w:rsid w:val="007D7923"/>
    <w:rsid w:val="007E015D"/>
    <w:rsid w:val="007E0C0B"/>
    <w:rsid w:val="007E0C1A"/>
    <w:rsid w:val="007E0C74"/>
    <w:rsid w:val="007E0ED0"/>
    <w:rsid w:val="007E172A"/>
    <w:rsid w:val="007E1C79"/>
    <w:rsid w:val="007E1DCB"/>
    <w:rsid w:val="007E205A"/>
    <w:rsid w:val="007E2341"/>
    <w:rsid w:val="007E259A"/>
    <w:rsid w:val="007E2711"/>
    <w:rsid w:val="007E3A80"/>
    <w:rsid w:val="007E3F74"/>
    <w:rsid w:val="007E41EC"/>
    <w:rsid w:val="007E452D"/>
    <w:rsid w:val="007E5161"/>
    <w:rsid w:val="007E5BB1"/>
    <w:rsid w:val="007E5E56"/>
    <w:rsid w:val="007E5F33"/>
    <w:rsid w:val="007E6330"/>
    <w:rsid w:val="007E66B4"/>
    <w:rsid w:val="007E6923"/>
    <w:rsid w:val="007E71FC"/>
    <w:rsid w:val="007E7CB9"/>
    <w:rsid w:val="007F0788"/>
    <w:rsid w:val="007F096D"/>
    <w:rsid w:val="007F1C10"/>
    <w:rsid w:val="007F1FA5"/>
    <w:rsid w:val="007F2033"/>
    <w:rsid w:val="007F2C09"/>
    <w:rsid w:val="007F3584"/>
    <w:rsid w:val="007F37C4"/>
    <w:rsid w:val="007F3D57"/>
    <w:rsid w:val="007F3EE9"/>
    <w:rsid w:val="007F3F94"/>
    <w:rsid w:val="007F4231"/>
    <w:rsid w:val="007F461D"/>
    <w:rsid w:val="007F4E9D"/>
    <w:rsid w:val="007F5351"/>
    <w:rsid w:val="007F596C"/>
    <w:rsid w:val="007F5AFA"/>
    <w:rsid w:val="007F5F75"/>
    <w:rsid w:val="007F60A4"/>
    <w:rsid w:val="007F6245"/>
    <w:rsid w:val="007F62C2"/>
    <w:rsid w:val="007F6703"/>
    <w:rsid w:val="007F686B"/>
    <w:rsid w:val="007F6AB7"/>
    <w:rsid w:val="007F6CC2"/>
    <w:rsid w:val="007F6DE2"/>
    <w:rsid w:val="007F6DEF"/>
    <w:rsid w:val="007F6E53"/>
    <w:rsid w:val="007F6EC0"/>
    <w:rsid w:val="007F7265"/>
    <w:rsid w:val="007F7441"/>
    <w:rsid w:val="007F74D7"/>
    <w:rsid w:val="007F7821"/>
    <w:rsid w:val="007F7993"/>
    <w:rsid w:val="00801137"/>
    <w:rsid w:val="00801165"/>
    <w:rsid w:val="00801315"/>
    <w:rsid w:val="008023AB"/>
    <w:rsid w:val="00802879"/>
    <w:rsid w:val="00802AF7"/>
    <w:rsid w:val="00802B60"/>
    <w:rsid w:val="00802F77"/>
    <w:rsid w:val="00803755"/>
    <w:rsid w:val="0080454C"/>
    <w:rsid w:val="00804B19"/>
    <w:rsid w:val="00804C9E"/>
    <w:rsid w:val="00805061"/>
    <w:rsid w:val="008052CC"/>
    <w:rsid w:val="00805446"/>
    <w:rsid w:val="00805669"/>
    <w:rsid w:val="00805704"/>
    <w:rsid w:val="00805DB2"/>
    <w:rsid w:val="00806214"/>
    <w:rsid w:val="00806397"/>
    <w:rsid w:val="00806684"/>
    <w:rsid w:val="0080686D"/>
    <w:rsid w:val="00806BCE"/>
    <w:rsid w:val="008074B3"/>
    <w:rsid w:val="00807748"/>
    <w:rsid w:val="00807B91"/>
    <w:rsid w:val="00807F7F"/>
    <w:rsid w:val="00810A00"/>
    <w:rsid w:val="00810AB4"/>
    <w:rsid w:val="00810B99"/>
    <w:rsid w:val="00810F35"/>
    <w:rsid w:val="008110B9"/>
    <w:rsid w:val="008110D5"/>
    <w:rsid w:val="0081146D"/>
    <w:rsid w:val="008116DC"/>
    <w:rsid w:val="00811DED"/>
    <w:rsid w:val="0081255D"/>
    <w:rsid w:val="008125D6"/>
    <w:rsid w:val="0081261A"/>
    <w:rsid w:val="00812A5E"/>
    <w:rsid w:val="00813EF4"/>
    <w:rsid w:val="0081409C"/>
    <w:rsid w:val="008148C9"/>
    <w:rsid w:val="00814A47"/>
    <w:rsid w:val="00814A87"/>
    <w:rsid w:val="008156FA"/>
    <w:rsid w:val="00815CB1"/>
    <w:rsid w:val="00816446"/>
    <w:rsid w:val="0081704E"/>
    <w:rsid w:val="00820050"/>
    <w:rsid w:val="008200CA"/>
    <w:rsid w:val="0082034C"/>
    <w:rsid w:val="008204EC"/>
    <w:rsid w:val="0082130E"/>
    <w:rsid w:val="00821C19"/>
    <w:rsid w:val="008228D3"/>
    <w:rsid w:val="00822B13"/>
    <w:rsid w:val="00822BF6"/>
    <w:rsid w:val="0082391E"/>
    <w:rsid w:val="00824194"/>
    <w:rsid w:val="0082495A"/>
    <w:rsid w:val="00824DA3"/>
    <w:rsid w:val="00824E1F"/>
    <w:rsid w:val="008250A0"/>
    <w:rsid w:val="00825964"/>
    <w:rsid w:val="00825AC8"/>
    <w:rsid w:val="00826216"/>
    <w:rsid w:val="00826CCB"/>
    <w:rsid w:val="0082735D"/>
    <w:rsid w:val="0083000C"/>
    <w:rsid w:val="00830D60"/>
    <w:rsid w:val="008310C7"/>
    <w:rsid w:val="008314CD"/>
    <w:rsid w:val="00831777"/>
    <w:rsid w:val="00831B43"/>
    <w:rsid w:val="00831EF2"/>
    <w:rsid w:val="00832103"/>
    <w:rsid w:val="00832DD0"/>
    <w:rsid w:val="00832EE7"/>
    <w:rsid w:val="00833039"/>
    <w:rsid w:val="0083376A"/>
    <w:rsid w:val="00833AC5"/>
    <w:rsid w:val="00833D38"/>
    <w:rsid w:val="00833EA7"/>
    <w:rsid w:val="008349AB"/>
    <w:rsid w:val="00835714"/>
    <w:rsid w:val="0083595F"/>
    <w:rsid w:val="00835E73"/>
    <w:rsid w:val="008363BA"/>
    <w:rsid w:val="00836468"/>
    <w:rsid w:val="00836EBF"/>
    <w:rsid w:val="008402BB"/>
    <w:rsid w:val="00841251"/>
    <w:rsid w:val="008413B2"/>
    <w:rsid w:val="0084185E"/>
    <w:rsid w:val="00841ADC"/>
    <w:rsid w:val="00841CC5"/>
    <w:rsid w:val="00841D6D"/>
    <w:rsid w:val="00841DA0"/>
    <w:rsid w:val="008428EB"/>
    <w:rsid w:val="00842FE0"/>
    <w:rsid w:val="0084302E"/>
    <w:rsid w:val="008439EE"/>
    <w:rsid w:val="00843D1D"/>
    <w:rsid w:val="008440E9"/>
    <w:rsid w:val="008440FE"/>
    <w:rsid w:val="00844B9E"/>
    <w:rsid w:val="00844C8F"/>
    <w:rsid w:val="00844CB0"/>
    <w:rsid w:val="008453F6"/>
    <w:rsid w:val="008456E7"/>
    <w:rsid w:val="00845D6B"/>
    <w:rsid w:val="008467CB"/>
    <w:rsid w:val="008469D4"/>
    <w:rsid w:val="00846AC5"/>
    <w:rsid w:val="00846D28"/>
    <w:rsid w:val="00847067"/>
    <w:rsid w:val="00847C4B"/>
    <w:rsid w:val="008505D5"/>
    <w:rsid w:val="008507F8"/>
    <w:rsid w:val="008508CC"/>
    <w:rsid w:val="00850B64"/>
    <w:rsid w:val="00850EC9"/>
    <w:rsid w:val="00851234"/>
    <w:rsid w:val="0085152B"/>
    <w:rsid w:val="00851BD3"/>
    <w:rsid w:val="0085292F"/>
    <w:rsid w:val="00852EA2"/>
    <w:rsid w:val="00852F54"/>
    <w:rsid w:val="00852FD6"/>
    <w:rsid w:val="00853F19"/>
    <w:rsid w:val="0085438E"/>
    <w:rsid w:val="00856E80"/>
    <w:rsid w:val="00856FA4"/>
    <w:rsid w:val="0085717F"/>
    <w:rsid w:val="008572F7"/>
    <w:rsid w:val="00857707"/>
    <w:rsid w:val="00857889"/>
    <w:rsid w:val="00857A40"/>
    <w:rsid w:val="00857AA2"/>
    <w:rsid w:val="00857C5D"/>
    <w:rsid w:val="00860692"/>
    <w:rsid w:val="00860C7A"/>
    <w:rsid w:val="00861D31"/>
    <w:rsid w:val="00861E4E"/>
    <w:rsid w:val="008622AC"/>
    <w:rsid w:val="00862639"/>
    <w:rsid w:val="00862661"/>
    <w:rsid w:val="00862CE4"/>
    <w:rsid w:val="00863396"/>
    <w:rsid w:val="008634C0"/>
    <w:rsid w:val="0086357A"/>
    <w:rsid w:val="008635AD"/>
    <w:rsid w:val="00864457"/>
    <w:rsid w:val="00864640"/>
    <w:rsid w:val="008647F5"/>
    <w:rsid w:val="00865798"/>
    <w:rsid w:val="008668BA"/>
    <w:rsid w:val="00866CAE"/>
    <w:rsid w:val="00866FC2"/>
    <w:rsid w:val="0086737B"/>
    <w:rsid w:val="00867542"/>
    <w:rsid w:val="0086760D"/>
    <w:rsid w:val="00867783"/>
    <w:rsid w:val="00867952"/>
    <w:rsid w:val="00867F3C"/>
    <w:rsid w:val="00870483"/>
    <w:rsid w:val="008709A4"/>
    <w:rsid w:val="00870DAC"/>
    <w:rsid w:val="00870E2D"/>
    <w:rsid w:val="00870FE8"/>
    <w:rsid w:val="008714E8"/>
    <w:rsid w:val="008718D6"/>
    <w:rsid w:val="0087287F"/>
    <w:rsid w:val="00872B67"/>
    <w:rsid w:val="00872D92"/>
    <w:rsid w:val="0087345A"/>
    <w:rsid w:val="00873D9C"/>
    <w:rsid w:val="00873DE4"/>
    <w:rsid w:val="00873E64"/>
    <w:rsid w:val="0087457D"/>
    <w:rsid w:val="00874890"/>
    <w:rsid w:val="008749C3"/>
    <w:rsid w:val="00875583"/>
    <w:rsid w:val="00875B9B"/>
    <w:rsid w:val="00876CBF"/>
    <w:rsid w:val="0087703E"/>
    <w:rsid w:val="008774D4"/>
    <w:rsid w:val="00877C12"/>
    <w:rsid w:val="00877E95"/>
    <w:rsid w:val="008805D7"/>
    <w:rsid w:val="00880857"/>
    <w:rsid w:val="008808AA"/>
    <w:rsid w:val="0088097E"/>
    <w:rsid w:val="00880FAD"/>
    <w:rsid w:val="00880FEC"/>
    <w:rsid w:val="00881143"/>
    <w:rsid w:val="00881596"/>
    <w:rsid w:val="008815A8"/>
    <w:rsid w:val="008815FB"/>
    <w:rsid w:val="00881A3C"/>
    <w:rsid w:val="00881FE7"/>
    <w:rsid w:val="008820B5"/>
    <w:rsid w:val="0088320A"/>
    <w:rsid w:val="008833DB"/>
    <w:rsid w:val="00883BD6"/>
    <w:rsid w:val="00883D12"/>
    <w:rsid w:val="00883ECE"/>
    <w:rsid w:val="00884654"/>
    <w:rsid w:val="00884A8B"/>
    <w:rsid w:val="00884E22"/>
    <w:rsid w:val="00885203"/>
    <w:rsid w:val="0088526E"/>
    <w:rsid w:val="0089033E"/>
    <w:rsid w:val="008905DB"/>
    <w:rsid w:val="008909F8"/>
    <w:rsid w:val="00890D85"/>
    <w:rsid w:val="00891170"/>
    <w:rsid w:val="00891364"/>
    <w:rsid w:val="0089166E"/>
    <w:rsid w:val="008916B8"/>
    <w:rsid w:val="00891A7B"/>
    <w:rsid w:val="00892200"/>
    <w:rsid w:val="008934F0"/>
    <w:rsid w:val="00893927"/>
    <w:rsid w:val="008939BB"/>
    <w:rsid w:val="008939D1"/>
    <w:rsid w:val="00893B58"/>
    <w:rsid w:val="008941D6"/>
    <w:rsid w:val="00894783"/>
    <w:rsid w:val="00894D9B"/>
    <w:rsid w:val="00894F56"/>
    <w:rsid w:val="00895CC9"/>
    <w:rsid w:val="00895DF8"/>
    <w:rsid w:val="00896E1A"/>
    <w:rsid w:val="00897208"/>
    <w:rsid w:val="00897448"/>
    <w:rsid w:val="00897671"/>
    <w:rsid w:val="0089777B"/>
    <w:rsid w:val="00897B75"/>
    <w:rsid w:val="008A0084"/>
    <w:rsid w:val="008A0CDA"/>
    <w:rsid w:val="008A0E1B"/>
    <w:rsid w:val="008A18D4"/>
    <w:rsid w:val="008A1FE2"/>
    <w:rsid w:val="008A202A"/>
    <w:rsid w:val="008A2894"/>
    <w:rsid w:val="008A2918"/>
    <w:rsid w:val="008A2FDD"/>
    <w:rsid w:val="008A348F"/>
    <w:rsid w:val="008A4156"/>
    <w:rsid w:val="008A51A8"/>
    <w:rsid w:val="008A54AF"/>
    <w:rsid w:val="008A575A"/>
    <w:rsid w:val="008A576C"/>
    <w:rsid w:val="008A5E18"/>
    <w:rsid w:val="008A640C"/>
    <w:rsid w:val="008A6442"/>
    <w:rsid w:val="008A694D"/>
    <w:rsid w:val="008A7383"/>
    <w:rsid w:val="008A75CC"/>
    <w:rsid w:val="008A76AE"/>
    <w:rsid w:val="008A7F48"/>
    <w:rsid w:val="008B0840"/>
    <w:rsid w:val="008B0DBA"/>
    <w:rsid w:val="008B0FA2"/>
    <w:rsid w:val="008B1998"/>
    <w:rsid w:val="008B1D8C"/>
    <w:rsid w:val="008B2A48"/>
    <w:rsid w:val="008B2B96"/>
    <w:rsid w:val="008B2D02"/>
    <w:rsid w:val="008B31E6"/>
    <w:rsid w:val="008B326F"/>
    <w:rsid w:val="008B3297"/>
    <w:rsid w:val="008B3786"/>
    <w:rsid w:val="008B40E8"/>
    <w:rsid w:val="008B4E5A"/>
    <w:rsid w:val="008B51BC"/>
    <w:rsid w:val="008B52D4"/>
    <w:rsid w:val="008B531C"/>
    <w:rsid w:val="008B55D0"/>
    <w:rsid w:val="008B5BA7"/>
    <w:rsid w:val="008B5C18"/>
    <w:rsid w:val="008B63CD"/>
    <w:rsid w:val="008B693F"/>
    <w:rsid w:val="008B6ADD"/>
    <w:rsid w:val="008B73E3"/>
    <w:rsid w:val="008B7797"/>
    <w:rsid w:val="008B77A6"/>
    <w:rsid w:val="008B7AEF"/>
    <w:rsid w:val="008B7FA0"/>
    <w:rsid w:val="008C0CCB"/>
    <w:rsid w:val="008C1363"/>
    <w:rsid w:val="008C1492"/>
    <w:rsid w:val="008C15C3"/>
    <w:rsid w:val="008C18BF"/>
    <w:rsid w:val="008C1A13"/>
    <w:rsid w:val="008C1C2C"/>
    <w:rsid w:val="008C21D2"/>
    <w:rsid w:val="008C2527"/>
    <w:rsid w:val="008C2894"/>
    <w:rsid w:val="008C2F92"/>
    <w:rsid w:val="008C309D"/>
    <w:rsid w:val="008C3CE4"/>
    <w:rsid w:val="008C40F8"/>
    <w:rsid w:val="008C46D3"/>
    <w:rsid w:val="008C499C"/>
    <w:rsid w:val="008C5341"/>
    <w:rsid w:val="008C589E"/>
    <w:rsid w:val="008C5A31"/>
    <w:rsid w:val="008C5A7A"/>
    <w:rsid w:val="008C5EA7"/>
    <w:rsid w:val="008C5EBA"/>
    <w:rsid w:val="008C5F51"/>
    <w:rsid w:val="008C6806"/>
    <w:rsid w:val="008C6B43"/>
    <w:rsid w:val="008C708C"/>
    <w:rsid w:val="008C725D"/>
    <w:rsid w:val="008C7701"/>
    <w:rsid w:val="008C7728"/>
    <w:rsid w:val="008D0804"/>
    <w:rsid w:val="008D095F"/>
    <w:rsid w:val="008D1144"/>
    <w:rsid w:val="008D191F"/>
    <w:rsid w:val="008D195A"/>
    <w:rsid w:val="008D1E76"/>
    <w:rsid w:val="008D1F00"/>
    <w:rsid w:val="008D1FE0"/>
    <w:rsid w:val="008D2BDB"/>
    <w:rsid w:val="008D2DA6"/>
    <w:rsid w:val="008D2FF3"/>
    <w:rsid w:val="008D3C18"/>
    <w:rsid w:val="008D3FFC"/>
    <w:rsid w:val="008D4221"/>
    <w:rsid w:val="008D46DE"/>
    <w:rsid w:val="008D4B80"/>
    <w:rsid w:val="008D4D24"/>
    <w:rsid w:val="008D4D4F"/>
    <w:rsid w:val="008D4E20"/>
    <w:rsid w:val="008D5110"/>
    <w:rsid w:val="008D5B9E"/>
    <w:rsid w:val="008D5C64"/>
    <w:rsid w:val="008D6082"/>
    <w:rsid w:val="008D62A1"/>
    <w:rsid w:val="008D6802"/>
    <w:rsid w:val="008D6AC9"/>
    <w:rsid w:val="008D6D01"/>
    <w:rsid w:val="008D7060"/>
    <w:rsid w:val="008D7342"/>
    <w:rsid w:val="008D7465"/>
    <w:rsid w:val="008D76F9"/>
    <w:rsid w:val="008D779D"/>
    <w:rsid w:val="008D7D45"/>
    <w:rsid w:val="008E034F"/>
    <w:rsid w:val="008E0D15"/>
    <w:rsid w:val="008E0D7A"/>
    <w:rsid w:val="008E17D1"/>
    <w:rsid w:val="008E182F"/>
    <w:rsid w:val="008E1997"/>
    <w:rsid w:val="008E19EF"/>
    <w:rsid w:val="008E1B0F"/>
    <w:rsid w:val="008E1B8D"/>
    <w:rsid w:val="008E1D4A"/>
    <w:rsid w:val="008E1EE4"/>
    <w:rsid w:val="008E2562"/>
    <w:rsid w:val="008E2871"/>
    <w:rsid w:val="008E2CBF"/>
    <w:rsid w:val="008E3545"/>
    <w:rsid w:val="008E3843"/>
    <w:rsid w:val="008E3911"/>
    <w:rsid w:val="008E3F64"/>
    <w:rsid w:val="008E41E1"/>
    <w:rsid w:val="008E42F4"/>
    <w:rsid w:val="008E4F3E"/>
    <w:rsid w:val="008E5607"/>
    <w:rsid w:val="008E58F2"/>
    <w:rsid w:val="008E60D5"/>
    <w:rsid w:val="008E6215"/>
    <w:rsid w:val="008E6675"/>
    <w:rsid w:val="008E70B2"/>
    <w:rsid w:val="008E71A0"/>
    <w:rsid w:val="008E73B9"/>
    <w:rsid w:val="008E7617"/>
    <w:rsid w:val="008E76E2"/>
    <w:rsid w:val="008E780D"/>
    <w:rsid w:val="008F07DD"/>
    <w:rsid w:val="008F0C4E"/>
    <w:rsid w:val="008F0E4A"/>
    <w:rsid w:val="008F16DE"/>
    <w:rsid w:val="008F1BB6"/>
    <w:rsid w:val="008F21CD"/>
    <w:rsid w:val="008F252A"/>
    <w:rsid w:val="008F2645"/>
    <w:rsid w:val="008F27F1"/>
    <w:rsid w:val="008F2AA1"/>
    <w:rsid w:val="008F384F"/>
    <w:rsid w:val="008F3A69"/>
    <w:rsid w:val="008F3B1A"/>
    <w:rsid w:val="008F46BA"/>
    <w:rsid w:val="008F48A6"/>
    <w:rsid w:val="008F5758"/>
    <w:rsid w:val="008F58BD"/>
    <w:rsid w:val="008F5970"/>
    <w:rsid w:val="008F5EB1"/>
    <w:rsid w:val="008F5F0A"/>
    <w:rsid w:val="008F5FD7"/>
    <w:rsid w:val="008F62F4"/>
    <w:rsid w:val="008F67F5"/>
    <w:rsid w:val="008F6804"/>
    <w:rsid w:val="008F69D2"/>
    <w:rsid w:val="008F6EF0"/>
    <w:rsid w:val="00900095"/>
    <w:rsid w:val="00900E03"/>
    <w:rsid w:val="00901345"/>
    <w:rsid w:val="009015DE"/>
    <w:rsid w:val="009019C8"/>
    <w:rsid w:val="009019EC"/>
    <w:rsid w:val="00901F06"/>
    <w:rsid w:val="00902153"/>
    <w:rsid w:val="00902972"/>
    <w:rsid w:val="00902F03"/>
    <w:rsid w:val="009034EE"/>
    <w:rsid w:val="0090438F"/>
    <w:rsid w:val="00904765"/>
    <w:rsid w:val="00904CF1"/>
    <w:rsid w:val="00904FF3"/>
    <w:rsid w:val="00905740"/>
    <w:rsid w:val="00905DE2"/>
    <w:rsid w:val="0090677A"/>
    <w:rsid w:val="00906B08"/>
    <w:rsid w:val="00907472"/>
    <w:rsid w:val="00907E72"/>
    <w:rsid w:val="009100E8"/>
    <w:rsid w:val="00910348"/>
    <w:rsid w:val="00910515"/>
    <w:rsid w:val="0091083C"/>
    <w:rsid w:val="00910D0E"/>
    <w:rsid w:val="00911180"/>
    <w:rsid w:val="00911453"/>
    <w:rsid w:val="00911500"/>
    <w:rsid w:val="00911B8A"/>
    <w:rsid w:val="00911F36"/>
    <w:rsid w:val="00912365"/>
    <w:rsid w:val="0091242F"/>
    <w:rsid w:val="009125DA"/>
    <w:rsid w:val="00912A97"/>
    <w:rsid w:val="009133E0"/>
    <w:rsid w:val="00913780"/>
    <w:rsid w:val="00913A59"/>
    <w:rsid w:val="00913BE3"/>
    <w:rsid w:val="00914A10"/>
    <w:rsid w:val="00914AFB"/>
    <w:rsid w:val="00915144"/>
    <w:rsid w:val="00915358"/>
    <w:rsid w:val="00915957"/>
    <w:rsid w:val="00915F66"/>
    <w:rsid w:val="0091629F"/>
    <w:rsid w:val="00916A70"/>
    <w:rsid w:val="00916FB2"/>
    <w:rsid w:val="00917E34"/>
    <w:rsid w:val="00917E5B"/>
    <w:rsid w:val="00917F31"/>
    <w:rsid w:val="009216AB"/>
    <w:rsid w:val="00921AD4"/>
    <w:rsid w:val="00921DE7"/>
    <w:rsid w:val="00921E32"/>
    <w:rsid w:val="0092217B"/>
    <w:rsid w:val="0092225F"/>
    <w:rsid w:val="009224E9"/>
    <w:rsid w:val="00922800"/>
    <w:rsid w:val="00922A07"/>
    <w:rsid w:val="00922B5A"/>
    <w:rsid w:val="0092326E"/>
    <w:rsid w:val="00923CDE"/>
    <w:rsid w:val="00923D4B"/>
    <w:rsid w:val="00924567"/>
    <w:rsid w:val="00924834"/>
    <w:rsid w:val="00924993"/>
    <w:rsid w:val="00924FDB"/>
    <w:rsid w:val="00925220"/>
    <w:rsid w:val="00925EB0"/>
    <w:rsid w:val="00925F31"/>
    <w:rsid w:val="00926199"/>
    <w:rsid w:val="0092667B"/>
    <w:rsid w:val="009269A9"/>
    <w:rsid w:val="00926AF4"/>
    <w:rsid w:val="00927294"/>
    <w:rsid w:val="00927451"/>
    <w:rsid w:val="00927606"/>
    <w:rsid w:val="009301D5"/>
    <w:rsid w:val="009307DB"/>
    <w:rsid w:val="00930C31"/>
    <w:rsid w:val="00930DFD"/>
    <w:rsid w:val="0093114C"/>
    <w:rsid w:val="009312D6"/>
    <w:rsid w:val="0093138D"/>
    <w:rsid w:val="00931795"/>
    <w:rsid w:val="009320BF"/>
    <w:rsid w:val="00932113"/>
    <w:rsid w:val="009322FE"/>
    <w:rsid w:val="0093274A"/>
    <w:rsid w:val="00932750"/>
    <w:rsid w:val="009327D4"/>
    <w:rsid w:val="009327F8"/>
    <w:rsid w:val="00932912"/>
    <w:rsid w:val="00932BA4"/>
    <w:rsid w:val="00932FCB"/>
    <w:rsid w:val="00933277"/>
    <w:rsid w:val="00933366"/>
    <w:rsid w:val="009337BD"/>
    <w:rsid w:val="009339E4"/>
    <w:rsid w:val="00933D56"/>
    <w:rsid w:val="00933D8D"/>
    <w:rsid w:val="0093402D"/>
    <w:rsid w:val="00934328"/>
    <w:rsid w:val="00934986"/>
    <w:rsid w:val="00934ABB"/>
    <w:rsid w:val="00934EA0"/>
    <w:rsid w:val="00935144"/>
    <w:rsid w:val="009354BF"/>
    <w:rsid w:val="009361FE"/>
    <w:rsid w:val="009366AD"/>
    <w:rsid w:val="00936B99"/>
    <w:rsid w:val="00937029"/>
    <w:rsid w:val="009374B3"/>
    <w:rsid w:val="00937F77"/>
    <w:rsid w:val="009407B4"/>
    <w:rsid w:val="0094121B"/>
    <w:rsid w:val="00941579"/>
    <w:rsid w:val="00941647"/>
    <w:rsid w:val="009420CC"/>
    <w:rsid w:val="009427B6"/>
    <w:rsid w:val="009428E8"/>
    <w:rsid w:val="00942958"/>
    <w:rsid w:val="00942E5E"/>
    <w:rsid w:val="009430B6"/>
    <w:rsid w:val="009433A5"/>
    <w:rsid w:val="009437BC"/>
    <w:rsid w:val="00943EB9"/>
    <w:rsid w:val="0094493E"/>
    <w:rsid w:val="00944DEA"/>
    <w:rsid w:val="009454C3"/>
    <w:rsid w:val="00946205"/>
    <w:rsid w:val="009468EE"/>
    <w:rsid w:val="0094704C"/>
    <w:rsid w:val="009474B6"/>
    <w:rsid w:val="009500BD"/>
    <w:rsid w:val="0095020B"/>
    <w:rsid w:val="00950246"/>
    <w:rsid w:val="009505C7"/>
    <w:rsid w:val="00950AB4"/>
    <w:rsid w:val="00951CDA"/>
    <w:rsid w:val="0095215A"/>
    <w:rsid w:val="00952971"/>
    <w:rsid w:val="009531F8"/>
    <w:rsid w:val="0095415A"/>
    <w:rsid w:val="00954537"/>
    <w:rsid w:val="009559FB"/>
    <w:rsid w:val="009562E4"/>
    <w:rsid w:val="00957374"/>
    <w:rsid w:val="00957A58"/>
    <w:rsid w:val="00957CE8"/>
    <w:rsid w:val="00957EA4"/>
    <w:rsid w:val="009602B1"/>
    <w:rsid w:val="009609FC"/>
    <w:rsid w:val="00960FAA"/>
    <w:rsid w:val="009612A8"/>
    <w:rsid w:val="0096219F"/>
    <w:rsid w:val="0096222D"/>
    <w:rsid w:val="009624BA"/>
    <w:rsid w:val="00963619"/>
    <w:rsid w:val="0096376A"/>
    <w:rsid w:val="00963841"/>
    <w:rsid w:val="0096538F"/>
    <w:rsid w:val="0096542D"/>
    <w:rsid w:val="009656EC"/>
    <w:rsid w:val="009660B1"/>
    <w:rsid w:val="00966B79"/>
    <w:rsid w:val="009670E5"/>
    <w:rsid w:val="0096713A"/>
    <w:rsid w:val="0096730A"/>
    <w:rsid w:val="00967707"/>
    <w:rsid w:val="00967A0E"/>
    <w:rsid w:val="009702C9"/>
    <w:rsid w:val="0097147E"/>
    <w:rsid w:val="0097163C"/>
    <w:rsid w:val="00971695"/>
    <w:rsid w:val="00971A3F"/>
    <w:rsid w:val="0097228D"/>
    <w:rsid w:val="009737CC"/>
    <w:rsid w:val="00973AA4"/>
    <w:rsid w:val="009747B3"/>
    <w:rsid w:val="00974E1B"/>
    <w:rsid w:val="00974F04"/>
    <w:rsid w:val="0097521D"/>
    <w:rsid w:val="00975281"/>
    <w:rsid w:val="0097564F"/>
    <w:rsid w:val="0097571B"/>
    <w:rsid w:val="009757A4"/>
    <w:rsid w:val="00977198"/>
    <w:rsid w:val="0097744F"/>
    <w:rsid w:val="0097759E"/>
    <w:rsid w:val="009775CB"/>
    <w:rsid w:val="00977CF7"/>
    <w:rsid w:val="00977FAD"/>
    <w:rsid w:val="009810BA"/>
    <w:rsid w:val="009815C9"/>
    <w:rsid w:val="00981648"/>
    <w:rsid w:val="009819BB"/>
    <w:rsid w:val="009819C8"/>
    <w:rsid w:val="00981C32"/>
    <w:rsid w:val="00981C52"/>
    <w:rsid w:val="0098235C"/>
    <w:rsid w:val="009839FF"/>
    <w:rsid w:val="009842F5"/>
    <w:rsid w:val="00985506"/>
    <w:rsid w:val="00985D9E"/>
    <w:rsid w:val="009862B3"/>
    <w:rsid w:val="009864F3"/>
    <w:rsid w:val="00986608"/>
    <w:rsid w:val="00986719"/>
    <w:rsid w:val="0098694E"/>
    <w:rsid w:val="00986B19"/>
    <w:rsid w:val="00986E6B"/>
    <w:rsid w:val="00987ACB"/>
    <w:rsid w:val="00987DC1"/>
    <w:rsid w:val="00990CBF"/>
    <w:rsid w:val="00990CF8"/>
    <w:rsid w:val="00991527"/>
    <w:rsid w:val="009918A3"/>
    <w:rsid w:val="00991952"/>
    <w:rsid w:val="00991A0E"/>
    <w:rsid w:val="00991A7E"/>
    <w:rsid w:val="00991BCC"/>
    <w:rsid w:val="00992015"/>
    <w:rsid w:val="0099275A"/>
    <w:rsid w:val="00992BA4"/>
    <w:rsid w:val="0099375F"/>
    <w:rsid w:val="0099387D"/>
    <w:rsid w:val="00993FAD"/>
    <w:rsid w:val="009944C1"/>
    <w:rsid w:val="00995784"/>
    <w:rsid w:val="00995BC5"/>
    <w:rsid w:val="00995D77"/>
    <w:rsid w:val="00995FB5"/>
    <w:rsid w:val="00996493"/>
    <w:rsid w:val="00997C3B"/>
    <w:rsid w:val="009A0835"/>
    <w:rsid w:val="009A0EBB"/>
    <w:rsid w:val="009A1039"/>
    <w:rsid w:val="009A132A"/>
    <w:rsid w:val="009A254C"/>
    <w:rsid w:val="009A25A2"/>
    <w:rsid w:val="009A3232"/>
    <w:rsid w:val="009A3B6A"/>
    <w:rsid w:val="009A41D8"/>
    <w:rsid w:val="009A457B"/>
    <w:rsid w:val="009A486B"/>
    <w:rsid w:val="009A4EA3"/>
    <w:rsid w:val="009A503B"/>
    <w:rsid w:val="009A6183"/>
    <w:rsid w:val="009A64C9"/>
    <w:rsid w:val="009A6868"/>
    <w:rsid w:val="009A68C8"/>
    <w:rsid w:val="009A7137"/>
    <w:rsid w:val="009A71E0"/>
    <w:rsid w:val="009A76EF"/>
    <w:rsid w:val="009A7DC3"/>
    <w:rsid w:val="009B01C9"/>
    <w:rsid w:val="009B05C7"/>
    <w:rsid w:val="009B084C"/>
    <w:rsid w:val="009B0B3C"/>
    <w:rsid w:val="009B1971"/>
    <w:rsid w:val="009B207F"/>
    <w:rsid w:val="009B209A"/>
    <w:rsid w:val="009B210D"/>
    <w:rsid w:val="009B23A6"/>
    <w:rsid w:val="009B2CC3"/>
    <w:rsid w:val="009B32E5"/>
    <w:rsid w:val="009B3699"/>
    <w:rsid w:val="009B3B35"/>
    <w:rsid w:val="009B3DB3"/>
    <w:rsid w:val="009B3DBF"/>
    <w:rsid w:val="009B3E3E"/>
    <w:rsid w:val="009B43CF"/>
    <w:rsid w:val="009B4698"/>
    <w:rsid w:val="009B476E"/>
    <w:rsid w:val="009B4864"/>
    <w:rsid w:val="009B501A"/>
    <w:rsid w:val="009B5CF8"/>
    <w:rsid w:val="009B651B"/>
    <w:rsid w:val="009B6809"/>
    <w:rsid w:val="009B6DDB"/>
    <w:rsid w:val="009B70BA"/>
    <w:rsid w:val="009B7923"/>
    <w:rsid w:val="009B7BFA"/>
    <w:rsid w:val="009C0ACD"/>
    <w:rsid w:val="009C0C3A"/>
    <w:rsid w:val="009C0C79"/>
    <w:rsid w:val="009C0DEE"/>
    <w:rsid w:val="009C0EC5"/>
    <w:rsid w:val="009C2122"/>
    <w:rsid w:val="009C267A"/>
    <w:rsid w:val="009C2D50"/>
    <w:rsid w:val="009C3016"/>
    <w:rsid w:val="009C3590"/>
    <w:rsid w:val="009C35CB"/>
    <w:rsid w:val="009C3F3E"/>
    <w:rsid w:val="009C46F3"/>
    <w:rsid w:val="009C4832"/>
    <w:rsid w:val="009C4A0E"/>
    <w:rsid w:val="009C53F0"/>
    <w:rsid w:val="009C544E"/>
    <w:rsid w:val="009C5530"/>
    <w:rsid w:val="009C5FF1"/>
    <w:rsid w:val="009C7F9B"/>
    <w:rsid w:val="009D0BEA"/>
    <w:rsid w:val="009D135D"/>
    <w:rsid w:val="009D1D55"/>
    <w:rsid w:val="009D1EFC"/>
    <w:rsid w:val="009D2459"/>
    <w:rsid w:val="009D287C"/>
    <w:rsid w:val="009D2B42"/>
    <w:rsid w:val="009D2D68"/>
    <w:rsid w:val="009D30EC"/>
    <w:rsid w:val="009D3372"/>
    <w:rsid w:val="009D36DE"/>
    <w:rsid w:val="009D46FD"/>
    <w:rsid w:val="009D4BC2"/>
    <w:rsid w:val="009D533C"/>
    <w:rsid w:val="009D5A09"/>
    <w:rsid w:val="009D5DEE"/>
    <w:rsid w:val="009D6F85"/>
    <w:rsid w:val="009D733C"/>
    <w:rsid w:val="009D7A29"/>
    <w:rsid w:val="009D7A6B"/>
    <w:rsid w:val="009E0A9B"/>
    <w:rsid w:val="009E0BA8"/>
    <w:rsid w:val="009E14F8"/>
    <w:rsid w:val="009E176E"/>
    <w:rsid w:val="009E27CC"/>
    <w:rsid w:val="009E3C24"/>
    <w:rsid w:val="009E468B"/>
    <w:rsid w:val="009E4716"/>
    <w:rsid w:val="009E4B1C"/>
    <w:rsid w:val="009E51AE"/>
    <w:rsid w:val="009E535F"/>
    <w:rsid w:val="009E5692"/>
    <w:rsid w:val="009E661B"/>
    <w:rsid w:val="009E6AD7"/>
    <w:rsid w:val="009E6E41"/>
    <w:rsid w:val="009E701B"/>
    <w:rsid w:val="009E7366"/>
    <w:rsid w:val="009E7625"/>
    <w:rsid w:val="009E789B"/>
    <w:rsid w:val="009E7D8B"/>
    <w:rsid w:val="009F029C"/>
    <w:rsid w:val="009F0434"/>
    <w:rsid w:val="009F0B0C"/>
    <w:rsid w:val="009F11B9"/>
    <w:rsid w:val="009F2893"/>
    <w:rsid w:val="009F2A28"/>
    <w:rsid w:val="009F367E"/>
    <w:rsid w:val="009F373A"/>
    <w:rsid w:val="009F3880"/>
    <w:rsid w:val="009F3C3F"/>
    <w:rsid w:val="009F477A"/>
    <w:rsid w:val="009F48D5"/>
    <w:rsid w:val="009F4D65"/>
    <w:rsid w:val="009F5A5F"/>
    <w:rsid w:val="009F5B4E"/>
    <w:rsid w:val="009F669A"/>
    <w:rsid w:val="009F72FB"/>
    <w:rsid w:val="009F7C2D"/>
    <w:rsid w:val="00A000A0"/>
    <w:rsid w:val="00A0023A"/>
    <w:rsid w:val="00A00342"/>
    <w:rsid w:val="00A005E4"/>
    <w:rsid w:val="00A00741"/>
    <w:rsid w:val="00A010DC"/>
    <w:rsid w:val="00A0168E"/>
    <w:rsid w:val="00A01CAF"/>
    <w:rsid w:val="00A0205D"/>
    <w:rsid w:val="00A02446"/>
    <w:rsid w:val="00A02F91"/>
    <w:rsid w:val="00A03979"/>
    <w:rsid w:val="00A03A71"/>
    <w:rsid w:val="00A03CF1"/>
    <w:rsid w:val="00A03EE0"/>
    <w:rsid w:val="00A04807"/>
    <w:rsid w:val="00A04B00"/>
    <w:rsid w:val="00A04D84"/>
    <w:rsid w:val="00A05B30"/>
    <w:rsid w:val="00A05F25"/>
    <w:rsid w:val="00A05F4F"/>
    <w:rsid w:val="00A06D68"/>
    <w:rsid w:val="00A07617"/>
    <w:rsid w:val="00A07C80"/>
    <w:rsid w:val="00A10055"/>
    <w:rsid w:val="00A10547"/>
    <w:rsid w:val="00A10EA5"/>
    <w:rsid w:val="00A10F31"/>
    <w:rsid w:val="00A1131F"/>
    <w:rsid w:val="00A1149D"/>
    <w:rsid w:val="00A114D9"/>
    <w:rsid w:val="00A12639"/>
    <w:rsid w:val="00A1393A"/>
    <w:rsid w:val="00A13993"/>
    <w:rsid w:val="00A13EF7"/>
    <w:rsid w:val="00A1432B"/>
    <w:rsid w:val="00A14978"/>
    <w:rsid w:val="00A14A8F"/>
    <w:rsid w:val="00A15E07"/>
    <w:rsid w:val="00A1604F"/>
    <w:rsid w:val="00A1668B"/>
    <w:rsid w:val="00A16C50"/>
    <w:rsid w:val="00A171F8"/>
    <w:rsid w:val="00A17E66"/>
    <w:rsid w:val="00A20544"/>
    <w:rsid w:val="00A20A94"/>
    <w:rsid w:val="00A20AE4"/>
    <w:rsid w:val="00A2193B"/>
    <w:rsid w:val="00A233B2"/>
    <w:rsid w:val="00A23465"/>
    <w:rsid w:val="00A2394D"/>
    <w:rsid w:val="00A23D9B"/>
    <w:rsid w:val="00A240DB"/>
    <w:rsid w:val="00A24754"/>
    <w:rsid w:val="00A25073"/>
    <w:rsid w:val="00A25E41"/>
    <w:rsid w:val="00A26168"/>
    <w:rsid w:val="00A263CF"/>
    <w:rsid w:val="00A2649F"/>
    <w:rsid w:val="00A26DFE"/>
    <w:rsid w:val="00A275FB"/>
    <w:rsid w:val="00A27C58"/>
    <w:rsid w:val="00A3003D"/>
    <w:rsid w:val="00A30164"/>
    <w:rsid w:val="00A30382"/>
    <w:rsid w:val="00A303C8"/>
    <w:rsid w:val="00A30D48"/>
    <w:rsid w:val="00A311B0"/>
    <w:rsid w:val="00A318CF"/>
    <w:rsid w:val="00A31E6B"/>
    <w:rsid w:val="00A323E2"/>
    <w:rsid w:val="00A337A9"/>
    <w:rsid w:val="00A33D7B"/>
    <w:rsid w:val="00A340B6"/>
    <w:rsid w:val="00A354BA"/>
    <w:rsid w:val="00A35A35"/>
    <w:rsid w:val="00A360FD"/>
    <w:rsid w:val="00A37B39"/>
    <w:rsid w:val="00A4024A"/>
    <w:rsid w:val="00A404CE"/>
    <w:rsid w:val="00A4082C"/>
    <w:rsid w:val="00A41AF1"/>
    <w:rsid w:val="00A41FE5"/>
    <w:rsid w:val="00A420DF"/>
    <w:rsid w:val="00A42337"/>
    <w:rsid w:val="00A4255A"/>
    <w:rsid w:val="00A42A57"/>
    <w:rsid w:val="00A4335D"/>
    <w:rsid w:val="00A43631"/>
    <w:rsid w:val="00A436DF"/>
    <w:rsid w:val="00A43F8B"/>
    <w:rsid w:val="00A4407B"/>
    <w:rsid w:val="00A44125"/>
    <w:rsid w:val="00A449D2"/>
    <w:rsid w:val="00A44C6C"/>
    <w:rsid w:val="00A450CB"/>
    <w:rsid w:val="00A4518B"/>
    <w:rsid w:val="00A4530A"/>
    <w:rsid w:val="00A45A91"/>
    <w:rsid w:val="00A4712F"/>
    <w:rsid w:val="00A475C6"/>
    <w:rsid w:val="00A47BCE"/>
    <w:rsid w:val="00A50C0B"/>
    <w:rsid w:val="00A51042"/>
    <w:rsid w:val="00A51154"/>
    <w:rsid w:val="00A51AB4"/>
    <w:rsid w:val="00A51EA0"/>
    <w:rsid w:val="00A51F76"/>
    <w:rsid w:val="00A5221B"/>
    <w:rsid w:val="00A526CD"/>
    <w:rsid w:val="00A5321A"/>
    <w:rsid w:val="00A53538"/>
    <w:rsid w:val="00A54190"/>
    <w:rsid w:val="00A54201"/>
    <w:rsid w:val="00A54D35"/>
    <w:rsid w:val="00A54E3C"/>
    <w:rsid w:val="00A54FB4"/>
    <w:rsid w:val="00A554F9"/>
    <w:rsid w:val="00A564D9"/>
    <w:rsid w:val="00A56865"/>
    <w:rsid w:val="00A576A4"/>
    <w:rsid w:val="00A57DB5"/>
    <w:rsid w:val="00A60298"/>
    <w:rsid w:val="00A607BB"/>
    <w:rsid w:val="00A60CF1"/>
    <w:rsid w:val="00A61580"/>
    <w:rsid w:val="00A619C6"/>
    <w:rsid w:val="00A61DB5"/>
    <w:rsid w:val="00A61E3A"/>
    <w:rsid w:val="00A6241F"/>
    <w:rsid w:val="00A631CD"/>
    <w:rsid w:val="00A6353E"/>
    <w:rsid w:val="00A63A7C"/>
    <w:rsid w:val="00A64437"/>
    <w:rsid w:val="00A64B55"/>
    <w:rsid w:val="00A653B4"/>
    <w:rsid w:val="00A660BA"/>
    <w:rsid w:val="00A66307"/>
    <w:rsid w:val="00A66A43"/>
    <w:rsid w:val="00A66BBA"/>
    <w:rsid w:val="00A6703B"/>
    <w:rsid w:val="00A67091"/>
    <w:rsid w:val="00A700DD"/>
    <w:rsid w:val="00A70AC2"/>
    <w:rsid w:val="00A71A00"/>
    <w:rsid w:val="00A71B5C"/>
    <w:rsid w:val="00A71CD1"/>
    <w:rsid w:val="00A71F5A"/>
    <w:rsid w:val="00A726CE"/>
    <w:rsid w:val="00A730E0"/>
    <w:rsid w:val="00A73509"/>
    <w:rsid w:val="00A7364F"/>
    <w:rsid w:val="00A73A04"/>
    <w:rsid w:val="00A73DB2"/>
    <w:rsid w:val="00A74796"/>
    <w:rsid w:val="00A75B15"/>
    <w:rsid w:val="00A7616E"/>
    <w:rsid w:val="00A7681C"/>
    <w:rsid w:val="00A769D5"/>
    <w:rsid w:val="00A76EA5"/>
    <w:rsid w:val="00A77016"/>
    <w:rsid w:val="00A77054"/>
    <w:rsid w:val="00A775C1"/>
    <w:rsid w:val="00A8054B"/>
    <w:rsid w:val="00A80F59"/>
    <w:rsid w:val="00A8187F"/>
    <w:rsid w:val="00A81AB4"/>
    <w:rsid w:val="00A8224D"/>
    <w:rsid w:val="00A822A9"/>
    <w:rsid w:val="00A828BC"/>
    <w:rsid w:val="00A82BB0"/>
    <w:rsid w:val="00A82DD5"/>
    <w:rsid w:val="00A82F40"/>
    <w:rsid w:val="00A832CA"/>
    <w:rsid w:val="00A83846"/>
    <w:rsid w:val="00A83DE0"/>
    <w:rsid w:val="00A83E81"/>
    <w:rsid w:val="00A84255"/>
    <w:rsid w:val="00A84421"/>
    <w:rsid w:val="00A84703"/>
    <w:rsid w:val="00A84704"/>
    <w:rsid w:val="00A84849"/>
    <w:rsid w:val="00A84A7B"/>
    <w:rsid w:val="00A84ABF"/>
    <w:rsid w:val="00A85DA0"/>
    <w:rsid w:val="00A87B3A"/>
    <w:rsid w:val="00A87DC4"/>
    <w:rsid w:val="00A9031A"/>
    <w:rsid w:val="00A904E9"/>
    <w:rsid w:val="00A90C7F"/>
    <w:rsid w:val="00A91A1A"/>
    <w:rsid w:val="00A921B1"/>
    <w:rsid w:val="00A922A5"/>
    <w:rsid w:val="00A922D9"/>
    <w:rsid w:val="00A923FF"/>
    <w:rsid w:val="00A930F1"/>
    <w:rsid w:val="00A9312A"/>
    <w:rsid w:val="00A9313F"/>
    <w:rsid w:val="00A9329E"/>
    <w:rsid w:val="00A9359A"/>
    <w:rsid w:val="00A937F3"/>
    <w:rsid w:val="00A93AE0"/>
    <w:rsid w:val="00A947BD"/>
    <w:rsid w:val="00A94807"/>
    <w:rsid w:val="00A94A19"/>
    <w:rsid w:val="00A957D2"/>
    <w:rsid w:val="00A95B02"/>
    <w:rsid w:val="00A95BE7"/>
    <w:rsid w:val="00A95F60"/>
    <w:rsid w:val="00A95FCB"/>
    <w:rsid w:val="00A966E8"/>
    <w:rsid w:val="00A96750"/>
    <w:rsid w:val="00A96A0B"/>
    <w:rsid w:val="00A96BB8"/>
    <w:rsid w:val="00A96D0D"/>
    <w:rsid w:val="00A96E7C"/>
    <w:rsid w:val="00A9727D"/>
    <w:rsid w:val="00A97324"/>
    <w:rsid w:val="00A9785D"/>
    <w:rsid w:val="00A97BA1"/>
    <w:rsid w:val="00A97C3A"/>
    <w:rsid w:val="00A97EC3"/>
    <w:rsid w:val="00AA00EC"/>
    <w:rsid w:val="00AA03D1"/>
    <w:rsid w:val="00AA078E"/>
    <w:rsid w:val="00AA0B76"/>
    <w:rsid w:val="00AA0EEA"/>
    <w:rsid w:val="00AA174C"/>
    <w:rsid w:val="00AA1DD5"/>
    <w:rsid w:val="00AA21FD"/>
    <w:rsid w:val="00AA2853"/>
    <w:rsid w:val="00AA2FB9"/>
    <w:rsid w:val="00AA3590"/>
    <w:rsid w:val="00AA479D"/>
    <w:rsid w:val="00AA4B9F"/>
    <w:rsid w:val="00AA4FC0"/>
    <w:rsid w:val="00AA517D"/>
    <w:rsid w:val="00AA5622"/>
    <w:rsid w:val="00AA5741"/>
    <w:rsid w:val="00AA5D6A"/>
    <w:rsid w:val="00AA67AE"/>
    <w:rsid w:val="00AA7353"/>
    <w:rsid w:val="00AB000F"/>
    <w:rsid w:val="00AB027A"/>
    <w:rsid w:val="00AB0827"/>
    <w:rsid w:val="00AB0AE7"/>
    <w:rsid w:val="00AB0B44"/>
    <w:rsid w:val="00AB0E10"/>
    <w:rsid w:val="00AB0F0B"/>
    <w:rsid w:val="00AB1878"/>
    <w:rsid w:val="00AB22EF"/>
    <w:rsid w:val="00AB30F8"/>
    <w:rsid w:val="00AB3176"/>
    <w:rsid w:val="00AB34EC"/>
    <w:rsid w:val="00AB3B53"/>
    <w:rsid w:val="00AB3B55"/>
    <w:rsid w:val="00AB50F4"/>
    <w:rsid w:val="00AB6250"/>
    <w:rsid w:val="00AB63CD"/>
    <w:rsid w:val="00AB6425"/>
    <w:rsid w:val="00AB6715"/>
    <w:rsid w:val="00AB69D3"/>
    <w:rsid w:val="00AB7547"/>
    <w:rsid w:val="00AB7604"/>
    <w:rsid w:val="00AB76E9"/>
    <w:rsid w:val="00AB792E"/>
    <w:rsid w:val="00AC009C"/>
    <w:rsid w:val="00AC0EFF"/>
    <w:rsid w:val="00AC18FC"/>
    <w:rsid w:val="00AC1992"/>
    <w:rsid w:val="00AC214D"/>
    <w:rsid w:val="00AC2598"/>
    <w:rsid w:val="00AC2794"/>
    <w:rsid w:val="00AC27E4"/>
    <w:rsid w:val="00AC33ED"/>
    <w:rsid w:val="00AC35DE"/>
    <w:rsid w:val="00AC3C82"/>
    <w:rsid w:val="00AC41B2"/>
    <w:rsid w:val="00AC43D8"/>
    <w:rsid w:val="00AC696B"/>
    <w:rsid w:val="00AC6E26"/>
    <w:rsid w:val="00AC7021"/>
    <w:rsid w:val="00AD018F"/>
    <w:rsid w:val="00AD04B5"/>
    <w:rsid w:val="00AD0683"/>
    <w:rsid w:val="00AD09B2"/>
    <w:rsid w:val="00AD0F79"/>
    <w:rsid w:val="00AD18D4"/>
    <w:rsid w:val="00AD1C38"/>
    <w:rsid w:val="00AD2233"/>
    <w:rsid w:val="00AD24D1"/>
    <w:rsid w:val="00AD2C20"/>
    <w:rsid w:val="00AD2CCE"/>
    <w:rsid w:val="00AD2FE1"/>
    <w:rsid w:val="00AD33F5"/>
    <w:rsid w:val="00AD371F"/>
    <w:rsid w:val="00AD465A"/>
    <w:rsid w:val="00AD4889"/>
    <w:rsid w:val="00AD5264"/>
    <w:rsid w:val="00AD5582"/>
    <w:rsid w:val="00AD5C39"/>
    <w:rsid w:val="00AD5EA9"/>
    <w:rsid w:val="00AD64AB"/>
    <w:rsid w:val="00AD661A"/>
    <w:rsid w:val="00AD6B07"/>
    <w:rsid w:val="00AD7297"/>
    <w:rsid w:val="00AD770B"/>
    <w:rsid w:val="00AD7AD4"/>
    <w:rsid w:val="00AD7CC6"/>
    <w:rsid w:val="00AD7FC2"/>
    <w:rsid w:val="00AE0641"/>
    <w:rsid w:val="00AE08EE"/>
    <w:rsid w:val="00AE108F"/>
    <w:rsid w:val="00AE12F4"/>
    <w:rsid w:val="00AE17AA"/>
    <w:rsid w:val="00AE2032"/>
    <w:rsid w:val="00AE213C"/>
    <w:rsid w:val="00AE2AC0"/>
    <w:rsid w:val="00AE2CFE"/>
    <w:rsid w:val="00AE45D1"/>
    <w:rsid w:val="00AE597C"/>
    <w:rsid w:val="00AE5AD9"/>
    <w:rsid w:val="00AE5AF9"/>
    <w:rsid w:val="00AE5B2F"/>
    <w:rsid w:val="00AE5C03"/>
    <w:rsid w:val="00AE5CD7"/>
    <w:rsid w:val="00AE69A0"/>
    <w:rsid w:val="00AE6F4B"/>
    <w:rsid w:val="00AE76B6"/>
    <w:rsid w:val="00AE7F7A"/>
    <w:rsid w:val="00AF0031"/>
    <w:rsid w:val="00AF032B"/>
    <w:rsid w:val="00AF06AA"/>
    <w:rsid w:val="00AF07FA"/>
    <w:rsid w:val="00AF0877"/>
    <w:rsid w:val="00AF0C5D"/>
    <w:rsid w:val="00AF0D1F"/>
    <w:rsid w:val="00AF1BF3"/>
    <w:rsid w:val="00AF1E0F"/>
    <w:rsid w:val="00AF1E4A"/>
    <w:rsid w:val="00AF2B15"/>
    <w:rsid w:val="00AF35E6"/>
    <w:rsid w:val="00AF3F4A"/>
    <w:rsid w:val="00AF42D2"/>
    <w:rsid w:val="00AF4661"/>
    <w:rsid w:val="00AF5802"/>
    <w:rsid w:val="00AF5846"/>
    <w:rsid w:val="00AF76F6"/>
    <w:rsid w:val="00AF7A60"/>
    <w:rsid w:val="00AF7FB1"/>
    <w:rsid w:val="00B00120"/>
    <w:rsid w:val="00B01D37"/>
    <w:rsid w:val="00B027E8"/>
    <w:rsid w:val="00B031BA"/>
    <w:rsid w:val="00B03882"/>
    <w:rsid w:val="00B03AE7"/>
    <w:rsid w:val="00B03CED"/>
    <w:rsid w:val="00B04182"/>
    <w:rsid w:val="00B0428B"/>
    <w:rsid w:val="00B045CB"/>
    <w:rsid w:val="00B04929"/>
    <w:rsid w:val="00B04953"/>
    <w:rsid w:val="00B05050"/>
    <w:rsid w:val="00B05353"/>
    <w:rsid w:val="00B05413"/>
    <w:rsid w:val="00B0562F"/>
    <w:rsid w:val="00B05A22"/>
    <w:rsid w:val="00B06380"/>
    <w:rsid w:val="00B06502"/>
    <w:rsid w:val="00B0651B"/>
    <w:rsid w:val="00B0657B"/>
    <w:rsid w:val="00B065DD"/>
    <w:rsid w:val="00B069E7"/>
    <w:rsid w:val="00B06ED3"/>
    <w:rsid w:val="00B074E1"/>
    <w:rsid w:val="00B07F97"/>
    <w:rsid w:val="00B1021A"/>
    <w:rsid w:val="00B109F1"/>
    <w:rsid w:val="00B10CC3"/>
    <w:rsid w:val="00B10D0D"/>
    <w:rsid w:val="00B10F37"/>
    <w:rsid w:val="00B11955"/>
    <w:rsid w:val="00B11BF9"/>
    <w:rsid w:val="00B125EC"/>
    <w:rsid w:val="00B12F08"/>
    <w:rsid w:val="00B13244"/>
    <w:rsid w:val="00B13392"/>
    <w:rsid w:val="00B1397C"/>
    <w:rsid w:val="00B14924"/>
    <w:rsid w:val="00B1517C"/>
    <w:rsid w:val="00B15314"/>
    <w:rsid w:val="00B15D99"/>
    <w:rsid w:val="00B16300"/>
    <w:rsid w:val="00B166D3"/>
    <w:rsid w:val="00B1683E"/>
    <w:rsid w:val="00B16A45"/>
    <w:rsid w:val="00B16A60"/>
    <w:rsid w:val="00B17130"/>
    <w:rsid w:val="00B177FB"/>
    <w:rsid w:val="00B17B8C"/>
    <w:rsid w:val="00B17F9E"/>
    <w:rsid w:val="00B2075E"/>
    <w:rsid w:val="00B20CBA"/>
    <w:rsid w:val="00B20D80"/>
    <w:rsid w:val="00B21495"/>
    <w:rsid w:val="00B22429"/>
    <w:rsid w:val="00B22DCF"/>
    <w:rsid w:val="00B22E52"/>
    <w:rsid w:val="00B23DD6"/>
    <w:rsid w:val="00B2402B"/>
    <w:rsid w:val="00B247B4"/>
    <w:rsid w:val="00B2487C"/>
    <w:rsid w:val="00B24A42"/>
    <w:rsid w:val="00B25D45"/>
    <w:rsid w:val="00B25F90"/>
    <w:rsid w:val="00B2679C"/>
    <w:rsid w:val="00B26BAA"/>
    <w:rsid w:val="00B26D3C"/>
    <w:rsid w:val="00B2716D"/>
    <w:rsid w:val="00B2737B"/>
    <w:rsid w:val="00B27A94"/>
    <w:rsid w:val="00B27AFA"/>
    <w:rsid w:val="00B304B1"/>
    <w:rsid w:val="00B30686"/>
    <w:rsid w:val="00B30791"/>
    <w:rsid w:val="00B308A6"/>
    <w:rsid w:val="00B309E7"/>
    <w:rsid w:val="00B319BB"/>
    <w:rsid w:val="00B31CB7"/>
    <w:rsid w:val="00B3220F"/>
    <w:rsid w:val="00B324A3"/>
    <w:rsid w:val="00B327E7"/>
    <w:rsid w:val="00B32C09"/>
    <w:rsid w:val="00B32D41"/>
    <w:rsid w:val="00B32DFD"/>
    <w:rsid w:val="00B331CD"/>
    <w:rsid w:val="00B3348A"/>
    <w:rsid w:val="00B336A3"/>
    <w:rsid w:val="00B336BF"/>
    <w:rsid w:val="00B33AFD"/>
    <w:rsid w:val="00B33BAA"/>
    <w:rsid w:val="00B34002"/>
    <w:rsid w:val="00B345C4"/>
    <w:rsid w:val="00B35651"/>
    <w:rsid w:val="00B358D2"/>
    <w:rsid w:val="00B35C2A"/>
    <w:rsid w:val="00B35E92"/>
    <w:rsid w:val="00B36D81"/>
    <w:rsid w:val="00B36F68"/>
    <w:rsid w:val="00B37117"/>
    <w:rsid w:val="00B374D7"/>
    <w:rsid w:val="00B378EC"/>
    <w:rsid w:val="00B4038C"/>
    <w:rsid w:val="00B4040E"/>
    <w:rsid w:val="00B40624"/>
    <w:rsid w:val="00B40A16"/>
    <w:rsid w:val="00B40C15"/>
    <w:rsid w:val="00B40F8E"/>
    <w:rsid w:val="00B4119C"/>
    <w:rsid w:val="00B4126A"/>
    <w:rsid w:val="00B417D5"/>
    <w:rsid w:val="00B4203F"/>
    <w:rsid w:val="00B4347F"/>
    <w:rsid w:val="00B4464E"/>
    <w:rsid w:val="00B44FD0"/>
    <w:rsid w:val="00B45DB1"/>
    <w:rsid w:val="00B46122"/>
    <w:rsid w:val="00B46523"/>
    <w:rsid w:val="00B465BC"/>
    <w:rsid w:val="00B46B63"/>
    <w:rsid w:val="00B46D96"/>
    <w:rsid w:val="00B47226"/>
    <w:rsid w:val="00B475CE"/>
    <w:rsid w:val="00B476E0"/>
    <w:rsid w:val="00B47800"/>
    <w:rsid w:val="00B50BB6"/>
    <w:rsid w:val="00B50EFB"/>
    <w:rsid w:val="00B51042"/>
    <w:rsid w:val="00B5154B"/>
    <w:rsid w:val="00B519AD"/>
    <w:rsid w:val="00B51E72"/>
    <w:rsid w:val="00B51E9F"/>
    <w:rsid w:val="00B521F3"/>
    <w:rsid w:val="00B52494"/>
    <w:rsid w:val="00B5309E"/>
    <w:rsid w:val="00B530FC"/>
    <w:rsid w:val="00B53A17"/>
    <w:rsid w:val="00B542BE"/>
    <w:rsid w:val="00B54377"/>
    <w:rsid w:val="00B543DA"/>
    <w:rsid w:val="00B548EA"/>
    <w:rsid w:val="00B54A31"/>
    <w:rsid w:val="00B552E1"/>
    <w:rsid w:val="00B552F0"/>
    <w:rsid w:val="00B55E46"/>
    <w:rsid w:val="00B561AD"/>
    <w:rsid w:val="00B5650E"/>
    <w:rsid w:val="00B5681F"/>
    <w:rsid w:val="00B56C3A"/>
    <w:rsid w:val="00B56ECE"/>
    <w:rsid w:val="00B5726C"/>
    <w:rsid w:val="00B5748F"/>
    <w:rsid w:val="00B579F4"/>
    <w:rsid w:val="00B60555"/>
    <w:rsid w:val="00B6093E"/>
    <w:rsid w:val="00B6124F"/>
    <w:rsid w:val="00B6191D"/>
    <w:rsid w:val="00B61EC3"/>
    <w:rsid w:val="00B638B0"/>
    <w:rsid w:val="00B63DA6"/>
    <w:rsid w:val="00B63EF1"/>
    <w:rsid w:val="00B642DC"/>
    <w:rsid w:val="00B64626"/>
    <w:rsid w:val="00B648FC"/>
    <w:rsid w:val="00B64CB3"/>
    <w:rsid w:val="00B65EB7"/>
    <w:rsid w:val="00B66273"/>
    <w:rsid w:val="00B663F5"/>
    <w:rsid w:val="00B6681C"/>
    <w:rsid w:val="00B67417"/>
    <w:rsid w:val="00B702D5"/>
    <w:rsid w:val="00B7068D"/>
    <w:rsid w:val="00B707BA"/>
    <w:rsid w:val="00B70B2C"/>
    <w:rsid w:val="00B71424"/>
    <w:rsid w:val="00B71A2B"/>
    <w:rsid w:val="00B71B3A"/>
    <w:rsid w:val="00B71B9B"/>
    <w:rsid w:val="00B721D1"/>
    <w:rsid w:val="00B727D0"/>
    <w:rsid w:val="00B72A4B"/>
    <w:rsid w:val="00B72D1B"/>
    <w:rsid w:val="00B73990"/>
    <w:rsid w:val="00B73EAD"/>
    <w:rsid w:val="00B741B4"/>
    <w:rsid w:val="00B746E2"/>
    <w:rsid w:val="00B748A1"/>
    <w:rsid w:val="00B74A4F"/>
    <w:rsid w:val="00B75714"/>
    <w:rsid w:val="00B75CDB"/>
    <w:rsid w:val="00B76331"/>
    <w:rsid w:val="00B76644"/>
    <w:rsid w:val="00B76DB3"/>
    <w:rsid w:val="00B7721A"/>
    <w:rsid w:val="00B778A1"/>
    <w:rsid w:val="00B7798C"/>
    <w:rsid w:val="00B77BD2"/>
    <w:rsid w:val="00B80865"/>
    <w:rsid w:val="00B80BCD"/>
    <w:rsid w:val="00B80C70"/>
    <w:rsid w:val="00B80EC4"/>
    <w:rsid w:val="00B815F4"/>
    <w:rsid w:val="00B81C8E"/>
    <w:rsid w:val="00B81E73"/>
    <w:rsid w:val="00B8253F"/>
    <w:rsid w:val="00B82584"/>
    <w:rsid w:val="00B827EB"/>
    <w:rsid w:val="00B82AD6"/>
    <w:rsid w:val="00B82AE4"/>
    <w:rsid w:val="00B82B20"/>
    <w:rsid w:val="00B82EB6"/>
    <w:rsid w:val="00B832E8"/>
    <w:rsid w:val="00B8359F"/>
    <w:rsid w:val="00B835F3"/>
    <w:rsid w:val="00B83CF1"/>
    <w:rsid w:val="00B83DA6"/>
    <w:rsid w:val="00B84672"/>
    <w:rsid w:val="00B846F0"/>
    <w:rsid w:val="00B8475A"/>
    <w:rsid w:val="00B84BB3"/>
    <w:rsid w:val="00B84C58"/>
    <w:rsid w:val="00B85D6F"/>
    <w:rsid w:val="00B862D7"/>
    <w:rsid w:val="00B86597"/>
    <w:rsid w:val="00B86D9B"/>
    <w:rsid w:val="00B8763A"/>
    <w:rsid w:val="00B87797"/>
    <w:rsid w:val="00B87A3E"/>
    <w:rsid w:val="00B87C43"/>
    <w:rsid w:val="00B90613"/>
    <w:rsid w:val="00B9093A"/>
    <w:rsid w:val="00B91161"/>
    <w:rsid w:val="00B912D3"/>
    <w:rsid w:val="00B913FD"/>
    <w:rsid w:val="00B9178A"/>
    <w:rsid w:val="00B91E67"/>
    <w:rsid w:val="00B9285E"/>
    <w:rsid w:val="00B92D74"/>
    <w:rsid w:val="00B92FFF"/>
    <w:rsid w:val="00B93398"/>
    <w:rsid w:val="00B937B2"/>
    <w:rsid w:val="00B9397A"/>
    <w:rsid w:val="00B94042"/>
    <w:rsid w:val="00B942EF"/>
    <w:rsid w:val="00B954D4"/>
    <w:rsid w:val="00B95932"/>
    <w:rsid w:val="00B95BF9"/>
    <w:rsid w:val="00B96009"/>
    <w:rsid w:val="00B964F7"/>
    <w:rsid w:val="00B96530"/>
    <w:rsid w:val="00B969B2"/>
    <w:rsid w:val="00B96AAE"/>
    <w:rsid w:val="00B96FAD"/>
    <w:rsid w:val="00B9727D"/>
    <w:rsid w:val="00B972C9"/>
    <w:rsid w:val="00B97489"/>
    <w:rsid w:val="00B97785"/>
    <w:rsid w:val="00BA0C73"/>
    <w:rsid w:val="00BA12FC"/>
    <w:rsid w:val="00BA180A"/>
    <w:rsid w:val="00BA1999"/>
    <w:rsid w:val="00BA1AE0"/>
    <w:rsid w:val="00BA222A"/>
    <w:rsid w:val="00BA31EE"/>
    <w:rsid w:val="00BA3394"/>
    <w:rsid w:val="00BA3895"/>
    <w:rsid w:val="00BA3BA1"/>
    <w:rsid w:val="00BA3D5A"/>
    <w:rsid w:val="00BA3D8C"/>
    <w:rsid w:val="00BA482B"/>
    <w:rsid w:val="00BA528A"/>
    <w:rsid w:val="00BA5783"/>
    <w:rsid w:val="00BA607C"/>
    <w:rsid w:val="00BA6907"/>
    <w:rsid w:val="00BA696C"/>
    <w:rsid w:val="00BA6AA0"/>
    <w:rsid w:val="00BA6C34"/>
    <w:rsid w:val="00BB05D2"/>
    <w:rsid w:val="00BB0EA3"/>
    <w:rsid w:val="00BB1507"/>
    <w:rsid w:val="00BB1569"/>
    <w:rsid w:val="00BB1AFE"/>
    <w:rsid w:val="00BB25E1"/>
    <w:rsid w:val="00BB28DF"/>
    <w:rsid w:val="00BB2A53"/>
    <w:rsid w:val="00BB2DBA"/>
    <w:rsid w:val="00BB3014"/>
    <w:rsid w:val="00BB33E4"/>
    <w:rsid w:val="00BB3BA4"/>
    <w:rsid w:val="00BB3FAC"/>
    <w:rsid w:val="00BB4360"/>
    <w:rsid w:val="00BB4729"/>
    <w:rsid w:val="00BB4A93"/>
    <w:rsid w:val="00BB4C01"/>
    <w:rsid w:val="00BB4C13"/>
    <w:rsid w:val="00BB4DE9"/>
    <w:rsid w:val="00BB4EC9"/>
    <w:rsid w:val="00BB5B20"/>
    <w:rsid w:val="00BB6165"/>
    <w:rsid w:val="00BB64DD"/>
    <w:rsid w:val="00BB6780"/>
    <w:rsid w:val="00BB768C"/>
    <w:rsid w:val="00BB798B"/>
    <w:rsid w:val="00BB79B5"/>
    <w:rsid w:val="00BC0137"/>
    <w:rsid w:val="00BC08E4"/>
    <w:rsid w:val="00BC0CDA"/>
    <w:rsid w:val="00BC1492"/>
    <w:rsid w:val="00BC159F"/>
    <w:rsid w:val="00BC248A"/>
    <w:rsid w:val="00BC2D67"/>
    <w:rsid w:val="00BC3710"/>
    <w:rsid w:val="00BC3CF3"/>
    <w:rsid w:val="00BC4116"/>
    <w:rsid w:val="00BC48C7"/>
    <w:rsid w:val="00BC49DD"/>
    <w:rsid w:val="00BC4BFE"/>
    <w:rsid w:val="00BC4F2E"/>
    <w:rsid w:val="00BC5D43"/>
    <w:rsid w:val="00BC5EBA"/>
    <w:rsid w:val="00BC785D"/>
    <w:rsid w:val="00BC7C56"/>
    <w:rsid w:val="00BD0062"/>
    <w:rsid w:val="00BD0A56"/>
    <w:rsid w:val="00BD0A8C"/>
    <w:rsid w:val="00BD0ECA"/>
    <w:rsid w:val="00BD1152"/>
    <w:rsid w:val="00BD124F"/>
    <w:rsid w:val="00BD13C8"/>
    <w:rsid w:val="00BD359D"/>
    <w:rsid w:val="00BD3878"/>
    <w:rsid w:val="00BD4089"/>
    <w:rsid w:val="00BD428E"/>
    <w:rsid w:val="00BD4454"/>
    <w:rsid w:val="00BD4679"/>
    <w:rsid w:val="00BD4853"/>
    <w:rsid w:val="00BD5D07"/>
    <w:rsid w:val="00BD5D95"/>
    <w:rsid w:val="00BD6913"/>
    <w:rsid w:val="00BD6997"/>
    <w:rsid w:val="00BD6E1E"/>
    <w:rsid w:val="00BD6EBC"/>
    <w:rsid w:val="00BD6FD4"/>
    <w:rsid w:val="00BD7591"/>
    <w:rsid w:val="00BD7641"/>
    <w:rsid w:val="00BD7EA4"/>
    <w:rsid w:val="00BE0684"/>
    <w:rsid w:val="00BE0BCB"/>
    <w:rsid w:val="00BE0DFF"/>
    <w:rsid w:val="00BE0FA0"/>
    <w:rsid w:val="00BE0FE0"/>
    <w:rsid w:val="00BE16DE"/>
    <w:rsid w:val="00BE16F5"/>
    <w:rsid w:val="00BE1933"/>
    <w:rsid w:val="00BE24A7"/>
    <w:rsid w:val="00BE308C"/>
    <w:rsid w:val="00BE351C"/>
    <w:rsid w:val="00BE3997"/>
    <w:rsid w:val="00BE3E38"/>
    <w:rsid w:val="00BE3FD7"/>
    <w:rsid w:val="00BE42B0"/>
    <w:rsid w:val="00BE44F7"/>
    <w:rsid w:val="00BE4DD3"/>
    <w:rsid w:val="00BE4F69"/>
    <w:rsid w:val="00BE5398"/>
    <w:rsid w:val="00BE5450"/>
    <w:rsid w:val="00BE55BC"/>
    <w:rsid w:val="00BE5C70"/>
    <w:rsid w:val="00BE5D31"/>
    <w:rsid w:val="00BE5E18"/>
    <w:rsid w:val="00BE66A4"/>
    <w:rsid w:val="00BE687D"/>
    <w:rsid w:val="00BE6A11"/>
    <w:rsid w:val="00BE6A41"/>
    <w:rsid w:val="00BE6B07"/>
    <w:rsid w:val="00BE6E33"/>
    <w:rsid w:val="00BE71B3"/>
    <w:rsid w:val="00BF0B36"/>
    <w:rsid w:val="00BF0C95"/>
    <w:rsid w:val="00BF0D8F"/>
    <w:rsid w:val="00BF14E9"/>
    <w:rsid w:val="00BF17E9"/>
    <w:rsid w:val="00BF193C"/>
    <w:rsid w:val="00BF20DF"/>
    <w:rsid w:val="00BF2706"/>
    <w:rsid w:val="00BF2A0A"/>
    <w:rsid w:val="00BF2F14"/>
    <w:rsid w:val="00BF3DBD"/>
    <w:rsid w:val="00BF4ACE"/>
    <w:rsid w:val="00BF5414"/>
    <w:rsid w:val="00BF546E"/>
    <w:rsid w:val="00BF5FAF"/>
    <w:rsid w:val="00BF60F0"/>
    <w:rsid w:val="00BF611B"/>
    <w:rsid w:val="00BF62D8"/>
    <w:rsid w:val="00C00188"/>
    <w:rsid w:val="00C00213"/>
    <w:rsid w:val="00C0060D"/>
    <w:rsid w:val="00C009CF"/>
    <w:rsid w:val="00C00FC4"/>
    <w:rsid w:val="00C0190B"/>
    <w:rsid w:val="00C01ECA"/>
    <w:rsid w:val="00C020AD"/>
    <w:rsid w:val="00C04234"/>
    <w:rsid w:val="00C0466D"/>
    <w:rsid w:val="00C04832"/>
    <w:rsid w:val="00C0489E"/>
    <w:rsid w:val="00C04C03"/>
    <w:rsid w:val="00C0567B"/>
    <w:rsid w:val="00C059BA"/>
    <w:rsid w:val="00C059C4"/>
    <w:rsid w:val="00C05F1F"/>
    <w:rsid w:val="00C0749A"/>
    <w:rsid w:val="00C07E29"/>
    <w:rsid w:val="00C07FCA"/>
    <w:rsid w:val="00C10126"/>
    <w:rsid w:val="00C10138"/>
    <w:rsid w:val="00C10193"/>
    <w:rsid w:val="00C101E6"/>
    <w:rsid w:val="00C106AB"/>
    <w:rsid w:val="00C10A76"/>
    <w:rsid w:val="00C10B4A"/>
    <w:rsid w:val="00C10C16"/>
    <w:rsid w:val="00C10CB5"/>
    <w:rsid w:val="00C10D26"/>
    <w:rsid w:val="00C11B57"/>
    <w:rsid w:val="00C12089"/>
    <w:rsid w:val="00C1250D"/>
    <w:rsid w:val="00C128D9"/>
    <w:rsid w:val="00C12969"/>
    <w:rsid w:val="00C1358F"/>
    <w:rsid w:val="00C13AE6"/>
    <w:rsid w:val="00C13D3D"/>
    <w:rsid w:val="00C144BE"/>
    <w:rsid w:val="00C14675"/>
    <w:rsid w:val="00C15420"/>
    <w:rsid w:val="00C15B6B"/>
    <w:rsid w:val="00C15C8A"/>
    <w:rsid w:val="00C1617C"/>
    <w:rsid w:val="00C163ED"/>
    <w:rsid w:val="00C16996"/>
    <w:rsid w:val="00C17A61"/>
    <w:rsid w:val="00C206C4"/>
    <w:rsid w:val="00C20A51"/>
    <w:rsid w:val="00C21633"/>
    <w:rsid w:val="00C2211C"/>
    <w:rsid w:val="00C23495"/>
    <w:rsid w:val="00C255DD"/>
    <w:rsid w:val="00C25A5B"/>
    <w:rsid w:val="00C25CA4"/>
    <w:rsid w:val="00C25D94"/>
    <w:rsid w:val="00C2664F"/>
    <w:rsid w:val="00C27394"/>
    <w:rsid w:val="00C2749B"/>
    <w:rsid w:val="00C2791C"/>
    <w:rsid w:val="00C30061"/>
    <w:rsid w:val="00C30119"/>
    <w:rsid w:val="00C30160"/>
    <w:rsid w:val="00C306AB"/>
    <w:rsid w:val="00C30774"/>
    <w:rsid w:val="00C30D53"/>
    <w:rsid w:val="00C3123B"/>
    <w:rsid w:val="00C31329"/>
    <w:rsid w:val="00C315B9"/>
    <w:rsid w:val="00C318B0"/>
    <w:rsid w:val="00C31954"/>
    <w:rsid w:val="00C31A20"/>
    <w:rsid w:val="00C31F42"/>
    <w:rsid w:val="00C325BE"/>
    <w:rsid w:val="00C327D3"/>
    <w:rsid w:val="00C328A9"/>
    <w:rsid w:val="00C3291F"/>
    <w:rsid w:val="00C3333B"/>
    <w:rsid w:val="00C3333D"/>
    <w:rsid w:val="00C334D7"/>
    <w:rsid w:val="00C336E8"/>
    <w:rsid w:val="00C338E8"/>
    <w:rsid w:val="00C33D2D"/>
    <w:rsid w:val="00C34A47"/>
    <w:rsid w:val="00C34ACE"/>
    <w:rsid w:val="00C3560C"/>
    <w:rsid w:val="00C35839"/>
    <w:rsid w:val="00C35FAF"/>
    <w:rsid w:val="00C3613D"/>
    <w:rsid w:val="00C3625A"/>
    <w:rsid w:val="00C36A7A"/>
    <w:rsid w:val="00C36D0A"/>
    <w:rsid w:val="00C36F70"/>
    <w:rsid w:val="00C37085"/>
    <w:rsid w:val="00C37281"/>
    <w:rsid w:val="00C4035A"/>
    <w:rsid w:val="00C41A5D"/>
    <w:rsid w:val="00C4250D"/>
    <w:rsid w:val="00C42BC9"/>
    <w:rsid w:val="00C42EE5"/>
    <w:rsid w:val="00C42F3E"/>
    <w:rsid w:val="00C4336A"/>
    <w:rsid w:val="00C44BB8"/>
    <w:rsid w:val="00C4515A"/>
    <w:rsid w:val="00C45D46"/>
    <w:rsid w:val="00C46785"/>
    <w:rsid w:val="00C46B9A"/>
    <w:rsid w:val="00C47255"/>
    <w:rsid w:val="00C472B6"/>
    <w:rsid w:val="00C4732A"/>
    <w:rsid w:val="00C4733A"/>
    <w:rsid w:val="00C47D4D"/>
    <w:rsid w:val="00C47F38"/>
    <w:rsid w:val="00C507F9"/>
    <w:rsid w:val="00C5218A"/>
    <w:rsid w:val="00C522DA"/>
    <w:rsid w:val="00C522FF"/>
    <w:rsid w:val="00C52434"/>
    <w:rsid w:val="00C527B6"/>
    <w:rsid w:val="00C527DA"/>
    <w:rsid w:val="00C52B62"/>
    <w:rsid w:val="00C52D22"/>
    <w:rsid w:val="00C531B4"/>
    <w:rsid w:val="00C549A4"/>
    <w:rsid w:val="00C549D5"/>
    <w:rsid w:val="00C5668A"/>
    <w:rsid w:val="00C568DB"/>
    <w:rsid w:val="00C56E30"/>
    <w:rsid w:val="00C57312"/>
    <w:rsid w:val="00C57938"/>
    <w:rsid w:val="00C57C88"/>
    <w:rsid w:val="00C6113F"/>
    <w:rsid w:val="00C61829"/>
    <w:rsid w:val="00C61DD9"/>
    <w:rsid w:val="00C626E0"/>
    <w:rsid w:val="00C628C0"/>
    <w:rsid w:val="00C629E6"/>
    <w:rsid w:val="00C6418E"/>
    <w:rsid w:val="00C6429D"/>
    <w:rsid w:val="00C643FD"/>
    <w:rsid w:val="00C647A6"/>
    <w:rsid w:val="00C65104"/>
    <w:rsid w:val="00C658FB"/>
    <w:rsid w:val="00C65A83"/>
    <w:rsid w:val="00C65B06"/>
    <w:rsid w:val="00C65EE0"/>
    <w:rsid w:val="00C6682E"/>
    <w:rsid w:val="00C668C8"/>
    <w:rsid w:val="00C66CFE"/>
    <w:rsid w:val="00C66E4C"/>
    <w:rsid w:val="00C67303"/>
    <w:rsid w:val="00C6744F"/>
    <w:rsid w:val="00C6776C"/>
    <w:rsid w:val="00C67806"/>
    <w:rsid w:val="00C7030C"/>
    <w:rsid w:val="00C708A6"/>
    <w:rsid w:val="00C709DC"/>
    <w:rsid w:val="00C71150"/>
    <w:rsid w:val="00C713FC"/>
    <w:rsid w:val="00C7145B"/>
    <w:rsid w:val="00C71534"/>
    <w:rsid w:val="00C7190E"/>
    <w:rsid w:val="00C72236"/>
    <w:rsid w:val="00C72530"/>
    <w:rsid w:val="00C726D3"/>
    <w:rsid w:val="00C727AB"/>
    <w:rsid w:val="00C72CE5"/>
    <w:rsid w:val="00C73946"/>
    <w:rsid w:val="00C73978"/>
    <w:rsid w:val="00C73B3C"/>
    <w:rsid w:val="00C747F1"/>
    <w:rsid w:val="00C74808"/>
    <w:rsid w:val="00C75A56"/>
    <w:rsid w:val="00C75BD8"/>
    <w:rsid w:val="00C75CF4"/>
    <w:rsid w:val="00C762CB"/>
    <w:rsid w:val="00C765C5"/>
    <w:rsid w:val="00C76B9A"/>
    <w:rsid w:val="00C76FD3"/>
    <w:rsid w:val="00C77394"/>
    <w:rsid w:val="00C77F56"/>
    <w:rsid w:val="00C77FCA"/>
    <w:rsid w:val="00C8000B"/>
    <w:rsid w:val="00C800D4"/>
    <w:rsid w:val="00C8052B"/>
    <w:rsid w:val="00C806DF"/>
    <w:rsid w:val="00C808F2"/>
    <w:rsid w:val="00C80B72"/>
    <w:rsid w:val="00C80C28"/>
    <w:rsid w:val="00C811E9"/>
    <w:rsid w:val="00C81591"/>
    <w:rsid w:val="00C81593"/>
    <w:rsid w:val="00C816E9"/>
    <w:rsid w:val="00C82686"/>
    <w:rsid w:val="00C82CDB"/>
    <w:rsid w:val="00C82F99"/>
    <w:rsid w:val="00C841D7"/>
    <w:rsid w:val="00C8450B"/>
    <w:rsid w:val="00C84800"/>
    <w:rsid w:val="00C8484C"/>
    <w:rsid w:val="00C848A2"/>
    <w:rsid w:val="00C84B53"/>
    <w:rsid w:val="00C84D57"/>
    <w:rsid w:val="00C84FAC"/>
    <w:rsid w:val="00C85127"/>
    <w:rsid w:val="00C85488"/>
    <w:rsid w:val="00C85B43"/>
    <w:rsid w:val="00C85EB4"/>
    <w:rsid w:val="00C863B7"/>
    <w:rsid w:val="00C867FE"/>
    <w:rsid w:val="00C86B7A"/>
    <w:rsid w:val="00C86CA5"/>
    <w:rsid w:val="00C871F2"/>
    <w:rsid w:val="00C87417"/>
    <w:rsid w:val="00C8767A"/>
    <w:rsid w:val="00C8785A"/>
    <w:rsid w:val="00C879B6"/>
    <w:rsid w:val="00C87B78"/>
    <w:rsid w:val="00C87F43"/>
    <w:rsid w:val="00C90077"/>
    <w:rsid w:val="00C90180"/>
    <w:rsid w:val="00C90542"/>
    <w:rsid w:val="00C90B70"/>
    <w:rsid w:val="00C91189"/>
    <w:rsid w:val="00C9134E"/>
    <w:rsid w:val="00C93183"/>
    <w:rsid w:val="00C931EF"/>
    <w:rsid w:val="00C93CD3"/>
    <w:rsid w:val="00C93ED4"/>
    <w:rsid w:val="00C93FE9"/>
    <w:rsid w:val="00C9409D"/>
    <w:rsid w:val="00C9462C"/>
    <w:rsid w:val="00C948ED"/>
    <w:rsid w:val="00C94940"/>
    <w:rsid w:val="00C94D62"/>
    <w:rsid w:val="00C94D64"/>
    <w:rsid w:val="00C953D5"/>
    <w:rsid w:val="00C953E8"/>
    <w:rsid w:val="00C95511"/>
    <w:rsid w:val="00C96599"/>
    <w:rsid w:val="00C9683A"/>
    <w:rsid w:val="00C969BB"/>
    <w:rsid w:val="00C97177"/>
    <w:rsid w:val="00C979B5"/>
    <w:rsid w:val="00CA01F1"/>
    <w:rsid w:val="00CA051D"/>
    <w:rsid w:val="00CA11BE"/>
    <w:rsid w:val="00CA194C"/>
    <w:rsid w:val="00CA1A2D"/>
    <w:rsid w:val="00CA2220"/>
    <w:rsid w:val="00CA2383"/>
    <w:rsid w:val="00CA28F1"/>
    <w:rsid w:val="00CA3007"/>
    <w:rsid w:val="00CA319F"/>
    <w:rsid w:val="00CA38A1"/>
    <w:rsid w:val="00CA4727"/>
    <w:rsid w:val="00CA49BB"/>
    <w:rsid w:val="00CA4CC3"/>
    <w:rsid w:val="00CA53DD"/>
    <w:rsid w:val="00CA5F31"/>
    <w:rsid w:val="00CA618A"/>
    <w:rsid w:val="00CA6AB8"/>
    <w:rsid w:val="00CA6F77"/>
    <w:rsid w:val="00CA794B"/>
    <w:rsid w:val="00CA7A43"/>
    <w:rsid w:val="00CA7F21"/>
    <w:rsid w:val="00CA7F4E"/>
    <w:rsid w:val="00CB01F9"/>
    <w:rsid w:val="00CB0674"/>
    <w:rsid w:val="00CB08D0"/>
    <w:rsid w:val="00CB0A0D"/>
    <w:rsid w:val="00CB191F"/>
    <w:rsid w:val="00CB1F1A"/>
    <w:rsid w:val="00CB227E"/>
    <w:rsid w:val="00CB23A9"/>
    <w:rsid w:val="00CB23AD"/>
    <w:rsid w:val="00CB264B"/>
    <w:rsid w:val="00CB27CD"/>
    <w:rsid w:val="00CB283F"/>
    <w:rsid w:val="00CB2F13"/>
    <w:rsid w:val="00CB2F2B"/>
    <w:rsid w:val="00CB30C8"/>
    <w:rsid w:val="00CB3386"/>
    <w:rsid w:val="00CB388E"/>
    <w:rsid w:val="00CB3947"/>
    <w:rsid w:val="00CB3F8B"/>
    <w:rsid w:val="00CB4231"/>
    <w:rsid w:val="00CB4801"/>
    <w:rsid w:val="00CB4FD1"/>
    <w:rsid w:val="00CB53A3"/>
    <w:rsid w:val="00CB54C4"/>
    <w:rsid w:val="00CB5CD9"/>
    <w:rsid w:val="00CB6136"/>
    <w:rsid w:val="00CB61B8"/>
    <w:rsid w:val="00CB65CB"/>
    <w:rsid w:val="00CB6B5C"/>
    <w:rsid w:val="00CC0777"/>
    <w:rsid w:val="00CC0BE1"/>
    <w:rsid w:val="00CC0D63"/>
    <w:rsid w:val="00CC0E12"/>
    <w:rsid w:val="00CC1732"/>
    <w:rsid w:val="00CC1A26"/>
    <w:rsid w:val="00CC2450"/>
    <w:rsid w:val="00CC25BD"/>
    <w:rsid w:val="00CC27B5"/>
    <w:rsid w:val="00CC2CFD"/>
    <w:rsid w:val="00CC3BF5"/>
    <w:rsid w:val="00CC3F77"/>
    <w:rsid w:val="00CC4517"/>
    <w:rsid w:val="00CC46AB"/>
    <w:rsid w:val="00CC4808"/>
    <w:rsid w:val="00CC4B5F"/>
    <w:rsid w:val="00CC4BE2"/>
    <w:rsid w:val="00CC4E50"/>
    <w:rsid w:val="00CC5340"/>
    <w:rsid w:val="00CC56C0"/>
    <w:rsid w:val="00CC6111"/>
    <w:rsid w:val="00CC675B"/>
    <w:rsid w:val="00CC6940"/>
    <w:rsid w:val="00CC712B"/>
    <w:rsid w:val="00CC75A4"/>
    <w:rsid w:val="00CC77CE"/>
    <w:rsid w:val="00CC7926"/>
    <w:rsid w:val="00CD0E03"/>
    <w:rsid w:val="00CD1468"/>
    <w:rsid w:val="00CD1FAD"/>
    <w:rsid w:val="00CD2784"/>
    <w:rsid w:val="00CD3582"/>
    <w:rsid w:val="00CD3685"/>
    <w:rsid w:val="00CD3BC8"/>
    <w:rsid w:val="00CD3DA7"/>
    <w:rsid w:val="00CD425F"/>
    <w:rsid w:val="00CD6117"/>
    <w:rsid w:val="00CD6176"/>
    <w:rsid w:val="00CD6887"/>
    <w:rsid w:val="00CD6B99"/>
    <w:rsid w:val="00CD74C4"/>
    <w:rsid w:val="00CD78E5"/>
    <w:rsid w:val="00CD7C78"/>
    <w:rsid w:val="00CD7E5C"/>
    <w:rsid w:val="00CE0669"/>
    <w:rsid w:val="00CE10C7"/>
    <w:rsid w:val="00CE12A5"/>
    <w:rsid w:val="00CE13A6"/>
    <w:rsid w:val="00CE13EF"/>
    <w:rsid w:val="00CE1853"/>
    <w:rsid w:val="00CE1B00"/>
    <w:rsid w:val="00CE1BC5"/>
    <w:rsid w:val="00CE2CEC"/>
    <w:rsid w:val="00CE3A29"/>
    <w:rsid w:val="00CE3B4E"/>
    <w:rsid w:val="00CE3B86"/>
    <w:rsid w:val="00CE4716"/>
    <w:rsid w:val="00CE4888"/>
    <w:rsid w:val="00CE4C8F"/>
    <w:rsid w:val="00CE4D08"/>
    <w:rsid w:val="00CE5052"/>
    <w:rsid w:val="00CE5239"/>
    <w:rsid w:val="00CE56ED"/>
    <w:rsid w:val="00CE57A0"/>
    <w:rsid w:val="00CE6339"/>
    <w:rsid w:val="00CE6B0A"/>
    <w:rsid w:val="00CE6C4B"/>
    <w:rsid w:val="00CE7D6A"/>
    <w:rsid w:val="00CF0080"/>
    <w:rsid w:val="00CF0631"/>
    <w:rsid w:val="00CF0A7C"/>
    <w:rsid w:val="00CF188D"/>
    <w:rsid w:val="00CF1999"/>
    <w:rsid w:val="00CF1FA7"/>
    <w:rsid w:val="00CF21D6"/>
    <w:rsid w:val="00CF2545"/>
    <w:rsid w:val="00CF2B08"/>
    <w:rsid w:val="00CF2E66"/>
    <w:rsid w:val="00CF36B4"/>
    <w:rsid w:val="00CF38B2"/>
    <w:rsid w:val="00CF39E7"/>
    <w:rsid w:val="00CF3FF3"/>
    <w:rsid w:val="00CF427B"/>
    <w:rsid w:val="00CF4EF6"/>
    <w:rsid w:val="00CF5288"/>
    <w:rsid w:val="00CF5341"/>
    <w:rsid w:val="00CF5766"/>
    <w:rsid w:val="00CF5CF4"/>
    <w:rsid w:val="00CF66FF"/>
    <w:rsid w:val="00CF6AE2"/>
    <w:rsid w:val="00CF70DA"/>
    <w:rsid w:val="00CF7905"/>
    <w:rsid w:val="00CF7BB9"/>
    <w:rsid w:val="00CF7F50"/>
    <w:rsid w:val="00D00500"/>
    <w:rsid w:val="00D0076E"/>
    <w:rsid w:val="00D00FA1"/>
    <w:rsid w:val="00D01961"/>
    <w:rsid w:val="00D02684"/>
    <w:rsid w:val="00D02966"/>
    <w:rsid w:val="00D032A4"/>
    <w:rsid w:val="00D03E6C"/>
    <w:rsid w:val="00D04160"/>
    <w:rsid w:val="00D04285"/>
    <w:rsid w:val="00D05102"/>
    <w:rsid w:val="00D060BD"/>
    <w:rsid w:val="00D068E2"/>
    <w:rsid w:val="00D0760A"/>
    <w:rsid w:val="00D07757"/>
    <w:rsid w:val="00D0778D"/>
    <w:rsid w:val="00D107C1"/>
    <w:rsid w:val="00D10834"/>
    <w:rsid w:val="00D109FF"/>
    <w:rsid w:val="00D10BDB"/>
    <w:rsid w:val="00D10CC8"/>
    <w:rsid w:val="00D10D38"/>
    <w:rsid w:val="00D110B1"/>
    <w:rsid w:val="00D113D8"/>
    <w:rsid w:val="00D123E4"/>
    <w:rsid w:val="00D12A0C"/>
    <w:rsid w:val="00D13CA0"/>
    <w:rsid w:val="00D13E85"/>
    <w:rsid w:val="00D13FED"/>
    <w:rsid w:val="00D14856"/>
    <w:rsid w:val="00D148DB"/>
    <w:rsid w:val="00D14C61"/>
    <w:rsid w:val="00D14CAE"/>
    <w:rsid w:val="00D1545B"/>
    <w:rsid w:val="00D155E2"/>
    <w:rsid w:val="00D15A02"/>
    <w:rsid w:val="00D1615B"/>
    <w:rsid w:val="00D16BE3"/>
    <w:rsid w:val="00D16F65"/>
    <w:rsid w:val="00D170EF"/>
    <w:rsid w:val="00D17103"/>
    <w:rsid w:val="00D17219"/>
    <w:rsid w:val="00D175A9"/>
    <w:rsid w:val="00D17702"/>
    <w:rsid w:val="00D17E82"/>
    <w:rsid w:val="00D203C8"/>
    <w:rsid w:val="00D20680"/>
    <w:rsid w:val="00D20FF6"/>
    <w:rsid w:val="00D2139F"/>
    <w:rsid w:val="00D21EFC"/>
    <w:rsid w:val="00D227B5"/>
    <w:rsid w:val="00D2308A"/>
    <w:rsid w:val="00D23582"/>
    <w:rsid w:val="00D238A5"/>
    <w:rsid w:val="00D2391F"/>
    <w:rsid w:val="00D2584A"/>
    <w:rsid w:val="00D26D40"/>
    <w:rsid w:val="00D271CD"/>
    <w:rsid w:val="00D27F09"/>
    <w:rsid w:val="00D30D42"/>
    <w:rsid w:val="00D30ED0"/>
    <w:rsid w:val="00D31027"/>
    <w:rsid w:val="00D31806"/>
    <w:rsid w:val="00D3189D"/>
    <w:rsid w:val="00D31979"/>
    <w:rsid w:val="00D31D04"/>
    <w:rsid w:val="00D32133"/>
    <w:rsid w:val="00D323FD"/>
    <w:rsid w:val="00D327F2"/>
    <w:rsid w:val="00D33097"/>
    <w:rsid w:val="00D3351F"/>
    <w:rsid w:val="00D33764"/>
    <w:rsid w:val="00D34580"/>
    <w:rsid w:val="00D347F6"/>
    <w:rsid w:val="00D34E1D"/>
    <w:rsid w:val="00D34F08"/>
    <w:rsid w:val="00D35A18"/>
    <w:rsid w:val="00D35D45"/>
    <w:rsid w:val="00D36389"/>
    <w:rsid w:val="00D36C78"/>
    <w:rsid w:val="00D36CE3"/>
    <w:rsid w:val="00D37355"/>
    <w:rsid w:val="00D377A2"/>
    <w:rsid w:val="00D37A2F"/>
    <w:rsid w:val="00D37D90"/>
    <w:rsid w:val="00D4040E"/>
    <w:rsid w:val="00D405DD"/>
    <w:rsid w:val="00D40635"/>
    <w:rsid w:val="00D40725"/>
    <w:rsid w:val="00D4078C"/>
    <w:rsid w:val="00D40E35"/>
    <w:rsid w:val="00D435E1"/>
    <w:rsid w:val="00D438B9"/>
    <w:rsid w:val="00D43E49"/>
    <w:rsid w:val="00D44191"/>
    <w:rsid w:val="00D44D7E"/>
    <w:rsid w:val="00D45302"/>
    <w:rsid w:val="00D45385"/>
    <w:rsid w:val="00D458DB"/>
    <w:rsid w:val="00D45997"/>
    <w:rsid w:val="00D45B98"/>
    <w:rsid w:val="00D4658C"/>
    <w:rsid w:val="00D465C8"/>
    <w:rsid w:val="00D4676E"/>
    <w:rsid w:val="00D46DDE"/>
    <w:rsid w:val="00D46E8A"/>
    <w:rsid w:val="00D472E4"/>
    <w:rsid w:val="00D477B5"/>
    <w:rsid w:val="00D47DA4"/>
    <w:rsid w:val="00D50252"/>
    <w:rsid w:val="00D502A2"/>
    <w:rsid w:val="00D5050C"/>
    <w:rsid w:val="00D50744"/>
    <w:rsid w:val="00D50C6E"/>
    <w:rsid w:val="00D50FFC"/>
    <w:rsid w:val="00D51873"/>
    <w:rsid w:val="00D51884"/>
    <w:rsid w:val="00D526F6"/>
    <w:rsid w:val="00D527FA"/>
    <w:rsid w:val="00D52DAA"/>
    <w:rsid w:val="00D52FA4"/>
    <w:rsid w:val="00D5311E"/>
    <w:rsid w:val="00D533FC"/>
    <w:rsid w:val="00D53497"/>
    <w:rsid w:val="00D54515"/>
    <w:rsid w:val="00D54AE3"/>
    <w:rsid w:val="00D54C95"/>
    <w:rsid w:val="00D54FC0"/>
    <w:rsid w:val="00D554A9"/>
    <w:rsid w:val="00D554AA"/>
    <w:rsid w:val="00D5554A"/>
    <w:rsid w:val="00D5576F"/>
    <w:rsid w:val="00D5634E"/>
    <w:rsid w:val="00D56989"/>
    <w:rsid w:val="00D56CE2"/>
    <w:rsid w:val="00D56FD8"/>
    <w:rsid w:val="00D5703C"/>
    <w:rsid w:val="00D57B0B"/>
    <w:rsid w:val="00D57C9B"/>
    <w:rsid w:val="00D57DF3"/>
    <w:rsid w:val="00D6062E"/>
    <w:rsid w:val="00D6080A"/>
    <w:rsid w:val="00D60EFA"/>
    <w:rsid w:val="00D6107C"/>
    <w:rsid w:val="00D6125E"/>
    <w:rsid w:val="00D614B4"/>
    <w:rsid w:val="00D61655"/>
    <w:rsid w:val="00D61B05"/>
    <w:rsid w:val="00D61E5C"/>
    <w:rsid w:val="00D62F84"/>
    <w:rsid w:val="00D63F06"/>
    <w:rsid w:val="00D63FCD"/>
    <w:rsid w:val="00D65244"/>
    <w:rsid w:val="00D65255"/>
    <w:rsid w:val="00D65531"/>
    <w:rsid w:val="00D65B72"/>
    <w:rsid w:val="00D6625D"/>
    <w:rsid w:val="00D6627A"/>
    <w:rsid w:val="00D66311"/>
    <w:rsid w:val="00D669CC"/>
    <w:rsid w:val="00D66BCA"/>
    <w:rsid w:val="00D67275"/>
    <w:rsid w:val="00D67320"/>
    <w:rsid w:val="00D67763"/>
    <w:rsid w:val="00D67B7C"/>
    <w:rsid w:val="00D703DE"/>
    <w:rsid w:val="00D70657"/>
    <w:rsid w:val="00D70B41"/>
    <w:rsid w:val="00D712B6"/>
    <w:rsid w:val="00D71F89"/>
    <w:rsid w:val="00D71FCA"/>
    <w:rsid w:val="00D722E9"/>
    <w:rsid w:val="00D72454"/>
    <w:rsid w:val="00D725DB"/>
    <w:rsid w:val="00D72844"/>
    <w:rsid w:val="00D736E3"/>
    <w:rsid w:val="00D73E40"/>
    <w:rsid w:val="00D74AB4"/>
    <w:rsid w:val="00D74CEE"/>
    <w:rsid w:val="00D74D6D"/>
    <w:rsid w:val="00D759F1"/>
    <w:rsid w:val="00D759F4"/>
    <w:rsid w:val="00D75A04"/>
    <w:rsid w:val="00D75CDE"/>
    <w:rsid w:val="00D76318"/>
    <w:rsid w:val="00D7687A"/>
    <w:rsid w:val="00D76C7C"/>
    <w:rsid w:val="00D76CF4"/>
    <w:rsid w:val="00D76FCD"/>
    <w:rsid w:val="00D777A3"/>
    <w:rsid w:val="00D7796E"/>
    <w:rsid w:val="00D77F02"/>
    <w:rsid w:val="00D8005C"/>
    <w:rsid w:val="00D801D9"/>
    <w:rsid w:val="00D804FD"/>
    <w:rsid w:val="00D80AA7"/>
    <w:rsid w:val="00D80BAB"/>
    <w:rsid w:val="00D80D6A"/>
    <w:rsid w:val="00D80E92"/>
    <w:rsid w:val="00D81635"/>
    <w:rsid w:val="00D81A71"/>
    <w:rsid w:val="00D81F22"/>
    <w:rsid w:val="00D82110"/>
    <w:rsid w:val="00D82811"/>
    <w:rsid w:val="00D830FC"/>
    <w:rsid w:val="00D83305"/>
    <w:rsid w:val="00D8352B"/>
    <w:rsid w:val="00D83837"/>
    <w:rsid w:val="00D83ED5"/>
    <w:rsid w:val="00D84A12"/>
    <w:rsid w:val="00D84C7A"/>
    <w:rsid w:val="00D85029"/>
    <w:rsid w:val="00D85797"/>
    <w:rsid w:val="00D85B13"/>
    <w:rsid w:val="00D86004"/>
    <w:rsid w:val="00D8668D"/>
    <w:rsid w:val="00D86723"/>
    <w:rsid w:val="00D8676D"/>
    <w:rsid w:val="00D867A9"/>
    <w:rsid w:val="00D86FEC"/>
    <w:rsid w:val="00D873ED"/>
    <w:rsid w:val="00D8771F"/>
    <w:rsid w:val="00D87EF3"/>
    <w:rsid w:val="00D902D5"/>
    <w:rsid w:val="00D90DF3"/>
    <w:rsid w:val="00D90ED8"/>
    <w:rsid w:val="00D9185D"/>
    <w:rsid w:val="00D918C9"/>
    <w:rsid w:val="00D91E5A"/>
    <w:rsid w:val="00D91F32"/>
    <w:rsid w:val="00D923F5"/>
    <w:rsid w:val="00D925F1"/>
    <w:rsid w:val="00D9265F"/>
    <w:rsid w:val="00D926C2"/>
    <w:rsid w:val="00D92746"/>
    <w:rsid w:val="00D92D91"/>
    <w:rsid w:val="00D92DBA"/>
    <w:rsid w:val="00D93105"/>
    <w:rsid w:val="00D93CF7"/>
    <w:rsid w:val="00D93D30"/>
    <w:rsid w:val="00D9434C"/>
    <w:rsid w:val="00D94F06"/>
    <w:rsid w:val="00D953F3"/>
    <w:rsid w:val="00D9549D"/>
    <w:rsid w:val="00D95D0B"/>
    <w:rsid w:val="00D9667A"/>
    <w:rsid w:val="00D96799"/>
    <w:rsid w:val="00D96EB4"/>
    <w:rsid w:val="00D973A9"/>
    <w:rsid w:val="00D97544"/>
    <w:rsid w:val="00D97743"/>
    <w:rsid w:val="00DA0275"/>
    <w:rsid w:val="00DA0359"/>
    <w:rsid w:val="00DA08BA"/>
    <w:rsid w:val="00DA1464"/>
    <w:rsid w:val="00DA1CCC"/>
    <w:rsid w:val="00DA26B7"/>
    <w:rsid w:val="00DA33A3"/>
    <w:rsid w:val="00DA43DA"/>
    <w:rsid w:val="00DA43F3"/>
    <w:rsid w:val="00DA4778"/>
    <w:rsid w:val="00DA4875"/>
    <w:rsid w:val="00DA4D83"/>
    <w:rsid w:val="00DA5289"/>
    <w:rsid w:val="00DA53B0"/>
    <w:rsid w:val="00DA579A"/>
    <w:rsid w:val="00DA5C07"/>
    <w:rsid w:val="00DA5E10"/>
    <w:rsid w:val="00DA61CD"/>
    <w:rsid w:val="00DA69C6"/>
    <w:rsid w:val="00DA6BEC"/>
    <w:rsid w:val="00DA6EBF"/>
    <w:rsid w:val="00DA77CF"/>
    <w:rsid w:val="00DB0AB4"/>
    <w:rsid w:val="00DB0B4E"/>
    <w:rsid w:val="00DB0F6E"/>
    <w:rsid w:val="00DB145D"/>
    <w:rsid w:val="00DB2001"/>
    <w:rsid w:val="00DB23FB"/>
    <w:rsid w:val="00DB3019"/>
    <w:rsid w:val="00DB3205"/>
    <w:rsid w:val="00DB3344"/>
    <w:rsid w:val="00DB36CF"/>
    <w:rsid w:val="00DB3855"/>
    <w:rsid w:val="00DB3D91"/>
    <w:rsid w:val="00DB3E06"/>
    <w:rsid w:val="00DB47EB"/>
    <w:rsid w:val="00DB4846"/>
    <w:rsid w:val="00DB5C0E"/>
    <w:rsid w:val="00DB62C7"/>
    <w:rsid w:val="00DB647C"/>
    <w:rsid w:val="00DB6D8F"/>
    <w:rsid w:val="00DB6EE1"/>
    <w:rsid w:val="00DB7720"/>
    <w:rsid w:val="00DB7765"/>
    <w:rsid w:val="00DB7DCD"/>
    <w:rsid w:val="00DB7FB9"/>
    <w:rsid w:val="00DB7FF6"/>
    <w:rsid w:val="00DC149D"/>
    <w:rsid w:val="00DC18B0"/>
    <w:rsid w:val="00DC1DD1"/>
    <w:rsid w:val="00DC2E9F"/>
    <w:rsid w:val="00DC2F50"/>
    <w:rsid w:val="00DC30E7"/>
    <w:rsid w:val="00DC34CA"/>
    <w:rsid w:val="00DC3C56"/>
    <w:rsid w:val="00DC3CA3"/>
    <w:rsid w:val="00DC4037"/>
    <w:rsid w:val="00DC4071"/>
    <w:rsid w:val="00DC41B4"/>
    <w:rsid w:val="00DC46D6"/>
    <w:rsid w:val="00DC495C"/>
    <w:rsid w:val="00DC4C4A"/>
    <w:rsid w:val="00DC4FAE"/>
    <w:rsid w:val="00DC5BE3"/>
    <w:rsid w:val="00DC60C0"/>
    <w:rsid w:val="00DC65A6"/>
    <w:rsid w:val="00DC702B"/>
    <w:rsid w:val="00DC7AAF"/>
    <w:rsid w:val="00DC7BEF"/>
    <w:rsid w:val="00DC7F46"/>
    <w:rsid w:val="00DD060D"/>
    <w:rsid w:val="00DD1108"/>
    <w:rsid w:val="00DD136E"/>
    <w:rsid w:val="00DD15F9"/>
    <w:rsid w:val="00DD172B"/>
    <w:rsid w:val="00DD22FC"/>
    <w:rsid w:val="00DD2554"/>
    <w:rsid w:val="00DD262C"/>
    <w:rsid w:val="00DD3212"/>
    <w:rsid w:val="00DD35B0"/>
    <w:rsid w:val="00DD4423"/>
    <w:rsid w:val="00DD45C2"/>
    <w:rsid w:val="00DD4C34"/>
    <w:rsid w:val="00DD5059"/>
    <w:rsid w:val="00DD5244"/>
    <w:rsid w:val="00DD55B9"/>
    <w:rsid w:val="00DD58E3"/>
    <w:rsid w:val="00DD5FDD"/>
    <w:rsid w:val="00DD674E"/>
    <w:rsid w:val="00DD6B80"/>
    <w:rsid w:val="00DD6FC8"/>
    <w:rsid w:val="00DD7459"/>
    <w:rsid w:val="00DD79CB"/>
    <w:rsid w:val="00DE0CBC"/>
    <w:rsid w:val="00DE119C"/>
    <w:rsid w:val="00DE1249"/>
    <w:rsid w:val="00DE1396"/>
    <w:rsid w:val="00DE2632"/>
    <w:rsid w:val="00DE2C03"/>
    <w:rsid w:val="00DE3081"/>
    <w:rsid w:val="00DE399C"/>
    <w:rsid w:val="00DE40FA"/>
    <w:rsid w:val="00DE4162"/>
    <w:rsid w:val="00DE4CA3"/>
    <w:rsid w:val="00DE51C4"/>
    <w:rsid w:val="00DE5324"/>
    <w:rsid w:val="00DE5449"/>
    <w:rsid w:val="00DE6210"/>
    <w:rsid w:val="00DE6641"/>
    <w:rsid w:val="00DE6A7B"/>
    <w:rsid w:val="00DE6DD3"/>
    <w:rsid w:val="00DE7AFF"/>
    <w:rsid w:val="00DE7DE2"/>
    <w:rsid w:val="00DE7E0E"/>
    <w:rsid w:val="00DE7EC0"/>
    <w:rsid w:val="00DF022A"/>
    <w:rsid w:val="00DF03CA"/>
    <w:rsid w:val="00DF0754"/>
    <w:rsid w:val="00DF0B52"/>
    <w:rsid w:val="00DF0C0B"/>
    <w:rsid w:val="00DF1F30"/>
    <w:rsid w:val="00DF22A2"/>
    <w:rsid w:val="00DF2A42"/>
    <w:rsid w:val="00DF2D2B"/>
    <w:rsid w:val="00DF307C"/>
    <w:rsid w:val="00DF3188"/>
    <w:rsid w:val="00DF31E8"/>
    <w:rsid w:val="00DF35FA"/>
    <w:rsid w:val="00DF3966"/>
    <w:rsid w:val="00DF3EAA"/>
    <w:rsid w:val="00DF4537"/>
    <w:rsid w:val="00DF4F3B"/>
    <w:rsid w:val="00DF5669"/>
    <w:rsid w:val="00DF60B9"/>
    <w:rsid w:val="00DF649D"/>
    <w:rsid w:val="00DF6568"/>
    <w:rsid w:val="00DF66C1"/>
    <w:rsid w:val="00DF6C60"/>
    <w:rsid w:val="00DF7E51"/>
    <w:rsid w:val="00DF7E5D"/>
    <w:rsid w:val="00E003D3"/>
    <w:rsid w:val="00E00A56"/>
    <w:rsid w:val="00E00B8E"/>
    <w:rsid w:val="00E01164"/>
    <w:rsid w:val="00E01D77"/>
    <w:rsid w:val="00E02EDA"/>
    <w:rsid w:val="00E02EF6"/>
    <w:rsid w:val="00E034A8"/>
    <w:rsid w:val="00E035A0"/>
    <w:rsid w:val="00E0382B"/>
    <w:rsid w:val="00E039D0"/>
    <w:rsid w:val="00E03A7F"/>
    <w:rsid w:val="00E03F85"/>
    <w:rsid w:val="00E04105"/>
    <w:rsid w:val="00E043D1"/>
    <w:rsid w:val="00E04487"/>
    <w:rsid w:val="00E04615"/>
    <w:rsid w:val="00E04720"/>
    <w:rsid w:val="00E04C07"/>
    <w:rsid w:val="00E054F9"/>
    <w:rsid w:val="00E05EEC"/>
    <w:rsid w:val="00E0657B"/>
    <w:rsid w:val="00E06617"/>
    <w:rsid w:val="00E07284"/>
    <w:rsid w:val="00E0771D"/>
    <w:rsid w:val="00E07A9E"/>
    <w:rsid w:val="00E07DC3"/>
    <w:rsid w:val="00E10EE9"/>
    <w:rsid w:val="00E1187C"/>
    <w:rsid w:val="00E135EB"/>
    <w:rsid w:val="00E14050"/>
    <w:rsid w:val="00E14490"/>
    <w:rsid w:val="00E1484A"/>
    <w:rsid w:val="00E14B02"/>
    <w:rsid w:val="00E155FA"/>
    <w:rsid w:val="00E1605A"/>
    <w:rsid w:val="00E16191"/>
    <w:rsid w:val="00E16267"/>
    <w:rsid w:val="00E16353"/>
    <w:rsid w:val="00E165C4"/>
    <w:rsid w:val="00E16E71"/>
    <w:rsid w:val="00E20082"/>
    <w:rsid w:val="00E200EC"/>
    <w:rsid w:val="00E208FB"/>
    <w:rsid w:val="00E21027"/>
    <w:rsid w:val="00E21176"/>
    <w:rsid w:val="00E21203"/>
    <w:rsid w:val="00E2138E"/>
    <w:rsid w:val="00E220CB"/>
    <w:rsid w:val="00E2217A"/>
    <w:rsid w:val="00E22E3A"/>
    <w:rsid w:val="00E22E48"/>
    <w:rsid w:val="00E2316B"/>
    <w:rsid w:val="00E24051"/>
    <w:rsid w:val="00E246D6"/>
    <w:rsid w:val="00E248A1"/>
    <w:rsid w:val="00E24992"/>
    <w:rsid w:val="00E24D60"/>
    <w:rsid w:val="00E257D4"/>
    <w:rsid w:val="00E261CF"/>
    <w:rsid w:val="00E26285"/>
    <w:rsid w:val="00E262A7"/>
    <w:rsid w:val="00E2630E"/>
    <w:rsid w:val="00E26657"/>
    <w:rsid w:val="00E26AC7"/>
    <w:rsid w:val="00E26B08"/>
    <w:rsid w:val="00E26E96"/>
    <w:rsid w:val="00E27122"/>
    <w:rsid w:val="00E27741"/>
    <w:rsid w:val="00E279D2"/>
    <w:rsid w:val="00E27A2D"/>
    <w:rsid w:val="00E27A57"/>
    <w:rsid w:val="00E30D59"/>
    <w:rsid w:val="00E31198"/>
    <w:rsid w:val="00E31D8E"/>
    <w:rsid w:val="00E31DD8"/>
    <w:rsid w:val="00E32340"/>
    <w:rsid w:val="00E3241B"/>
    <w:rsid w:val="00E3251C"/>
    <w:rsid w:val="00E328C5"/>
    <w:rsid w:val="00E32939"/>
    <w:rsid w:val="00E332E5"/>
    <w:rsid w:val="00E3347D"/>
    <w:rsid w:val="00E339B2"/>
    <w:rsid w:val="00E33A72"/>
    <w:rsid w:val="00E33B83"/>
    <w:rsid w:val="00E34100"/>
    <w:rsid w:val="00E34453"/>
    <w:rsid w:val="00E34A26"/>
    <w:rsid w:val="00E34EAE"/>
    <w:rsid w:val="00E353A8"/>
    <w:rsid w:val="00E358F6"/>
    <w:rsid w:val="00E36518"/>
    <w:rsid w:val="00E36D79"/>
    <w:rsid w:val="00E3777B"/>
    <w:rsid w:val="00E40685"/>
    <w:rsid w:val="00E41770"/>
    <w:rsid w:val="00E420A3"/>
    <w:rsid w:val="00E42166"/>
    <w:rsid w:val="00E4261A"/>
    <w:rsid w:val="00E42DE6"/>
    <w:rsid w:val="00E42FB3"/>
    <w:rsid w:val="00E43364"/>
    <w:rsid w:val="00E43823"/>
    <w:rsid w:val="00E43DFD"/>
    <w:rsid w:val="00E4413E"/>
    <w:rsid w:val="00E4414A"/>
    <w:rsid w:val="00E44591"/>
    <w:rsid w:val="00E44777"/>
    <w:rsid w:val="00E44BE2"/>
    <w:rsid w:val="00E44C4C"/>
    <w:rsid w:val="00E45068"/>
    <w:rsid w:val="00E4529D"/>
    <w:rsid w:val="00E45600"/>
    <w:rsid w:val="00E45696"/>
    <w:rsid w:val="00E45DE2"/>
    <w:rsid w:val="00E46775"/>
    <w:rsid w:val="00E4681D"/>
    <w:rsid w:val="00E4730A"/>
    <w:rsid w:val="00E47363"/>
    <w:rsid w:val="00E47752"/>
    <w:rsid w:val="00E47A4B"/>
    <w:rsid w:val="00E50203"/>
    <w:rsid w:val="00E5045E"/>
    <w:rsid w:val="00E50AC8"/>
    <w:rsid w:val="00E50C65"/>
    <w:rsid w:val="00E51011"/>
    <w:rsid w:val="00E518CA"/>
    <w:rsid w:val="00E51FCC"/>
    <w:rsid w:val="00E52156"/>
    <w:rsid w:val="00E52735"/>
    <w:rsid w:val="00E527B9"/>
    <w:rsid w:val="00E532E1"/>
    <w:rsid w:val="00E53622"/>
    <w:rsid w:val="00E5431E"/>
    <w:rsid w:val="00E54485"/>
    <w:rsid w:val="00E54B6A"/>
    <w:rsid w:val="00E54BEA"/>
    <w:rsid w:val="00E54C21"/>
    <w:rsid w:val="00E5530C"/>
    <w:rsid w:val="00E56D00"/>
    <w:rsid w:val="00E56FE9"/>
    <w:rsid w:val="00E572DD"/>
    <w:rsid w:val="00E57F16"/>
    <w:rsid w:val="00E57F90"/>
    <w:rsid w:val="00E608A8"/>
    <w:rsid w:val="00E608CC"/>
    <w:rsid w:val="00E619E7"/>
    <w:rsid w:val="00E61B80"/>
    <w:rsid w:val="00E61BF5"/>
    <w:rsid w:val="00E61D5F"/>
    <w:rsid w:val="00E63ACD"/>
    <w:rsid w:val="00E645FB"/>
    <w:rsid w:val="00E64CE0"/>
    <w:rsid w:val="00E64E8D"/>
    <w:rsid w:val="00E650BC"/>
    <w:rsid w:val="00E650E2"/>
    <w:rsid w:val="00E65BD8"/>
    <w:rsid w:val="00E65D42"/>
    <w:rsid w:val="00E65F0B"/>
    <w:rsid w:val="00E666F7"/>
    <w:rsid w:val="00E66A15"/>
    <w:rsid w:val="00E671EC"/>
    <w:rsid w:val="00E679F0"/>
    <w:rsid w:val="00E67A15"/>
    <w:rsid w:val="00E702AB"/>
    <w:rsid w:val="00E7042E"/>
    <w:rsid w:val="00E712E2"/>
    <w:rsid w:val="00E71AA1"/>
    <w:rsid w:val="00E72B05"/>
    <w:rsid w:val="00E72F2E"/>
    <w:rsid w:val="00E73BD5"/>
    <w:rsid w:val="00E73BF7"/>
    <w:rsid w:val="00E73DA9"/>
    <w:rsid w:val="00E740EE"/>
    <w:rsid w:val="00E74802"/>
    <w:rsid w:val="00E74CE8"/>
    <w:rsid w:val="00E74D6E"/>
    <w:rsid w:val="00E755B8"/>
    <w:rsid w:val="00E75600"/>
    <w:rsid w:val="00E75895"/>
    <w:rsid w:val="00E764DF"/>
    <w:rsid w:val="00E76C57"/>
    <w:rsid w:val="00E77862"/>
    <w:rsid w:val="00E77993"/>
    <w:rsid w:val="00E80687"/>
    <w:rsid w:val="00E81D90"/>
    <w:rsid w:val="00E81F94"/>
    <w:rsid w:val="00E82676"/>
    <w:rsid w:val="00E83282"/>
    <w:rsid w:val="00E83B4A"/>
    <w:rsid w:val="00E841EC"/>
    <w:rsid w:val="00E84273"/>
    <w:rsid w:val="00E846DC"/>
    <w:rsid w:val="00E847FB"/>
    <w:rsid w:val="00E848DF"/>
    <w:rsid w:val="00E849AA"/>
    <w:rsid w:val="00E8516A"/>
    <w:rsid w:val="00E853DF"/>
    <w:rsid w:val="00E85A30"/>
    <w:rsid w:val="00E85BCF"/>
    <w:rsid w:val="00E8688B"/>
    <w:rsid w:val="00E86ADC"/>
    <w:rsid w:val="00E86E4A"/>
    <w:rsid w:val="00E873CA"/>
    <w:rsid w:val="00E876AE"/>
    <w:rsid w:val="00E87811"/>
    <w:rsid w:val="00E878B6"/>
    <w:rsid w:val="00E87DDE"/>
    <w:rsid w:val="00E87E76"/>
    <w:rsid w:val="00E87EDC"/>
    <w:rsid w:val="00E90269"/>
    <w:rsid w:val="00E902A6"/>
    <w:rsid w:val="00E9032A"/>
    <w:rsid w:val="00E9099C"/>
    <w:rsid w:val="00E910A3"/>
    <w:rsid w:val="00E9246B"/>
    <w:rsid w:val="00E92509"/>
    <w:rsid w:val="00E9252B"/>
    <w:rsid w:val="00E926D3"/>
    <w:rsid w:val="00E937EF"/>
    <w:rsid w:val="00E93ACD"/>
    <w:rsid w:val="00E93C6D"/>
    <w:rsid w:val="00E93F21"/>
    <w:rsid w:val="00E94327"/>
    <w:rsid w:val="00E9436E"/>
    <w:rsid w:val="00E943AC"/>
    <w:rsid w:val="00E949D3"/>
    <w:rsid w:val="00E94D93"/>
    <w:rsid w:val="00E95178"/>
    <w:rsid w:val="00E952A7"/>
    <w:rsid w:val="00E95E23"/>
    <w:rsid w:val="00E963EF"/>
    <w:rsid w:val="00E971A0"/>
    <w:rsid w:val="00E971A7"/>
    <w:rsid w:val="00EA0304"/>
    <w:rsid w:val="00EA0A7C"/>
    <w:rsid w:val="00EA0F9D"/>
    <w:rsid w:val="00EA13D9"/>
    <w:rsid w:val="00EA1D74"/>
    <w:rsid w:val="00EA1DAD"/>
    <w:rsid w:val="00EA2199"/>
    <w:rsid w:val="00EA241D"/>
    <w:rsid w:val="00EA2830"/>
    <w:rsid w:val="00EA2F62"/>
    <w:rsid w:val="00EA2F65"/>
    <w:rsid w:val="00EA2FE8"/>
    <w:rsid w:val="00EA3175"/>
    <w:rsid w:val="00EA3856"/>
    <w:rsid w:val="00EA4111"/>
    <w:rsid w:val="00EA415F"/>
    <w:rsid w:val="00EA55C1"/>
    <w:rsid w:val="00EA58DE"/>
    <w:rsid w:val="00EA62DA"/>
    <w:rsid w:val="00EA6556"/>
    <w:rsid w:val="00EA6B9B"/>
    <w:rsid w:val="00EA787E"/>
    <w:rsid w:val="00EA7B3E"/>
    <w:rsid w:val="00EA7E54"/>
    <w:rsid w:val="00EB00C2"/>
    <w:rsid w:val="00EB028C"/>
    <w:rsid w:val="00EB0BF9"/>
    <w:rsid w:val="00EB0CF7"/>
    <w:rsid w:val="00EB0D8C"/>
    <w:rsid w:val="00EB110F"/>
    <w:rsid w:val="00EB1C34"/>
    <w:rsid w:val="00EB1C96"/>
    <w:rsid w:val="00EB203F"/>
    <w:rsid w:val="00EB228C"/>
    <w:rsid w:val="00EB3219"/>
    <w:rsid w:val="00EB33F4"/>
    <w:rsid w:val="00EB3C7F"/>
    <w:rsid w:val="00EB3D01"/>
    <w:rsid w:val="00EB3EA7"/>
    <w:rsid w:val="00EB52F3"/>
    <w:rsid w:val="00EB535B"/>
    <w:rsid w:val="00EB5758"/>
    <w:rsid w:val="00EB613D"/>
    <w:rsid w:val="00EB709A"/>
    <w:rsid w:val="00EB74C6"/>
    <w:rsid w:val="00EB75D9"/>
    <w:rsid w:val="00EB77DD"/>
    <w:rsid w:val="00EB7F65"/>
    <w:rsid w:val="00EC0607"/>
    <w:rsid w:val="00EC0614"/>
    <w:rsid w:val="00EC0963"/>
    <w:rsid w:val="00EC0AD0"/>
    <w:rsid w:val="00EC0EF0"/>
    <w:rsid w:val="00EC1DDB"/>
    <w:rsid w:val="00EC2348"/>
    <w:rsid w:val="00EC248F"/>
    <w:rsid w:val="00EC2E60"/>
    <w:rsid w:val="00EC3DC5"/>
    <w:rsid w:val="00EC44D5"/>
    <w:rsid w:val="00EC4842"/>
    <w:rsid w:val="00EC4F28"/>
    <w:rsid w:val="00EC4F81"/>
    <w:rsid w:val="00EC510E"/>
    <w:rsid w:val="00EC582A"/>
    <w:rsid w:val="00EC588B"/>
    <w:rsid w:val="00EC6007"/>
    <w:rsid w:val="00EC628D"/>
    <w:rsid w:val="00EC646A"/>
    <w:rsid w:val="00EC6B05"/>
    <w:rsid w:val="00EC6CCB"/>
    <w:rsid w:val="00EC6E8F"/>
    <w:rsid w:val="00EC77E0"/>
    <w:rsid w:val="00EC7964"/>
    <w:rsid w:val="00ED110C"/>
    <w:rsid w:val="00ED174A"/>
    <w:rsid w:val="00ED1C04"/>
    <w:rsid w:val="00ED237F"/>
    <w:rsid w:val="00ED24C9"/>
    <w:rsid w:val="00ED25EC"/>
    <w:rsid w:val="00ED2B2C"/>
    <w:rsid w:val="00ED2D71"/>
    <w:rsid w:val="00ED3440"/>
    <w:rsid w:val="00ED36C9"/>
    <w:rsid w:val="00ED38B0"/>
    <w:rsid w:val="00ED40BC"/>
    <w:rsid w:val="00ED4138"/>
    <w:rsid w:val="00ED4419"/>
    <w:rsid w:val="00ED4882"/>
    <w:rsid w:val="00ED4A17"/>
    <w:rsid w:val="00ED4B28"/>
    <w:rsid w:val="00ED5464"/>
    <w:rsid w:val="00ED56EB"/>
    <w:rsid w:val="00ED5BC7"/>
    <w:rsid w:val="00ED6810"/>
    <w:rsid w:val="00ED721A"/>
    <w:rsid w:val="00ED72FB"/>
    <w:rsid w:val="00ED7537"/>
    <w:rsid w:val="00ED76E4"/>
    <w:rsid w:val="00EE0E22"/>
    <w:rsid w:val="00EE1FFC"/>
    <w:rsid w:val="00EE22C7"/>
    <w:rsid w:val="00EE22D8"/>
    <w:rsid w:val="00EE25D9"/>
    <w:rsid w:val="00EE308F"/>
    <w:rsid w:val="00EE37D9"/>
    <w:rsid w:val="00EE381C"/>
    <w:rsid w:val="00EE3CA2"/>
    <w:rsid w:val="00EE4530"/>
    <w:rsid w:val="00EE491F"/>
    <w:rsid w:val="00EE49F0"/>
    <w:rsid w:val="00EE51DA"/>
    <w:rsid w:val="00EE59CA"/>
    <w:rsid w:val="00EE5BF9"/>
    <w:rsid w:val="00EE60CE"/>
    <w:rsid w:val="00EE66E5"/>
    <w:rsid w:val="00EE6AF2"/>
    <w:rsid w:val="00EE6B74"/>
    <w:rsid w:val="00EE6E3F"/>
    <w:rsid w:val="00EE6FB6"/>
    <w:rsid w:val="00EE737C"/>
    <w:rsid w:val="00EE7B11"/>
    <w:rsid w:val="00EE7BB8"/>
    <w:rsid w:val="00EE7DEA"/>
    <w:rsid w:val="00EE7EA6"/>
    <w:rsid w:val="00EE7FFB"/>
    <w:rsid w:val="00EF01AF"/>
    <w:rsid w:val="00EF06F3"/>
    <w:rsid w:val="00EF0F22"/>
    <w:rsid w:val="00EF1296"/>
    <w:rsid w:val="00EF1B8A"/>
    <w:rsid w:val="00EF1BCF"/>
    <w:rsid w:val="00EF22F6"/>
    <w:rsid w:val="00EF25EC"/>
    <w:rsid w:val="00EF285F"/>
    <w:rsid w:val="00EF2E80"/>
    <w:rsid w:val="00EF3362"/>
    <w:rsid w:val="00EF35FC"/>
    <w:rsid w:val="00EF429A"/>
    <w:rsid w:val="00EF4414"/>
    <w:rsid w:val="00EF54A3"/>
    <w:rsid w:val="00EF5522"/>
    <w:rsid w:val="00EF58F6"/>
    <w:rsid w:val="00EF5959"/>
    <w:rsid w:val="00EF59D4"/>
    <w:rsid w:val="00EF5A52"/>
    <w:rsid w:val="00EF5AB9"/>
    <w:rsid w:val="00EF65CC"/>
    <w:rsid w:val="00EF689F"/>
    <w:rsid w:val="00EF789E"/>
    <w:rsid w:val="00F000EA"/>
    <w:rsid w:val="00F000F9"/>
    <w:rsid w:val="00F00610"/>
    <w:rsid w:val="00F008F6"/>
    <w:rsid w:val="00F01CFA"/>
    <w:rsid w:val="00F023A2"/>
    <w:rsid w:val="00F03481"/>
    <w:rsid w:val="00F03C12"/>
    <w:rsid w:val="00F03D7E"/>
    <w:rsid w:val="00F0410E"/>
    <w:rsid w:val="00F0474E"/>
    <w:rsid w:val="00F0569A"/>
    <w:rsid w:val="00F057A6"/>
    <w:rsid w:val="00F05A0A"/>
    <w:rsid w:val="00F05A76"/>
    <w:rsid w:val="00F05AB6"/>
    <w:rsid w:val="00F0601A"/>
    <w:rsid w:val="00F06150"/>
    <w:rsid w:val="00F065BC"/>
    <w:rsid w:val="00F066C4"/>
    <w:rsid w:val="00F06771"/>
    <w:rsid w:val="00F0687D"/>
    <w:rsid w:val="00F06C3F"/>
    <w:rsid w:val="00F06DB4"/>
    <w:rsid w:val="00F0745F"/>
    <w:rsid w:val="00F07A67"/>
    <w:rsid w:val="00F1079C"/>
    <w:rsid w:val="00F10B61"/>
    <w:rsid w:val="00F10E68"/>
    <w:rsid w:val="00F11114"/>
    <w:rsid w:val="00F11936"/>
    <w:rsid w:val="00F12070"/>
    <w:rsid w:val="00F122AD"/>
    <w:rsid w:val="00F12565"/>
    <w:rsid w:val="00F12C0F"/>
    <w:rsid w:val="00F133E0"/>
    <w:rsid w:val="00F13963"/>
    <w:rsid w:val="00F1399F"/>
    <w:rsid w:val="00F13E3A"/>
    <w:rsid w:val="00F13EF4"/>
    <w:rsid w:val="00F1416C"/>
    <w:rsid w:val="00F14364"/>
    <w:rsid w:val="00F14592"/>
    <w:rsid w:val="00F15834"/>
    <w:rsid w:val="00F15B97"/>
    <w:rsid w:val="00F15BD5"/>
    <w:rsid w:val="00F161ED"/>
    <w:rsid w:val="00F162FD"/>
    <w:rsid w:val="00F163D1"/>
    <w:rsid w:val="00F1691F"/>
    <w:rsid w:val="00F16E44"/>
    <w:rsid w:val="00F175B8"/>
    <w:rsid w:val="00F17F0D"/>
    <w:rsid w:val="00F2014E"/>
    <w:rsid w:val="00F2025D"/>
    <w:rsid w:val="00F208C9"/>
    <w:rsid w:val="00F20FA0"/>
    <w:rsid w:val="00F211FF"/>
    <w:rsid w:val="00F213DC"/>
    <w:rsid w:val="00F21AB9"/>
    <w:rsid w:val="00F21BFF"/>
    <w:rsid w:val="00F227D8"/>
    <w:rsid w:val="00F22A0F"/>
    <w:rsid w:val="00F22F87"/>
    <w:rsid w:val="00F23517"/>
    <w:rsid w:val="00F235F2"/>
    <w:rsid w:val="00F23E11"/>
    <w:rsid w:val="00F2409B"/>
    <w:rsid w:val="00F2462D"/>
    <w:rsid w:val="00F2465E"/>
    <w:rsid w:val="00F24A11"/>
    <w:rsid w:val="00F24DB1"/>
    <w:rsid w:val="00F25063"/>
    <w:rsid w:val="00F2517F"/>
    <w:rsid w:val="00F253F1"/>
    <w:rsid w:val="00F25E4E"/>
    <w:rsid w:val="00F2734E"/>
    <w:rsid w:val="00F277B9"/>
    <w:rsid w:val="00F3072B"/>
    <w:rsid w:val="00F30ACB"/>
    <w:rsid w:val="00F30AEA"/>
    <w:rsid w:val="00F30FDF"/>
    <w:rsid w:val="00F3227E"/>
    <w:rsid w:val="00F3266C"/>
    <w:rsid w:val="00F329BC"/>
    <w:rsid w:val="00F32A48"/>
    <w:rsid w:val="00F32C57"/>
    <w:rsid w:val="00F32D2D"/>
    <w:rsid w:val="00F33A94"/>
    <w:rsid w:val="00F33B97"/>
    <w:rsid w:val="00F344DF"/>
    <w:rsid w:val="00F3456F"/>
    <w:rsid w:val="00F3492B"/>
    <w:rsid w:val="00F34C53"/>
    <w:rsid w:val="00F35693"/>
    <w:rsid w:val="00F35EBA"/>
    <w:rsid w:val="00F366E5"/>
    <w:rsid w:val="00F3739B"/>
    <w:rsid w:val="00F374B2"/>
    <w:rsid w:val="00F377E7"/>
    <w:rsid w:val="00F378F9"/>
    <w:rsid w:val="00F37C28"/>
    <w:rsid w:val="00F37EBE"/>
    <w:rsid w:val="00F37F18"/>
    <w:rsid w:val="00F40595"/>
    <w:rsid w:val="00F41F27"/>
    <w:rsid w:val="00F421A7"/>
    <w:rsid w:val="00F43130"/>
    <w:rsid w:val="00F4318E"/>
    <w:rsid w:val="00F4330E"/>
    <w:rsid w:val="00F439BE"/>
    <w:rsid w:val="00F43BB1"/>
    <w:rsid w:val="00F44B0D"/>
    <w:rsid w:val="00F45057"/>
    <w:rsid w:val="00F4549A"/>
    <w:rsid w:val="00F45980"/>
    <w:rsid w:val="00F47423"/>
    <w:rsid w:val="00F475A1"/>
    <w:rsid w:val="00F47651"/>
    <w:rsid w:val="00F478D1"/>
    <w:rsid w:val="00F47BBC"/>
    <w:rsid w:val="00F503DE"/>
    <w:rsid w:val="00F50A71"/>
    <w:rsid w:val="00F5127A"/>
    <w:rsid w:val="00F51581"/>
    <w:rsid w:val="00F52309"/>
    <w:rsid w:val="00F537AE"/>
    <w:rsid w:val="00F539A8"/>
    <w:rsid w:val="00F54283"/>
    <w:rsid w:val="00F543E8"/>
    <w:rsid w:val="00F54BE9"/>
    <w:rsid w:val="00F54C17"/>
    <w:rsid w:val="00F54C4F"/>
    <w:rsid w:val="00F54DF4"/>
    <w:rsid w:val="00F559CD"/>
    <w:rsid w:val="00F56528"/>
    <w:rsid w:val="00F5711D"/>
    <w:rsid w:val="00F571C0"/>
    <w:rsid w:val="00F57868"/>
    <w:rsid w:val="00F600CB"/>
    <w:rsid w:val="00F60538"/>
    <w:rsid w:val="00F6164B"/>
    <w:rsid w:val="00F61A65"/>
    <w:rsid w:val="00F61DEA"/>
    <w:rsid w:val="00F61EAB"/>
    <w:rsid w:val="00F62256"/>
    <w:rsid w:val="00F62B78"/>
    <w:rsid w:val="00F62DC7"/>
    <w:rsid w:val="00F63B0D"/>
    <w:rsid w:val="00F63D19"/>
    <w:rsid w:val="00F642E0"/>
    <w:rsid w:val="00F649EA"/>
    <w:rsid w:val="00F64AE0"/>
    <w:rsid w:val="00F64C2A"/>
    <w:rsid w:val="00F65178"/>
    <w:rsid w:val="00F65805"/>
    <w:rsid w:val="00F6589B"/>
    <w:rsid w:val="00F66662"/>
    <w:rsid w:val="00F66840"/>
    <w:rsid w:val="00F66A4D"/>
    <w:rsid w:val="00F6793E"/>
    <w:rsid w:val="00F6797D"/>
    <w:rsid w:val="00F702E0"/>
    <w:rsid w:val="00F709E8"/>
    <w:rsid w:val="00F71242"/>
    <w:rsid w:val="00F71448"/>
    <w:rsid w:val="00F718F5"/>
    <w:rsid w:val="00F71BAC"/>
    <w:rsid w:val="00F720DB"/>
    <w:rsid w:val="00F720EB"/>
    <w:rsid w:val="00F721F2"/>
    <w:rsid w:val="00F72747"/>
    <w:rsid w:val="00F72908"/>
    <w:rsid w:val="00F72DD2"/>
    <w:rsid w:val="00F72E61"/>
    <w:rsid w:val="00F73161"/>
    <w:rsid w:val="00F73359"/>
    <w:rsid w:val="00F7358C"/>
    <w:rsid w:val="00F73A68"/>
    <w:rsid w:val="00F73F23"/>
    <w:rsid w:val="00F74288"/>
    <w:rsid w:val="00F748F4"/>
    <w:rsid w:val="00F74DDE"/>
    <w:rsid w:val="00F75528"/>
    <w:rsid w:val="00F75649"/>
    <w:rsid w:val="00F76047"/>
    <w:rsid w:val="00F76A26"/>
    <w:rsid w:val="00F771E8"/>
    <w:rsid w:val="00F774C4"/>
    <w:rsid w:val="00F778B6"/>
    <w:rsid w:val="00F77AE2"/>
    <w:rsid w:val="00F77BDA"/>
    <w:rsid w:val="00F77BF1"/>
    <w:rsid w:val="00F77E6C"/>
    <w:rsid w:val="00F800A1"/>
    <w:rsid w:val="00F8015B"/>
    <w:rsid w:val="00F8055F"/>
    <w:rsid w:val="00F80E59"/>
    <w:rsid w:val="00F81885"/>
    <w:rsid w:val="00F81BBF"/>
    <w:rsid w:val="00F81F00"/>
    <w:rsid w:val="00F82069"/>
    <w:rsid w:val="00F8218D"/>
    <w:rsid w:val="00F82842"/>
    <w:rsid w:val="00F82874"/>
    <w:rsid w:val="00F82C75"/>
    <w:rsid w:val="00F835E4"/>
    <w:rsid w:val="00F83691"/>
    <w:rsid w:val="00F84037"/>
    <w:rsid w:val="00F84057"/>
    <w:rsid w:val="00F84584"/>
    <w:rsid w:val="00F848F9"/>
    <w:rsid w:val="00F84AE5"/>
    <w:rsid w:val="00F85A58"/>
    <w:rsid w:val="00F85EC7"/>
    <w:rsid w:val="00F860E4"/>
    <w:rsid w:val="00F8629E"/>
    <w:rsid w:val="00F86855"/>
    <w:rsid w:val="00F868E1"/>
    <w:rsid w:val="00F86E41"/>
    <w:rsid w:val="00F87150"/>
    <w:rsid w:val="00F87187"/>
    <w:rsid w:val="00F87993"/>
    <w:rsid w:val="00F900B2"/>
    <w:rsid w:val="00F9048D"/>
    <w:rsid w:val="00F90954"/>
    <w:rsid w:val="00F90A9C"/>
    <w:rsid w:val="00F90C72"/>
    <w:rsid w:val="00F90CF4"/>
    <w:rsid w:val="00F915A0"/>
    <w:rsid w:val="00F93449"/>
    <w:rsid w:val="00F9358D"/>
    <w:rsid w:val="00F937A9"/>
    <w:rsid w:val="00F93AE2"/>
    <w:rsid w:val="00F93CED"/>
    <w:rsid w:val="00F950C2"/>
    <w:rsid w:val="00F95460"/>
    <w:rsid w:val="00F9574D"/>
    <w:rsid w:val="00F957BB"/>
    <w:rsid w:val="00F95ACB"/>
    <w:rsid w:val="00F95CA1"/>
    <w:rsid w:val="00F95E92"/>
    <w:rsid w:val="00F969F2"/>
    <w:rsid w:val="00F9736F"/>
    <w:rsid w:val="00F97EEE"/>
    <w:rsid w:val="00FA0A76"/>
    <w:rsid w:val="00FA0F39"/>
    <w:rsid w:val="00FA1289"/>
    <w:rsid w:val="00FA167F"/>
    <w:rsid w:val="00FA17B7"/>
    <w:rsid w:val="00FA1B3C"/>
    <w:rsid w:val="00FA1CE6"/>
    <w:rsid w:val="00FA2298"/>
    <w:rsid w:val="00FA23B5"/>
    <w:rsid w:val="00FA25F5"/>
    <w:rsid w:val="00FA2CC4"/>
    <w:rsid w:val="00FA3F7B"/>
    <w:rsid w:val="00FA4313"/>
    <w:rsid w:val="00FA43DA"/>
    <w:rsid w:val="00FA44DB"/>
    <w:rsid w:val="00FA4608"/>
    <w:rsid w:val="00FA5269"/>
    <w:rsid w:val="00FA5648"/>
    <w:rsid w:val="00FA6747"/>
    <w:rsid w:val="00FA7149"/>
    <w:rsid w:val="00FB03DF"/>
    <w:rsid w:val="00FB040B"/>
    <w:rsid w:val="00FB0796"/>
    <w:rsid w:val="00FB1A8C"/>
    <w:rsid w:val="00FB1ADB"/>
    <w:rsid w:val="00FB1B59"/>
    <w:rsid w:val="00FB1EE1"/>
    <w:rsid w:val="00FB2EDC"/>
    <w:rsid w:val="00FB3D90"/>
    <w:rsid w:val="00FB3F0A"/>
    <w:rsid w:val="00FB41E5"/>
    <w:rsid w:val="00FB4CB6"/>
    <w:rsid w:val="00FB5044"/>
    <w:rsid w:val="00FB5BFA"/>
    <w:rsid w:val="00FB6486"/>
    <w:rsid w:val="00FB6798"/>
    <w:rsid w:val="00FB67E9"/>
    <w:rsid w:val="00FB6BD1"/>
    <w:rsid w:val="00FB6C14"/>
    <w:rsid w:val="00FB701A"/>
    <w:rsid w:val="00FB7186"/>
    <w:rsid w:val="00FB7346"/>
    <w:rsid w:val="00FB7CFF"/>
    <w:rsid w:val="00FC0AAB"/>
    <w:rsid w:val="00FC0AEB"/>
    <w:rsid w:val="00FC0B24"/>
    <w:rsid w:val="00FC1682"/>
    <w:rsid w:val="00FC1D66"/>
    <w:rsid w:val="00FC2C14"/>
    <w:rsid w:val="00FC2EEB"/>
    <w:rsid w:val="00FC3395"/>
    <w:rsid w:val="00FC3398"/>
    <w:rsid w:val="00FC357D"/>
    <w:rsid w:val="00FC3979"/>
    <w:rsid w:val="00FC3DEB"/>
    <w:rsid w:val="00FC3F29"/>
    <w:rsid w:val="00FC4182"/>
    <w:rsid w:val="00FC44B2"/>
    <w:rsid w:val="00FC4A06"/>
    <w:rsid w:val="00FC50E1"/>
    <w:rsid w:val="00FC5DB6"/>
    <w:rsid w:val="00FC6109"/>
    <w:rsid w:val="00FC66EE"/>
    <w:rsid w:val="00FC6B14"/>
    <w:rsid w:val="00FC74D3"/>
    <w:rsid w:val="00FD0019"/>
    <w:rsid w:val="00FD08D7"/>
    <w:rsid w:val="00FD0AFA"/>
    <w:rsid w:val="00FD0B07"/>
    <w:rsid w:val="00FD1628"/>
    <w:rsid w:val="00FD1DB8"/>
    <w:rsid w:val="00FD218C"/>
    <w:rsid w:val="00FD21AE"/>
    <w:rsid w:val="00FD2214"/>
    <w:rsid w:val="00FD2485"/>
    <w:rsid w:val="00FD2566"/>
    <w:rsid w:val="00FD2B65"/>
    <w:rsid w:val="00FD3404"/>
    <w:rsid w:val="00FD3A61"/>
    <w:rsid w:val="00FD3ADF"/>
    <w:rsid w:val="00FD3AFF"/>
    <w:rsid w:val="00FD3B81"/>
    <w:rsid w:val="00FD4305"/>
    <w:rsid w:val="00FD48D9"/>
    <w:rsid w:val="00FD4AFA"/>
    <w:rsid w:val="00FD4C01"/>
    <w:rsid w:val="00FD51DE"/>
    <w:rsid w:val="00FD6EA0"/>
    <w:rsid w:val="00FD74F9"/>
    <w:rsid w:val="00FD7F17"/>
    <w:rsid w:val="00FE0811"/>
    <w:rsid w:val="00FE0C42"/>
    <w:rsid w:val="00FE1137"/>
    <w:rsid w:val="00FE1DC8"/>
    <w:rsid w:val="00FE2130"/>
    <w:rsid w:val="00FE29D2"/>
    <w:rsid w:val="00FE3F24"/>
    <w:rsid w:val="00FE3FCE"/>
    <w:rsid w:val="00FE4552"/>
    <w:rsid w:val="00FE45F2"/>
    <w:rsid w:val="00FE4BAD"/>
    <w:rsid w:val="00FE5252"/>
    <w:rsid w:val="00FE5271"/>
    <w:rsid w:val="00FE5339"/>
    <w:rsid w:val="00FE5566"/>
    <w:rsid w:val="00FE5911"/>
    <w:rsid w:val="00FE5B70"/>
    <w:rsid w:val="00FE5C2B"/>
    <w:rsid w:val="00FE5DD2"/>
    <w:rsid w:val="00FE61C1"/>
    <w:rsid w:val="00FE643C"/>
    <w:rsid w:val="00FE65DE"/>
    <w:rsid w:val="00FE7674"/>
    <w:rsid w:val="00FE781F"/>
    <w:rsid w:val="00FF057F"/>
    <w:rsid w:val="00FF07D4"/>
    <w:rsid w:val="00FF0D2B"/>
    <w:rsid w:val="00FF22E9"/>
    <w:rsid w:val="00FF2581"/>
    <w:rsid w:val="00FF2A2B"/>
    <w:rsid w:val="00FF305E"/>
    <w:rsid w:val="00FF3102"/>
    <w:rsid w:val="00FF31C4"/>
    <w:rsid w:val="00FF3683"/>
    <w:rsid w:val="00FF3795"/>
    <w:rsid w:val="00FF41A6"/>
    <w:rsid w:val="00FF45A4"/>
    <w:rsid w:val="00FF467E"/>
    <w:rsid w:val="00FF48B1"/>
    <w:rsid w:val="00FF501A"/>
    <w:rsid w:val="00FF50C1"/>
    <w:rsid w:val="00FF542E"/>
    <w:rsid w:val="00FF567F"/>
    <w:rsid w:val="00FF5EC2"/>
    <w:rsid w:val="00FF64E0"/>
    <w:rsid w:val="00FF65BA"/>
    <w:rsid w:val="00FF744F"/>
    <w:rsid w:val="00FF79E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8"/>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line="276" w:lineRule="auto"/>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9" w:qFormat="1"/>
    <w:lsdException w:name="heading 6" w:uiPriority="0" w:qFormat="1"/>
    <w:lsdException w:name="heading 7" w:uiPriority="0" w:qFormat="1"/>
    <w:lsdException w:name="heading 8" w:uiPriority="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List"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3" w:uiPriority="0"/>
    <w:lsdException w:name="Block Text"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93899"/>
    <w:pPr>
      <w:spacing w:line="240" w:lineRule="auto"/>
      <w:jc w:val="left"/>
    </w:pPr>
    <w:rPr>
      <w:rFonts w:ascii="Times New Roman" w:eastAsia="Times New Roman" w:hAnsi="Times New Roman" w:cs="Times New Roman"/>
      <w:sz w:val="24"/>
      <w:szCs w:val="24"/>
      <w:lang w:eastAsia="ru-RU"/>
    </w:rPr>
  </w:style>
  <w:style w:type="paragraph" w:styleId="1">
    <w:name w:val="heading 1"/>
    <w:basedOn w:val="a"/>
    <w:next w:val="a"/>
    <w:link w:val="10"/>
    <w:qFormat/>
    <w:rsid w:val="00205BAD"/>
    <w:pPr>
      <w:keepNext/>
      <w:numPr>
        <w:numId w:val="6"/>
      </w:numPr>
      <w:suppressAutoHyphens/>
      <w:outlineLvl w:val="0"/>
    </w:pPr>
    <w:rPr>
      <w:b/>
      <w:szCs w:val="20"/>
      <w:lang w:eastAsia="ar-SA"/>
    </w:rPr>
  </w:style>
  <w:style w:type="paragraph" w:styleId="2">
    <w:name w:val="heading 2"/>
    <w:basedOn w:val="a"/>
    <w:next w:val="a"/>
    <w:link w:val="20"/>
    <w:qFormat/>
    <w:rsid w:val="00205BAD"/>
    <w:pPr>
      <w:keepNext/>
      <w:numPr>
        <w:ilvl w:val="1"/>
        <w:numId w:val="6"/>
      </w:numPr>
      <w:suppressAutoHyphens/>
      <w:jc w:val="center"/>
      <w:outlineLvl w:val="1"/>
    </w:pPr>
    <w:rPr>
      <w:b/>
      <w:sz w:val="28"/>
      <w:szCs w:val="20"/>
      <w:lang w:eastAsia="ar-SA"/>
    </w:rPr>
  </w:style>
  <w:style w:type="paragraph" w:styleId="3">
    <w:name w:val="heading 3"/>
    <w:basedOn w:val="a"/>
    <w:next w:val="a"/>
    <w:link w:val="30"/>
    <w:qFormat/>
    <w:rsid w:val="00205BAD"/>
    <w:pPr>
      <w:keepNext/>
      <w:numPr>
        <w:ilvl w:val="2"/>
        <w:numId w:val="6"/>
      </w:numPr>
      <w:suppressAutoHyphens/>
      <w:outlineLvl w:val="2"/>
    </w:pPr>
    <w:rPr>
      <w:szCs w:val="20"/>
      <w:lang w:eastAsia="ar-SA"/>
    </w:rPr>
  </w:style>
  <w:style w:type="paragraph" w:styleId="4">
    <w:name w:val="heading 4"/>
    <w:basedOn w:val="a"/>
    <w:next w:val="a"/>
    <w:link w:val="40"/>
    <w:qFormat/>
    <w:rsid w:val="00205BAD"/>
    <w:pPr>
      <w:keepNext/>
      <w:numPr>
        <w:ilvl w:val="3"/>
        <w:numId w:val="6"/>
      </w:numPr>
      <w:suppressAutoHyphens/>
      <w:ind w:left="5670" w:right="-710" w:firstLine="0"/>
      <w:outlineLvl w:val="3"/>
    </w:pPr>
    <w:rPr>
      <w:szCs w:val="20"/>
      <w:lang w:eastAsia="ar-SA"/>
    </w:rPr>
  </w:style>
  <w:style w:type="paragraph" w:styleId="6">
    <w:name w:val="heading 6"/>
    <w:basedOn w:val="a"/>
    <w:next w:val="a"/>
    <w:link w:val="60"/>
    <w:qFormat/>
    <w:rsid w:val="00205BAD"/>
    <w:pPr>
      <w:numPr>
        <w:ilvl w:val="5"/>
        <w:numId w:val="6"/>
      </w:numPr>
      <w:suppressAutoHyphens/>
      <w:spacing w:before="240" w:after="60"/>
      <w:outlineLvl w:val="5"/>
    </w:pPr>
    <w:rPr>
      <w:rFonts w:ascii="Calibri" w:hAnsi="Calibri"/>
      <w:b/>
      <w:bCs/>
      <w:sz w:val="22"/>
      <w:szCs w:val="22"/>
      <w:lang w:eastAsia="ar-SA"/>
    </w:rPr>
  </w:style>
  <w:style w:type="paragraph" w:styleId="7">
    <w:name w:val="heading 7"/>
    <w:basedOn w:val="a"/>
    <w:next w:val="a"/>
    <w:link w:val="70"/>
    <w:qFormat/>
    <w:rsid w:val="00205BAD"/>
    <w:pPr>
      <w:numPr>
        <w:ilvl w:val="6"/>
        <w:numId w:val="6"/>
      </w:numPr>
      <w:suppressAutoHyphens/>
      <w:spacing w:before="240" w:after="60"/>
      <w:outlineLvl w:val="6"/>
    </w:pPr>
    <w:rPr>
      <w:lang w:eastAsia="ar-SA"/>
    </w:rPr>
  </w:style>
  <w:style w:type="paragraph" w:styleId="8">
    <w:name w:val="heading 8"/>
    <w:basedOn w:val="a"/>
    <w:next w:val="a"/>
    <w:link w:val="80"/>
    <w:qFormat/>
    <w:rsid w:val="00205BAD"/>
    <w:pPr>
      <w:numPr>
        <w:ilvl w:val="7"/>
        <w:numId w:val="6"/>
      </w:numPr>
      <w:suppressAutoHyphens/>
      <w:spacing w:before="240" w:after="60"/>
      <w:outlineLvl w:val="7"/>
    </w:pPr>
    <w:rPr>
      <w:i/>
      <w:iCs/>
      <w:lang w:eastAsia="ar-SA"/>
    </w:rPr>
  </w:style>
  <w:style w:type="paragraph" w:styleId="9">
    <w:name w:val="heading 9"/>
    <w:basedOn w:val="a"/>
    <w:next w:val="a"/>
    <w:link w:val="90"/>
    <w:uiPriority w:val="9"/>
    <w:semiHidden/>
    <w:unhideWhenUsed/>
    <w:qFormat/>
    <w:rsid w:val="00BD5D07"/>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205BAD"/>
    <w:rPr>
      <w:rFonts w:ascii="Times New Roman" w:eastAsia="Times New Roman" w:hAnsi="Times New Roman" w:cs="Times New Roman"/>
      <w:b/>
      <w:sz w:val="24"/>
      <w:szCs w:val="20"/>
      <w:lang w:eastAsia="ar-SA"/>
    </w:rPr>
  </w:style>
  <w:style w:type="character" w:customStyle="1" w:styleId="20">
    <w:name w:val="Заголовок 2 Знак"/>
    <w:basedOn w:val="a0"/>
    <w:link w:val="2"/>
    <w:rsid w:val="00205BAD"/>
    <w:rPr>
      <w:rFonts w:ascii="Times New Roman" w:eastAsia="Times New Roman" w:hAnsi="Times New Roman" w:cs="Times New Roman"/>
      <w:b/>
      <w:sz w:val="28"/>
      <w:szCs w:val="20"/>
      <w:lang w:eastAsia="ar-SA"/>
    </w:rPr>
  </w:style>
  <w:style w:type="character" w:customStyle="1" w:styleId="30">
    <w:name w:val="Заголовок 3 Знак"/>
    <w:basedOn w:val="a0"/>
    <w:link w:val="3"/>
    <w:rsid w:val="00205BAD"/>
    <w:rPr>
      <w:rFonts w:ascii="Times New Roman" w:eastAsia="Times New Roman" w:hAnsi="Times New Roman" w:cs="Times New Roman"/>
      <w:sz w:val="24"/>
      <w:szCs w:val="20"/>
      <w:lang w:eastAsia="ar-SA"/>
    </w:rPr>
  </w:style>
  <w:style w:type="character" w:customStyle="1" w:styleId="40">
    <w:name w:val="Заголовок 4 Знак"/>
    <w:basedOn w:val="a0"/>
    <w:link w:val="4"/>
    <w:rsid w:val="00205BAD"/>
    <w:rPr>
      <w:rFonts w:ascii="Times New Roman" w:eastAsia="Times New Roman" w:hAnsi="Times New Roman" w:cs="Times New Roman"/>
      <w:sz w:val="24"/>
      <w:szCs w:val="20"/>
      <w:lang w:eastAsia="ar-SA"/>
    </w:rPr>
  </w:style>
  <w:style w:type="character" w:customStyle="1" w:styleId="60">
    <w:name w:val="Заголовок 6 Знак"/>
    <w:basedOn w:val="a0"/>
    <w:link w:val="6"/>
    <w:rsid w:val="00205BAD"/>
    <w:rPr>
      <w:rFonts w:ascii="Calibri" w:eastAsia="Times New Roman" w:hAnsi="Calibri" w:cs="Times New Roman"/>
      <w:b/>
      <w:bCs/>
      <w:lang w:eastAsia="ar-SA"/>
    </w:rPr>
  </w:style>
  <w:style w:type="character" w:customStyle="1" w:styleId="70">
    <w:name w:val="Заголовок 7 Знак"/>
    <w:basedOn w:val="a0"/>
    <w:link w:val="7"/>
    <w:rsid w:val="00205BAD"/>
    <w:rPr>
      <w:rFonts w:ascii="Times New Roman" w:eastAsia="Times New Roman" w:hAnsi="Times New Roman" w:cs="Times New Roman"/>
      <w:sz w:val="24"/>
      <w:szCs w:val="24"/>
      <w:lang w:eastAsia="ar-SA"/>
    </w:rPr>
  </w:style>
  <w:style w:type="character" w:customStyle="1" w:styleId="80">
    <w:name w:val="Заголовок 8 Знак"/>
    <w:basedOn w:val="a0"/>
    <w:link w:val="8"/>
    <w:rsid w:val="00205BAD"/>
    <w:rPr>
      <w:rFonts w:ascii="Times New Roman" w:eastAsia="Times New Roman" w:hAnsi="Times New Roman" w:cs="Times New Roman"/>
      <w:i/>
      <w:iCs/>
      <w:sz w:val="24"/>
      <w:szCs w:val="24"/>
      <w:lang w:eastAsia="ar-SA"/>
    </w:rPr>
  </w:style>
  <w:style w:type="paragraph" w:styleId="a3">
    <w:name w:val="footer"/>
    <w:basedOn w:val="a"/>
    <w:link w:val="a4"/>
    <w:uiPriority w:val="99"/>
    <w:rsid w:val="00593899"/>
    <w:pPr>
      <w:tabs>
        <w:tab w:val="center" w:pos="4677"/>
        <w:tab w:val="right" w:pos="9355"/>
      </w:tabs>
    </w:pPr>
  </w:style>
  <w:style w:type="character" w:customStyle="1" w:styleId="a4">
    <w:name w:val="Нижний колонтитул Знак"/>
    <w:basedOn w:val="a0"/>
    <w:link w:val="a3"/>
    <w:uiPriority w:val="99"/>
    <w:rsid w:val="00593899"/>
    <w:rPr>
      <w:rFonts w:ascii="Times New Roman" w:eastAsia="Times New Roman" w:hAnsi="Times New Roman" w:cs="Times New Roman"/>
      <w:sz w:val="24"/>
      <w:szCs w:val="24"/>
    </w:rPr>
  </w:style>
  <w:style w:type="paragraph" w:styleId="a5">
    <w:name w:val="header"/>
    <w:basedOn w:val="a"/>
    <w:link w:val="a6"/>
    <w:uiPriority w:val="99"/>
    <w:rsid w:val="00593899"/>
    <w:pPr>
      <w:tabs>
        <w:tab w:val="center" w:pos="4677"/>
        <w:tab w:val="right" w:pos="9355"/>
      </w:tabs>
    </w:pPr>
  </w:style>
  <w:style w:type="character" w:customStyle="1" w:styleId="a6">
    <w:name w:val="Верхний колонтитул Знак"/>
    <w:basedOn w:val="a0"/>
    <w:link w:val="a5"/>
    <w:uiPriority w:val="99"/>
    <w:rsid w:val="00593899"/>
    <w:rPr>
      <w:rFonts w:ascii="Times New Roman" w:eastAsia="Times New Roman" w:hAnsi="Times New Roman" w:cs="Times New Roman"/>
      <w:sz w:val="24"/>
      <w:szCs w:val="24"/>
      <w:lang w:eastAsia="ru-RU"/>
    </w:rPr>
  </w:style>
  <w:style w:type="character" w:styleId="a7">
    <w:name w:val="Hyperlink"/>
    <w:uiPriority w:val="99"/>
    <w:rsid w:val="00593899"/>
    <w:rPr>
      <w:color w:val="0000FF"/>
      <w:u w:val="single"/>
    </w:rPr>
  </w:style>
  <w:style w:type="paragraph" w:styleId="a8">
    <w:name w:val="Balloon Text"/>
    <w:basedOn w:val="a"/>
    <w:link w:val="a9"/>
    <w:unhideWhenUsed/>
    <w:rsid w:val="00593899"/>
    <w:rPr>
      <w:rFonts w:ascii="Tahoma" w:hAnsi="Tahoma" w:cs="Tahoma"/>
      <w:sz w:val="16"/>
      <w:szCs w:val="16"/>
    </w:rPr>
  </w:style>
  <w:style w:type="character" w:customStyle="1" w:styleId="a9">
    <w:name w:val="Текст выноски Знак"/>
    <w:basedOn w:val="a0"/>
    <w:link w:val="a8"/>
    <w:uiPriority w:val="99"/>
    <w:semiHidden/>
    <w:rsid w:val="00593899"/>
    <w:rPr>
      <w:rFonts w:ascii="Tahoma" w:eastAsia="Times New Roman" w:hAnsi="Tahoma" w:cs="Tahoma"/>
      <w:sz w:val="16"/>
      <w:szCs w:val="16"/>
      <w:lang w:eastAsia="ru-RU"/>
    </w:rPr>
  </w:style>
  <w:style w:type="paragraph" w:styleId="aa">
    <w:name w:val="List Paragraph"/>
    <w:basedOn w:val="a"/>
    <w:uiPriority w:val="34"/>
    <w:qFormat/>
    <w:rsid w:val="00664940"/>
    <w:pPr>
      <w:ind w:left="720"/>
      <w:contextualSpacing/>
    </w:pPr>
  </w:style>
  <w:style w:type="table" w:styleId="ab">
    <w:name w:val="Table Grid"/>
    <w:basedOn w:val="a1"/>
    <w:uiPriority w:val="59"/>
    <w:rsid w:val="00907E72"/>
    <w:pPr>
      <w:spacing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1">
    <w:name w:val="Основной текст 21"/>
    <w:basedOn w:val="a"/>
    <w:rsid w:val="00E3347D"/>
    <w:pPr>
      <w:suppressAutoHyphens/>
    </w:pPr>
    <w:rPr>
      <w:szCs w:val="20"/>
      <w:lang w:eastAsia="ar-SA"/>
    </w:rPr>
  </w:style>
  <w:style w:type="paragraph" w:customStyle="1" w:styleId="Style0">
    <w:name w:val="Style0"/>
    <w:rsid w:val="00A5221B"/>
    <w:pPr>
      <w:autoSpaceDE w:val="0"/>
      <w:autoSpaceDN w:val="0"/>
      <w:adjustRightInd w:val="0"/>
      <w:spacing w:line="240" w:lineRule="auto"/>
      <w:jc w:val="left"/>
    </w:pPr>
    <w:rPr>
      <w:rFonts w:ascii="MS Sans Serif" w:eastAsia="Times New Roman" w:hAnsi="MS Sans Serif" w:cs="Times New Roman"/>
      <w:sz w:val="24"/>
      <w:szCs w:val="24"/>
      <w:lang w:eastAsia="ru-RU"/>
    </w:rPr>
  </w:style>
  <w:style w:type="character" w:customStyle="1" w:styleId="WW8Num2z0">
    <w:name w:val="WW8Num2z0"/>
    <w:rsid w:val="004615DA"/>
    <w:rPr>
      <w:rFonts w:ascii="Times New Roman" w:hAnsi="Times New Roman" w:cs="Times New Roman"/>
      <w:b w:val="0"/>
      <w:i w:val="0"/>
    </w:rPr>
  </w:style>
  <w:style w:type="character" w:customStyle="1" w:styleId="WW8Num3z0">
    <w:name w:val="WW8Num3z0"/>
    <w:rsid w:val="004615DA"/>
    <w:rPr>
      <w:rFonts w:ascii="Symbol" w:hAnsi="Symbol"/>
    </w:rPr>
  </w:style>
  <w:style w:type="character" w:customStyle="1" w:styleId="WW8Num4z0">
    <w:name w:val="WW8Num4z0"/>
    <w:rsid w:val="004615DA"/>
    <w:rPr>
      <w:rFonts w:ascii="Symbol" w:hAnsi="Symbol"/>
    </w:rPr>
  </w:style>
  <w:style w:type="character" w:customStyle="1" w:styleId="WW8Num6z0">
    <w:name w:val="WW8Num6z0"/>
    <w:rsid w:val="004615DA"/>
    <w:rPr>
      <w:rFonts w:ascii="Symbol" w:hAnsi="Symbol"/>
    </w:rPr>
  </w:style>
  <w:style w:type="character" w:customStyle="1" w:styleId="WW8Num7z0">
    <w:name w:val="WW8Num7z0"/>
    <w:rsid w:val="004615DA"/>
    <w:rPr>
      <w:rFonts w:ascii="Symbol" w:hAnsi="Symbol"/>
    </w:rPr>
  </w:style>
  <w:style w:type="character" w:customStyle="1" w:styleId="WW8Num8z0">
    <w:name w:val="WW8Num8z0"/>
    <w:rsid w:val="004615DA"/>
    <w:rPr>
      <w:rFonts w:ascii="Symbol" w:hAnsi="Symbol"/>
    </w:rPr>
  </w:style>
  <w:style w:type="character" w:customStyle="1" w:styleId="WW8Num8z1">
    <w:name w:val="WW8Num8z1"/>
    <w:rsid w:val="004615DA"/>
    <w:rPr>
      <w:rFonts w:ascii="Courier New" w:hAnsi="Courier New"/>
    </w:rPr>
  </w:style>
  <w:style w:type="character" w:customStyle="1" w:styleId="WW8Num8z2">
    <w:name w:val="WW8Num8z2"/>
    <w:rsid w:val="004615DA"/>
    <w:rPr>
      <w:rFonts w:ascii="Wingdings" w:hAnsi="Wingdings"/>
    </w:rPr>
  </w:style>
  <w:style w:type="character" w:customStyle="1" w:styleId="WW8Num8z4">
    <w:name w:val="WW8Num8z4"/>
    <w:rsid w:val="004615DA"/>
    <w:rPr>
      <w:rFonts w:ascii="Courier New" w:hAnsi="Courier New" w:cs="Courier New"/>
    </w:rPr>
  </w:style>
  <w:style w:type="character" w:customStyle="1" w:styleId="Absatz-Standardschriftart">
    <w:name w:val="Absatz-Standardschriftart"/>
    <w:rsid w:val="004615DA"/>
  </w:style>
  <w:style w:type="character" w:customStyle="1" w:styleId="WW-Absatz-Standardschriftart">
    <w:name w:val="WW-Absatz-Standardschriftart"/>
    <w:rsid w:val="004615DA"/>
  </w:style>
  <w:style w:type="character" w:customStyle="1" w:styleId="WW8Num1z0">
    <w:name w:val="WW8Num1z0"/>
    <w:rsid w:val="004615DA"/>
    <w:rPr>
      <w:rFonts w:ascii="Times New Roman" w:hAnsi="Times New Roman" w:cs="Times New Roman"/>
      <w:b w:val="0"/>
      <w:i w:val="0"/>
    </w:rPr>
  </w:style>
  <w:style w:type="character" w:customStyle="1" w:styleId="WW8Num3z1">
    <w:name w:val="WW8Num3z1"/>
    <w:rsid w:val="004615DA"/>
    <w:rPr>
      <w:rFonts w:ascii="Courier New" w:hAnsi="Courier New" w:cs="Courier New"/>
    </w:rPr>
  </w:style>
  <w:style w:type="character" w:customStyle="1" w:styleId="WW8Num3z2">
    <w:name w:val="WW8Num3z2"/>
    <w:rsid w:val="004615DA"/>
    <w:rPr>
      <w:rFonts w:ascii="Wingdings" w:hAnsi="Wingdings"/>
    </w:rPr>
  </w:style>
  <w:style w:type="character" w:customStyle="1" w:styleId="WW8Num5z0">
    <w:name w:val="WW8Num5z0"/>
    <w:rsid w:val="004615DA"/>
    <w:rPr>
      <w:rFonts w:ascii="Symbol" w:hAnsi="Symbol"/>
    </w:rPr>
  </w:style>
  <w:style w:type="character" w:customStyle="1" w:styleId="WW8Num5z1">
    <w:name w:val="WW8Num5z1"/>
    <w:rsid w:val="004615DA"/>
    <w:rPr>
      <w:rFonts w:ascii="Courier New" w:hAnsi="Courier New" w:cs="Courier New"/>
    </w:rPr>
  </w:style>
  <w:style w:type="character" w:customStyle="1" w:styleId="WW8Num5z2">
    <w:name w:val="WW8Num5z2"/>
    <w:rsid w:val="004615DA"/>
    <w:rPr>
      <w:rFonts w:ascii="Wingdings" w:hAnsi="Wingdings"/>
    </w:rPr>
  </w:style>
  <w:style w:type="character" w:customStyle="1" w:styleId="WW8Num7z1">
    <w:name w:val="WW8Num7z1"/>
    <w:rsid w:val="004615DA"/>
    <w:rPr>
      <w:rFonts w:ascii="Times New Roman" w:eastAsia="Times New Roman" w:hAnsi="Times New Roman" w:cs="Times New Roman"/>
    </w:rPr>
  </w:style>
  <w:style w:type="character" w:customStyle="1" w:styleId="WW8Num9z0">
    <w:name w:val="WW8Num9z0"/>
    <w:rsid w:val="004615DA"/>
    <w:rPr>
      <w:rFonts w:ascii="Symbol" w:hAnsi="Symbol"/>
    </w:rPr>
  </w:style>
  <w:style w:type="character" w:customStyle="1" w:styleId="WW8Num9z1">
    <w:name w:val="WW8Num9z1"/>
    <w:rsid w:val="004615DA"/>
    <w:rPr>
      <w:rFonts w:ascii="Courier New" w:hAnsi="Courier New" w:cs="Courier New"/>
    </w:rPr>
  </w:style>
  <w:style w:type="character" w:customStyle="1" w:styleId="WW8Num9z2">
    <w:name w:val="WW8Num9z2"/>
    <w:rsid w:val="004615DA"/>
    <w:rPr>
      <w:rFonts w:ascii="Wingdings" w:hAnsi="Wingdings"/>
    </w:rPr>
  </w:style>
  <w:style w:type="character" w:customStyle="1" w:styleId="WW8Num12z1">
    <w:name w:val="WW8Num12z1"/>
    <w:rsid w:val="004615DA"/>
    <w:rPr>
      <w:rFonts w:ascii="Symbol" w:hAnsi="Symbol"/>
    </w:rPr>
  </w:style>
  <w:style w:type="character" w:customStyle="1" w:styleId="WW8Num13z1">
    <w:name w:val="WW8Num13z1"/>
    <w:rsid w:val="004615DA"/>
    <w:rPr>
      <w:rFonts w:ascii="Symbol" w:hAnsi="Symbol"/>
    </w:rPr>
  </w:style>
  <w:style w:type="character" w:customStyle="1" w:styleId="WW8Num15z0">
    <w:name w:val="WW8Num15z0"/>
    <w:rsid w:val="004615DA"/>
    <w:rPr>
      <w:rFonts w:ascii="Symbol" w:hAnsi="Symbol"/>
    </w:rPr>
  </w:style>
  <w:style w:type="character" w:customStyle="1" w:styleId="WW8Num15z1">
    <w:name w:val="WW8Num15z1"/>
    <w:rsid w:val="004615DA"/>
    <w:rPr>
      <w:rFonts w:ascii="Times New Roman" w:hAnsi="Times New Roman" w:cs="Times New Roman"/>
    </w:rPr>
  </w:style>
  <w:style w:type="character" w:customStyle="1" w:styleId="WW8Num15z2">
    <w:name w:val="WW8Num15z2"/>
    <w:rsid w:val="004615DA"/>
    <w:rPr>
      <w:rFonts w:ascii="Wingdings" w:hAnsi="Wingdings"/>
    </w:rPr>
  </w:style>
  <w:style w:type="character" w:customStyle="1" w:styleId="WW8Num15z4">
    <w:name w:val="WW8Num15z4"/>
    <w:rsid w:val="004615DA"/>
    <w:rPr>
      <w:rFonts w:ascii="Courier New" w:hAnsi="Courier New" w:cs="Courier New"/>
    </w:rPr>
  </w:style>
  <w:style w:type="character" w:customStyle="1" w:styleId="WW8Num17z1">
    <w:name w:val="WW8Num17z1"/>
    <w:rsid w:val="004615DA"/>
    <w:rPr>
      <w:rFonts w:ascii="Times New Roman" w:eastAsia="Times New Roman" w:hAnsi="Times New Roman" w:cs="Times New Roman"/>
    </w:rPr>
  </w:style>
  <w:style w:type="character" w:customStyle="1" w:styleId="WW8Num19z1">
    <w:name w:val="WW8Num19z1"/>
    <w:rsid w:val="004615DA"/>
    <w:rPr>
      <w:rFonts w:ascii="Symbol" w:hAnsi="Symbol"/>
    </w:rPr>
  </w:style>
  <w:style w:type="character" w:customStyle="1" w:styleId="WW8Num21z1">
    <w:name w:val="WW8Num21z1"/>
    <w:rsid w:val="004615DA"/>
    <w:rPr>
      <w:rFonts w:ascii="Times New Roman" w:eastAsia="Times New Roman" w:hAnsi="Times New Roman" w:cs="Times New Roman"/>
    </w:rPr>
  </w:style>
  <w:style w:type="character" w:customStyle="1" w:styleId="11">
    <w:name w:val="Основной шрифт абзаца1"/>
    <w:rsid w:val="004615DA"/>
  </w:style>
  <w:style w:type="character" w:customStyle="1" w:styleId="ac">
    <w:name w:val="Основной шрифт"/>
    <w:rsid w:val="004615DA"/>
  </w:style>
  <w:style w:type="paragraph" w:customStyle="1" w:styleId="ad">
    <w:name w:val="Заголовок"/>
    <w:basedOn w:val="a"/>
    <w:next w:val="ae"/>
    <w:rsid w:val="004615DA"/>
    <w:pPr>
      <w:keepNext/>
      <w:suppressAutoHyphens/>
      <w:spacing w:before="240" w:after="120"/>
    </w:pPr>
    <w:rPr>
      <w:rFonts w:ascii="Arial" w:eastAsia="Lucida Sans Unicode" w:hAnsi="Arial" w:cs="Tahoma"/>
      <w:sz w:val="28"/>
      <w:szCs w:val="28"/>
      <w:lang w:eastAsia="ar-SA"/>
    </w:rPr>
  </w:style>
  <w:style w:type="paragraph" w:styleId="ae">
    <w:name w:val="Body Text"/>
    <w:basedOn w:val="a"/>
    <w:link w:val="af"/>
    <w:rsid w:val="004615DA"/>
    <w:pPr>
      <w:suppressAutoHyphens/>
    </w:pPr>
    <w:rPr>
      <w:b/>
      <w:sz w:val="28"/>
      <w:szCs w:val="20"/>
      <w:lang w:eastAsia="ar-SA"/>
    </w:rPr>
  </w:style>
  <w:style w:type="character" w:customStyle="1" w:styleId="af">
    <w:name w:val="Основной текст Знак"/>
    <w:basedOn w:val="a0"/>
    <w:link w:val="ae"/>
    <w:rsid w:val="004615DA"/>
    <w:rPr>
      <w:rFonts w:ascii="Times New Roman" w:eastAsia="Times New Roman" w:hAnsi="Times New Roman" w:cs="Times New Roman"/>
      <w:b/>
      <w:sz w:val="28"/>
      <w:szCs w:val="20"/>
      <w:lang w:eastAsia="ar-SA"/>
    </w:rPr>
  </w:style>
  <w:style w:type="paragraph" w:styleId="af0">
    <w:name w:val="List"/>
    <w:basedOn w:val="ae"/>
    <w:rsid w:val="004615DA"/>
    <w:rPr>
      <w:rFonts w:ascii="Arial" w:hAnsi="Arial" w:cs="Tahoma"/>
    </w:rPr>
  </w:style>
  <w:style w:type="paragraph" w:customStyle="1" w:styleId="12">
    <w:name w:val="Название1"/>
    <w:basedOn w:val="a"/>
    <w:rsid w:val="004615DA"/>
    <w:pPr>
      <w:suppressLineNumbers/>
      <w:suppressAutoHyphens/>
      <w:spacing w:before="120" w:after="120"/>
    </w:pPr>
    <w:rPr>
      <w:rFonts w:ascii="Arial" w:hAnsi="Arial" w:cs="Tahoma"/>
      <w:i/>
      <w:iCs/>
      <w:sz w:val="20"/>
      <w:lang w:eastAsia="ar-SA"/>
    </w:rPr>
  </w:style>
  <w:style w:type="paragraph" w:customStyle="1" w:styleId="13">
    <w:name w:val="Указатель1"/>
    <w:basedOn w:val="a"/>
    <w:rsid w:val="004615DA"/>
    <w:pPr>
      <w:suppressLineNumbers/>
      <w:suppressAutoHyphens/>
    </w:pPr>
    <w:rPr>
      <w:rFonts w:ascii="Arial" w:hAnsi="Arial" w:cs="Tahoma"/>
      <w:sz w:val="20"/>
      <w:szCs w:val="20"/>
      <w:lang w:eastAsia="ar-SA"/>
    </w:rPr>
  </w:style>
  <w:style w:type="paragraph" w:styleId="af1">
    <w:name w:val="Body Text Indent"/>
    <w:basedOn w:val="a"/>
    <w:link w:val="af2"/>
    <w:rsid w:val="004615DA"/>
    <w:pPr>
      <w:suppressAutoHyphens/>
      <w:ind w:firstLine="720"/>
    </w:pPr>
    <w:rPr>
      <w:szCs w:val="20"/>
      <w:lang w:eastAsia="ar-SA"/>
    </w:rPr>
  </w:style>
  <w:style w:type="character" w:customStyle="1" w:styleId="af2">
    <w:name w:val="Основной текст с отступом Знак"/>
    <w:basedOn w:val="a0"/>
    <w:link w:val="af1"/>
    <w:rsid w:val="004615DA"/>
    <w:rPr>
      <w:rFonts w:ascii="Times New Roman" w:eastAsia="Times New Roman" w:hAnsi="Times New Roman" w:cs="Times New Roman"/>
      <w:sz w:val="24"/>
      <w:szCs w:val="20"/>
      <w:lang w:eastAsia="ar-SA"/>
    </w:rPr>
  </w:style>
  <w:style w:type="paragraph" w:customStyle="1" w:styleId="210">
    <w:name w:val="Основной текст с отступом 21"/>
    <w:basedOn w:val="a"/>
    <w:rsid w:val="004615DA"/>
    <w:pPr>
      <w:suppressAutoHyphens/>
      <w:ind w:firstLine="720"/>
      <w:jc w:val="center"/>
    </w:pPr>
    <w:rPr>
      <w:szCs w:val="20"/>
      <w:lang w:eastAsia="ar-SA"/>
    </w:rPr>
  </w:style>
  <w:style w:type="paragraph" w:customStyle="1" w:styleId="31">
    <w:name w:val="Основной текст с отступом 31"/>
    <w:basedOn w:val="a"/>
    <w:rsid w:val="004615DA"/>
    <w:pPr>
      <w:suppressAutoHyphens/>
      <w:spacing w:after="120"/>
      <w:ind w:left="283"/>
    </w:pPr>
    <w:rPr>
      <w:sz w:val="16"/>
      <w:szCs w:val="16"/>
      <w:lang w:eastAsia="ar-SA"/>
    </w:rPr>
  </w:style>
  <w:style w:type="paragraph" w:customStyle="1" w:styleId="14">
    <w:name w:val="Знак1"/>
    <w:basedOn w:val="a"/>
    <w:rsid w:val="004615DA"/>
    <w:pPr>
      <w:suppressAutoHyphens/>
      <w:spacing w:before="100" w:after="100"/>
    </w:pPr>
    <w:rPr>
      <w:rFonts w:ascii="Tahoma" w:hAnsi="Tahoma"/>
      <w:sz w:val="20"/>
      <w:szCs w:val="20"/>
      <w:lang w:val="en-US" w:eastAsia="ar-SA"/>
    </w:rPr>
  </w:style>
  <w:style w:type="paragraph" w:styleId="af3">
    <w:name w:val="Title"/>
    <w:basedOn w:val="a"/>
    <w:next w:val="af4"/>
    <w:link w:val="af5"/>
    <w:qFormat/>
    <w:rsid w:val="004615DA"/>
    <w:pPr>
      <w:suppressAutoHyphens/>
      <w:jc w:val="center"/>
    </w:pPr>
    <w:rPr>
      <w:b/>
      <w:bCs/>
      <w:sz w:val="28"/>
      <w:lang w:eastAsia="ar-SA"/>
    </w:rPr>
  </w:style>
  <w:style w:type="paragraph" w:styleId="af4">
    <w:name w:val="Subtitle"/>
    <w:basedOn w:val="ad"/>
    <w:next w:val="ae"/>
    <w:link w:val="af6"/>
    <w:qFormat/>
    <w:rsid w:val="004615DA"/>
    <w:pPr>
      <w:jc w:val="center"/>
    </w:pPr>
    <w:rPr>
      <w:i/>
      <w:iCs/>
    </w:rPr>
  </w:style>
  <w:style w:type="character" w:customStyle="1" w:styleId="af6">
    <w:name w:val="Подзаголовок Знак"/>
    <w:basedOn w:val="a0"/>
    <w:link w:val="af4"/>
    <w:rsid w:val="004615DA"/>
    <w:rPr>
      <w:rFonts w:ascii="Arial" w:eastAsia="Lucida Sans Unicode" w:hAnsi="Arial" w:cs="Tahoma"/>
      <w:i/>
      <w:iCs/>
      <w:sz w:val="28"/>
      <w:szCs w:val="28"/>
      <w:lang w:eastAsia="ar-SA"/>
    </w:rPr>
  </w:style>
  <w:style w:type="character" w:customStyle="1" w:styleId="af5">
    <w:name w:val="Название Знак"/>
    <w:basedOn w:val="a0"/>
    <w:link w:val="af3"/>
    <w:rsid w:val="004615DA"/>
    <w:rPr>
      <w:rFonts w:ascii="Times New Roman" w:eastAsia="Times New Roman" w:hAnsi="Times New Roman" w:cs="Times New Roman"/>
      <w:b/>
      <w:bCs/>
      <w:sz w:val="28"/>
      <w:szCs w:val="24"/>
      <w:lang w:eastAsia="ar-SA"/>
    </w:rPr>
  </w:style>
  <w:style w:type="paragraph" w:customStyle="1" w:styleId="310">
    <w:name w:val="Основной текст 31"/>
    <w:basedOn w:val="a"/>
    <w:rsid w:val="004615DA"/>
    <w:pPr>
      <w:suppressAutoHyphens/>
      <w:spacing w:after="120"/>
    </w:pPr>
    <w:rPr>
      <w:sz w:val="16"/>
      <w:szCs w:val="16"/>
      <w:lang w:eastAsia="ar-SA"/>
    </w:rPr>
  </w:style>
  <w:style w:type="paragraph" w:customStyle="1" w:styleId="af7">
    <w:name w:val="Знак"/>
    <w:basedOn w:val="a"/>
    <w:rsid w:val="004615DA"/>
    <w:pPr>
      <w:suppressAutoHyphens/>
      <w:spacing w:after="160" w:line="240" w:lineRule="exact"/>
    </w:pPr>
    <w:rPr>
      <w:rFonts w:ascii="Verdana" w:hAnsi="Verdana" w:cs="Verdana"/>
      <w:sz w:val="20"/>
      <w:szCs w:val="20"/>
      <w:lang w:val="en-US" w:eastAsia="ar-SA"/>
    </w:rPr>
  </w:style>
  <w:style w:type="paragraph" w:customStyle="1" w:styleId="af8">
    <w:name w:val="Содержимое таблицы"/>
    <w:basedOn w:val="a"/>
    <w:rsid w:val="004615DA"/>
    <w:pPr>
      <w:suppressLineNumbers/>
      <w:suppressAutoHyphens/>
    </w:pPr>
    <w:rPr>
      <w:sz w:val="20"/>
      <w:szCs w:val="20"/>
      <w:lang w:eastAsia="ar-SA"/>
    </w:rPr>
  </w:style>
  <w:style w:type="paragraph" w:customStyle="1" w:styleId="af9">
    <w:name w:val="Заголовок таблицы"/>
    <w:basedOn w:val="af8"/>
    <w:rsid w:val="004615DA"/>
    <w:pPr>
      <w:jc w:val="center"/>
    </w:pPr>
    <w:rPr>
      <w:b/>
      <w:bCs/>
    </w:rPr>
  </w:style>
  <w:style w:type="paragraph" w:customStyle="1" w:styleId="afa">
    <w:name w:val="Содержимое врезки"/>
    <w:basedOn w:val="ae"/>
    <w:rsid w:val="004615DA"/>
  </w:style>
  <w:style w:type="character" w:customStyle="1" w:styleId="22">
    <w:name w:val="Основной текст с отступом 2 Знак"/>
    <w:basedOn w:val="a0"/>
    <w:link w:val="23"/>
    <w:uiPriority w:val="99"/>
    <w:semiHidden/>
    <w:rsid w:val="004615DA"/>
    <w:rPr>
      <w:rFonts w:ascii="Times New Roman" w:eastAsia="Times New Roman" w:hAnsi="Times New Roman" w:cs="Times New Roman"/>
      <w:sz w:val="20"/>
      <w:szCs w:val="20"/>
      <w:lang w:eastAsia="ar-SA"/>
    </w:rPr>
  </w:style>
  <w:style w:type="paragraph" w:styleId="23">
    <w:name w:val="Body Text Indent 2"/>
    <w:basedOn w:val="a"/>
    <w:link w:val="22"/>
    <w:uiPriority w:val="99"/>
    <w:semiHidden/>
    <w:unhideWhenUsed/>
    <w:rsid w:val="004615DA"/>
    <w:pPr>
      <w:suppressAutoHyphens/>
      <w:spacing w:after="120" w:line="480" w:lineRule="auto"/>
      <w:ind w:left="283"/>
    </w:pPr>
    <w:rPr>
      <w:sz w:val="20"/>
      <w:szCs w:val="20"/>
      <w:lang w:eastAsia="ar-SA"/>
    </w:rPr>
  </w:style>
  <w:style w:type="paragraph" w:styleId="32">
    <w:name w:val="Body Text 3"/>
    <w:basedOn w:val="a"/>
    <w:link w:val="33"/>
    <w:rsid w:val="004615DA"/>
    <w:pPr>
      <w:spacing w:after="120"/>
    </w:pPr>
    <w:rPr>
      <w:sz w:val="16"/>
      <w:szCs w:val="16"/>
    </w:rPr>
  </w:style>
  <w:style w:type="character" w:customStyle="1" w:styleId="33">
    <w:name w:val="Основной текст 3 Знак"/>
    <w:basedOn w:val="a0"/>
    <w:link w:val="32"/>
    <w:rsid w:val="004615DA"/>
    <w:rPr>
      <w:rFonts w:ascii="Times New Roman" w:eastAsia="Times New Roman" w:hAnsi="Times New Roman" w:cs="Times New Roman"/>
      <w:sz w:val="16"/>
      <w:szCs w:val="16"/>
    </w:rPr>
  </w:style>
  <w:style w:type="paragraph" w:styleId="34">
    <w:name w:val="Body Text Indent 3"/>
    <w:basedOn w:val="a"/>
    <w:link w:val="35"/>
    <w:uiPriority w:val="99"/>
    <w:semiHidden/>
    <w:unhideWhenUsed/>
    <w:rsid w:val="00A318CF"/>
    <w:pPr>
      <w:spacing w:after="120"/>
      <w:ind w:left="283"/>
    </w:pPr>
    <w:rPr>
      <w:sz w:val="16"/>
      <w:szCs w:val="16"/>
    </w:rPr>
  </w:style>
  <w:style w:type="character" w:customStyle="1" w:styleId="35">
    <w:name w:val="Основной текст с отступом 3 Знак"/>
    <w:basedOn w:val="a0"/>
    <w:link w:val="34"/>
    <w:uiPriority w:val="99"/>
    <w:semiHidden/>
    <w:rsid w:val="00A318CF"/>
    <w:rPr>
      <w:rFonts w:ascii="Times New Roman" w:eastAsia="Times New Roman" w:hAnsi="Times New Roman" w:cs="Times New Roman"/>
      <w:sz w:val="16"/>
      <w:szCs w:val="16"/>
      <w:lang w:eastAsia="ru-RU"/>
    </w:rPr>
  </w:style>
  <w:style w:type="character" w:customStyle="1" w:styleId="WW8Num4z2">
    <w:name w:val="WW8Num4z2"/>
    <w:rsid w:val="00095FB0"/>
    <w:rPr>
      <w:rFonts w:ascii="Wingdings" w:hAnsi="Wingdings"/>
    </w:rPr>
  </w:style>
  <w:style w:type="paragraph" w:styleId="24">
    <w:name w:val="Body Text 2"/>
    <w:basedOn w:val="a"/>
    <w:link w:val="25"/>
    <w:rsid w:val="00555A96"/>
    <w:pPr>
      <w:spacing w:after="120" w:line="480" w:lineRule="auto"/>
    </w:pPr>
  </w:style>
  <w:style w:type="character" w:customStyle="1" w:styleId="25">
    <w:name w:val="Основной текст 2 Знак"/>
    <w:basedOn w:val="a0"/>
    <w:link w:val="24"/>
    <w:rsid w:val="00555A96"/>
    <w:rPr>
      <w:rFonts w:ascii="Times New Roman" w:eastAsia="Times New Roman" w:hAnsi="Times New Roman" w:cs="Times New Roman"/>
      <w:sz w:val="24"/>
      <w:szCs w:val="24"/>
      <w:lang w:eastAsia="ru-RU"/>
    </w:rPr>
  </w:style>
  <w:style w:type="character" w:customStyle="1" w:styleId="90">
    <w:name w:val="Заголовок 9 Знак"/>
    <w:basedOn w:val="a0"/>
    <w:link w:val="9"/>
    <w:uiPriority w:val="9"/>
    <w:semiHidden/>
    <w:rsid w:val="00BD5D07"/>
    <w:rPr>
      <w:rFonts w:asciiTheme="majorHAnsi" w:eastAsiaTheme="majorEastAsia" w:hAnsiTheme="majorHAnsi" w:cstheme="majorBidi"/>
      <w:i/>
      <w:iCs/>
      <w:color w:val="404040" w:themeColor="text1" w:themeTint="BF"/>
      <w:sz w:val="20"/>
      <w:szCs w:val="20"/>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hyperlink" Target="http://yorp.yaroslavl.ru/17946.zip"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ZiminaNV@yanos.slavneft.ru" TargetMode="External"/><Relationship Id="rId4" Type="http://schemas.openxmlformats.org/officeDocument/2006/relationships/settings" Target="settings.xml"/><Relationship Id="rId9" Type="http://schemas.openxmlformats.org/officeDocument/2006/relationships/hyperlink" Target="mailto:DetkovAI@yanos.slavneft.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17</Pages>
  <Words>9913</Words>
  <Characters>56505</Characters>
  <Application>Microsoft Office Word</Application>
  <DocSecurity>0</DocSecurity>
  <Lines>470</Lines>
  <Paragraphs>132</Paragraphs>
  <ScaleCrop>false</ScaleCrop>
  <HeadingPairs>
    <vt:vector size="2" baseType="variant">
      <vt:variant>
        <vt:lpstr>Название</vt:lpstr>
      </vt:variant>
      <vt:variant>
        <vt:i4>1</vt:i4>
      </vt:variant>
    </vt:vector>
  </HeadingPairs>
  <TitlesOfParts>
    <vt:vector size="1" baseType="lpstr">
      <vt:lpstr/>
    </vt:vector>
  </TitlesOfParts>
  <Company>YANOS</Company>
  <LinksUpToDate>false</LinksUpToDate>
  <CharactersWithSpaces>66286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BedarevVA</dc:creator>
  <cp:lastModifiedBy>Зимина Надежда Владимировна</cp:lastModifiedBy>
  <cp:revision>7</cp:revision>
  <cp:lastPrinted>2014-04-09T11:39:00Z</cp:lastPrinted>
  <dcterms:created xsi:type="dcterms:W3CDTF">2014-07-10T11:19:00Z</dcterms:created>
  <dcterms:modified xsi:type="dcterms:W3CDTF">2014-07-14T09:35:00Z</dcterms:modified>
</cp:coreProperties>
</file>