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04886">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B04886">
              <w:rPr>
                <w:rFonts w:cs="Arial"/>
                <w:szCs w:val="22"/>
              </w:rPr>
              <w:t>220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04886">
            <w:pPr>
              <w:jc w:val="right"/>
              <w:rPr>
                <w:rFonts w:cs="Arial"/>
              </w:rPr>
            </w:pPr>
            <w:r w:rsidRPr="002E571A">
              <w:rPr>
                <w:rFonts w:cs="Arial"/>
                <w:szCs w:val="22"/>
              </w:rPr>
              <w:t>«</w:t>
            </w:r>
            <w:r w:rsidR="00B04886">
              <w:rPr>
                <w:rFonts w:cs="Arial"/>
                <w:szCs w:val="22"/>
              </w:rPr>
              <w:t>23</w:t>
            </w:r>
            <w:r w:rsidRPr="002E571A">
              <w:rPr>
                <w:rFonts w:cs="Arial"/>
                <w:szCs w:val="22"/>
              </w:rPr>
              <w:t xml:space="preserve">» </w:t>
            </w:r>
            <w:proofErr w:type="gramStart"/>
            <w:r w:rsidR="00B04886">
              <w:rPr>
                <w:rFonts w:cs="Arial"/>
                <w:szCs w:val="22"/>
              </w:rPr>
              <w:t>декабря</w:t>
            </w:r>
            <w:r w:rsidRPr="002E571A">
              <w:rPr>
                <w:rFonts w:cs="Arial"/>
                <w:szCs w:val="22"/>
              </w:rPr>
              <w:t xml:space="preserve">  </w:t>
            </w:r>
            <w:r w:rsidR="00B04886">
              <w:rPr>
                <w:rFonts w:cs="Arial"/>
                <w:szCs w:val="22"/>
              </w:rPr>
              <w:t>2016</w:t>
            </w:r>
            <w:proofErr w:type="gramEnd"/>
            <w:r w:rsidRPr="002E571A">
              <w:rPr>
                <w:rFonts w:cs="Arial"/>
                <w:szCs w:val="22"/>
              </w:rPr>
              <w:t xml:space="preserve"> г.</w:t>
            </w:r>
          </w:p>
        </w:tc>
      </w:tr>
    </w:tbl>
    <w:p w:rsidR="00DE7BED" w:rsidRPr="00B04886" w:rsidRDefault="00DE7BED" w:rsidP="00DE7BED">
      <w:pPr>
        <w:rPr>
          <w:rFonts w:cs="Arial"/>
          <w:b/>
          <w:vanish/>
          <w:szCs w:val="22"/>
        </w:rPr>
      </w:pPr>
    </w:p>
    <w:p w:rsidR="00DE7BED" w:rsidRPr="00B04886" w:rsidRDefault="00A03AA2" w:rsidP="00DE7BED">
      <w:pPr>
        <w:rPr>
          <w:rFonts w:cs="Arial"/>
          <w:b/>
          <w:szCs w:val="22"/>
        </w:rPr>
      </w:pPr>
      <w:r w:rsidRPr="00B04886">
        <w:rPr>
          <w:rFonts w:cs="Arial"/>
          <w:b/>
          <w:szCs w:val="22"/>
        </w:rPr>
        <w:t>ПДО №</w:t>
      </w:r>
      <w:r w:rsidR="00226FB1" w:rsidRPr="00B04886">
        <w:rPr>
          <w:rFonts w:cs="Arial"/>
          <w:b/>
          <w:szCs w:val="22"/>
        </w:rPr>
        <w:t>4</w:t>
      </w:r>
      <w:r w:rsidR="00D24378" w:rsidRPr="00B04886">
        <w:rPr>
          <w:rFonts w:cs="Arial"/>
          <w:b/>
          <w:szCs w:val="22"/>
        </w:rPr>
        <w:t>99</w:t>
      </w:r>
      <w:r w:rsidRPr="00B04886">
        <w:rPr>
          <w:rFonts w:cs="Arial"/>
          <w:b/>
          <w:szCs w:val="22"/>
        </w:rPr>
        <w:t>-КР-201</w:t>
      </w:r>
      <w:r w:rsidR="00AD52B4" w:rsidRPr="00B04886">
        <w:rPr>
          <w:rFonts w:cs="Arial"/>
          <w:b/>
          <w:szCs w:val="22"/>
        </w:rPr>
        <w:t>6</w:t>
      </w:r>
      <w:r w:rsidRPr="00B04886">
        <w:rPr>
          <w:rFonts w:cs="Arial"/>
          <w:b/>
          <w:szCs w:val="22"/>
        </w:rPr>
        <w:t xml:space="preserve"> от </w:t>
      </w:r>
      <w:r w:rsidR="00B04886" w:rsidRPr="00B04886">
        <w:rPr>
          <w:rFonts w:cs="Arial"/>
          <w:b/>
          <w:szCs w:val="22"/>
        </w:rPr>
        <w:t>23.12.2016г.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025693" w:rsidRPr="00025693">
        <w:rPr>
          <w:rFonts w:cs="Arial"/>
          <w:b/>
          <w:szCs w:val="22"/>
        </w:rPr>
        <w:t xml:space="preserve">наладке </w:t>
      </w:r>
      <w:proofErr w:type="spellStart"/>
      <w:r w:rsidR="00025693" w:rsidRPr="00025693">
        <w:rPr>
          <w:rFonts w:cs="Arial"/>
          <w:b/>
          <w:szCs w:val="22"/>
        </w:rPr>
        <w:t>водно</w:t>
      </w:r>
      <w:proofErr w:type="spellEnd"/>
      <w:r w:rsidR="00025693" w:rsidRPr="00025693">
        <w:rPr>
          <w:rFonts w:cs="Arial"/>
          <w:b/>
          <w:szCs w:val="22"/>
        </w:rPr>
        <w:t>–химического режима теплоэнергетического и водоподготовительного оборудования ОАО «Славнефть–ЯНОС»</w:t>
      </w:r>
      <w:r w:rsidR="00370901" w:rsidRPr="009A0E27">
        <w:rPr>
          <w:rFonts w:cs="Arial"/>
          <w:b/>
          <w:szCs w:val="22"/>
        </w:rPr>
        <w:t>.</w:t>
      </w:r>
    </w:p>
    <w:p w:rsidR="003679E5" w:rsidRPr="00AC1C4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3679E5" w:rsidRPr="00AC1C4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025693">
        <w:rPr>
          <w:rFonts w:cs="Arial"/>
          <w:b/>
          <w:szCs w:val="22"/>
        </w:rPr>
        <w:t>15</w:t>
      </w:r>
      <w:r w:rsidR="00230908" w:rsidRPr="0060733A">
        <w:rPr>
          <w:rFonts w:cs="Arial"/>
          <w:b/>
          <w:szCs w:val="22"/>
        </w:rPr>
        <w:t xml:space="preserve"> </w:t>
      </w:r>
      <w:r w:rsidR="00025693">
        <w:rPr>
          <w:rFonts w:cs="Arial"/>
          <w:b/>
          <w:szCs w:val="22"/>
        </w:rPr>
        <w:t>марта</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773A23" w:rsidRDefault="00DE7BED" w:rsidP="00DE7BED">
      <w:pPr>
        <w:pStyle w:val="ac"/>
        <w:numPr>
          <w:ilvl w:val="0"/>
          <w:numId w:val="2"/>
        </w:numPr>
        <w:tabs>
          <w:tab w:val="left" w:pos="1418"/>
        </w:tabs>
        <w:ind w:left="1418" w:hanging="341"/>
        <w:contextualSpacing w:val="0"/>
        <w:jc w:val="both"/>
        <w:rPr>
          <w:rFonts w:cs="Arial"/>
          <w:szCs w:val="22"/>
        </w:rPr>
      </w:pPr>
      <w:r w:rsidRPr="00773A23">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2832CB" w:rsidRDefault="00941449" w:rsidP="00DE7BED">
      <w:pPr>
        <w:pStyle w:val="ac"/>
        <w:numPr>
          <w:ilvl w:val="0"/>
          <w:numId w:val="2"/>
        </w:numPr>
        <w:tabs>
          <w:tab w:val="left" w:pos="1418"/>
        </w:tabs>
        <w:ind w:left="1418" w:hanging="341"/>
        <w:contextualSpacing w:val="0"/>
        <w:jc w:val="both"/>
        <w:rPr>
          <w:rFonts w:cs="Arial"/>
          <w:szCs w:val="22"/>
        </w:rPr>
      </w:pPr>
      <w:r w:rsidRPr="002832CB">
        <w:rPr>
          <w:rFonts w:cs="Arial"/>
          <w:szCs w:val="22"/>
        </w:rPr>
        <w:t xml:space="preserve">Подписанный проект договора, без указания информации о стоимости в </w:t>
      </w:r>
      <w:r w:rsidR="00773A23" w:rsidRPr="002832CB">
        <w:rPr>
          <w:rFonts w:cs="Arial"/>
          <w:szCs w:val="22"/>
        </w:rPr>
        <w:t xml:space="preserve">п.3.1 и </w:t>
      </w:r>
      <w:r w:rsidR="004D308A" w:rsidRPr="002832CB">
        <w:rPr>
          <w:rFonts w:cs="Arial"/>
          <w:szCs w:val="22"/>
        </w:rPr>
        <w:t>Приложении №</w:t>
      </w:r>
      <w:r w:rsidR="002832CB" w:rsidRPr="002832CB">
        <w:rPr>
          <w:rFonts w:cs="Arial"/>
          <w:szCs w:val="22"/>
        </w:rPr>
        <w:t>3</w:t>
      </w:r>
      <w:r w:rsidR="004D308A" w:rsidRPr="002832CB">
        <w:rPr>
          <w:rFonts w:cs="Arial"/>
          <w:szCs w:val="22"/>
        </w:rPr>
        <w:t xml:space="preserve"> к Договору</w:t>
      </w:r>
      <w:r w:rsidR="005E71B9" w:rsidRPr="002832CB">
        <w:rPr>
          <w:rFonts w:cs="Arial"/>
          <w:szCs w:val="22"/>
        </w:rPr>
        <w:t>;</w:t>
      </w:r>
    </w:p>
    <w:p w:rsidR="00DE7BED" w:rsidRPr="00967B4B" w:rsidRDefault="00DE7BED" w:rsidP="00DE7BED">
      <w:pPr>
        <w:pStyle w:val="ac"/>
        <w:numPr>
          <w:ilvl w:val="0"/>
          <w:numId w:val="2"/>
        </w:numPr>
        <w:tabs>
          <w:tab w:val="left" w:pos="1418"/>
        </w:tabs>
        <w:ind w:left="1418" w:hanging="341"/>
        <w:contextualSpacing w:val="0"/>
        <w:jc w:val="both"/>
        <w:rPr>
          <w:rFonts w:cs="Arial"/>
          <w:szCs w:val="22"/>
        </w:rPr>
      </w:pPr>
      <w:r w:rsidRPr="00967B4B">
        <w:rPr>
          <w:rFonts w:cs="Arial"/>
          <w:szCs w:val="22"/>
        </w:rPr>
        <w:t xml:space="preserve">Перечень аффилированных организаций (форма </w:t>
      </w:r>
      <w:r w:rsidR="0006495D" w:rsidRPr="00967B4B">
        <w:rPr>
          <w:rFonts w:cs="Arial"/>
          <w:szCs w:val="22"/>
        </w:rPr>
        <w:t>6</w:t>
      </w:r>
      <w:r w:rsidRPr="00967B4B">
        <w:rPr>
          <w:rFonts w:cs="Arial"/>
          <w:szCs w:val="22"/>
        </w:rPr>
        <w:t>, подписанная уполномоченным лицом и заверенная печатью участника закупки);</w:t>
      </w:r>
    </w:p>
    <w:p w:rsidR="00B82076" w:rsidRPr="0067374E" w:rsidRDefault="00B82076" w:rsidP="00B82076">
      <w:pPr>
        <w:pStyle w:val="ac"/>
        <w:numPr>
          <w:ilvl w:val="0"/>
          <w:numId w:val="2"/>
        </w:numPr>
        <w:tabs>
          <w:tab w:val="left" w:pos="1418"/>
        </w:tabs>
        <w:ind w:left="1418" w:hanging="341"/>
        <w:contextualSpacing w:val="0"/>
        <w:jc w:val="both"/>
        <w:rPr>
          <w:rFonts w:cs="Arial"/>
          <w:szCs w:val="22"/>
        </w:rPr>
      </w:pPr>
      <w:r w:rsidRPr="0067374E">
        <w:rPr>
          <w:rFonts w:cs="Arial"/>
          <w:szCs w:val="22"/>
        </w:rPr>
        <w:t xml:space="preserve">Справка об опыте работы </w:t>
      </w:r>
      <w:r w:rsidR="00773A23" w:rsidRPr="0067374E">
        <w:rPr>
          <w:rFonts w:cs="Arial"/>
          <w:szCs w:val="22"/>
        </w:rPr>
        <w:t xml:space="preserve">за последние </w:t>
      </w:r>
      <w:r w:rsidR="00904144" w:rsidRPr="0067374E">
        <w:rPr>
          <w:rFonts w:cs="Arial"/>
          <w:szCs w:val="22"/>
        </w:rPr>
        <w:t>два</w:t>
      </w:r>
      <w:r w:rsidR="00773A23" w:rsidRPr="0067374E">
        <w:rPr>
          <w:rFonts w:cs="Arial"/>
          <w:szCs w:val="22"/>
        </w:rPr>
        <w:t xml:space="preserve"> года</w:t>
      </w:r>
      <w:r w:rsidRPr="0067374E">
        <w:rPr>
          <w:rFonts w:cs="Arial"/>
          <w:szCs w:val="22"/>
        </w:rPr>
        <w:t>, за подписью руководителя орган</w:t>
      </w:r>
      <w:r w:rsidR="00DB2174" w:rsidRPr="0067374E">
        <w:rPr>
          <w:rFonts w:cs="Arial"/>
          <w:szCs w:val="22"/>
        </w:rPr>
        <w:t>изации (Форма 7)</w:t>
      </w:r>
      <w:r w:rsidR="00904144" w:rsidRPr="0067374E">
        <w:rPr>
          <w:rFonts w:cs="Arial"/>
          <w:szCs w:val="22"/>
        </w:rPr>
        <w:t>, копии реализованных договоров и тех. заданий к ним, актов выполненных работ, отзывов Заказчиков</w:t>
      </w:r>
      <w:r w:rsidR="00195899" w:rsidRPr="0067374E">
        <w:rPr>
          <w:rFonts w:cs="Arial"/>
          <w:szCs w:val="22"/>
        </w:rPr>
        <w:t xml:space="preserve">. </w:t>
      </w:r>
      <w:r w:rsidR="00195899" w:rsidRPr="0067374E">
        <w:rPr>
          <w:rFonts w:cs="Arial"/>
          <w:b/>
          <w:szCs w:val="22"/>
        </w:rPr>
        <w:t xml:space="preserve">Документ предоставляются контрагентом </w:t>
      </w:r>
      <w:r w:rsidR="00195899" w:rsidRPr="0067374E">
        <w:rPr>
          <w:rFonts w:cs="Arial"/>
          <w:b/>
          <w:szCs w:val="22"/>
          <w:u w:val="single"/>
        </w:rPr>
        <w:t>в только электронном виде</w:t>
      </w:r>
      <w:r w:rsidR="00195899" w:rsidRPr="0067374E">
        <w:rPr>
          <w:rFonts w:cs="Arial"/>
          <w:b/>
          <w:szCs w:val="22"/>
        </w:rPr>
        <w:t xml:space="preserve"> на электронном носителе;</w:t>
      </w:r>
    </w:p>
    <w:p w:rsidR="007518E4" w:rsidRDefault="007518E4" w:rsidP="007518E4">
      <w:pPr>
        <w:pStyle w:val="ac"/>
        <w:numPr>
          <w:ilvl w:val="0"/>
          <w:numId w:val="2"/>
        </w:numPr>
        <w:tabs>
          <w:tab w:val="left" w:pos="1418"/>
        </w:tabs>
        <w:ind w:left="1418" w:hanging="341"/>
        <w:contextualSpacing w:val="0"/>
        <w:jc w:val="both"/>
        <w:rPr>
          <w:rFonts w:cs="Arial"/>
          <w:szCs w:val="22"/>
        </w:rPr>
      </w:pPr>
      <w:r w:rsidRPr="00967B4B">
        <w:rPr>
          <w:szCs w:val="22"/>
        </w:rPr>
        <w:t>Копия Свидетельства о допуске к определенным видам работ, выданного участнику закупки;</w:t>
      </w:r>
      <w:r w:rsidRPr="00967B4B">
        <w:rPr>
          <w:rFonts w:cs="Arial"/>
          <w:szCs w:val="22"/>
        </w:rPr>
        <w:t xml:space="preserve"> </w:t>
      </w:r>
    </w:p>
    <w:p w:rsidR="00967B4B" w:rsidRPr="00967B4B" w:rsidRDefault="00967B4B" w:rsidP="00967B4B">
      <w:pPr>
        <w:pStyle w:val="ac"/>
        <w:numPr>
          <w:ilvl w:val="0"/>
          <w:numId w:val="2"/>
        </w:numPr>
        <w:tabs>
          <w:tab w:val="left" w:pos="1418"/>
        </w:tabs>
        <w:ind w:left="1418" w:hanging="341"/>
        <w:contextualSpacing w:val="0"/>
        <w:jc w:val="both"/>
        <w:rPr>
          <w:szCs w:val="22"/>
        </w:rPr>
      </w:pPr>
      <w:r w:rsidRPr="00967B4B">
        <w:rPr>
          <w:szCs w:val="22"/>
        </w:rPr>
        <w:t>Копи</w:t>
      </w:r>
      <w:r w:rsidR="00FD3128">
        <w:rPr>
          <w:szCs w:val="22"/>
        </w:rPr>
        <w:t>я</w:t>
      </w:r>
      <w:r w:rsidRPr="00967B4B">
        <w:rPr>
          <w:szCs w:val="22"/>
        </w:rPr>
        <w:t xml:space="preserve"> сертификат</w:t>
      </w:r>
      <w:r w:rsidR="00FD3128">
        <w:rPr>
          <w:szCs w:val="22"/>
        </w:rPr>
        <w:t>а</w:t>
      </w:r>
      <w:r w:rsidRPr="00967B4B">
        <w:rPr>
          <w:szCs w:val="22"/>
        </w:rPr>
        <w:t xml:space="preserve"> соответствия стандарт</w:t>
      </w:r>
      <w:r w:rsidR="00FD3128">
        <w:rPr>
          <w:szCs w:val="22"/>
        </w:rPr>
        <w:t>у</w:t>
      </w:r>
      <w:r w:rsidRPr="00967B4B">
        <w:rPr>
          <w:szCs w:val="22"/>
        </w:rPr>
        <w:t xml:space="preserve"> OHSAS 18001.</w:t>
      </w:r>
      <w:r w:rsidRPr="00967B4B">
        <w:rPr>
          <w:rFonts w:cs="Arial"/>
          <w:b/>
          <w:szCs w:val="22"/>
        </w:rPr>
        <w:t xml:space="preserve"> Документ предоставляются контрагентом </w:t>
      </w:r>
      <w:r w:rsidRPr="00967B4B">
        <w:rPr>
          <w:rFonts w:cs="Arial"/>
          <w:b/>
          <w:szCs w:val="22"/>
          <w:u w:val="single"/>
        </w:rPr>
        <w:t>в только электронном виде</w:t>
      </w:r>
      <w:r w:rsidRPr="00967B4B">
        <w:rPr>
          <w:rFonts w:cs="Arial"/>
          <w:b/>
          <w:szCs w:val="22"/>
        </w:rPr>
        <w:t xml:space="preserve"> на электронном носителе;</w:t>
      </w:r>
    </w:p>
    <w:p w:rsidR="0067374E" w:rsidRPr="00967B4B" w:rsidRDefault="0067374E" w:rsidP="0067374E">
      <w:pPr>
        <w:pStyle w:val="ac"/>
        <w:numPr>
          <w:ilvl w:val="0"/>
          <w:numId w:val="2"/>
        </w:numPr>
        <w:tabs>
          <w:tab w:val="left" w:pos="1418"/>
        </w:tabs>
        <w:ind w:left="1418" w:hanging="341"/>
        <w:contextualSpacing w:val="0"/>
        <w:jc w:val="both"/>
        <w:rPr>
          <w:szCs w:val="22"/>
        </w:rPr>
      </w:pPr>
      <w:r w:rsidRPr="0067374E">
        <w:rPr>
          <w:szCs w:val="22"/>
        </w:rPr>
        <w:t xml:space="preserve">Копия методики проведения </w:t>
      </w:r>
      <w:proofErr w:type="spellStart"/>
      <w:r w:rsidRPr="0067374E">
        <w:rPr>
          <w:szCs w:val="22"/>
        </w:rPr>
        <w:t>режимно</w:t>
      </w:r>
      <w:proofErr w:type="spellEnd"/>
      <w:r w:rsidRPr="0067374E">
        <w:rPr>
          <w:szCs w:val="22"/>
        </w:rPr>
        <w:t>–наладочных испытаний паровых котлов, согласованной с органами РТН за подписью руководителя организации и скрепленная печатью организации.</w:t>
      </w:r>
      <w:r w:rsidRPr="0067374E">
        <w:rPr>
          <w:rFonts w:cs="Arial"/>
          <w:b/>
          <w:szCs w:val="22"/>
        </w:rPr>
        <w:t xml:space="preserve"> </w:t>
      </w:r>
      <w:r w:rsidRPr="00967B4B">
        <w:rPr>
          <w:rFonts w:cs="Arial"/>
          <w:b/>
          <w:szCs w:val="22"/>
        </w:rPr>
        <w:t xml:space="preserve">Документ предоставляются контрагентом </w:t>
      </w:r>
      <w:r w:rsidRPr="00967B4B">
        <w:rPr>
          <w:rFonts w:cs="Arial"/>
          <w:b/>
          <w:szCs w:val="22"/>
          <w:u w:val="single"/>
        </w:rPr>
        <w:t>в только электронном виде</w:t>
      </w:r>
      <w:r w:rsidRPr="00967B4B">
        <w:rPr>
          <w:rFonts w:cs="Arial"/>
          <w:b/>
          <w:szCs w:val="22"/>
        </w:rPr>
        <w:t xml:space="preserve"> на электронном носителе;</w:t>
      </w:r>
    </w:p>
    <w:p w:rsidR="00D366E2" w:rsidRPr="00967B4B" w:rsidRDefault="00D366E2" w:rsidP="00D366E2">
      <w:pPr>
        <w:pStyle w:val="ac"/>
        <w:numPr>
          <w:ilvl w:val="0"/>
          <w:numId w:val="2"/>
        </w:numPr>
        <w:tabs>
          <w:tab w:val="left" w:pos="1418"/>
        </w:tabs>
        <w:ind w:left="1418" w:hanging="341"/>
        <w:contextualSpacing w:val="0"/>
        <w:jc w:val="both"/>
        <w:rPr>
          <w:szCs w:val="22"/>
        </w:rPr>
      </w:pPr>
      <w:r w:rsidRPr="00D366E2">
        <w:rPr>
          <w:szCs w:val="22"/>
        </w:rPr>
        <w:t>Справка о наличии приборного парка, за подписью руководителя организации и скрепленная печатью организации, с приложением копий паспортов приборов, свидетельств о поверке</w:t>
      </w:r>
      <w:r>
        <w:rPr>
          <w:szCs w:val="22"/>
        </w:rPr>
        <w:t xml:space="preserve">. </w:t>
      </w:r>
      <w:r w:rsidRPr="00967B4B">
        <w:rPr>
          <w:rFonts w:cs="Arial"/>
          <w:b/>
          <w:szCs w:val="22"/>
        </w:rPr>
        <w:t xml:space="preserve">Документ предоставляются контрагентом </w:t>
      </w:r>
      <w:r w:rsidRPr="00967B4B">
        <w:rPr>
          <w:rFonts w:cs="Arial"/>
          <w:b/>
          <w:szCs w:val="22"/>
          <w:u w:val="single"/>
        </w:rPr>
        <w:t>в только электронном виде</w:t>
      </w:r>
      <w:r w:rsidRPr="00967B4B">
        <w:rPr>
          <w:rFonts w:cs="Arial"/>
          <w:b/>
          <w:szCs w:val="22"/>
        </w:rPr>
        <w:t xml:space="preserve"> на электронном носителе;</w:t>
      </w:r>
    </w:p>
    <w:p w:rsidR="00967B4B" w:rsidRPr="0067374E" w:rsidRDefault="00967B4B" w:rsidP="007518E4">
      <w:pPr>
        <w:pStyle w:val="ac"/>
        <w:numPr>
          <w:ilvl w:val="0"/>
          <w:numId w:val="2"/>
        </w:numPr>
        <w:tabs>
          <w:tab w:val="left" w:pos="1418"/>
        </w:tabs>
        <w:ind w:left="1418" w:hanging="341"/>
        <w:contextualSpacing w:val="0"/>
        <w:jc w:val="both"/>
        <w:rPr>
          <w:szCs w:val="22"/>
        </w:rPr>
      </w:pPr>
    </w:p>
    <w:p w:rsidR="007518E4" w:rsidRPr="00B74F8B" w:rsidRDefault="00C31AA8" w:rsidP="007518E4">
      <w:pPr>
        <w:pStyle w:val="ac"/>
        <w:numPr>
          <w:ilvl w:val="0"/>
          <w:numId w:val="2"/>
        </w:numPr>
        <w:tabs>
          <w:tab w:val="left" w:pos="1418"/>
        </w:tabs>
        <w:ind w:left="1418" w:hanging="341"/>
        <w:contextualSpacing w:val="0"/>
        <w:jc w:val="both"/>
        <w:rPr>
          <w:szCs w:val="22"/>
        </w:rPr>
      </w:pPr>
      <w:r w:rsidRPr="00B74F8B">
        <w:rPr>
          <w:szCs w:val="22"/>
        </w:rPr>
        <w:t xml:space="preserve">Двухсторонние копии свидетельств (протоколов) </w:t>
      </w:r>
      <w:r w:rsidR="007518E4" w:rsidRPr="00B74F8B">
        <w:rPr>
          <w:szCs w:val="22"/>
        </w:rPr>
        <w:t>комиссий об аттестации в области промышленной безопасности</w:t>
      </w:r>
      <w:r w:rsidR="00B74F8B" w:rsidRPr="00B74F8B">
        <w:rPr>
          <w:szCs w:val="22"/>
        </w:rPr>
        <w:t>, информация о сроке их получения (действия)</w:t>
      </w:r>
      <w:r w:rsidR="00CC2C73" w:rsidRPr="00B74F8B">
        <w:rPr>
          <w:szCs w:val="22"/>
        </w:rPr>
        <w:t>.</w:t>
      </w:r>
      <w:r w:rsidR="00CC2C73" w:rsidRPr="00B74F8B">
        <w:rPr>
          <w:rFonts w:cs="Arial"/>
          <w:b/>
          <w:szCs w:val="22"/>
        </w:rPr>
        <w:t xml:space="preserve"> Документ предоставляются контрагентом </w:t>
      </w:r>
      <w:r w:rsidR="00CC2C73" w:rsidRPr="00B74F8B">
        <w:rPr>
          <w:rFonts w:cs="Arial"/>
          <w:b/>
          <w:szCs w:val="22"/>
          <w:u w:val="single"/>
        </w:rPr>
        <w:t>в только электронном виде</w:t>
      </w:r>
      <w:r w:rsidR="00CC2C73" w:rsidRPr="00B74F8B">
        <w:rPr>
          <w:rFonts w:cs="Arial"/>
          <w:b/>
          <w:szCs w:val="22"/>
        </w:rPr>
        <w:t xml:space="preserve"> на электронном носителе;</w:t>
      </w:r>
    </w:p>
    <w:p w:rsidR="00911C30" w:rsidRPr="00291B06" w:rsidRDefault="00291B06" w:rsidP="00911C30">
      <w:pPr>
        <w:pStyle w:val="ac"/>
        <w:numPr>
          <w:ilvl w:val="0"/>
          <w:numId w:val="2"/>
        </w:numPr>
        <w:tabs>
          <w:tab w:val="left" w:pos="1418"/>
        </w:tabs>
        <w:ind w:left="1418" w:hanging="341"/>
        <w:contextualSpacing w:val="0"/>
        <w:jc w:val="both"/>
        <w:rPr>
          <w:szCs w:val="22"/>
        </w:rPr>
      </w:pPr>
      <w:r w:rsidRPr="00291B06">
        <w:rPr>
          <w:szCs w:val="22"/>
        </w:rPr>
        <w:t>Справка о количестве сотрудников, за подписью руководителя организации и скрепленная печатью организации, с приложением копий подтверждающих документов (дипломов, удостоверений), копий отчётов о проведении РНИ, выписок из трудовых книжек сотрудников, копий программ и режимных карт</w:t>
      </w:r>
      <w:r w:rsidR="00F903CC">
        <w:rPr>
          <w:szCs w:val="22"/>
        </w:rPr>
        <w:t>,</w:t>
      </w:r>
      <w:r w:rsidR="00F903CC" w:rsidRPr="00F903CC">
        <w:rPr>
          <w:szCs w:val="22"/>
        </w:rPr>
        <w:t xml:space="preserve"> копии приказа о создании службы охраны труда</w:t>
      </w:r>
      <w:r w:rsidR="007122F9" w:rsidRPr="00291B06">
        <w:rPr>
          <w:szCs w:val="22"/>
        </w:rPr>
        <w:t>.</w:t>
      </w:r>
      <w:r w:rsidR="007122F9" w:rsidRPr="00291B06">
        <w:rPr>
          <w:rFonts w:cs="Arial"/>
          <w:b/>
          <w:szCs w:val="22"/>
        </w:rPr>
        <w:t xml:space="preserve"> Документ предоставляются контрагентом </w:t>
      </w:r>
      <w:r w:rsidR="007122F9" w:rsidRPr="00291B06">
        <w:rPr>
          <w:rFonts w:cs="Arial"/>
          <w:b/>
          <w:szCs w:val="22"/>
          <w:u w:val="single"/>
        </w:rPr>
        <w:t>в только электронном виде</w:t>
      </w:r>
      <w:r w:rsidR="007122F9" w:rsidRPr="00291B06">
        <w:rPr>
          <w:rFonts w:cs="Arial"/>
          <w:b/>
          <w:szCs w:val="22"/>
        </w:rPr>
        <w:t xml:space="preserve"> на электронном носителе;</w:t>
      </w:r>
    </w:p>
    <w:p w:rsidR="001C0B5F" w:rsidRPr="0067374E" w:rsidRDefault="001C0B5F" w:rsidP="00911C30">
      <w:pPr>
        <w:pStyle w:val="ac"/>
        <w:numPr>
          <w:ilvl w:val="0"/>
          <w:numId w:val="2"/>
        </w:numPr>
        <w:tabs>
          <w:tab w:val="left" w:pos="1418"/>
        </w:tabs>
        <w:ind w:left="1418" w:hanging="341"/>
        <w:contextualSpacing w:val="0"/>
        <w:jc w:val="both"/>
        <w:rPr>
          <w:rFonts w:cs="Arial"/>
          <w:szCs w:val="22"/>
        </w:rPr>
      </w:pPr>
      <w:r w:rsidRPr="0067374E">
        <w:rPr>
          <w:rFonts w:cs="Arial"/>
          <w:szCs w:val="22"/>
        </w:rPr>
        <w:t>Письмо (в свободной форме) за подписью руководителя организации о возможности выполнения  работ собственными силами, без привлечения подрядных организаций;</w:t>
      </w:r>
    </w:p>
    <w:p w:rsidR="00B6626D" w:rsidRPr="00461935" w:rsidRDefault="00B6626D" w:rsidP="00911C30">
      <w:pPr>
        <w:pStyle w:val="ac"/>
        <w:numPr>
          <w:ilvl w:val="0"/>
          <w:numId w:val="2"/>
        </w:numPr>
        <w:tabs>
          <w:tab w:val="left" w:pos="1418"/>
        </w:tabs>
        <w:ind w:left="1418" w:hanging="341"/>
        <w:contextualSpacing w:val="0"/>
        <w:jc w:val="both"/>
        <w:rPr>
          <w:rFonts w:cs="Arial"/>
          <w:szCs w:val="22"/>
        </w:rPr>
      </w:pPr>
      <w:r w:rsidRPr="00461935">
        <w:rPr>
          <w:rFonts w:cs="Arial"/>
          <w:szCs w:val="22"/>
        </w:rPr>
        <w:t>Письмо (в свободной форме) за подписью руководителя организации о заключении  договора добровольного страхования от несчастных случаев для работников, которые будут привлечены для исполнения договора;</w:t>
      </w:r>
    </w:p>
    <w:p w:rsidR="00911C30" w:rsidRPr="00A653F2" w:rsidRDefault="00911C30" w:rsidP="00911C30">
      <w:pPr>
        <w:pStyle w:val="ac"/>
        <w:numPr>
          <w:ilvl w:val="0"/>
          <w:numId w:val="2"/>
        </w:numPr>
        <w:tabs>
          <w:tab w:val="left" w:pos="1418"/>
        </w:tabs>
        <w:ind w:left="1418" w:hanging="341"/>
        <w:contextualSpacing w:val="0"/>
        <w:jc w:val="both"/>
        <w:rPr>
          <w:rFonts w:cs="Arial"/>
          <w:szCs w:val="22"/>
        </w:rPr>
      </w:pPr>
      <w:r w:rsidRPr="00A653F2">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461935" w:rsidRDefault="00911C30" w:rsidP="00911C30">
      <w:pPr>
        <w:pStyle w:val="ac"/>
        <w:numPr>
          <w:ilvl w:val="0"/>
          <w:numId w:val="2"/>
        </w:numPr>
        <w:tabs>
          <w:tab w:val="left" w:pos="1418"/>
        </w:tabs>
        <w:ind w:left="1418" w:hanging="341"/>
        <w:contextualSpacing w:val="0"/>
        <w:jc w:val="both"/>
        <w:rPr>
          <w:rFonts w:cs="Arial"/>
          <w:szCs w:val="22"/>
        </w:rPr>
      </w:pPr>
      <w:r w:rsidRPr="00461935">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461935">
        <w:rPr>
          <w:rFonts w:cs="Arial"/>
          <w:szCs w:val="22"/>
        </w:rPr>
        <w:t>случаев  расторжения</w:t>
      </w:r>
      <w:proofErr w:type="gramEnd"/>
      <w:r w:rsidRPr="00461935">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A11898">
        <w:rPr>
          <w:rFonts w:cs="Arial"/>
          <w:szCs w:val="22"/>
        </w:rPr>
        <w:t xml:space="preserve">менее </w:t>
      </w:r>
      <w:r w:rsidR="008E35C6" w:rsidRPr="00A11898">
        <w:rPr>
          <w:rFonts w:cs="Arial"/>
          <w:szCs w:val="22"/>
        </w:rPr>
        <w:t>2</w:t>
      </w:r>
      <w:r w:rsidR="0088678C" w:rsidRPr="00A11898">
        <w:rPr>
          <w:rFonts w:cs="Arial"/>
          <w:szCs w:val="22"/>
        </w:rPr>
        <w:t xml:space="preserve"> (</w:t>
      </w:r>
      <w:r w:rsidR="008E35C6" w:rsidRPr="00A11898">
        <w:rPr>
          <w:rFonts w:cs="Arial"/>
          <w:szCs w:val="22"/>
        </w:rPr>
        <w:t>двух</w:t>
      </w:r>
      <w:r w:rsidRPr="00A11898">
        <w:rPr>
          <w:rFonts w:cs="Arial"/>
          <w:szCs w:val="22"/>
        </w:rPr>
        <w:t>) месяцев после даты окончания приема оферт;</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rPr>
        <w:t xml:space="preserve">Опись документов технической части оферты </w:t>
      </w:r>
      <w:r w:rsidRPr="00A11898">
        <w:rPr>
          <w:rFonts w:cs="Arial"/>
          <w:szCs w:val="22"/>
        </w:rPr>
        <w:t>(подписанная уполномоченным лицом и заверенная печатью участника закупки)</w:t>
      </w:r>
      <w:r w:rsidR="006831FE" w:rsidRPr="00A11898">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szCs w:val="22"/>
        </w:rPr>
        <w:t xml:space="preserve">Предложение о заключении договора с указанием цен, стоимости </w:t>
      </w:r>
      <w:r w:rsidR="00D71C19" w:rsidRPr="00A11898">
        <w:rPr>
          <w:rFonts w:cs="Arial"/>
          <w:szCs w:val="22"/>
        </w:rPr>
        <w:t>(Ф</w:t>
      </w:r>
      <w:r w:rsidRPr="00A11898">
        <w:rPr>
          <w:rFonts w:cs="Arial"/>
          <w:szCs w:val="22"/>
        </w:rPr>
        <w:t xml:space="preserve">орма </w:t>
      </w:r>
      <w:r w:rsidR="006831FE" w:rsidRPr="00A11898">
        <w:rPr>
          <w:rFonts w:cs="Arial"/>
          <w:szCs w:val="22"/>
        </w:rPr>
        <w:t>5</w:t>
      </w:r>
      <w:r w:rsidRPr="00A11898">
        <w:rPr>
          <w:rFonts w:cs="Arial"/>
          <w:szCs w:val="22"/>
        </w:rPr>
        <w:t>, подписанная уполномоченным лицом и заверенная печатью участника закупки);</w:t>
      </w:r>
    </w:p>
    <w:p w:rsidR="00DE7BED" w:rsidRPr="002832CB" w:rsidRDefault="0087067B" w:rsidP="00DE7BED">
      <w:pPr>
        <w:pStyle w:val="ac"/>
        <w:numPr>
          <w:ilvl w:val="0"/>
          <w:numId w:val="2"/>
        </w:numPr>
        <w:tabs>
          <w:tab w:val="left" w:pos="1418"/>
        </w:tabs>
        <w:ind w:left="1418" w:hanging="341"/>
        <w:contextualSpacing w:val="0"/>
        <w:jc w:val="both"/>
        <w:rPr>
          <w:rFonts w:cs="Arial"/>
          <w:szCs w:val="22"/>
        </w:rPr>
      </w:pPr>
      <w:r w:rsidRPr="002832CB">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2832CB">
        <w:rPr>
          <w:rFonts w:cs="Arial"/>
          <w:szCs w:val="22"/>
        </w:rPr>
        <w:t>(Форма 3</w:t>
      </w:r>
      <w:r w:rsidRPr="002832CB">
        <w:rPr>
          <w:rFonts w:cs="Arial"/>
          <w:szCs w:val="22"/>
        </w:rPr>
        <w:t>);</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rPr>
        <w:t xml:space="preserve">Опись документов коммерческой части оферты </w:t>
      </w:r>
      <w:r w:rsidRPr="00A11898">
        <w:rPr>
          <w:rFonts w:cs="Arial"/>
          <w:szCs w:val="22"/>
        </w:rPr>
        <w:t>(подписанная уполномоченным лицом и заверенная печатью участника закупки)</w:t>
      </w:r>
      <w:r w:rsidRPr="00A11898">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 xml:space="preserve">Оферты принимаются только в конвертах. Оферты, направленные по электронной почте, </w:t>
      </w:r>
      <w:r w:rsidRPr="002E571A">
        <w:rPr>
          <w:rFonts w:cs="Arial"/>
          <w:kern w:val="28"/>
        </w:rPr>
        <w:lastRenderedPageBreak/>
        <w:t>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35BBE">
        <w:rPr>
          <w:rFonts w:cs="Arial"/>
          <w:szCs w:val="22"/>
        </w:rPr>
        <w:t xml:space="preserve">на ПДО </w:t>
      </w:r>
      <w:r w:rsidR="003523B8" w:rsidRPr="00D24378">
        <w:rPr>
          <w:rFonts w:cs="Arial"/>
          <w:szCs w:val="22"/>
        </w:rPr>
        <w:t>№</w:t>
      </w:r>
      <w:r w:rsidR="00226FB1" w:rsidRPr="00D24378">
        <w:rPr>
          <w:rFonts w:cs="Arial"/>
          <w:szCs w:val="22"/>
        </w:rPr>
        <w:t>4</w:t>
      </w:r>
      <w:r w:rsidR="00D24378">
        <w:rPr>
          <w:rFonts w:cs="Arial"/>
          <w:szCs w:val="22"/>
        </w:rPr>
        <w:t>99</w:t>
      </w:r>
      <w:r w:rsidR="003523B8" w:rsidRPr="00335BBE">
        <w:rPr>
          <w:rFonts w:cs="Arial"/>
          <w:szCs w:val="22"/>
        </w:rPr>
        <w:t>-КР</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04886">
        <w:rPr>
          <w:rFonts w:cs="Arial"/>
          <w:szCs w:val="22"/>
        </w:rPr>
        <w:t>23.12.2016г.»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B04886">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B04886">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B04886">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B04886">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proofErr w:type="gramStart"/>
      <w:r w:rsidRPr="000C2E80">
        <w:rPr>
          <w:rStyle w:val="aff7"/>
          <w:lang w:val="en-US"/>
        </w:rPr>
        <w:t>dpi</w:t>
      </w:r>
      <w:r w:rsidRPr="002E571A">
        <w:rPr>
          <w:rFonts w:cs="Arial"/>
          <w:kern w:val="28"/>
        </w:rPr>
        <w:t>.</w:t>
      </w:r>
      <w:r>
        <w:rPr>
          <w:rFonts w:cs="Arial"/>
          <w:kern w:val="28"/>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04886">
        <w:rPr>
          <w:rFonts w:cs="Arial"/>
          <w:b/>
          <w:szCs w:val="22"/>
        </w:rPr>
        <w:t>23</w:t>
      </w:r>
      <w:r w:rsidRPr="002E571A">
        <w:rPr>
          <w:rFonts w:cs="Arial"/>
          <w:b/>
          <w:szCs w:val="22"/>
        </w:rPr>
        <w:t xml:space="preserve">» </w:t>
      </w:r>
      <w:r w:rsidR="00B04886">
        <w:rPr>
          <w:rFonts w:cs="Arial"/>
          <w:b/>
          <w:szCs w:val="22"/>
        </w:rPr>
        <w:t>декабря</w:t>
      </w:r>
      <w:r w:rsidRPr="002E571A">
        <w:rPr>
          <w:rFonts w:cs="Arial"/>
          <w:b/>
          <w:szCs w:val="22"/>
        </w:rPr>
        <w:t xml:space="preserve"> </w:t>
      </w:r>
      <w:r w:rsidR="00B04886">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B04886">
        <w:rPr>
          <w:rFonts w:cs="Arial"/>
          <w:b/>
          <w:szCs w:val="22"/>
        </w:rPr>
        <w:t>15</w:t>
      </w:r>
      <w:r w:rsidRPr="002E571A">
        <w:rPr>
          <w:rFonts w:cs="Arial"/>
          <w:b/>
          <w:szCs w:val="22"/>
        </w:rPr>
        <w:t>:</w:t>
      </w:r>
      <w:r w:rsidR="00B04886">
        <w:rPr>
          <w:rFonts w:cs="Arial"/>
          <w:b/>
          <w:szCs w:val="22"/>
        </w:rPr>
        <w:t>00</w:t>
      </w:r>
      <w:r w:rsidRPr="002E571A">
        <w:rPr>
          <w:rFonts w:cs="Arial"/>
          <w:b/>
          <w:szCs w:val="22"/>
        </w:rPr>
        <w:t xml:space="preserve"> «</w:t>
      </w:r>
      <w:r w:rsidR="00B04886">
        <w:rPr>
          <w:rFonts w:cs="Arial"/>
          <w:b/>
          <w:szCs w:val="22"/>
        </w:rPr>
        <w:t>13</w:t>
      </w:r>
      <w:r w:rsidRPr="002E571A">
        <w:rPr>
          <w:rFonts w:cs="Arial"/>
          <w:b/>
          <w:szCs w:val="22"/>
        </w:rPr>
        <w:t xml:space="preserve">» </w:t>
      </w:r>
      <w:r w:rsidR="00B04886">
        <w:rPr>
          <w:rFonts w:cs="Arial"/>
          <w:b/>
          <w:szCs w:val="22"/>
        </w:rPr>
        <w:t>января</w:t>
      </w:r>
      <w:r w:rsidRPr="002E571A">
        <w:rPr>
          <w:rFonts w:cs="Arial"/>
          <w:b/>
          <w:szCs w:val="22"/>
        </w:rPr>
        <w:t xml:space="preserve"> </w:t>
      </w:r>
      <w:r w:rsidR="00B04886">
        <w:rPr>
          <w:rFonts w:cs="Arial"/>
          <w:b/>
          <w:szCs w:val="22"/>
        </w:rPr>
        <w:t>201</w:t>
      </w:r>
      <w:r w:rsidR="00192A86">
        <w:rPr>
          <w:rFonts w:cs="Arial"/>
          <w:b/>
          <w:szCs w:val="22"/>
        </w:rPr>
        <w:t>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04886">
        <w:rPr>
          <w:rFonts w:cs="Arial"/>
          <w:b/>
          <w:szCs w:val="22"/>
        </w:rPr>
        <w:t>15»</w:t>
      </w:r>
      <w:r w:rsidRPr="002E571A">
        <w:rPr>
          <w:rFonts w:cs="Arial"/>
          <w:b/>
          <w:szCs w:val="22"/>
        </w:rPr>
        <w:t xml:space="preserve"> </w:t>
      </w:r>
      <w:r w:rsidR="00B04886">
        <w:rPr>
          <w:rFonts w:cs="Arial"/>
          <w:b/>
          <w:szCs w:val="22"/>
        </w:rPr>
        <w:t>марта</w:t>
      </w:r>
      <w:r w:rsidRPr="002E571A">
        <w:rPr>
          <w:rFonts w:cs="Arial"/>
          <w:b/>
          <w:szCs w:val="22"/>
        </w:rPr>
        <w:t xml:space="preserve"> </w:t>
      </w:r>
      <w:r w:rsidR="00B04886">
        <w:rPr>
          <w:rFonts w:cs="Arial"/>
          <w:b/>
          <w:szCs w:val="22"/>
        </w:rPr>
        <w:t>201</w:t>
      </w:r>
      <w:r w:rsidR="00192A86">
        <w:rPr>
          <w:rFonts w:cs="Arial"/>
          <w:b/>
          <w:szCs w:val="22"/>
        </w:rPr>
        <w:t>7</w:t>
      </w:r>
      <w:bookmarkStart w:id="0" w:name="_GoBack"/>
      <w:bookmarkEnd w:id="0"/>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04886">
        <w:rPr>
          <w:rFonts w:cs="Arial"/>
          <w:szCs w:val="22"/>
        </w:rPr>
        <w:t>10</w:t>
      </w:r>
      <w:r w:rsidRPr="002E571A">
        <w:rPr>
          <w:rFonts w:cs="Arial"/>
          <w:szCs w:val="22"/>
        </w:rPr>
        <w:t xml:space="preserve">» </w:t>
      </w:r>
      <w:r w:rsidR="00B04886">
        <w:rPr>
          <w:rFonts w:cs="Arial"/>
          <w:szCs w:val="22"/>
        </w:rPr>
        <w:t>января</w:t>
      </w:r>
      <w:r w:rsidRPr="002E571A">
        <w:rPr>
          <w:rFonts w:cs="Arial"/>
          <w:szCs w:val="22"/>
        </w:rPr>
        <w:t xml:space="preserve"> </w:t>
      </w:r>
      <w:r w:rsidR="00B04886">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04886" w:rsidRPr="006A4730" w:rsidRDefault="00B04886" w:rsidP="00B04886">
      <w:pPr>
        <w:jc w:val="both"/>
        <w:rPr>
          <w:rFonts w:cs="Arial"/>
          <w:b/>
          <w:szCs w:val="22"/>
          <w:u w:val="single"/>
        </w:rPr>
      </w:pPr>
      <w:r w:rsidRPr="006A4730">
        <w:rPr>
          <w:rFonts w:cs="Arial"/>
          <w:b/>
          <w:szCs w:val="22"/>
          <w:u w:val="single"/>
        </w:rPr>
        <w:t>По вопросам технического характера обращаться:</w:t>
      </w:r>
    </w:p>
    <w:p w:rsidR="00B04886" w:rsidRPr="006A4730" w:rsidRDefault="00B04886" w:rsidP="00B04886">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B04886" w:rsidRPr="006A4730" w:rsidRDefault="00B04886" w:rsidP="00B04886">
      <w:pPr>
        <w:spacing w:before="0"/>
        <w:jc w:val="both"/>
        <w:rPr>
          <w:rFonts w:cs="Arial"/>
          <w:szCs w:val="22"/>
        </w:rPr>
      </w:pPr>
      <w:r w:rsidRPr="006A4730">
        <w:rPr>
          <w:rFonts w:cs="Arial"/>
          <w:szCs w:val="22"/>
        </w:rPr>
        <w:t>Бедарев Владимир Александрович.</w:t>
      </w:r>
    </w:p>
    <w:p w:rsidR="00B04886" w:rsidRPr="006A4730" w:rsidRDefault="00B04886" w:rsidP="00B04886">
      <w:pPr>
        <w:spacing w:before="0"/>
        <w:jc w:val="both"/>
        <w:rPr>
          <w:rFonts w:cs="Arial"/>
          <w:szCs w:val="22"/>
        </w:rPr>
      </w:pPr>
      <w:r w:rsidRPr="006A4730">
        <w:rPr>
          <w:rFonts w:cs="Arial"/>
          <w:szCs w:val="22"/>
        </w:rPr>
        <w:t xml:space="preserve">Контактные данные: телефон: (4852) 49-87-31, факс (4852) 49-93-02, </w:t>
      </w:r>
    </w:p>
    <w:p w:rsidR="00B04886" w:rsidRPr="006A4730" w:rsidRDefault="00B04886" w:rsidP="00B04886">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B04886" w:rsidRPr="006A4730" w:rsidRDefault="00B04886" w:rsidP="00B04886">
      <w:pPr>
        <w:jc w:val="both"/>
        <w:rPr>
          <w:rFonts w:cs="Arial"/>
          <w:b/>
          <w:szCs w:val="22"/>
          <w:u w:val="single"/>
        </w:rPr>
      </w:pPr>
      <w:r w:rsidRPr="006A4730">
        <w:rPr>
          <w:rFonts w:cs="Arial"/>
          <w:b/>
          <w:szCs w:val="22"/>
          <w:u w:val="single"/>
        </w:rPr>
        <w:t>По вопросам организационного характера обращаться:</w:t>
      </w:r>
    </w:p>
    <w:p w:rsidR="00B04886" w:rsidRPr="006A4730" w:rsidRDefault="00B04886" w:rsidP="00B04886">
      <w:pPr>
        <w:spacing w:before="0"/>
        <w:jc w:val="both"/>
        <w:rPr>
          <w:rFonts w:cs="Arial"/>
          <w:szCs w:val="22"/>
        </w:rPr>
      </w:pPr>
      <w:r w:rsidRPr="006A4730">
        <w:rPr>
          <w:rFonts w:cs="Arial"/>
          <w:szCs w:val="22"/>
        </w:rPr>
        <w:t>Ведущий специалист Тендерного комитета ОАО «Славнефть-ЯНОС»</w:t>
      </w:r>
    </w:p>
    <w:p w:rsidR="00B04886" w:rsidRPr="006A4730" w:rsidRDefault="00B04886" w:rsidP="00B04886">
      <w:pPr>
        <w:spacing w:before="0"/>
        <w:jc w:val="both"/>
        <w:rPr>
          <w:rFonts w:cs="Arial"/>
          <w:szCs w:val="22"/>
        </w:rPr>
      </w:pPr>
      <w:r w:rsidRPr="006A4730">
        <w:rPr>
          <w:rFonts w:cs="Arial"/>
          <w:szCs w:val="22"/>
        </w:rPr>
        <w:t>Кузьменков Сергей Викторович.</w:t>
      </w:r>
    </w:p>
    <w:p w:rsidR="00B04886" w:rsidRPr="006A4730" w:rsidRDefault="00B04886" w:rsidP="00B04886">
      <w:pPr>
        <w:spacing w:before="0"/>
        <w:jc w:val="both"/>
        <w:rPr>
          <w:rFonts w:cs="Arial"/>
          <w:szCs w:val="22"/>
        </w:rPr>
      </w:pPr>
      <w:r w:rsidRPr="006A4730">
        <w:rPr>
          <w:rFonts w:cs="Arial"/>
          <w:szCs w:val="22"/>
        </w:rPr>
        <w:t xml:space="preserve">Контактные данные: телефон: (4852) 49-81-14, факс: (4852) 49-93-00, </w:t>
      </w:r>
    </w:p>
    <w:p w:rsidR="00B04886" w:rsidRPr="006A4730" w:rsidRDefault="00B04886" w:rsidP="00B04886">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lastRenderedPageBreak/>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B04886">
        <w:rPr>
          <w:rFonts w:cs="Arial"/>
          <w:szCs w:val="22"/>
        </w:rPr>
        <w:t xml:space="preserve">почта </w:t>
      </w:r>
      <w:hyperlink r:id="rId9" w:history="1">
        <w:r w:rsidR="00B04886" w:rsidRPr="00C930C8">
          <w:rPr>
            <w:rStyle w:val="ae"/>
            <w:rFonts w:cs="Arial"/>
            <w:szCs w:val="22"/>
          </w:rPr>
          <w:t>hotline@yanos.slavneft.ru</w:t>
        </w:r>
      </w:hyperlink>
    </w:p>
    <w:p w:rsidR="00B04886" w:rsidRPr="001D0E4A" w:rsidRDefault="00B04886" w:rsidP="00DE7BED">
      <w:pPr>
        <w:ind w:firstLine="708"/>
        <w:jc w:val="both"/>
        <w:rPr>
          <w:rFonts w:cs="Arial"/>
          <w:szCs w:val="22"/>
        </w:rPr>
      </w:pP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D24378">
        <w:t>делать оферты №</w:t>
      </w:r>
      <w:r w:rsidR="00226FB1" w:rsidRPr="00D24378">
        <w:t>4</w:t>
      </w:r>
      <w:r w:rsidR="00D24378" w:rsidRPr="00D24378">
        <w:t>99</w:t>
      </w:r>
      <w:r w:rsidR="00E85DE8" w:rsidRPr="00D24378">
        <w:t>-КР</w:t>
      </w:r>
      <w:r w:rsidR="00E85DE8" w:rsidRPr="00226FB1">
        <w:t>-201</w:t>
      </w:r>
      <w:r w:rsidR="00D87DD5" w:rsidRPr="00226FB1">
        <w:t>6</w:t>
      </w:r>
      <w:r w:rsidRPr="00B445D7">
        <w:t xml:space="preserve"> от </w:t>
      </w:r>
      <w:r w:rsidR="006157AB">
        <w:t>23.12.2016г.: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7374E" w:rsidRDefault="00923CDA" w:rsidP="004910B6">
      <w:pPr>
        <w:spacing w:before="0"/>
      </w:pPr>
      <w:r w:rsidRPr="0067374E">
        <w:t xml:space="preserve">7. </w:t>
      </w:r>
      <w:r w:rsidR="00B25A57" w:rsidRPr="0067374E">
        <w:t>Форма «</w:t>
      </w:r>
      <w:r w:rsidR="00B33FE3" w:rsidRPr="0067374E">
        <w:t>Справка об опыте работы</w:t>
      </w:r>
      <w:r w:rsidR="00B25A57" w:rsidRPr="0067374E">
        <w:t>»</w:t>
      </w:r>
      <w:r w:rsidRPr="0067374E">
        <w:t xml:space="preserve"> в 1 экз.</w:t>
      </w:r>
    </w:p>
    <w:p w:rsidR="001963F4" w:rsidRDefault="001963F4" w:rsidP="00DE7BED">
      <w:pPr>
        <w:rPr>
          <w:rFonts w:cs="Arial"/>
          <w:sz w:val="24"/>
        </w:rPr>
      </w:pPr>
    </w:p>
    <w:p w:rsidR="00204822" w:rsidRPr="00204822" w:rsidRDefault="00204822" w:rsidP="00DE7BED">
      <w:pPr>
        <w:rPr>
          <w:rFonts w:cs="Arial"/>
          <w:sz w:val="24"/>
        </w:rPr>
      </w:pPr>
    </w:p>
    <w:p w:rsidR="00D722E9" w:rsidRDefault="00AE32FD" w:rsidP="00F9536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D722E9" w:rsidSect="00F9536D">
      <w:footerReference w:type="default" r:id="rId10"/>
      <w:pgSz w:w="11906" w:h="16838"/>
      <w:pgMar w:top="567" w:right="70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A05" w:rsidRDefault="004F2A05" w:rsidP="00FB07D9">
      <w:pPr>
        <w:spacing w:before="0"/>
      </w:pPr>
      <w:r>
        <w:separator/>
      </w:r>
    </w:p>
  </w:endnote>
  <w:endnote w:type="continuationSeparator" w:id="0">
    <w:p w:rsidR="004F2A05" w:rsidRDefault="004F2A0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174" w:rsidRDefault="00DB217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A05" w:rsidRDefault="004F2A05" w:rsidP="00FB07D9">
      <w:pPr>
        <w:spacing w:before="0"/>
      </w:pPr>
      <w:r>
        <w:separator/>
      </w:r>
    </w:p>
  </w:footnote>
  <w:footnote w:type="continuationSeparator" w:id="0">
    <w:p w:rsidR="004F2A05" w:rsidRDefault="004F2A0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693"/>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71"/>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2A86"/>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2CB"/>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B06"/>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48F8"/>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1F4B"/>
    <w:rsid w:val="003F2282"/>
    <w:rsid w:val="003F2A0B"/>
    <w:rsid w:val="003F2AC9"/>
    <w:rsid w:val="003F2C38"/>
    <w:rsid w:val="003F362D"/>
    <w:rsid w:val="003F4075"/>
    <w:rsid w:val="003F4A76"/>
    <w:rsid w:val="003F4B5E"/>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935"/>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A05"/>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AB"/>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3E6"/>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7AB"/>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74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49"/>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482"/>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969"/>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79F"/>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C7EF5"/>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144"/>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67B4B"/>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01"/>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527"/>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53F2"/>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5F7C"/>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D80"/>
    <w:rsid w:val="00B00F9E"/>
    <w:rsid w:val="00B01D37"/>
    <w:rsid w:val="00B027E8"/>
    <w:rsid w:val="00B03882"/>
    <w:rsid w:val="00B03A6A"/>
    <w:rsid w:val="00B03AE7"/>
    <w:rsid w:val="00B03CED"/>
    <w:rsid w:val="00B04182"/>
    <w:rsid w:val="00B0428B"/>
    <w:rsid w:val="00B045CB"/>
    <w:rsid w:val="00B04886"/>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F8B"/>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71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B7951"/>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BB6"/>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4378"/>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6E2"/>
    <w:rsid w:val="00D36C78"/>
    <w:rsid w:val="00D36CE3"/>
    <w:rsid w:val="00D371AC"/>
    <w:rsid w:val="00D37355"/>
    <w:rsid w:val="00D377A2"/>
    <w:rsid w:val="00D379D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8F7"/>
    <w:rsid w:val="00DC149D"/>
    <w:rsid w:val="00DC18B0"/>
    <w:rsid w:val="00DC1DD1"/>
    <w:rsid w:val="00DC2E9F"/>
    <w:rsid w:val="00DC2F50"/>
    <w:rsid w:val="00DC30E7"/>
    <w:rsid w:val="00DC313E"/>
    <w:rsid w:val="00DC34CA"/>
    <w:rsid w:val="00DC38B5"/>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3CC"/>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36D"/>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85"/>
    <w:rsid w:val="00FD2566"/>
    <w:rsid w:val="00FD2B65"/>
    <w:rsid w:val="00FD3128"/>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E50B3E-6207-45D0-9D8B-CDE193BE1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2783</Words>
  <Characters>15865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cp:revision>
  <cp:lastPrinted>2016-12-23T05:19:00Z</cp:lastPrinted>
  <dcterms:created xsi:type="dcterms:W3CDTF">2016-12-23T05:40:00Z</dcterms:created>
  <dcterms:modified xsi:type="dcterms:W3CDTF">2016-12-23T07:42:00Z</dcterms:modified>
</cp:coreProperties>
</file>