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proofErr w:type="gramStart"/>
            <w:r w:rsidRPr="002E571A">
              <w:rPr>
                <w:rFonts w:cs="Arial"/>
                <w:szCs w:val="22"/>
              </w:rPr>
              <w:t>решением</w:t>
            </w:r>
            <w:proofErr w:type="gramEnd"/>
            <w:r w:rsidRPr="002E571A">
              <w:rPr>
                <w:rFonts w:cs="Arial"/>
                <w:szCs w:val="22"/>
              </w:rPr>
              <w:t xml:space="preserve">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237CE">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8237CE">
              <w:rPr>
                <w:rFonts w:cs="Arial"/>
                <w:szCs w:val="22"/>
              </w:rPr>
              <w:t>210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95422F">
            <w:pPr>
              <w:jc w:val="right"/>
              <w:rPr>
                <w:rFonts w:cs="Arial"/>
              </w:rPr>
            </w:pPr>
            <w:r w:rsidRPr="002E571A">
              <w:rPr>
                <w:rFonts w:cs="Arial"/>
                <w:szCs w:val="22"/>
              </w:rPr>
              <w:t>«</w:t>
            </w:r>
            <w:r w:rsidR="0095422F">
              <w:rPr>
                <w:rFonts w:cs="Arial"/>
                <w:szCs w:val="22"/>
              </w:rPr>
              <w:t>09»</w:t>
            </w:r>
            <w:r w:rsidRPr="002E571A">
              <w:rPr>
                <w:rFonts w:cs="Arial"/>
                <w:szCs w:val="22"/>
              </w:rPr>
              <w:t xml:space="preserve"> </w:t>
            </w:r>
            <w:proofErr w:type="gramStart"/>
            <w:r w:rsidR="0095422F">
              <w:rPr>
                <w:rFonts w:cs="Arial"/>
                <w:szCs w:val="22"/>
              </w:rPr>
              <w:t>декабря</w:t>
            </w:r>
            <w:r w:rsidRPr="002E571A">
              <w:rPr>
                <w:rFonts w:cs="Arial"/>
                <w:szCs w:val="22"/>
              </w:rPr>
              <w:t xml:space="preserve">  </w:t>
            </w:r>
            <w:r w:rsidR="008237CE">
              <w:rPr>
                <w:rFonts w:cs="Arial"/>
                <w:szCs w:val="22"/>
              </w:rPr>
              <w:t>2016</w:t>
            </w:r>
            <w:proofErr w:type="gramEnd"/>
            <w:r w:rsidRPr="002E571A">
              <w:rPr>
                <w:rFonts w:cs="Arial"/>
                <w:szCs w:val="22"/>
              </w:rPr>
              <w:t xml:space="preserve"> г.</w:t>
            </w:r>
          </w:p>
        </w:tc>
      </w:tr>
    </w:tbl>
    <w:p w:rsidR="00DE7BED" w:rsidRPr="008237CE" w:rsidRDefault="00DE7BED" w:rsidP="00DE7BED">
      <w:pPr>
        <w:rPr>
          <w:rFonts w:cs="Arial"/>
          <w:b/>
          <w:vanish/>
          <w:szCs w:val="22"/>
        </w:rPr>
      </w:pPr>
    </w:p>
    <w:p w:rsidR="00DE7BED" w:rsidRPr="008237CE" w:rsidRDefault="00A03AA2" w:rsidP="00DE7BED">
      <w:pPr>
        <w:rPr>
          <w:rFonts w:cs="Arial"/>
          <w:b/>
          <w:szCs w:val="22"/>
        </w:rPr>
      </w:pPr>
      <w:r w:rsidRPr="008237CE">
        <w:rPr>
          <w:rFonts w:cs="Arial"/>
          <w:b/>
          <w:szCs w:val="22"/>
        </w:rPr>
        <w:t>ПДО №</w:t>
      </w:r>
      <w:r w:rsidR="00226FB1" w:rsidRPr="008237CE">
        <w:rPr>
          <w:rFonts w:cs="Arial"/>
          <w:b/>
          <w:szCs w:val="22"/>
        </w:rPr>
        <w:t>4</w:t>
      </w:r>
      <w:r w:rsidR="00385D55" w:rsidRPr="008237CE">
        <w:rPr>
          <w:rFonts w:cs="Arial"/>
          <w:b/>
          <w:szCs w:val="22"/>
        </w:rPr>
        <w:t>79</w:t>
      </w:r>
      <w:r w:rsidRPr="008237CE">
        <w:rPr>
          <w:rFonts w:cs="Arial"/>
          <w:b/>
          <w:szCs w:val="22"/>
        </w:rPr>
        <w:t>-КР-201</w:t>
      </w:r>
      <w:r w:rsidR="00AD52B4" w:rsidRPr="008237CE">
        <w:rPr>
          <w:rFonts w:cs="Arial"/>
          <w:b/>
          <w:szCs w:val="22"/>
        </w:rPr>
        <w:t>6</w:t>
      </w:r>
      <w:r w:rsidRPr="008237CE">
        <w:rPr>
          <w:rFonts w:cs="Arial"/>
          <w:b/>
          <w:szCs w:val="22"/>
        </w:rPr>
        <w:t xml:space="preserve"> от </w:t>
      </w:r>
      <w:r w:rsidR="004C0E28">
        <w:rPr>
          <w:rFonts w:cs="Arial"/>
          <w:b/>
          <w:szCs w:val="22"/>
        </w:rPr>
        <w:t>12</w:t>
      </w:r>
      <w:r w:rsidR="008237CE" w:rsidRPr="008237CE">
        <w:rPr>
          <w:rFonts w:cs="Arial"/>
          <w:b/>
          <w:szCs w:val="22"/>
        </w:rPr>
        <w:t>.12.2016г.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proofErr w:type="spellStart"/>
      <w:r w:rsidR="008F1AC0" w:rsidRPr="008F1AC0">
        <w:rPr>
          <w:rFonts w:cs="Arial"/>
          <w:b/>
          <w:szCs w:val="22"/>
        </w:rPr>
        <w:t>реагентной</w:t>
      </w:r>
      <w:proofErr w:type="spellEnd"/>
      <w:r w:rsidR="008F1AC0" w:rsidRPr="008F1AC0">
        <w:rPr>
          <w:rFonts w:cs="Arial"/>
          <w:b/>
          <w:szCs w:val="22"/>
        </w:rPr>
        <w:t xml:space="preserve"> очистке наружных поверхностей: внутренних устройств вакуумной колонны К-301 установки ВТ-3 при подготовке к ремонту</w:t>
      </w:r>
      <w:r w:rsidR="00F125F1" w:rsidRPr="008F1AC0">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proofErr w:type="gramStart"/>
      <w:r w:rsidRPr="001D2186">
        <w:rPr>
          <w:rFonts w:cs="Arial"/>
          <w:szCs w:val="22"/>
        </w:rPr>
        <w:t>контрагента,  предложившего</w:t>
      </w:r>
      <w:proofErr w:type="gramEnd"/>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 xml:space="preserve">Под опционом понимается право Общества уменьшать или увеличивать объем выполняемых работ / объем оказываемых услуг в пределах </w:t>
      </w:r>
      <w:proofErr w:type="gramStart"/>
      <w:r w:rsidRPr="002E571A">
        <w:rPr>
          <w:rFonts w:cs="Arial"/>
          <w:szCs w:val="22"/>
        </w:rPr>
        <w:t xml:space="preserve">согласованного  </w:t>
      </w:r>
      <w:proofErr w:type="spellStart"/>
      <w:r w:rsidRPr="002E571A">
        <w:rPr>
          <w:rFonts w:cs="Arial"/>
          <w:szCs w:val="22"/>
        </w:rPr>
        <w:t>объема</w:t>
      </w:r>
      <w:proofErr w:type="spellEnd"/>
      <w:proofErr w:type="gramEnd"/>
      <w:r w:rsidRPr="002E571A">
        <w:rPr>
          <w:rFonts w:cs="Arial"/>
          <w:szCs w:val="22"/>
        </w:rPr>
        <w:t xml:space="preserve">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proofErr w:type="spellStart"/>
      <w:r w:rsidRPr="002E571A">
        <w:t>уточненной</w:t>
      </w:r>
      <w:proofErr w:type="spellEnd"/>
      <w:r w:rsidRPr="002E571A">
        <w:t xml:space="preserve">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proofErr w:type="spellStart"/>
      <w:r w:rsidRPr="002E571A">
        <w:t>Трех</w:t>
      </w:r>
      <w:proofErr w:type="spellEnd"/>
      <w:r w:rsidRPr="002E571A">
        <w:t xml:space="preserve">)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w:t>
      </w:r>
      <w:proofErr w:type="spellStart"/>
      <w:r w:rsidRPr="002E571A">
        <w:t>прошел</w:t>
      </w:r>
      <w:proofErr w:type="spellEnd"/>
      <w:r w:rsidRPr="002E571A">
        <w:t xml:space="preserve">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w:t>
      </w:r>
      <w:proofErr w:type="spellStart"/>
      <w:r w:rsidRPr="002E571A">
        <w:t>путем</w:t>
      </w:r>
      <w:proofErr w:type="spellEnd"/>
      <w:r w:rsidRPr="002E571A">
        <w:t xml:space="preserve">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8F1AC0">
        <w:rPr>
          <w:rFonts w:cs="Arial"/>
          <w:b/>
          <w:szCs w:val="22"/>
        </w:rPr>
        <w:t>28</w:t>
      </w:r>
      <w:r w:rsidR="00230908" w:rsidRPr="0060733A">
        <w:rPr>
          <w:rFonts w:cs="Arial"/>
          <w:b/>
          <w:szCs w:val="22"/>
        </w:rPr>
        <w:t xml:space="preserve"> </w:t>
      </w:r>
      <w:r w:rsidR="00ED22F8">
        <w:rPr>
          <w:rFonts w:cs="Arial"/>
          <w:b/>
          <w:szCs w:val="22"/>
        </w:rPr>
        <w:t>февраля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proofErr w:type="gramStart"/>
      <w:r w:rsidRPr="002E571A">
        <w:rPr>
          <w:rFonts w:cs="Arial"/>
          <w:szCs w:val="22"/>
        </w:rPr>
        <w:t>техническая</w:t>
      </w:r>
      <w:proofErr w:type="gramEnd"/>
      <w:r w:rsidRPr="002E571A">
        <w:rPr>
          <w:rFonts w:cs="Arial"/>
          <w:szCs w:val="22"/>
        </w:rPr>
        <w:t xml:space="preserve">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F95A9D" w:rsidRDefault="003F4095" w:rsidP="003F4095">
      <w:pPr>
        <w:pStyle w:val="ac"/>
        <w:numPr>
          <w:ilvl w:val="0"/>
          <w:numId w:val="2"/>
        </w:numPr>
        <w:tabs>
          <w:tab w:val="left" w:pos="1418"/>
        </w:tabs>
        <w:ind w:left="1418" w:hanging="341"/>
        <w:contextualSpacing w:val="0"/>
        <w:jc w:val="both"/>
        <w:rPr>
          <w:rFonts w:cs="Arial"/>
          <w:szCs w:val="22"/>
        </w:rPr>
      </w:pPr>
      <w:r w:rsidRPr="00F95A9D">
        <w:rPr>
          <w:rFonts w:cs="Arial"/>
          <w:szCs w:val="22"/>
        </w:rPr>
        <w:t xml:space="preserve">Подписанный проект договора, без указания информации о стоимости в </w:t>
      </w:r>
      <w:proofErr w:type="gramStart"/>
      <w:r w:rsidRPr="00F95A9D">
        <w:rPr>
          <w:rFonts w:cs="Arial"/>
          <w:szCs w:val="22"/>
        </w:rPr>
        <w:t>п.3.1.,</w:t>
      </w:r>
      <w:proofErr w:type="gramEnd"/>
      <w:r w:rsidRPr="00F95A9D">
        <w:rPr>
          <w:rFonts w:cs="Arial"/>
          <w:szCs w:val="22"/>
        </w:rPr>
        <w:t xml:space="preserve">  предоставления </w:t>
      </w:r>
      <w:proofErr w:type="spellStart"/>
      <w:r w:rsidR="00F95A9D" w:rsidRPr="00F95A9D">
        <w:rPr>
          <w:rFonts w:cs="Arial"/>
          <w:szCs w:val="22"/>
        </w:rPr>
        <w:t>расчета</w:t>
      </w:r>
      <w:proofErr w:type="spellEnd"/>
      <w:r w:rsidR="00F95A9D" w:rsidRPr="00F95A9D">
        <w:rPr>
          <w:rFonts w:cs="Arial"/>
          <w:szCs w:val="22"/>
        </w:rPr>
        <w:t xml:space="preserve"> стоимости выполнения работ</w:t>
      </w:r>
      <w:r w:rsidRPr="00F95A9D">
        <w:rPr>
          <w:rFonts w:cs="Arial"/>
          <w:szCs w:val="22"/>
        </w:rPr>
        <w:t>;</w:t>
      </w:r>
    </w:p>
    <w:p w:rsidR="003F4095" w:rsidRPr="00F456C3" w:rsidRDefault="003F4095" w:rsidP="003F4095">
      <w:pPr>
        <w:pStyle w:val="ac"/>
        <w:numPr>
          <w:ilvl w:val="0"/>
          <w:numId w:val="2"/>
        </w:numPr>
        <w:tabs>
          <w:tab w:val="left" w:pos="1418"/>
        </w:tabs>
        <w:ind w:left="1418" w:hanging="341"/>
        <w:contextualSpacing w:val="0"/>
        <w:jc w:val="both"/>
        <w:rPr>
          <w:rFonts w:cs="Arial"/>
          <w:szCs w:val="22"/>
        </w:rPr>
      </w:pPr>
      <w:r w:rsidRPr="00F456C3">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274745" w:rsidRDefault="003F4095" w:rsidP="003F4095">
      <w:pPr>
        <w:pStyle w:val="ac"/>
        <w:numPr>
          <w:ilvl w:val="0"/>
          <w:numId w:val="2"/>
        </w:numPr>
        <w:tabs>
          <w:tab w:val="left" w:pos="1418"/>
        </w:tabs>
        <w:ind w:left="1418" w:hanging="341"/>
        <w:contextualSpacing w:val="0"/>
        <w:jc w:val="both"/>
        <w:rPr>
          <w:rFonts w:cs="Arial"/>
          <w:szCs w:val="22"/>
        </w:rPr>
      </w:pPr>
      <w:r w:rsidRPr="00274745">
        <w:rPr>
          <w:rFonts w:cs="Arial"/>
          <w:szCs w:val="22"/>
        </w:rPr>
        <w:t>Справка об опыте работы в 201</w:t>
      </w:r>
      <w:r w:rsidR="00274745" w:rsidRPr="00274745">
        <w:rPr>
          <w:rFonts w:cs="Arial"/>
          <w:szCs w:val="22"/>
        </w:rPr>
        <w:t>4</w:t>
      </w:r>
      <w:r w:rsidRPr="00274745">
        <w:rPr>
          <w:rFonts w:cs="Arial"/>
          <w:szCs w:val="22"/>
        </w:rPr>
        <w:t>, 201</w:t>
      </w:r>
      <w:r w:rsidR="00274745" w:rsidRPr="00274745">
        <w:rPr>
          <w:rFonts w:cs="Arial"/>
          <w:szCs w:val="22"/>
        </w:rPr>
        <w:t>5</w:t>
      </w:r>
      <w:r w:rsidRPr="00274745">
        <w:rPr>
          <w:rFonts w:cs="Arial"/>
          <w:szCs w:val="22"/>
        </w:rPr>
        <w:t>, 201</w:t>
      </w:r>
      <w:r w:rsidR="00274745" w:rsidRPr="00274745">
        <w:rPr>
          <w:rFonts w:cs="Arial"/>
          <w:szCs w:val="22"/>
        </w:rPr>
        <w:t>6</w:t>
      </w:r>
      <w:r w:rsidRPr="00274745">
        <w:rPr>
          <w:rFonts w:cs="Arial"/>
          <w:szCs w:val="22"/>
        </w:rPr>
        <w:t xml:space="preserve"> </w:t>
      </w:r>
      <w:proofErr w:type="spellStart"/>
      <w:r w:rsidRPr="00274745">
        <w:rPr>
          <w:rFonts w:cs="Arial"/>
          <w:szCs w:val="22"/>
        </w:rPr>
        <w:t>г.г</w:t>
      </w:r>
      <w:proofErr w:type="spellEnd"/>
      <w:r w:rsidRPr="00274745">
        <w:rPr>
          <w:rFonts w:cs="Arial"/>
          <w:szCs w:val="22"/>
        </w:rPr>
        <w:t xml:space="preserve">., за подписью руководителя организации (Форма 7), </w:t>
      </w:r>
      <w:proofErr w:type="spellStart"/>
      <w:r w:rsidRPr="00274745">
        <w:rPr>
          <w:rFonts w:cs="Arial"/>
          <w:szCs w:val="22"/>
        </w:rPr>
        <w:t>референц</w:t>
      </w:r>
      <w:proofErr w:type="spellEnd"/>
      <w:r w:rsidRPr="00274745">
        <w:rPr>
          <w:rFonts w:cs="Arial"/>
          <w:szCs w:val="22"/>
        </w:rPr>
        <w:t>-лист</w:t>
      </w:r>
      <w:r w:rsidR="009623FB" w:rsidRPr="00274745">
        <w:rPr>
          <w:rFonts w:cs="Arial"/>
          <w:szCs w:val="22"/>
        </w:rPr>
        <w:t>.</w:t>
      </w:r>
      <w:r w:rsidR="009623FB" w:rsidRPr="00274745">
        <w:rPr>
          <w:rFonts w:cs="Arial"/>
          <w:b/>
          <w:szCs w:val="22"/>
        </w:rPr>
        <w:t xml:space="preserve"> Документ предоставляются контрагентом </w:t>
      </w:r>
      <w:r w:rsidR="009623FB" w:rsidRPr="00274745">
        <w:rPr>
          <w:rFonts w:cs="Arial"/>
          <w:b/>
          <w:szCs w:val="22"/>
          <w:u w:val="single"/>
        </w:rPr>
        <w:t>в только электронном виде</w:t>
      </w:r>
      <w:r w:rsidR="009623FB" w:rsidRPr="00274745">
        <w:rPr>
          <w:rFonts w:cs="Arial"/>
          <w:b/>
          <w:szCs w:val="22"/>
        </w:rPr>
        <w:t xml:space="preserve"> на электронном носителе;</w:t>
      </w:r>
    </w:p>
    <w:p w:rsidR="00274745" w:rsidRPr="00274745" w:rsidRDefault="00274745" w:rsidP="00274745">
      <w:pPr>
        <w:pStyle w:val="ac"/>
        <w:numPr>
          <w:ilvl w:val="0"/>
          <w:numId w:val="2"/>
        </w:numPr>
        <w:tabs>
          <w:tab w:val="left" w:pos="1418"/>
        </w:tabs>
        <w:ind w:left="1418" w:hanging="341"/>
        <w:contextualSpacing w:val="0"/>
        <w:jc w:val="both"/>
        <w:rPr>
          <w:rFonts w:cs="Arial"/>
          <w:szCs w:val="22"/>
        </w:rPr>
      </w:pPr>
      <w:r w:rsidRPr="00274745">
        <w:rPr>
          <w:szCs w:val="22"/>
        </w:rPr>
        <w:t>Техническое решение, разработанное в соответствии в требованиями Технического задания.</w:t>
      </w:r>
      <w:r w:rsidRPr="00274745">
        <w:rPr>
          <w:rFonts w:cs="Arial"/>
          <w:b/>
          <w:szCs w:val="22"/>
        </w:rPr>
        <w:t xml:space="preserve"> Документ предоставляются контрагентом </w:t>
      </w:r>
      <w:r w:rsidRPr="00274745">
        <w:rPr>
          <w:rFonts w:cs="Arial"/>
          <w:b/>
          <w:szCs w:val="22"/>
          <w:u w:val="single"/>
        </w:rPr>
        <w:t>в только электронном виде</w:t>
      </w:r>
      <w:r w:rsidRPr="00274745">
        <w:rPr>
          <w:rFonts w:cs="Arial"/>
          <w:b/>
          <w:szCs w:val="22"/>
        </w:rPr>
        <w:t xml:space="preserve"> на электронном носителе;</w:t>
      </w:r>
    </w:p>
    <w:p w:rsidR="005F4E19" w:rsidRPr="005F4E19" w:rsidRDefault="005F4E19" w:rsidP="005F4E19">
      <w:pPr>
        <w:pStyle w:val="ac"/>
        <w:numPr>
          <w:ilvl w:val="0"/>
          <w:numId w:val="2"/>
        </w:numPr>
        <w:tabs>
          <w:tab w:val="left" w:pos="1418"/>
        </w:tabs>
        <w:ind w:left="1418" w:hanging="341"/>
        <w:contextualSpacing w:val="0"/>
        <w:jc w:val="both"/>
        <w:rPr>
          <w:rFonts w:cs="Arial"/>
          <w:szCs w:val="22"/>
        </w:rPr>
      </w:pPr>
      <w:r w:rsidRPr="005F4E19">
        <w:rPr>
          <w:szCs w:val="22"/>
        </w:rPr>
        <w:t xml:space="preserve">Почасовой график выполнения работ за подписью руководителя организации. </w:t>
      </w:r>
      <w:r w:rsidRPr="005F4E19">
        <w:rPr>
          <w:rFonts w:cs="Arial"/>
          <w:b/>
          <w:szCs w:val="22"/>
        </w:rPr>
        <w:t xml:space="preserve">Документ предоставляются контрагентом </w:t>
      </w:r>
      <w:r w:rsidRPr="005F4E19">
        <w:rPr>
          <w:rFonts w:cs="Arial"/>
          <w:b/>
          <w:szCs w:val="22"/>
          <w:u w:val="single"/>
        </w:rPr>
        <w:t>в только электронном виде</w:t>
      </w:r>
      <w:r w:rsidRPr="005F4E19">
        <w:rPr>
          <w:rFonts w:cs="Arial"/>
          <w:b/>
          <w:szCs w:val="22"/>
        </w:rPr>
        <w:t xml:space="preserve"> на электронном носителе;</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5F4E19">
        <w:rPr>
          <w:szCs w:val="22"/>
        </w:rPr>
        <w:t xml:space="preserve">Копия Свидетельства о допуске к </w:t>
      </w:r>
      <w:proofErr w:type="spellStart"/>
      <w:r w:rsidRPr="005F4E19">
        <w:rPr>
          <w:szCs w:val="22"/>
        </w:rPr>
        <w:t>определенным</w:t>
      </w:r>
      <w:proofErr w:type="spellEnd"/>
      <w:r w:rsidRPr="005F4E19">
        <w:rPr>
          <w:szCs w:val="22"/>
        </w:rPr>
        <w:t xml:space="preserve"> видам работ, выданного участнику закупки (гарантийное письмо, при необходимости);</w:t>
      </w:r>
      <w:r w:rsidRPr="005F4E19">
        <w:rPr>
          <w:rFonts w:cs="Arial"/>
          <w:szCs w:val="22"/>
        </w:rPr>
        <w:t xml:space="preserve"> </w:t>
      </w:r>
    </w:p>
    <w:p w:rsidR="00D76E35" w:rsidRPr="00D76E35" w:rsidRDefault="00D76E35" w:rsidP="00D76E35">
      <w:pPr>
        <w:pStyle w:val="ac"/>
        <w:numPr>
          <w:ilvl w:val="0"/>
          <w:numId w:val="2"/>
        </w:numPr>
        <w:tabs>
          <w:tab w:val="left" w:pos="1418"/>
        </w:tabs>
        <w:ind w:left="1418" w:hanging="341"/>
        <w:contextualSpacing w:val="0"/>
        <w:jc w:val="both"/>
        <w:rPr>
          <w:rFonts w:cs="Arial"/>
          <w:szCs w:val="22"/>
        </w:rPr>
      </w:pPr>
      <w:r w:rsidRPr="00D76E35">
        <w:rPr>
          <w:rFonts w:cs="Arial"/>
          <w:szCs w:val="22"/>
        </w:rPr>
        <w:t xml:space="preserve">Копии </w:t>
      </w:r>
      <w:proofErr w:type="spellStart"/>
      <w:r w:rsidRPr="00D76E35">
        <w:rPr>
          <w:rFonts w:cs="Arial"/>
          <w:szCs w:val="22"/>
        </w:rPr>
        <w:t>отчетов</w:t>
      </w:r>
      <w:proofErr w:type="spellEnd"/>
      <w:r w:rsidRPr="00D76E35">
        <w:rPr>
          <w:rFonts w:cs="Arial"/>
          <w:szCs w:val="22"/>
        </w:rPr>
        <w:t xml:space="preserve"> о прохождении работниками обучения </w:t>
      </w:r>
      <w:r w:rsidRPr="00D76E35">
        <w:rPr>
          <w:szCs w:val="22"/>
        </w:rPr>
        <w:t xml:space="preserve">по </w:t>
      </w:r>
      <w:proofErr w:type="spellStart"/>
      <w:r w:rsidRPr="00D76E35">
        <w:rPr>
          <w:szCs w:val="22"/>
        </w:rPr>
        <w:t>реагентной</w:t>
      </w:r>
      <w:proofErr w:type="spellEnd"/>
      <w:r w:rsidRPr="00D76E35">
        <w:rPr>
          <w:szCs w:val="22"/>
        </w:rPr>
        <w:t xml:space="preserve"> чистке наружных и внутренних поверхностей различного оборудования, прошедшего обучение безопасным методам и </w:t>
      </w:r>
      <w:proofErr w:type="spellStart"/>
      <w:r w:rsidRPr="00D76E35">
        <w:rPr>
          <w:szCs w:val="22"/>
        </w:rPr>
        <w:t>приемам</w:t>
      </w:r>
      <w:proofErr w:type="spellEnd"/>
      <w:r w:rsidRPr="00D76E35">
        <w:rPr>
          <w:szCs w:val="22"/>
        </w:rPr>
        <w:t xml:space="preserve"> выполнения работ на высоте - 1, 2, 3 групп по безопасности</w:t>
      </w:r>
      <w:r w:rsidRPr="00D76E35">
        <w:rPr>
          <w:rFonts w:cs="Arial"/>
          <w:szCs w:val="22"/>
        </w:rPr>
        <w:t xml:space="preserve"> по применению инструментов и оснастки отечественного и импортного производства (компрессорного, ручных, </w:t>
      </w:r>
      <w:proofErr w:type="spellStart"/>
      <w:proofErr w:type="gramStart"/>
      <w:r w:rsidRPr="00D76E35">
        <w:rPr>
          <w:rFonts w:cs="Arial"/>
          <w:szCs w:val="22"/>
        </w:rPr>
        <w:t>пневмо</w:t>
      </w:r>
      <w:proofErr w:type="spellEnd"/>
      <w:r w:rsidRPr="00D76E35">
        <w:rPr>
          <w:rFonts w:cs="Arial"/>
          <w:szCs w:val="22"/>
        </w:rPr>
        <w:t>-гидравлических</w:t>
      </w:r>
      <w:proofErr w:type="gramEnd"/>
      <w:r w:rsidRPr="00D76E35">
        <w:rPr>
          <w:rFonts w:cs="Arial"/>
          <w:szCs w:val="22"/>
        </w:rPr>
        <w:t>, электрических, контрольно-измерительных инструментов, средств малой механизации).</w:t>
      </w:r>
      <w:r w:rsidRPr="00D76E35">
        <w:rPr>
          <w:rFonts w:cs="Arial"/>
          <w:b/>
          <w:szCs w:val="22"/>
        </w:rPr>
        <w:t xml:space="preserve"> Документ предоставляются контрагентом </w:t>
      </w:r>
      <w:r w:rsidRPr="00D76E35">
        <w:rPr>
          <w:rFonts w:cs="Arial"/>
          <w:b/>
          <w:szCs w:val="22"/>
          <w:u w:val="single"/>
        </w:rPr>
        <w:t>в только электронном виде</w:t>
      </w:r>
      <w:r w:rsidRPr="00D76E35">
        <w:rPr>
          <w:rFonts w:cs="Arial"/>
          <w:b/>
          <w:szCs w:val="22"/>
        </w:rPr>
        <w:t xml:space="preserve"> на электронном носителе;</w:t>
      </w:r>
    </w:p>
    <w:p w:rsidR="00D76E35" w:rsidRDefault="00D76E35" w:rsidP="00D76E35">
      <w:pPr>
        <w:pStyle w:val="ac"/>
        <w:numPr>
          <w:ilvl w:val="0"/>
          <w:numId w:val="2"/>
        </w:numPr>
        <w:tabs>
          <w:tab w:val="left" w:pos="1418"/>
        </w:tabs>
        <w:ind w:left="1418" w:hanging="341"/>
        <w:contextualSpacing w:val="0"/>
        <w:jc w:val="both"/>
        <w:rPr>
          <w:rFonts w:cs="Arial"/>
          <w:szCs w:val="22"/>
        </w:rPr>
      </w:pPr>
      <w:r w:rsidRPr="009A0F37">
        <w:rPr>
          <w:rFonts w:cs="Arial"/>
          <w:szCs w:val="22"/>
        </w:rPr>
        <w:t xml:space="preserve">Гарантийное письмо об обучении персонала до момента подписания договора </w:t>
      </w:r>
      <w:r>
        <w:rPr>
          <w:rFonts w:cs="Arial"/>
          <w:szCs w:val="22"/>
        </w:rPr>
        <w:t xml:space="preserve">по </w:t>
      </w:r>
      <w:proofErr w:type="spellStart"/>
      <w:r w:rsidRPr="00D76E35">
        <w:rPr>
          <w:szCs w:val="22"/>
        </w:rPr>
        <w:t>реагентной</w:t>
      </w:r>
      <w:proofErr w:type="spellEnd"/>
      <w:r w:rsidRPr="00D76E35">
        <w:rPr>
          <w:szCs w:val="22"/>
        </w:rPr>
        <w:t xml:space="preserve"> чистке наружных и внутренних поверхностей различного оборудования, прошедшего обучение безопасным методам и </w:t>
      </w:r>
      <w:proofErr w:type="spellStart"/>
      <w:r w:rsidRPr="00D76E35">
        <w:rPr>
          <w:szCs w:val="22"/>
        </w:rPr>
        <w:t>приемам</w:t>
      </w:r>
      <w:proofErr w:type="spellEnd"/>
      <w:r w:rsidRPr="00D76E35">
        <w:rPr>
          <w:szCs w:val="22"/>
        </w:rPr>
        <w:t xml:space="preserve"> выполнения работ на высоте - 1, 2, 3 </w:t>
      </w:r>
      <w:r w:rsidRPr="00616758">
        <w:rPr>
          <w:rFonts w:cs="Arial"/>
          <w:szCs w:val="22"/>
        </w:rPr>
        <w:t xml:space="preserve">групп по безопасности, применении инструментов и оснастки отечественного и импортного производства (компрессорного, ручных, </w:t>
      </w:r>
      <w:proofErr w:type="spellStart"/>
      <w:proofErr w:type="gramStart"/>
      <w:r w:rsidRPr="00616758">
        <w:rPr>
          <w:rFonts w:cs="Arial"/>
          <w:szCs w:val="22"/>
        </w:rPr>
        <w:t>пневмо</w:t>
      </w:r>
      <w:proofErr w:type="spellEnd"/>
      <w:r w:rsidRPr="00616758">
        <w:rPr>
          <w:rFonts w:cs="Arial"/>
          <w:szCs w:val="22"/>
        </w:rPr>
        <w:t>-гидравлических</w:t>
      </w:r>
      <w:proofErr w:type="gramEnd"/>
      <w:r w:rsidRPr="00616758">
        <w:rPr>
          <w:rFonts w:cs="Arial"/>
          <w:szCs w:val="22"/>
        </w:rPr>
        <w:t>, электрических, контрольно-измерительных инструментов, средств малой механизации)</w:t>
      </w:r>
      <w:r w:rsidRPr="009A0F37">
        <w:rPr>
          <w:rFonts w:cs="Arial"/>
          <w:szCs w:val="22"/>
        </w:rPr>
        <w:t xml:space="preserve"> </w:t>
      </w:r>
      <w:r>
        <w:rPr>
          <w:rFonts w:cs="Arial"/>
          <w:szCs w:val="22"/>
        </w:rPr>
        <w:t>(при необходимости)</w:t>
      </w:r>
      <w:r w:rsidRPr="00054605">
        <w:rPr>
          <w:rFonts w:cs="Arial"/>
          <w:szCs w:val="22"/>
        </w:rPr>
        <w:t>;</w:t>
      </w:r>
    </w:p>
    <w:p w:rsidR="00D76E35" w:rsidRPr="005F4E19" w:rsidRDefault="003268D8" w:rsidP="003F4095">
      <w:pPr>
        <w:pStyle w:val="ac"/>
        <w:numPr>
          <w:ilvl w:val="0"/>
          <w:numId w:val="2"/>
        </w:numPr>
        <w:tabs>
          <w:tab w:val="left" w:pos="1418"/>
        </w:tabs>
        <w:ind w:left="1418" w:hanging="341"/>
        <w:contextualSpacing w:val="0"/>
        <w:jc w:val="both"/>
        <w:rPr>
          <w:rFonts w:cs="Arial"/>
          <w:szCs w:val="22"/>
        </w:rPr>
      </w:pPr>
      <w:r w:rsidRPr="003268D8">
        <w:rPr>
          <w:rFonts w:cs="Arial"/>
          <w:szCs w:val="22"/>
        </w:rPr>
        <w:t xml:space="preserve">Письмо о </w:t>
      </w:r>
      <w:proofErr w:type="gramStart"/>
      <w:r w:rsidRPr="003268D8">
        <w:rPr>
          <w:rFonts w:cs="Arial"/>
          <w:szCs w:val="22"/>
        </w:rPr>
        <w:t>возможности  закупки</w:t>
      </w:r>
      <w:proofErr w:type="gramEnd"/>
      <w:r w:rsidRPr="003268D8">
        <w:rPr>
          <w:rFonts w:cs="Arial"/>
          <w:szCs w:val="22"/>
        </w:rPr>
        <w:t xml:space="preserve"> материалов и запчастей в кратчайшие сроки, необходимых для производства работ, на собственные оборотные средства за подписью руководителя организации;</w:t>
      </w:r>
    </w:p>
    <w:p w:rsidR="009623FB" w:rsidRPr="00F456C3" w:rsidRDefault="009623FB" w:rsidP="009623FB">
      <w:pPr>
        <w:pStyle w:val="ac"/>
        <w:numPr>
          <w:ilvl w:val="0"/>
          <w:numId w:val="2"/>
        </w:numPr>
        <w:tabs>
          <w:tab w:val="left" w:pos="1418"/>
        </w:tabs>
        <w:ind w:left="1418" w:hanging="341"/>
        <w:contextualSpacing w:val="0"/>
        <w:jc w:val="both"/>
        <w:rPr>
          <w:szCs w:val="22"/>
        </w:rPr>
      </w:pPr>
      <w:r w:rsidRPr="00F456C3">
        <w:rPr>
          <w:szCs w:val="22"/>
        </w:rPr>
        <w:t>Копии свидетельств или протоколов комиссий об аттестации в области промышленной безопасности.</w:t>
      </w:r>
      <w:r w:rsidRPr="00F456C3">
        <w:rPr>
          <w:rFonts w:cs="Arial"/>
          <w:b/>
          <w:szCs w:val="22"/>
        </w:rPr>
        <w:t xml:space="preserve"> Документ предоставляются контрагентом </w:t>
      </w:r>
      <w:r w:rsidRPr="00F456C3">
        <w:rPr>
          <w:rFonts w:cs="Arial"/>
          <w:b/>
          <w:szCs w:val="22"/>
          <w:u w:val="single"/>
        </w:rPr>
        <w:t>в только электронном виде</w:t>
      </w:r>
      <w:r w:rsidRPr="00F456C3">
        <w:rPr>
          <w:rFonts w:cs="Arial"/>
          <w:b/>
          <w:szCs w:val="22"/>
        </w:rPr>
        <w:t xml:space="preserve"> на электронном носителе;</w:t>
      </w:r>
    </w:p>
    <w:p w:rsidR="009623FB" w:rsidRPr="00B32559" w:rsidRDefault="009623FB" w:rsidP="009623FB">
      <w:pPr>
        <w:pStyle w:val="ac"/>
        <w:numPr>
          <w:ilvl w:val="0"/>
          <w:numId w:val="2"/>
        </w:numPr>
        <w:tabs>
          <w:tab w:val="left" w:pos="1418"/>
        </w:tabs>
        <w:ind w:left="1418" w:hanging="341"/>
        <w:contextualSpacing w:val="0"/>
        <w:jc w:val="both"/>
        <w:rPr>
          <w:szCs w:val="22"/>
        </w:rPr>
      </w:pPr>
      <w:r w:rsidRPr="00B3255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B32559">
        <w:rPr>
          <w:rFonts w:cs="Arial"/>
          <w:b/>
          <w:szCs w:val="22"/>
        </w:rPr>
        <w:t xml:space="preserve"> Документ предоставляются контрагентом </w:t>
      </w:r>
      <w:r w:rsidRPr="00B32559">
        <w:rPr>
          <w:rFonts w:cs="Arial"/>
          <w:b/>
          <w:szCs w:val="22"/>
          <w:u w:val="single"/>
        </w:rPr>
        <w:t>в только электронном виде</w:t>
      </w:r>
      <w:r w:rsidRPr="00B32559">
        <w:rPr>
          <w:rFonts w:cs="Arial"/>
          <w:b/>
          <w:szCs w:val="22"/>
        </w:rPr>
        <w:t xml:space="preserve"> на электронном носителе;</w:t>
      </w:r>
    </w:p>
    <w:p w:rsidR="009623FB" w:rsidRPr="00A84F7C" w:rsidRDefault="009623FB" w:rsidP="009623FB">
      <w:pPr>
        <w:pStyle w:val="ac"/>
        <w:numPr>
          <w:ilvl w:val="0"/>
          <w:numId w:val="2"/>
        </w:numPr>
        <w:tabs>
          <w:tab w:val="left" w:pos="1418"/>
        </w:tabs>
        <w:ind w:left="1418" w:hanging="341"/>
        <w:contextualSpacing w:val="0"/>
        <w:jc w:val="both"/>
        <w:rPr>
          <w:rFonts w:cs="Arial"/>
          <w:szCs w:val="22"/>
        </w:rPr>
      </w:pPr>
      <w:r w:rsidRPr="00A84F7C">
        <w:rPr>
          <w:szCs w:val="22"/>
        </w:rPr>
        <w:t>Справка о наличии производственных мощностей (Форма</w:t>
      </w:r>
      <w:r w:rsidRPr="00A84F7C">
        <w:rPr>
          <w:rFonts w:cs="Arial"/>
          <w:szCs w:val="22"/>
        </w:rPr>
        <w:t xml:space="preserve"> 9).</w:t>
      </w:r>
      <w:r w:rsidRPr="00A84F7C">
        <w:rPr>
          <w:rFonts w:cs="Arial"/>
          <w:b/>
          <w:szCs w:val="22"/>
        </w:rPr>
        <w:t xml:space="preserve"> Документ предоставляются контрагентом </w:t>
      </w:r>
      <w:r w:rsidRPr="00A84F7C">
        <w:rPr>
          <w:rFonts w:cs="Arial"/>
          <w:b/>
          <w:szCs w:val="22"/>
          <w:u w:val="single"/>
        </w:rPr>
        <w:t>в только электронном виде</w:t>
      </w:r>
      <w:r w:rsidRPr="00A84F7C">
        <w:rPr>
          <w:rFonts w:cs="Arial"/>
          <w:b/>
          <w:szCs w:val="22"/>
        </w:rPr>
        <w:t xml:space="preserve"> на электронном носителе;</w:t>
      </w:r>
    </w:p>
    <w:p w:rsidR="009623FB" w:rsidRPr="00DF739C" w:rsidRDefault="009623FB" w:rsidP="009623FB">
      <w:pPr>
        <w:pStyle w:val="ac"/>
        <w:numPr>
          <w:ilvl w:val="0"/>
          <w:numId w:val="2"/>
        </w:numPr>
        <w:tabs>
          <w:tab w:val="left" w:pos="1418"/>
        </w:tabs>
        <w:ind w:left="1418" w:hanging="341"/>
        <w:contextualSpacing w:val="0"/>
        <w:jc w:val="both"/>
        <w:rPr>
          <w:rFonts w:cs="Arial"/>
          <w:szCs w:val="22"/>
        </w:rPr>
      </w:pPr>
      <w:r w:rsidRPr="00DF739C">
        <w:rPr>
          <w:rFonts w:cs="Arial"/>
          <w:szCs w:val="22"/>
        </w:rPr>
        <w:t>Копия документа, подтверждающего наличие Политики в области ПБ, ОТ и ОС.</w:t>
      </w:r>
      <w:r w:rsidRPr="00DF739C">
        <w:rPr>
          <w:rFonts w:cs="Arial"/>
          <w:b/>
          <w:szCs w:val="22"/>
        </w:rPr>
        <w:t xml:space="preserve"> Документ предоставляются контрагентом </w:t>
      </w:r>
      <w:r w:rsidRPr="00DF739C">
        <w:rPr>
          <w:rFonts w:cs="Arial"/>
          <w:b/>
          <w:szCs w:val="22"/>
          <w:u w:val="single"/>
        </w:rPr>
        <w:t>в только электронном виде</w:t>
      </w:r>
      <w:r w:rsidRPr="00DF739C">
        <w:rPr>
          <w:rFonts w:cs="Arial"/>
          <w:b/>
          <w:szCs w:val="22"/>
        </w:rPr>
        <w:t xml:space="preserve"> на электронном носителе;</w:t>
      </w:r>
      <w:r w:rsidRPr="00DF739C">
        <w:rPr>
          <w:rFonts w:cs="Arial"/>
          <w:sz w:val="20"/>
          <w:szCs w:val="20"/>
        </w:rPr>
        <w:t xml:space="preserve"> </w:t>
      </w:r>
    </w:p>
    <w:p w:rsidR="009623FB" w:rsidRPr="00DF739C" w:rsidRDefault="009623FB" w:rsidP="009623FB">
      <w:pPr>
        <w:pStyle w:val="ac"/>
        <w:numPr>
          <w:ilvl w:val="0"/>
          <w:numId w:val="2"/>
        </w:numPr>
        <w:tabs>
          <w:tab w:val="left" w:pos="1418"/>
        </w:tabs>
        <w:ind w:left="1418" w:hanging="341"/>
        <w:contextualSpacing w:val="0"/>
        <w:jc w:val="both"/>
        <w:rPr>
          <w:rFonts w:cs="Arial"/>
          <w:szCs w:val="22"/>
        </w:rPr>
      </w:pPr>
      <w:r w:rsidRPr="00DF739C">
        <w:rPr>
          <w:rFonts w:cs="Arial"/>
          <w:szCs w:val="22"/>
        </w:rPr>
        <w:t xml:space="preserve">Копия документов, подтверждающих наличие инструкций по профессиям и каждому виду выполняемых работ. </w:t>
      </w:r>
      <w:r w:rsidRPr="00DF739C">
        <w:rPr>
          <w:rFonts w:cs="Arial"/>
          <w:b/>
          <w:szCs w:val="22"/>
        </w:rPr>
        <w:t xml:space="preserve">Документ предоставляются контрагентом </w:t>
      </w:r>
      <w:r w:rsidRPr="00DF739C">
        <w:rPr>
          <w:rFonts w:cs="Arial"/>
          <w:b/>
          <w:szCs w:val="22"/>
          <w:u w:val="single"/>
        </w:rPr>
        <w:t>в только электронном виде</w:t>
      </w:r>
      <w:r w:rsidRPr="00DF739C">
        <w:rPr>
          <w:rFonts w:cs="Arial"/>
          <w:b/>
          <w:szCs w:val="22"/>
        </w:rPr>
        <w:t xml:space="preserve"> на электронном носителе;</w:t>
      </w:r>
      <w:r w:rsidRPr="00DF739C">
        <w:rPr>
          <w:rFonts w:cs="Arial"/>
          <w:szCs w:val="22"/>
        </w:rPr>
        <w:t xml:space="preserve"> </w:t>
      </w:r>
    </w:p>
    <w:p w:rsidR="009623FB" w:rsidRPr="00F456C3" w:rsidRDefault="009623FB" w:rsidP="009623FB">
      <w:pPr>
        <w:pStyle w:val="ac"/>
        <w:numPr>
          <w:ilvl w:val="0"/>
          <w:numId w:val="2"/>
        </w:numPr>
        <w:tabs>
          <w:tab w:val="left" w:pos="1418"/>
        </w:tabs>
        <w:ind w:left="1418" w:hanging="341"/>
        <w:contextualSpacing w:val="0"/>
        <w:jc w:val="both"/>
        <w:rPr>
          <w:rFonts w:cs="Arial"/>
          <w:szCs w:val="22"/>
        </w:rPr>
      </w:pPr>
      <w:r w:rsidRPr="00F456C3">
        <w:rPr>
          <w:rFonts w:cs="Arial"/>
          <w:szCs w:val="22"/>
        </w:rPr>
        <w:t xml:space="preserve">Копии документов, подтверждающих проведение проверок, их </w:t>
      </w:r>
      <w:proofErr w:type="gramStart"/>
      <w:r w:rsidRPr="00F456C3">
        <w:rPr>
          <w:rFonts w:cs="Arial"/>
          <w:szCs w:val="22"/>
        </w:rPr>
        <w:t>графиков,  актов</w:t>
      </w:r>
      <w:proofErr w:type="gramEnd"/>
      <w:r w:rsidRPr="00F456C3">
        <w:rPr>
          <w:rFonts w:cs="Arial"/>
          <w:szCs w:val="22"/>
        </w:rPr>
        <w:t xml:space="preserve">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F456C3">
        <w:rPr>
          <w:rFonts w:cs="Arial"/>
          <w:b/>
          <w:szCs w:val="22"/>
        </w:rPr>
        <w:t xml:space="preserve"> Документ предоставляются контрагентом </w:t>
      </w:r>
      <w:r w:rsidRPr="00F456C3">
        <w:rPr>
          <w:rFonts w:cs="Arial"/>
          <w:b/>
          <w:szCs w:val="22"/>
          <w:u w:val="single"/>
        </w:rPr>
        <w:t>в только электронном виде</w:t>
      </w:r>
      <w:r w:rsidRPr="00F456C3">
        <w:rPr>
          <w:rFonts w:cs="Arial"/>
          <w:b/>
          <w:szCs w:val="22"/>
        </w:rPr>
        <w:t xml:space="preserve"> на электронном носителе;</w:t>
      </w:r>
    </w:p>
    <w:p w:rsidR="009623FB" w:rsidRPr="00F827F0" w:rsidRDefault="009623FB" w:rsidP="009623FB">
      <w:pPr>
        <w:pStyle w:val="ac"/>
        <w:numPr>
          <w:ilvl w:val="0"/>
          <w:numId w:val="2"/>
        </w:numPr>
        <w:tabs>
          <w:tab w:val="left" w:pos="1418"/>
        </w:tabs>
        <w:ind w:left="1418" w:hanging="341"/>
        <w:contextualSpacing w:val="0"/>
        <w:jc w:val="both"/>
        <w:rPr>
          <w:rFonts w:cs="Arial"/>
          <w:szCs w:val="22"/>
        </w:rPr>
      </w:pPr>
      <w:r w:rsidRPr="00F827F0">
        <w:rPr>
          <w:rFonts w:cs="Arial"/>
          <w:szCs w:val="22"/>
        </w:rPr>
        <w:t>Перечень субподрядных организаций, привлекаемых для данного вида деятельности (с указанием % субподряда).</w:t>
      </w:r>
      <w:r w:rsidRPr="00F827F0">
        <w:rPr>
          <w:rFonts w:cs="Arial"/>
          <w:b/>
          <w:szCs w:val="22"/>
        </w:rPr>
        <w:t xml:space="preserve"> Документ предоставляются контрагентом </w:t>
      </w:r>
      <w:r w:rsidRPr="00F827F0">
        <w:rPr>
          <w:rFonts w:cs="Arial"/>
          <w:b/>
          <w:szCs w:val="22"/>
          <w:u w:val="single"/>
        </w:rPr>
        <w:t>в только электронном виде</w:t>
      </w:r>
      <w:r w:rsidRPr="00F827F0">
        <w:rPr>
          <w:rFonts w:cs="Arial"/>
          <w:b/>
          <w:szCs w:val="22"/>
        </w:rPr>
        <w:t xml:space="preserve"> на электронном носителе;</w:t>
      </w:r>
    </w:p>
    <w:p w:rsidR="009623FB" w:rsidRPr="00F456C3" w:rsidRDefault="009623FB" w:rsidP="009623FB">
      <w:pPr>
        <w:pStyle w:val="ac"/>
        <w:numPr>
          <w:ilvl w:val="0"/>
          <w:numId w:val="2"/>
        </w:numPr>
        <w:tabs>
          <w:tab w:val="left" w:pos="1418"/>
        </w:tabs>
        <w:ind w:left="1418" w:hanging="341"/>
        <w:contextualSpacing w:val="0"/>
        <w:jc w:val="both"/>
        <w:rPr>
          <w:rFonts w:cs="Arial"/>
          <w:szCs w:val="22"/>
        </w:rPr>
      </w:pPr>
      <w:r w:rsidRPr="00F456C3">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F827F0" w:rsidRDefault="006169CB" w:rsidP="006169CB">
      <w:pPr>
        <w:pStyle w:val="ac"/>
        <w:numPr>
          <w:ilvl w:val="0"/>
          <w:numId w:val="2"/>
        </w:numPr>
        <w:tabs>
          <w:tab w:val="left" w:pos="1418"/>
        </w:tabs>
        <w:ind w:left="1418" w:hanging="341"/>
        <w:contextualSpacing w:val="0"/>
        <w:jc w:val="both"/>
        <w:rPr>
          <w:rFonts w:cs="Arial"/>
          <w:szCs w:val="22"/>
        </w:rPr>
      </w:pPr>
      <w:r w:rsidRPr="00F827F0">
        <w:rPr>
          <w:rFonts w:cs="Arial"/>
          <w:szCs w:val="22"/>
        </w:rPr>
        <w:t xml:space="preserve">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w:t>
      </w:r>
      <w:proofErr w:type="spellStart"/>
      <w:r w:rsidRPr="00F827F0">
        <w:rPr>
          <w:rFonts w:cs="Arial"/>
          <w:szCs w:val="22"/>
        </w:rPr>
        <w:t>т.ч</w:t>
      </w:r>
      <w:proofErr w:type="spellEnd"/>
      <w:r w:rsidRPr="00F827F0">
        <w:rPr>
          <w:rFonts w:cs="Arial"/>
          <w:szCs w:val="22"/>
        </w:rPr>
        <w:t xml:space="preserve">. легкового) системами </w:t>
      </w:r>
      <w:proofErr w:type="spellStart"/>
      <w:r w:rsidRPr="00F827F0">
        <w:rPr>
          <w:rFonts w:cs="Arial"/>
          <w:szCs w:val="22"/>
        </w:rPr>
        <w:t>видеорегистрации</w:t>
      </w:r>
      <w:proofErr w:type="spellEnd"/>
      <w:r w:rsidRPr="00F827F0">
        <w:rPr>
          <w:rFonts w:cs="Arial"/>
          <w:szCs w:val="22"/>
        </w:rPr>
        <w:t xml:space="preserve"> (при необходимости);</w:t>
      </w:r>
    </w:p>
    <w:p w:rsidR="00EF07EA" w:rsidRPr="003268D8" w:rsidRDefault="00EF07EA" w:rsidP="00EF07EA">
      <w:pPr>
        <w:pStyle w:val="ac"/>
        <w:numPr>
          <w:ilvl w:val="0"/>
          <w:numId w:val="2"/>
        </w:numPr>
        <w:tabs>
          <w:tab w:val="left" w:pos="1418"/>
        </w:tabs>
        <w:ind w:left="1418" w:hanging="341"/>
        <w:contextualSpacing w:val="0"/>
        <w:jc w:val="both"/>
        <w:rPr>
          <w:rFonts w:cs="Arial"/>
          <w:szCs w:val="22"/>
        </w:rPr>
      </w:pPr>
      <w:r w:rsidRPr="003268D8">
        <w:rPr>
          <w:rFonts w:cs="Arial"/>
          <w:szCs w:val="22"/>
        </w:rPr>
        <w:t xml:space="preserve">Заверенная копия свидетельства системы менеджмента качества ISO 9001, ИСО 9001. </w:t>
      </w:r>
      <w:r w:rsidRPr="003268D8">
        <w:rPr>
          <w:rFonts w:cs="Arial"/>
          <w:b/>
          <w:szCs w:val="22"/>
        </w:rPr>
        <w:t xml:space="preserve">Документ предоставляются контрагентом </w:t>
      </w:r>
      <w:r w:rsidRPr="003268D8">
        <w:rPr>
          <w:rFonts w:cs="Arial"/>
          <w:b/>
          <w:szCs w:val="22"/>
          <w:u w:val="single"/>
        </w:rPr>
        <w:t>в только электронном виде</w:t>
      </w:r>
      <w:r w:rsidRPr="003268D8">
        <w:rPr>
          <w:rFonts w:cs="Arial"/>
          <w:b/>
          <w:szCs w:val="22"/>
        </w:rPr>
        <w:t xml:space="preserve"> на электронном носителе;</w:t>
      </w:r>
    </w:p>
    <w:p w:rsidR="009623FB" w:rsidRPr="00F827F0" w:rsidRDefault="009623FB" w:rsidP="009623FB">
      <w:pPr>
        <w:pStyle w:val="ac"/>
        <w:numPr>
          <w:ilvl w:val="0"/>
          <w:numId w:val="2"/>
        </w:numPr>
        <w:tabs>
          <w:tab w:val="left" w:pos="1418"/>
        </w:tabs>
        <w:ind w:left="1418" w:hanging="341"/>
        <w:contextualSpacing w:val="0"/>
        <w:jc w:val="both"/>
        <w:rPr>
          <w:rFonts w:cs="Arial"/>
          <w:szCs w:val="22"/>
        </w:rPr>
      </w:pPr>
      <w:r w:rsidRPr="00F827F0">
        <w:rPr>
          <w:rFonts w:cs="Arial"/>
          <w:szCs w:val="22"/>
        </w:rPr>
        <w:t xml:space="preserve">Письмо (в произвольной форме), подтверждающее готовность производить работы в выходные и праздничные дни с увеличенным рабочим </w:t>
      </w:r>
      <w:proofErr w:type="spellStart"/>
      <w:r w:rsidRPr="00F827F0">
        <w:rPr>
          <w:rFonts w:cs="Arial"/>
          <w:szCs w:val="22"/>
        </w:rPr>
        <w:t>днем</w:t>
      </w:r>
      <w:proofErr w:type="spellEnd"/>
      <w:r w:rsidRPr="00F827F0">
        <w:rPr>
          <w:rFonts w:cs="Arial"/>
          <w:szCs w:val="22"/>
        </w:rPr>
        <w:t>, с возможностью организации и проведении работ в круглосуточном режиме;</w:t>
      </w:r>
    </w:p>
    <w:p w:rsidR="009623FB" w:rsidRPr="00F827F0" w:rsidRDefault="009623FB" w:rsidP="009623FB">
      <w:pPr>
        <w:pStyle w:val="ac"/>
        <w:numPr>
          <w:ilvl w:val="0"/>
          <w:numId w:val="2"/>
        </w:numPr>
        <w:tabs>
          <w:tab w:val="left" w:pos="1418"/>
        </w:tabs>
        <w:ind w:left="1418" w:hanging="341"/>
        <w:contextualSpacing w:val="0"/>
        <w:jc w:val="both"/>
        <w:rPr>
          <w:rFonts w:cs="Arial"/>
          <w:szCs w:val="22"/>
        </w:rPr>
      </w:pPr>
      <w:r w:rsidRPr="00F827F0">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F827F0">
        <w:rPr>
          <w:rFonts w:cs="Arial"/>
          <w:szCs w:val="22"/>
        </w:rPr>
        <w:t>случаев  расторжения</w:t>
      </w:r>
      <w:proofErr w:type="gramEnd"/>
      <w:r w:rsidRPr="00F827F0">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w:t>
      </w:r>
      <w:proofErr w:type="spellStart"/>
      <w:r w:rsidRPr="009D2BCE">
        <w:rPr>
          <w:rFonts w:cs="Arial"/>
          <w:szCs w:val="22"/>
        </w:rPr>
        <w:t>приема</w:t>
      </w:r>
      <w:proofErr w:type="spellEnd"/>
      <w:r w:rsidRPr="009D2BCE">
        <w:rPr>
          <w:rFonts w:cs="Arial"/>
          <w:szCs w:val="22"/>
        </w:rPr>
        <w:t xml:space="preserve">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proofErr w:type="gramStart"/>
      <w:r w:rsidRPr="006831FE">
        <w:rPr>
          <w:rFonts w:cs="Arial"/>
          <w:szCs w:val="22"/>
        </w:rPr>
        <w:t>коммерческая</w:t>
      </w:r>
      <w:proofErr w:type="gramEnd"/>
      <w:r w:rsidRPr="006831FE">
        <w:rPr>
          <w:rFonts w:cs="Arial"/>
          <w:szCs w:val="22"/>
        </w:rPr>
        <w:t xml:space="preserve">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F95A9D" w:rsidRDefault="003F4095" w:rsidP="003F4095">
      <w:pPr>
        <w:pStyle w:val="ac"/>
        <w:numPr>
          <w:ilvl w:val="0"/>
          <w:numId w:val="2"/>
        </w:numPr>
        <w:tabs>
          <w:tab w:val="left" w:pos="1418"/>
        </w:tabs>
        <w:ind w:left="1418" w:hanging="341"/>
        <w:contextualSpacing w:val="0"/>
        <w:jc w:val="both"/>
        <w:rPr>
          <w:rFonts w:cs="Arial"/>
          <w:szCs w:val="22"/>
        </w:rPr>
      </w:pPr>
      <w:r w:rsidRPr="00F95A9D">
        <w:rPr>
          <w:rFonts w:cs="Arial"/>
          <w:szCs w:val="22"/>
        </w:rPr>
        <w:t xml:space="preserve">Договор подряда с Приложениями к нему, подписанные и </w:t>
      </w:r>
      <w:proofErr w:type="spellStart"/>
      <w:r w:rsidRPr="00F95A9D">
        <w:rPr>
          <w:rFonts w:cs="Arial"/>
          <w:szCs w:val="22"/>
        </w:rPr>
        <w:t>скрепленные</w:t>
      </w:r>
      <w:proofErr w:type="spellEnd"/>
      <w:r w:rsidRPr="00F95A9D">
        <w:rPr>
          <w:rFonts w:cs="Arial"/>
          <w:szCs w:val="22"/>
        </w:rPr>
        <w:t xml:space="preserve"> печатью организации в редакции Заказчика, в 2-х экземплярах (Форма 3);</w:t>
      </w:r>
    </w:p>
    <w:p w:rsidR="003F4095" w:rsidRPr="00F95A9D" w:rsidRDefault="00F95A9D" w:rsidP="003F4095">
      <w:pPr>
        <w:pStyle w:val="ac"/>
        <w:numPr>
          <w:ilvl w:val="0"/>
          <w:numId w:val="2"/>
        </w:numPr>
        <w:tabs>
          <w:tab w:val="left" w:pos="1418"/>
        </w:tabs>
        <w:ind w:left="1418" w:hanging="341"/>
        <w:contextualSpacing w:val="0"/>
        <w:jc w:val="both"/>
        <w:rPr>
          <w:rFonts w:cs="Arial"/>
          <w:szCs w:val="22"/>
        </w:rPr>
      </w:pPr>
      <w:proofErr w:type="spellStart"/>
      <w:r w:rsidRPr="00F95A9D">
        <w:rPr>
          <w:rFonts w:cs="Arial"/>
          <w:szCs w:val="22"/>
        </w:rPr>
        <w:t>Расчет</w:t>
      </w:r>
      <w:proofErr w:type="spellEnd"/>
      <w:r w:rsidRPr="00F95A9D">
        <w:rPr>
          <w:rFonts w:cs="Arial"/>
          <w:szCs w:val="22"/>
        </w:rPr>
        <w:t xml:space="preserve"> стоимости выполнения работ, составленный на основании Приложения №1 к Договору</w:t>
      </w:r>
      <w:r w:rsidR="003F4095" w:rsidRPr="00F95A9D">
        <w:rPr>
          <w:rFonts w:cs="Arial"/>
          <w:szCs w:val="22"/>
        </w:rPr>
        <w:t>;</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w:t>
      </w:r>
      <w:proofErr w:type="spellStart"/>
      <w:r w:rsidRPr="002E571A">
        <w:rPr>
          <w:rFonts w:cs="Arial"/>
          <w:kern w:val="28"/>
        </w:rPr>
        <w:t>приема</w:t>
      </w:r>
      <w:proofErr w:type="spellEnd"/>
      <w:r w:rsidRPr="002E571A">
        <w:rPr>
          <w:rFonts w:cs="Arial"/>
          <w:kern w:val="28"/>
        </w:rPr>
        <w:t xml:space="preserve"> оферт в запечатанных конвертах, </w:t>
      </w:r>
      <w:proofErr w:type="spellStart"/>
      <w:r w:rsidRPr="002E571A">
        <w:rPr>
          <w:rFonts w:cs="Arial"/>
          <w:kern w:val="28"/>
        </w:rPr>
        <w:t>скрепленных</w:t>
      </w:r>
      <w:proofErr w:type="spellEnd"/>
      <w:r w:rsidRPr="002E571A">
        <w:rPr>
          <w:rFonts w:cs="Arial"/>
          <w:kern w:val="28"/>
        </w:rPr>
        <w:t xml:space="preserve">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85D55">
        <w:rPr>
          <w:rFonts w:cs="Arial"/>
          <w:szCs w:val="22"/>
        </w:rPr>
        <w:t xml:space="preserve">на ПДО </w:t>
      </w:r>
      <w:r w:rsidR="003523B8" w:rsidRPr="00385D55">
        <w:rPr>
          <w:rFonts w:cs="Arial"/>
          <w:szCs w:val="22"/>
        </w:rPr>
        <w:t>№</w:t>
      </w:r>
      <w:r w:rsidR="002E6B39" w:rsidRPr="00385D55">
        <w:rPr>
          <w:rFonts w:cs="Arial"/>
          <w:szCs w:val="22"/>
        </w:rPr>
        <w:t>4</w:t>
      </w:r>
      <w:r w:rsidR="00385D55" w:rsidRPr="00385D55">
        <w:rPr>
          <w:rFonts w:cs="Arial"/>
          <w:szCs w:val="22"/>
        </w:rPr>
        <w:t>79</w:t>
      </w:r>
      <w:r w:rsidR="003523B8" w:rsidRPr="00385D55">
        <w:rPr>
          <w:rFonts w:cs="Arial"/>
          <w:szCs w:val="22"/>
        </w:rPr>
        <w:t>-</w:t>
      </w:r>
      <w:r w:rsidR="003523B8" w:rsidRPr="002E6B39">
        <w:rPr>
          <w:rFonts w:cs="Arial"/>
          <w:szCs w:val="22"/>
        </w:rPr>
        <w:t>КР-</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C2EF2">
        <w:rPr>
          <w:rFonts w:cs="Arial"/>
          <w:szCs w:val="22"/>
        </w:rPr>
        <w:t>12.12.2016г.»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два этапа, участник закупки </w:t>
      </w:r>
      <w:proofErr w:type="spellStart"/>
      <w:r w:rsidRPr="002E571A">
        <w:rPr>
          <w:rFonts w:cs="Arial"/>
          <w:szCs w:val="22"/>
        </w:rPr>
        <w:t>передает</w:t>
      </w:r>
      <w:proofErr w:type="spellEnd"/>
      <w:r w:rsidRPr="002E571A">
        <w:rPr>
          <w:rFonts w:cs="Arial"/>
          <w:szCs w:val="22"/>
        </w:rPr>
        <w:t xml:space="preserve">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первый</w:t>
      </w:r>
      <w:proofErr w:type="gramEnd"/>
      <w:r w:rsidRPr="002E571A">
        <w:rPr>
          <w:rFonts w:cs="Arial"/>
          <w:szCs w:val="22"/>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второй  конверт</w:t>
      </w:r>
      <w:proofErr w:type="gramEnd"/>
      <w:r w:rsidRPr="002E571A">
        <w:rPr>
          <w:rFonts w:cs="Arial"/>
          <w:szCs w:val="22"/>
        </w:rPr>
        <w:t xml:space="preserve">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третий</w:t>
      </w:r>
      <w:proofErr w:type="gramEnd"/>
      <w:r w:rsidRPr="002E571A">
        <w:rPr>
          <w:rFonts w:cs="Arial"/>
          <w:szCs w:val="22"/>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spellStart"/>
      <w:proofErr w:type="gramStart"/>
      <w:r w:rsidRPr="002E571A">
        <w:rPr>
          <w:rFonts w:cs="Arial"/>
          <w:szCs w:val="22"/>
        </w:rPr>
        <w:t>четвертый</w:t>
      </w:r>
      <w:proofErr w:type="spellEnd"/>
      <w:r w:rsidRPr="002E571A">
        <w:rPr>
          <w:rFonts w:cs="Arial"/>
          <w:szCs w:val="22"/>
        </w:rPr>
        <w:t xml:space="preserve">  конверт</w:t>
      </w:r>
      <w:proofErr w:type="gramEnd"/>
      <w:r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proofErr w:type="gramStart"/>
      <w:r w:rsidRPr="000C2E80">
        <w:rPr>
          <w:rStyle w:val="aff7"/>
          <w:lang w:val="en-US"/>
        </w:rPr>
        <w:t>dpi</w:t>
      </w:r>
      <w:r w:rsidRPr="002E571A">
        <w:rPr>
          <w:rFonts w:cs="Arial"/>
          <w:kern w:val="28"/>
        </w:rPr>
        <w:t>.</w:t>
      </w:r>
      <w:r>
        <w:rPr>
          <w:rFonts w:cs="Arial"/>
          <w:kern w:val="28"/>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w:t>
      </w:r>
      <w:proofErr w:type="spellStart"/>
      <w:r w:rsidRPr="002E571A">
        <w:rPr>
          <w:rFonts w:cs="Arial"/>
          <w:szCs w:val="22"/>
        </w:rPr>
        <w:t>скрепленные</w:t>
      </w:r>
      <w:proofErr w:type="spellEnd"/>
      <w:r w:rsidRPr="002E571A">
        <w:rPr>
          <w:rFonts w:cs="Arial"/>
          <w:szCs w:val="22"/>
        </w:rPr>
        <w:t xml:space="preserve">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proofErr w:type="spellStart"/>
      <w:r w:rsidRPr="002E571A">
        <w:rPr>
          <w:rFonts w:cs="Arial"/>
          <w:b/>
          <w:szCs w:val="22"/>
        </w:rPr>
        <w:t>приема</w:t>
      </w:r>
      <w:proofErr w:type="spellEnd"/>
      <w:r w:rsidRPr="002E571A">
        <w:rPr>
          <w:rFonts w:cs="Arial"/>
          <w:b/>
          <w:szCs w:val="22"/>
        </w:rPr>
        <w:t xml:space="preserve"> оферт – «</w:t>
      </w:r>
      <w:r w:rsidR="00EC2EF2">
        <w:rPr>
          <w:rFonts w:cs="Arial"/>
          <w:b/>
          <w:szCs w:val="22"/>
        </w:rPr>
        <w:t>12</w:t>
      </w:r>
      <w:r w:rsidRPr="002E571A">
        <w:rPr>
          <w:rFonts w:cs="Arial"/>
          <w:b/>
          <w:szCs w:val="22"/>
        </w:rPr>
        <w:t xml:space="preserve">» </w:t>
      </w:r>
      <w:r w:rsidR="00EC2EF2">
        <w:rPr>
          <w:rFonts w:cs="Arial"/>
          <w:b/>
          <w:szCs w:val="22"/>
        </w:rPr>
        <w:t>декабря</w:t>
      </w:r>
      <w:r w:rsidRPr="002E571A">
        <w:rPr>
          <w:rFonts w:cs="Arial"/>
          <w:b/>
          <w:szCs w:val="22"/>
        </w:rPr>
        <w:t xml:space="preserve"> </w:t>
      </w:r>
      <w:r w:rsidR="00EC2EF2">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EC2EF2">
        <w:rPr>
          <w:rFonts w:cs="Arial"/>
          <w:b/>
          <w:szCs w:val="22"/>
        </w:rPr>
        <w:t>16</w:t>
      </w:r>
      <w:r w:rsidRPr="002E571A">
        <w:rPr>
          <w:rFonts w:cs="Arial"/>
          <w:b/>
          <w:szCs w:val="22"/>
        </w:rPr>
        <w:t>:</w:t>
      </w:r>
      <w:r w:rsidR="00EC2EF2">
        <w:rPr>
          <w:rFonts w:cs="Arial"/>
          <w:b/>
          <w:szCs w:val="22"/>
        </w:rPr>
        <w:t>00</w:t>
      </w:r>
      <w:r w:rsidRPr="002E571A">
        <w:rPr>
          <w:rFonts w:cs="Arial"/>
          <w:b/>
          <w:szCs w:val="22"/>
        </w:rPr>
        <w:t xml:space="preserve"> «</w:t>
      </w:r>
      <w:r w:rsidR="00EC2EF2">
        <w:rPr>
          <w:rFonts w:cs="Arial"/>
          <w:b/>
          <w:szCs w:val="22"/>
        </w:rPr>
        <w:t>26</w:t>
      </w:r>
      <w:r w:rsidRPr="002E571A">
        <w:rPr>
          <w:rFonts w:cs="Arial"/>
          <w:b/>
          <w:szCs w:val="22"/>
        </w:rPr>
        <w:t xml:space="preserve">» </w:t>
      </w:r>
      <w:r w:rsidR="00EC2EF2">
        <w:rPr>
          <w:rFonts w:cs="Arial"/>
          <w:b/>
          <w:szCs w:val="22"/>
        </w:rPr>
        <w:t>декабря</w:t>
      </w:r>
      <w:r w:rsidRPr="002E571A">
        <w:rPr>
          <w:rFonts w:cs="Arial"/>
          <w:b/>
          <w:szCs w:val="22"/>
        </w:rPr>
        <w:t xml:space="preserve"> </w:t>
      </w:r>
      <w:r w:rsidR="00EC2EF2">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EC2EF2">
        <w:rPr>
          <w:rFonts w:cs="Arial"/>
          <w:b/>
          <w:szCs w:val="22"/>
        </w:rPr>
        <w:t>28</w:t>
      </w:r>
      <w:r w:rsidRPr="002E571A">
        <w:rPr>
          <w:rFonts w:cs="Arial"/>
          <w:b/>
          <w:szCs w:val="22"/>
        </w:rPr>
        <w:t xml:space="preserve">» </w:t>
      </w:r>
      <w:r w:rsidR="00EC2EF2">
        <w:rPr>
          <w:rFonts w:cs="Arial"/>
          <w:b/>
          <w:szCs w:val="22"/>
        </w:rPr>
        <w:t>февраля</w:t>
      </w:r>
      <w:r w:rsidRPr="002E571A">
        <w:rPr>
          <w:rFonts w:cs="Arial"/>
          <w:b/>
          <w:szCs w:val="22"/>
        </w:rPr>
        <w:t xml:space="preserve"> </w:t>
      </w:r>
      <w:r w:rsidR="00EC2EF2">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продлить срок </w:t>
      </w:r>
      <w:proofErr w:type="spellStart"/>
      <w:r w:rsidRPr="002E571A">
        <w:rPr>
          <w:rFonts w:cs="Arial"/>
          <w:szCs w:val="22"/>
        </w:rPr>
        <w:t>приема</w:t>
      </w:r>
      <w:proofErr w:type="spellEnd"/>
      <w:r w:rsidRPr="002E571A">
        <w:rPr>
          <w:rFonts w:cs="Arial"/>
          <w:szCs w:val="22"/>
        </w:rPr>
        <w:t xml:space="preserve">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w:t>
      </w:r>
      <w:proofErr w:type="spellStart"/>
      <w:r w:rsidRPr="002E571A">
        <w:rPr>
          <w:rFonts w:cs="Arial"/>
          <w:szCs w:val="22"/>
        </w:rPr>
        <w:t>приема</w:t>
      </w:r>
      <w:proofErr w:type="spellEnd"/>
      <w:r w:rsidRPr="002E571A">
        <w:rPr>
          <w:rFonts w:cs="Arial"/>
          <w:szCs w:val="22"/>
        </w:rPr>
        <w:t xml:space="preserve"> оферт. При этом срок подачи оферт будет </w:t>
      </w:r>
      <w:proofErr w:type="spellStart"/>
      <w:r w:rsidRPr="002E571A">
        <w:rPr>
          <w:rFonts w:cs="Arial"/>
          <w:szCs w:val="22"/>
        </w:rPr>
        <w:t>продлен</w:t>
      </w:r>
      <w:proofErr w:type="spellEnd"/>
      <w:r w:rsidRPr="002E571A">
        <w:rPr>
          <w:rFonts w:cs="Arial"/>
          <w:szCs w:val="22"/>
        </w:rPr>
        <w:t xml:space="preserve"> так, чтобы </w:t>
      </w:r>
      <w:r w:rsidRPr="002E571A">
        <w:t xml:space="preserve">со дня размещения </w:t>
      </w:r>
      <w:proofErr w:type="spellStart"/>
      <w:r w:rsidRPr="002E571A">
        <w:t>внесенных</w:t>
      </w:r>
      <w:proofErr w:type="spellEnd"/>
      <w:r w:rsidRPr="002E571A">
        <w:t xml:space="preserve">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C2EF2">
        <w:rPr>
          <w:rFonts w:cs="Arial"/>
          <w:szCs w:val="22"/>
        </w:rPr>
        <w:t>21</w:t>
      </w:r>
      <w:r w:rsidRPr="002E571A">
        <w:rPr>
          <w:rFonts w:cs="Arial"/>
          <w:szCs w:val="22"/>
        </w:rPr>
        <w:t xml:space="preserve">» </w:t>
      </w:r>
      <w:r w:rsidR="00EC2EF2">
        <w:rPr>
          <w:rFonts w:cs="Arial"/>
          <w:szCs w:val="22"/>
        </w:rPr>
        <w:t>декабря</w:t>
      </w:r>
      <w:r w:rsidRPr="002E571A">
        <w:rPr>
          <w:rFonts w:cs="Arial"/>
          <w:szCs w:val="22"/>
        </w:rPr>
        <w:t xml:space="preserve"> </w:t>
      </w:r>
      <w:r w:rsidR="00EC2EF2">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w:t>
      </w:r>
      <w:proofErr w:type="spellStart"/>
      <w:r w:rsidRPr="002E571A">
        <w:rPr>
          <w:rFonts w:cs="Arial"/>
          <w:szCs w:val="22"/>
        </w:rPr>
        <w:t>доведен</w:t>
      </w:r>
      <w:proofErr w:type="spellEnd"/>
      <w:r w:rsidRPr="002E571A">
        <w:rPr>
          <w:rFonts w:cs="Arial"/>
          <w:szCs w:val="22"/>
        </w:rPr>
        <w:t xml:space="preserve"> до сведения всех получателей настоящего </w:t>
      </w:r>
      <w:proofErr w:type="gramStart"/>
      <w:r w:rsidRPr="002E571A">
        <w:rPr>
          <w:rFonts w:cs="Arial"/>
          <w:szCs w:val="22"/>
        </w:rPr>
        <w:t>предложения  без</w:t>
      </w:r>
      <w:proofErr w:type="gramEnd"/>
      <w:r w:rsidRPr="002E571A">
        <w:rPr>
          <w:rFonts w:cs="Arial"/>
          <w:szCs w:val="22"/>
        </w:rPr>
        <w:t xml:space="preserve"> указания источника поступления.</w:t>
      </w:r>
    </w:p>
    <w:p w:rsidR="00EC2EF2" w:rsidRPr="006A4730" w:rsidRDefault="00EC2EF2" w:rsidP="00EC2EF2">
      <w:pPr>
        <w:jc w:val="both"/>
        <w:rPr>
          <w:rFonts w:cs="Arial"/>
          <w:b/>
          <w:szCs w:val="22"/>
          <w:u w:val="single"/>
        </w:rPr>
      </w:pPr>
      <w:r w:rsidRPr="006A4730">
        <w:rPr>
          <w:rFonts w:cs="Arial"/>
          <w:b/>
          <w:szCs w:val="22"/>
          <w:u w:val="single"/>
        </w:rPr>
        <w:t>По вопросам технического характера обращаться:</w:t>
      </w:r>
    </w:p>
    <w:p w:rsidR="00EC2EF2" w:rsidRPr="006A4730" w:rsidRDefault="00EC2EF2" w:rsidP="00EC2EF2">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EC2EF2" w:rsidRPr="006A4730" w:rsidRDefault="00EC2EF2" w:rsidP="00EC2EF2">
      <w:pPr>
        <w:spacing w:before="0"/>
        <w:jc w:val="both"/>
        <w:rPr>
          <w:rFonts w:cs="Arial"/>
          <w:szCs w:val="22"/>
        </w:rPr>
      </w:pPr>
      <w:r w:rsidRPr="006A4730">
        <w:rPr>
          <w:rFonts w:cs="Arial"/>
          <w:szCs w:val="22"/>
        </w:rPr>
        <w:t>Бедарев Владимир Александрович.</w:t>
      </w:r>
    </w:p>
    <w:p w:rsidR="00EC2EF2" w:rsidRPr="006A4730" w:rsidRDefault="00EC2EF2" w:rsidP="00EC2EF2">
      <w:pPr>
        <w:spacing w:before="0"/>
        <w:jc w:val="both"/>
        <w:rPr>
          <w:rFonts w:cs="Arial"/>
          <w:szCs w:val="22"/>
        </w:rPr>
      </w:pPr>
      <w:r w:rsidRPr="006A4730">
        <w:rPr>
          <w:rFonts w:cs="Arial"/>
          <w:szCs w:val="22"/>
        </w:rPr>
        <w:t xml:space="preserve">Контактные данные: телефон: (4852) 49-87-31, факс (4852) 49-93-02, </w:t>
      </w:r>
    </w:p>
    <w:p w:rsidR="00EC2EF2" w:rsidRPr="006A4730" w:rsidRDefault="00EC2EF2" w:rsidP="00EC2EF2">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EC2EF2" w:rsidRPr="006A4730" w:rsidRDefault="00EC2EF2" w:rsidP="00EC2EF2">
      <w:pPr>
        <w:jc w:val="both"/>
        <w:rPr>
          <w:rFonts w:cs="Arial"/>
          <w:b/>
          <w:szCs w:val="22"/>
          <w:u w:val="single"/>
        </w:rPr>
      </w:pPr>
      <w:r w:rsidRPr="006A4730">
        <w:rPr>
          <w:rFonts w:cs="Arial"/>
          <w:b/>
          <w:szCs w:val="22"/>
          <w:u w:val="single"/>
        </w:rPr>
        <w:t>По вопросам организационного характера обращаться:</w:t>
      </w:r>
    </w:p>
    <w:p w:rsidR="00EC2EF2" w:rsidRPr="006A4730" w:rsidRDefault="00EC2EF2" w:rsidP="00EC2EF2">
      <w:pPr>
        <w:spacing w:before="0"/>
        <w:jc w:val="both"/>
        <w:rPr>
          <w:rFonts w:cs="Arial"/>
          <w:szCs w:val="22"/>
        </w:rPr>
      </w:pPr>
      <w:r w:rsidRPr="006A4730">
        <w:rPr>
          <w:rFonts w:cs="Arial"/>
          <w:szCs w:val="22"/>
        </w:rPr>
        <w:t>Ведущий специалист Тендерного комитета ОАО «Славнефть-ЯНОС»</w:t>
      </w:r>
    </w:p>
    <w:p w:rsidR="00EC2EF2" w:rsidRPr="006A4730" w:rsidRDefault="00EC2EF2" w:rsidP="00EC2EF2">
      <w:pPr>
        <w:spacing w:before="0"/>
        <w:jc w:val="both"/>
        <w:rPr>
          <w:rFonts w:cs="Arial"/>
          <w:szCs w:val="22"/>
        </w:rPr>
      </w:pPr>
      <w:r w:rsidRPr="006A4730">
        <w:rPr>
          <w:rFonts w:cs="Arial"/>
          <w:szCs w:val="22"/>
        </w:rPr>
        <w:t>Кузьменков Сергей Викторович.</w:t>
      </w:r>
    </w:p>
    <w:p w:rsidR="00EC2EF2" w:rsidRPr="006A4730" w:rsidRDefault="00EC2EF2" w:rsidP="00EC2EF2">
      <w:pPr>
        <w:spacing w:before="0"/>
        <w:jc w:val="both"/>
        <w:rPr>
          <w:rFonts w:cs="Arial"/>
          <w:szCs w:val="22"/>
        </w:rPr>
      </w:pPr>
      <w:r w:rsidRPr="006A4730">
        <w:rPr>
          <w:rFonts w:cs="Arial"/>
          <w:szCs w:val="22"/>
        </w:rPr>
        <w:t xml:space="preserve">Контактные данные: телефон: (4852) 49-81-14, факс: (4852) 49-93-00, </w:t>
      </w:r>
    </w:p>
    <w:p w:rsidR="00EC2EF2" w:rsidRPr="006A4730" w:rsidRDefault="00EC2EF2" w:rsidP="00EC2EF2">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w:t>
      </w:r>
      <w:proofErr w:type="spellStart"/>
      <w:r w:rsidRPr="002E571A">
        <w:rPr>
          <w:rFonts w:cs="Arial"/>
          <w:b/>
          <w:szCs w:val="22"/>
        </w:rPr>
        <w:t>несет</w:t>
      </w:r>
      <w:proofErr w:type="spellEnd"/>
      <w:r w:rsidRPr="002E571A">
        <w:rPr>
          <w:rFonts w:cs="Arial"/>
          <w:b/>
          <w:szCs w:val="22"/>
        </w:rPr>
        <w:t xml:space="preserve">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w:t>
      </w:r>
      <w:proofErr w:type="spellStart"/>
      <w:r w:rsidRPr="002E571A">
        <w:rPr>
          <w:rFonts w:cs="Arial"/>
          <w:szCs w:val="22"/>
        </w:rPr>
        <w:t>понесенные</w:t>
      </w:r>
      <w:proofErr w:type="spellEnd"/>
      <w:r w:rsidRPr="002E571A">
        <w:rPr>
          <w:rFonts w:cs="Arial"/>
          <w:szCs w:val="22"/>
        </w:rPr>
        <w:t xml:space="preserve"> им в связи с участием). Информация о таком решении размещается Обществом на официальном </w:t>
      </w:r>
      <w:proofErr w:type="gramStart"/>
      <w:r w:rsidRPr="002E571A">
        <w:rPr>
          <w:rFonts w:cs="Arial"/>
          <w:szCs w:val="22"/>
        </w:rPr>
        <w:t>сайте  не</w:t>
      </w:r>
      <w:proofErr w:type="gramEnd"/>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EC2EF2">
      <w:pPr>
        <w:spacing w:before="60"/>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признать тендер несостоявшимся, если по окончании срока </w:t>
      </w:r>
      <w:proofErr w:type="spellStart"/>
      <w:r w:rsidRPr="002E571A">
        <w:rPr>
          <w:rFonts w:cs="Arial"/>
          <w:szCs w:val="22"/>
        </w:rPr>
        <w:t>приема</w:t>
      </w:r>
      <w:proofErr w:type="spellEnd"/>
      <w:r w:rsidRPr="002E571A">
        <w:rPr>
          <w:rFonts w:cs="Arial"/>
          <w:szCs w:val="22"/>
        </w:rPr>
        <w:t xml:space="preserve"> оферт:</w:t>
      </w:r>
    </w:p>
    <w:p w:rsidR="00DE7BED" w:rsidRPr="002E571A" w:rsidRDefault="00DE7BED" w:rsidP="00EC2EF2">
      <w:pPr>
        <w:pStyle w:val="ac"/>
        <w:numPr>
          <w:ilvl w:val="0"/>
          <w:numId w:val="2"/>
        </w:numPr>
        <w:spacing w:before="60"/>
        <w:ind w:left="1134" w:hanging="425"/>
        <w:contextualSpacing w:val="0"/>
        <w:jc w:val="both"/>
        <w:rPr>
          <w:rFonts w:cs="Arial"/>
          <w:szCs w:val="22"/>
        </w:rPr>
      </w:pPr>
      <w:proofErr w:type="gramStart"/>
      <w:r w:rsidRPr="002E571A">
        <w:rPr>
          <w:rFonts w:cs="Arial"/>
          <w:szCs w:val="22"/>
        </w:rPr>
        <w:t>не</w:t>
      </w:r>
      <w:proofErr w:type="gramEnd"/>
      <w:r w:rsidRPr="002E571A">
        <w:rPr>
          <w:rFonts w:cs="Arial"/>
          <w:szCs w:val="22"/>
        </w:rPr>
        <w:t xml:space="preserve"> подана ни одна оферта (с </w:t>
      </w:r>
      <w:proofErr w:type="spellStart"/>
      <w:r w:rsidRPr="002E571A">
        <w:rPr>
          <w:rFonts w:cs="Arial"/>
          <w:szCs w:val="22"/>
        </w:rPr>
        <w:t>учетом</w:t>
      </w:r>
      <w:proofErr w:type="spellEnd"/>
      <w:r w:rsidRPr="002E571A">
        <w:rPr>
          <w:rFonts w:cs="Arial"/>
          <w:szCs w:val="22"/>
        </w:rPr>
        <w:t xml:space="preserve"> оферт, отозванных участниками закупки);</w:t>
      </w:r>
    </w:p>
    <w:p w:rsidR="00DE7BED" w:rsidRPr="002E571A" w:rsidRDefault="00DE7BED" w:rsidP="00EC2EF2">
      <w:pPr>
        <w:pStyle w:val="ac"/>
        <w:numPr>
          <w:ilvl w:val="0"/>
          <w:numId w:val="2"/>
        </w:numPr>
        <w:spacing w:before="60"/>
        <w:ind w:left="1134" w:hanging="425"/>
        <w:contextualSpacing w:val="0"/>
        <w:jc w:val="both"/>
        <w:rPr>
          <w:rFonts w:cs="Arial"/>
          <w:szCs w:val="22"/>
        </w:rPr>
      </w:pPr>
      <w:proofErr w:type="gramStart"/>
      <w:r w:rsidRPr="002E571A">
        <w:rPr>
          <w:rFonts w:cs="Arial"/>
          <w:szCs w:val="22"/>
        </w:rPr>
        <w:t>ни</w:t>
      </w:r>
      <w:proofErr w:type="gramEnd"/>
      <w:r w:rsidRPr="002E571A">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EC2EF2">
      <w:pPr>
        <w:pStyle w:val="ac"/>
        <w:numPr>
          <w:ilvl w:val="0"/>
          <w:numId w:val="2"/>
        </w:numPr>
        <w:spacing w:before="60"/>
        <w:ind w:left="1134" w:hanging="425"/>
        <w:contextualSpacing w:val="0"/>
        <w:jc w:val="both"/>
        <w:rPr>
          <w:rFonts w:cs="Arial"/>
          <w:szCs w:val="22"/>
        </w:rPr>
      </w:pPr>
      <w:proofErr w:type="gramStart"/>
      <w:r w:rsidRPr="002E571A">
        <w:rPr>
          <w:rFonts w:cs="Arial"/>
          <w:szCs w:val="22"/>
        </w:rPr>
        <w:t>все</w:t>
      </w:r>
      <w:proofErr w:type="gramEnd"/>
      <w:r w:rsidRPr="002E571A">
        <w:rPr>
          <w:rFonts w:cs="Arial"/>
          <w:szCs w:val="22"/>
        </w:rPr>
        <w:t xml:space="preserve"> поданные оферты отклонены.</w:t>
      </w:r>
    </w:p>
    <w:p w:rsidR="00DE7BED" w:rsidRPr="002E571A" w:rsidRDefault="00DE7BED" w:rsidP="00EC2EF2">
      <w:pPr>
        <w:spacing w:before="6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EC2EF2">
      <w:pPr>
        <w:spacing w:before="6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w:t>
      </w:r>
      <w:proofErr w:type="spellStart"/>
      <w:r w:rsidRPr="002E571A">
        <w:rPr>
          <w:rFonts w:cs="Arial"/>
          <w:szCs w:val="22"/>
        </w:rPr>
        <w:t>размещенными</w:t>
      </w:r>
      <w:proofErr w:type="spellEnd"/>
      <w:r w:rsidRPr="002E571A">
        <w:rPr>
          <w:rFonts w:cs="Arial"/>
          <w:szCs w:val="22"/>
        </w:rPr>
        <w:t xml:space="preserve">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w:t>
      </w:r>
      <w:proofErr w:type="spellStart"/>
      <w:r w:rsidRPr="002E571A">
        <w:rPr>
          <w:rFonts w:cs="Arial"/>
          <w:szCs w:val="22"/>
        </w:rPr>
        <w:t>приема</w:t>
      </w:r>
      <w:proofErr w:type="spellEnd"/>
      <w:r w:rsidRPr="002E571A">
        <w:rPr>
          <w:rFonts w:cs="Arial"/>
          <w:szCs w:val="22"/>
        </w:rPr>
        <w:t xml:space="preserve">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proofErr w:type="spellStart"/>
      <w:r w:rsidRPr="002E571A">
        <w:rPr>
          <w:rFonts w:cs="Arial"/>
          <w:szCs w:val="22"/>
        </w:rPr>
        <w:t>размещенными</w:t>
      </w:r>
      <w:proofErr w:type="spellEnd"/>
      <w:r w:rsidRPr="002E571A">
        <w:rPr>
          <w:rFonts w:cs="Arial"/>
          <w:szCs w:val="22"/>
        </w:rPr>
        <w:t xml:space="preserve">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proofErr w:type="gramStart"/>
      <w:r w:rsidRPr="002E571A">
        <w:rPr>
          <w:rFonts w:cs="Arial"/>
          <w:szCs w:val="22"/>
        </w:rPr>
        <w:t>оферты  в</w:t>
      </w:r>
      <w:proofErr w:type="gramEnd"/>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w:t>
      </w:r>
      <w:proofErr w:type="spellStart"/>
      <w:r w:rsidRPr="002E571A">
        <w:rPr>
          <w:szCs w:val="22"/>
        </w:rPr>
        <w:t>ее</w:t>
      </w:r>
      <w:proofErr w:type="spellEnd"/>
      <w:r w:rsidRPr="002E571A">
        <w:rPr>
          <w:szCs w:val="22"/>
        </w:rPr>
        <w:t xml:space="preserve">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EC2EF2">
        <w:rPr>
          <w:rFonts w:cs="Arial"/>
          <w:szCs w:val="22"/>
        </w:rPr>
        <w:t xml:space="preserve">почта </w:t>
      </w:r>
      <w:hyperlink r:id="rId9" w:history="1">
        <w:r w:rsidR="00EC2EF2" w:rsidRPr="00F87B15">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385D55">
        <w:t>оферты №</w:t>
      </w:r>
      <w:r w:rsidR="00226FB1" w:rsidRPr="00385D55">
        <w:t>4</w:t>
      </w:r>
      <w:r w:rsidR="00385D55" w:rsidRPr="00385D55">
        <w:t>79</w:t>
      </w:r>
      <w:r w:rsidR="00E85DE8" w:rsidRPr="00385D55">
        <w:t>-</w:t>
      </w:r>
      <w:r w:rsidR="00E85DE8" w:rsidRPr="002E6B39">
        <w:t>КР</w:t>
      </w:r>
      <w:r w:rsidR="00E85DE8" w:rsidRPr="005F56FA">
        <w:t>-201</w:t>
      </w:r>
      <w:r w:rsidR="00D87DD5" w:rsidRPr="005F56FA">
        <w:t>6</w:t>
      </w:r>
      <w:r w:rsidRPr="00B445D7">
        <w:t xml:space="preserve"> от </w:t>
      </w:r>
      <w:r w:rsidR="00EC2EF2">
        <w:t>12.12.2016г.: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proofErr w:type="gramStart"/>
      <w:r w:rsidRPr="00B25A57">
        <w:t>оферту</w:t>
      </w:r>
      <w:r w:rsidR="00B25A57" w:rsidRPr="00B25A57">
        <w:t>»</w:t>
      </w:r>
      <w:r w:rsidRPr="00B25A57">
        <w:t xml:space="preserve">  в</w:t>
      </w:r>
      <w:proofErr w:type="gramEnd"/>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w:t>
      </w:r>
      <w:r w:rsidR="00DE2054">
        <w:rPr>
          <w:rFonts w:cs="Arial"/>
          <w:szCs w:val="22"/>
        </w:rPr>
        <w:t>4</w:t>
      </w:r>
      <w:r w:rsidR="003F4095" w:rsidRPr="003F4095">
        <w:rPr>
          <w:rFonts w:cs="Arial"/>
          <w:szCs w:val="22"/>
        </w:rPr>
        <w:t>, 201</w:t>
      </w:r>
      <w:r w:rsidR="00DE2054">
        <w:rPr>
          <w:rFonts w:cs="Arial"/>
          <w:szCs w:val="22"/>
        </w:rPr>
        <w:t>5</w:t>
      </w:r>
      <w:r w:rsidR="003F4095" w:rsidRPr="003F4095">
        <w:rPr>
          <w:rFonts w:cs="Arial"/>
          <w:szCs w:val="22"/>
        </w:rPr>
        <w:t>, 201</w:t>
      </w:r>
      <w:r w:rsidR="00DE2054">
        <w:rPr>
          <w:rFonts w:cs="Arial"/>
          <w:szCs w:val="22"/>
        </w:rPr>
        <w:t>6</w:t>
      </w:r>
      <w:r w:rsidR="003F4095" w:rsidRPr="003F4095">
        <w:rPr>
          <w:rFonts w:cs="Arial"/>
          <w:szCs w:val="22"/>
        </w:rPr>
        <w:t xml:space="preserve"> </w:t>
      </w:r>
      <w:proofErr w:type="spellStart"/>
      <w:r w:rsidR="003F4095" w:rsidRPr="003F4095">
        <w:rPr>
          <w:rFonts w:cs="Arial"/>
          <w:szCs w:val="22"/>
        </w:rPr>
        <w:t>г.г</w:t>
      </w:r>
      <w:proofErr w:type="spellEnd"/>
      <w:r w:rsidR="003F4095" w:rsidRPr="003F4095">
        <w:rPr>
          <w:rFonts w:cs="Arial"/>
          <w:szCs w:val="22"/>
        </w:rPr>
        <w:t>.</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2F4246">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4AA" w:rsidRDefault="00FA74AA" w:rsidP="00FB07D9">
      <w:pPr>
        <w:spacing w:before="0"/>
      </w:pPr>
      <w:r>
        <w:separator/>
      </w:r>
    </w:p>
  </w:endnote>
  <w:endnote w:type="continuationSeparator" w:id="0">
    <w:p w:rsidR="00FA74AA" w:rsidRDefault="00FA74A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4AA" w:rsidRDefault="00FA74AA" w:rsidP="00FB07D9">
      <w:pPr>
        <w:spacing w:before="0"/>
      </w:pPr>
      <w:r>
        <w:separator/>
      </w:r>
    </w:p>
  </w:footnote>
  <w:footnote w:type="continuationSeparator" w:id="0">
    <w:p w:rsidR="00FA74AA" w:rsidRDefault="00FA74AA"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1E16"/>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68E"/>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745"/>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246"/>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8D8"/>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5D55"/>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28"/>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35D"/>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1E6A"/>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7AF"/>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1D1"/>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19"/>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5E1E"/>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38E"/>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7CE"/>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23E"/>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1CE"/>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AC0"/>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9B2"/>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22F"/>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4F7C"/>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572"/>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559"/>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67BEE"/>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10"/>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1FE"/>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E35"/>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054"/>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39C"/>
    <w:rsid w:val="00DF7B12"/>
    <w:rsid w:val="00DF7D57"/>
    <w:rsid w:val="00DF7E51"/>
    <w:rsid w:val="00DF7E5D"/>
    <w:rsid w:val="00E003D3"/>
    <w:rsid w:val="00E00A56"/>
    <w:rsid w:val="00E00B8E"/>
    <w:rsid w:val="00E00C08"/>
    <w:rsid w:val="00E01164"/>
    <w:rsid w:val="00E01496"/>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2EF2"/>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6C3"/>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1F4"/>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7F0"/>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A82"/>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9D"/>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A74AA"/>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92E"/>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F1B2E-8E35-4C70-A84C-2149DF5BD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3127</Words>
  <Characters>17824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2016-12-12T06:57:00Z</cp:lastPrinted>
  <dcterms:created xsi:type="dcterms:W3CDTF">2016-12-12T07:00:00Z</dcterms:created>
  <dcterms:modified xsi:type="dcterms:W3CDTF">2016-12-12T07:00:00Z</dcterms:modified>
</cp:coreProperties>
</file>