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04F" w:rsidRDefault="00C1104F" w:rsidP="00C1104F">
      <w:pPr>
        <w:jc w:val="right"/>
      </w:pPr>
      <w:r>
        <w:t>Приложение 2 к договору №___________</w:t>
      </w:r>
    </w:p>
    <w:p w:rsidR="00C1104F" w:rsidRPr="00101E1E" w:rsidRDefault="00C1104F" w:rsidP="00C1104F">
      <w:pPr>
        <w:jc w:val="right"/>
      </w:pPr>
    </w:p>
    <w:tbl>
      <w:tblPr>
        <w:tblW w:w="10176" w:type="dxa"/>
        <w:tblInd w:w="-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3"/>
        <w:gridCol w:w="3837"/>
        <w:gridCol w:w="2268"/>
        <w:gridCol w:w="1737"/>
        <w:gridCol w:w="1620"/>
        <w:gridCol w:w="91"/>
        <w:gridCol w:w="20"/>
      </w:tblGrid>
      <w:tr w:rsidR="00C1104F" w:rsidTr="005B202F">
        <w:trPr>
          <w:cantSplit/>
          <w:trHeight w:val="624"/>
        </w:trPr>
        <w:tc>
          <w:tcPr>
            <w:tcW w:w="10156" w:type="dxa"/>
            <w:gridSpan w:val="6"/>
          </w:tcPr>
          <w:p w:rsidR="00C1104F" w:rsidRDefault="00C1104F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КАЛЕНДАРНЫЙ ПЛАН</w:t>
            </w:r>
          </w:p>
          <w:p w:rsidR="00C1104F" w:rsidRDefault="00C1104F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на проведение работы</w:t>
            </w:r>
          </w:p>
          <w:p w:rsidR="00C1104F" w:rsidRPr="006B5002" w:rsidRDefault="00D0651B" w:rsidP="005B202F">
            <w:pPr>
              <w:pStyle w:val="3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 экспертизе промышленной безопасности сосудов и технологических трубопроводов на объектах ОАО «</w:t>
            </w:r>
            <w:proofErr w:type="spellStart"/>
            <w:r>
              <w:rPr>
                <w:b/>
                <w:bCs/>
                <w:sz w:val="24"/>
                <w:szCs w:val="24"/>
              </w:rPr>
              <w:t>Славнефть</w:t>
            </w:r>
            <w:proofErr w:type="spellEnd"/>
            <w:r>
              <w:rPr>
                <w:b/>
                <w:bCs/>
                <w:sz w:val="24"/>
                <w:szCs w:val="24"/>
              </w:rPr>
              <w:t>-ЯНОС</w:t>
            </w:r>
            <w:r w:rsidRPr="006B5002">
              <w:rPr>
                <w:b/>
                <w:bCs/>
                <w:sz w:val="24"/>
                <w:szCs w:val="24"/>
              </w:rPr>
              <w:t>»</w:t>
            </w:r>
            <w:r w:rsidR="006B5002" w:rsidRPr="006B5002">
              <w:rPr>
                <w:b/>
                <w:sz w:val="24"/>
                <w:szCs w:val="24"/>
              </w:rPr>
              <w:t xml:space="preserve"> с проведением неразрушающего контроля силами Заказчика (согласно п.22 федеральных норм и правил в области промышленной безопасности «Правила проведения экспертизы промышленной безопасности»).</w:t>
            </w:r>
          </w:p>
          <w:p w:rsidR="00C1104F" w:rsidRDefault="00C1104F" w:rsidP="005B202F">
            <w:pPr>
              <w:pStyle w:val="31"/>
              <w:rPr>
                <w:b/>
                <w:sz w:val="24"/>
              </w:rPr>
            </w:pPr>
          </w:p>
          <w:p w:rsidR="00D0651B" w:rsidRDefault="00D0651B" w:rsidP="005B202F">
            <w:pPr>
              <w:pStyle w:val="31"/>
              <w:rPr>
                <w:b/>
                <w:sz w:val="24"/>
              </w:rPr>
            </w:pPr>
          </w:p>
        </w:tc>
        <w:tc>
          <w:tcPr>
            <w:tcW w:w="20" w:type="dxa"/>
            <w:tcMar>
              <w:left w:w="0" w:type="dxa"/>
              <w:right w:w="0" w:type="dxa"/>
            </w:tcMar>
          </w:tcPr>
          <w:p w:rsidR="00C1104F" w:rsidRDefault="00C1104F" w:rsidP="005B202F">
            <w:pPr>
              <w:snapToGrid w:val="0"/>
              <w:rPr>
                <w:b/>
              </w:rPr>
            </w:pPr>
          </w:p>
        </w:tc>
      </w:tr>
      <w:tr w:rsidR="00C1104F" w:rsidTr="00D0651B">
        <w:trPr>
          <w:gridAfter w:val="2"/>
          <w:wAfter w:w="111" w:type="dxa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Наименование </w:t>
            </w:r>
          </w:p>
          <w:p w:rsidR="00C1104F" w:rsidRDefault="00C1104F" w:rsidP="005B202F">
            <w:pPr>
              <w:jc w:val="center"/>
            </w:pPr>
            <w:r>
              <w:t>этапа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Отчетные </w:t>
            </w:r>
          </w:p>
          <w:p w:rsidR="00C1104F" w:rsidRDefault="00C1104F" w:rsidP="005B202F">
            <w:pPr>
              <w:jc w:val="center"/>
            </w:pPr>
            <w:r>
              <w:t>документы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04F" w:rsidRDefault="00C1104F" w:rsidP="005B202F">
            <w:pPr>
              <w:snapToGrid w:val="0"/>
              <w:jc w:val="center"/>
            </w:pPr>
            <w:r>
              <w:t>Срок проведения этапа работы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4F" w:rsidRDefault="00C1104F" w:rsidP="005B202F">
            <w:pPr>
              <w:snapToGrid w:val="0"/>
              <w:jc w:val="center"/>
            </w:pPr>
            <w:r>
              <w:t>Расчетная цена этапа, руб., без НДС</w:t>
            </w:r>
          </w:p>
        </w:tc>
      </w:tr>
      <w:tr w:rsidR="00C1104F" w:rsidTr="00D0651B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1.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0651B" w:rsidRDefault="00D0651B" w:rsidP="00D0651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Экспертиза промышленной безопасности сосудов и технологических трубопроводов с проведением неразрушающего контроля силами Заказчика (согласно п.22 </w:t>
            </w:r>
            <w:r>
              <w:t>федеральных норм и правил в области промышленной безопасности «Правила проведения экспертизы промышленной безопасности»</w:t>
            </w:r>
            <w:r>
              <w:rPr>
                <w:color w:val="000000"/>
              </w:rPr>
              <w:t>)</w:t>
            </w:r>
            <w:r w:rsidRPr="00577446">
              <w:rPr>
                <w:color w:val="000000"/>
                <w:sz w:val="20"/>
                <w:szCs w:val="20"/>
              </w:rPr>
              <w:t xml:space="preserve">: </w:t>
            </w:r>
          </w:p>
          <w:p w:rsidR="00D0651B" w:rsidRDefault="00D0651B" w:rsidP="00D0651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Каталитическое производство установки </w:t>
            </w:r>
            <w:r w:rsidRPr="002B6282">
              <w:rPr>
                <w:color w:val="000000"/>
                <w:sz w:val="20"/>
                <w:szCs w:val="20"/>
              </w:rPr>
              <w:t>ЛГ-35/11</w:t>
            </w:r>
            <w:r>
              <w:rPr>
                <w:color w:val="000000"/>
                <w:sz w:val="20"/>
                <w:szCs w:val="20"/>
              </w:rPr>
              <w:t xml:space="preserve"> и</w:t>
            </w:r>
            <w:r>
              <w:rPr>
                <w:color w:val="000000"/>
              </w:rPr>
              <w:t xml:space="preserve"> </w:t>
            </w:r>
            <w:r w:rsidRPr="00FD7E3B">
              <w:rPr>
                <w:color w:val="000000"/>
                <w:sz w:val="20"/>
                <w:szCs w:val="20"/>
              </w:rPr>
              <w:t>Изомалк-2 (</w:t>
            </w:r>
            <w:r w:rsidRPr="00577446">
              <w:rPr>
                <w:color w:val="000000"/>
                <w:sz w:val="20"/>
                <w:szCs w:val="20"/>
              </w:rPr>
              <w:t xml:space="preserve">сосуды </w:t>
            </w:r>
            <w:r>
              <w:rPr>
                <w:sz w:val="20"/>
                <w:szCs w:val="20"/>
              </w:rPr>
              <w:t>7</w:t>
            </w:r>
            <w:r w:rsidRPr="00FD7E3B">
              <w:rPr>
                <w:color w:val="000000"/>
                <w:sz w:val="20"/>
                <w:szCs w:val="20"/>
              </w:rPr>
              <w:t xml:space="preserve"> ед.)</w:t>
            </w:r>
            <w:r>
              <w:rPr>
                <w:color w:val="000000"/>
                <w:sz w:val="20"/>
                <w:szCs w:val="20"/>
              </w:rPr>
              <w:t>;</w:t>
            </w:r>
            <w:r w:rsidRPr="00FD7E3B">
              <w:rPr>
                <w:color w:val="000000"/>
                <w:sz w:val="20"/>
                <w:szCs w:val="20"/>
              </w:rPr>
              <w:t xml:space="preserve"> </w:t>
            </w:r>
          </w:p>
          <w:p w:rsidR="00D0651B" w:rsidRDefault="00D0651B" w:rsidP="00D0651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Цех № 4 установка гидрокрекинга (сосуды 4 ед.)</w:t>
            </w:r>
          </w:p>
          <w:p w:rsidR="00D0651B" w:rsidRDefault="00D0651B" w:rsidP="00D0651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Цех № 5</w:t>
            </w:r>
            <w:r w:rsidRPr="005774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установки УПСК, УКФГ, ГНЭ, НСЩС </w:t>
            </w:r>
            <w:r w:rsidRPr="00577446">
              <w:rPr>
                <w:color w:val="000000"/>
                <w:sz w:val="20"/>
                <w:szCs w:val="20"/>
              </w:rPr>
              <w:t xml:space="preserve">(сосуды </w:t>
            </w:r>
            <w:r>
              <w:rPr>
                <w:color w:val="000000"/>
                <w:sz w:val="20"/>
                <w:szCs w:val="20"/>
              </w:rPr>
              <w:t>16</w:t>
            </w:r>
            <w:r w:rsidRPr="00577446">
              <w:rPr>
                <w:color w:val="000000"/>
                <w:sz w:val="20"/>
                <w:szCs w:val="20"/>
              </w:rPr>
              <w:t xml:space="preserve"> ед.</w:t>
            </w:r>
            <w:r>
              <w:rPr>
                <w:color w:val="000000"/>
                <w:sz w:val="20"/>
                <w:szCs w:val="20"/>
              </w:rPr>
              <w:t>, трубопроводы 12 ед.);</w:t>
            </w:r>
          </w:p>
          <w:p w:rsidR="00D0651B" w:rsidRDefault="00D0651B" w:rsidP="00D0651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Производство масел КМ-2 </w:t>
            </w:r>
            <w:r w:rsidRPr="00577446">
              <w:rPr>
                <w:color w:val="000000"/>
                <w:sz w:val="20"/>
                <w:szCs w:val="20"/>
              </w:rPr>
              <w:t xml:space="preserve">(сосуды </w:t>
            </w:r>
            <w:r>
              <w:rPr>
                <w:color w:val="000000"/>
                <w:sz w:val="20"/>
                <w:szCs w:val="20"/>
              </w:rPr>
              <w:t>4</w:t>
            </w:r>
            <w:r w:rsidRPr="00577446">
              <w:rPr>
                <w:color w:val="000000"/>
                <w:sz w:val="20"/>
                <w:szCs w:val="20"/>
              </w:rPr>
              <w:t xml:space="preserve"> ед.</w:t>
            </w:r>
            <w:r>
              <w:rPr>
                <w:color w:val="000000"/>
                <w:sz w:val="20"/>
                <w:szCs w:val="20"/>
              </w:rPr>
              <w:t>);</w:t>
            </w:r>
          </w:p>
          <w:p w:rsidR="00D0651B" w:rsidRDefault="00D0651B" w:rsidP="00D0651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Цех 12</w:t>
            </w:r>
            <w:r w:rsidRPr="00577446">
              <w:rPr>
                <w:color w:val="000000"/>
                <w:sz w:val="20"/>
                <w:szCs w:val="20"/>
              </w:rPr>
              <w:t xml:space="preserve"> (сосуды </w:t>
            </w:r>
            <w:r>
              <w:rPr>
                <w:color w:val="000000"/>
                <w:sz w:val="20"/>
                <w:szCs w:val="20"/>
              </w:rPr>
              <w:t>3 ед.</w:t>
            </w:r>
            <w:r w:rsidRPr="00577446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>;</w:t>
            </w:r>
            <w:r w:rsidRPr="00577446">
              <w:rPr>
                <w:color w:val="000000"/>
                <w:sz w:val="20"/>
                <w:szCs w:val="20"/>
              </w:rPr>
              <w:t xml:space="preserve"> </w:t>
            </w:r>
          </w:p>
          <w:p w:rsidR="00D0651B" w:rsidRDefault="00D0651B" w:rsidP="00D0651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Цех 13</w:t>
            </w:r>
            <w:r w:rsidRPr="00577446">
              <w:rPr>
                <w:color w:val="000000"/>
                <w:sz w:val="20"/>
                <w:szCs w:val="20"/>
              </w:rPr>
              <w:t xml:space="preserve"> (сосуды </w:t>
            </w:r>
            <w:r>
              <w:rPr>
                <w:color w:val="000000"/>
                <w:sz w:val="20"/>
                <w:szCs w:val="20"/>
              </w:rPr>
              <w:t>3</w:t>
            </w:r>
            <w:r w:rsidRPr="00577446">
              <w:rPr>
                <w:color w:val="000000"/>
                <w:sz w:val="20"/>
                <w:szCs w:val="20"/>
              </w:rPr>
              <w:t xml:space="preserve"> ед., трубопроводы </w:t>
            </w:r>
            <w:r>
              <w:rPr>
                <w:color w:val="000000"/>
                <w:sz w:val="20"/>
                <w:szCs w:val="20"/>
              </w:rPr>
              <w:t>28</w:t>
            </w:r>
            <w:r w:rsidRPr="00577446">
              <w:rPr>
                <w:color w:val="000000"/>
                <w:sz w:val="20"/>
                <w:szCs w:val="20"/>
              </w:rPr>
              <w:t xml:space="preserve"> ед.)</w:t>
            </w:r>
            <w:r>
              <w:rPr>
                <w:color w:val="000000"/>
                <w:sz w:val="20"/>
                <w:szCs w:val="20"/>
              </w:rPr>
              <w:t>;</w:t>
            </w:r>
            <w:r w:rsidRPr="00577446">
              <w:rPr>
                <w:color w:val="000000"/>
                <w:sz w:val="20"/>
                <w:szCs w:val="20"/>
              </w:rPr>
              <w:t xml:space="preserve"> </w:t>
            </w:r>
          </w:p>
          <w:p w:rsidR="00D0651B" w:rsidRDefault="00D0651B" w:rsidP="00D0651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Цех №17</w:t>
            </w:r>
            <w:r w:rsidRPr="00577446">
              <w:rPr>
                <w:color w:val="000000"/>
                <w:sz w:val="20"/>
                <w:szCs w:val="20"/>
              </w:rPr>
              <w:t xml:space="preserve"> (сосуды </w:t>
            </w:r>
            <w:r>
              <w:rPr>
                <w:color w:val="000000"/>
                <w:sz w:val="20"/>
                <w:szCs w:val="20"/>
              </w:rPr>
              <w:t>1 ед.</w:t>
            </w:r>
            <w:r w:rsidRPr="00577446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D0651B" w:rsidRPr="00577446" w:rsidRDefault="00D0651B" w:rsidP="00D0651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Межцеховые коммуникации (трубопроводы 27 ед.).</w:t>
            </w:r>
          </w:p>
          <w:p w:rsidR="00C1104F" w:rsidRPr="00B56287" w:rsidRDefault="00C1104F" w:rsidP="005B202F">
            <w:pPr>
              <w:pStyle w:val="a5"/>
              <w:widowControl w:val="0"/>
              <w:snapToGrid w:val="0"/>
              <w:jc w:val="both"/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D0651B" w:rsidRPr="00D0651B" w:rsidRDefault="00D0651B" w:rsidP="00D0651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0651B">
              <w:rPr>
                <w:color w:val="000000"/>
                <w:sz w:val="22"/>
                <w:szCs w:val="22"/>
              </w:rPr>
              <w:t xml:space="preserve">Заключения экспертизы промышленной безопасности на бумажном носителе, электронные версии заключений, имеющие подписи и согласования, получаемые путем сканирования бумажного оригинала в формате </w:t>
            </w:r>
            <w:r w:rsidRPr="00D0651B">
              <w:rPr>
                <w:color w:val="000000"/>
                <w:sz w:val="22"/>
                <w:szCs w:val="22"/>
                <w:lang w:val="en-US"/>
              </w:rPr>
              <w:t>Acrobat</w:t>
            </w:r>
            <w:r w:rsidRPr="00D0651B">
              <w:rPr>
                <w:color w:val="000000"/>
                <w:sz w:val="22"/>
                <w:szCs w:val="22"/>
              </w:rPr>
              <w:t xml:space="preserve"> </w:t>
            </w:r>
            <w:r w:rsidRPr="00D0651B">
              <w:rPr>
                <w:color w:val="000000"/>
                <w:sz w:val="22"/>
                <w:szCs w:val="22"/>
                <w:lang w:val="en-US"/>
              </w:rPr>
              <w:t>Reader</w:t>
            </w:r>
            <w:r w:rsidRPr="00D0651B">
              <w:rPr>
                <w:color w:val="000000"/>
                <w:sz w:val="22"/>
                <w:szCs w:val="22"/>
              </w:rPr>
              <w:t xml:space="preserve"> (</w:t>
            </w:r>
            <w:r w:rsidRPr="00D0651B">
              <w:rPr>
                <w:color w:val="000000"/>
                <w:sz w:val="22"/>
                <w:szCs w:val="22"/>
                <w:lang w:val="en-US"/>
              </w:rPr>
              <w:t>PDF</w:t>
            </w:r>
            <w:r w:rsidRPr="00D0651B">
              <w:rPr>
                <w:color w:val="000000"/>
                <w:sz w:val="22"/>
                <w:szCs w:val="22"/>
              </w:rPr>
              <w:t xml:space="preserve">) размером не более 50 Мб </w:t>
            </w:r>
            <w:r w:rsidRPr="00D0651B">
              <w:rPr>
                <w:sz w:val="22"/>
                <w:szCs w:val="22"/>
              </w:rPr>
              <w:t>на электронном носителе</w:t>
            </w:r>
            <w:r w:rsidRPr="00D0651B">
              <w:rPr>
                <w:color w:val="000000"/>
                <w:sz w:val="22"/>
                <w:szCs w:val="22"/>
              </w:rPr>
              <w:t xml:space="preserve">, записи в паспортах сосудов и трубопроводов о проведении технического освидетельствования. </w:t>
            </w:r>
          </w:p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D0651B" w:rsidP="001E31DE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Июль-</w:t>
            </w:r>
            <w:r w:rsidR="001E31DE">
              <w:rPr>
                <w:lang w:val="ru-RU"/>
              </w:rPr>
              <w:t>дека</w:t>
            </w:r>
            <w:bookmarkStart w:id="0" w:name="_GoBack"/>
            <w:bookmarkEnd w:id="0"/>
            <w:r>
              <w:rPr>
                <w:lang w:val="ru-RU"/>
              </w:rPr>
              <w:t>брь 2016г.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</w:p>
        </w:tc>
        <w:tc>
          <w:tcPr>
            <w:tcW w:w="7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B56287" w:rsidRDefault="00C1104F" w:rsidP="005B202F">
            <w:pPr>
              <w:pStyle w:val="a5"/>
              <w:snapToGrid w:val="0"/>
              <w:jc w:val="right"/>
              <w:rPr>
                <w:lang w:val="ru-RU"/>
              </w:rPr>
            </w:pPr>
            <w:r w:rsidRPr="00B56287">
              <w:rPr>
                <w:lang w:val="ru-RU"/>
              </w:rPr>
              <w:t>Итого по договору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center"/>
              <w:rPr>
                <w:rFonts w:ascii="Arial CYR" w:hAnsi="Arial CYR"/>
              </w:rPr>
            </w:pPr>
          </w:p>
        </w:tc>
      </w:tr>
    </w:tbl>
    <w:p w:rsidR="00C1104F" w:rsidRDefault="00C1104F" w:rsidP="00C1104F">
      <w:pPr>
        <w:rPr>
          <w:b/>
        </w:rPr>
      </w:pPr>
      <w:r>
        <w:rPr>
          <w:b/>
        </w:rPr>
        <w:t xml:space="preserve">      </w:t>
      </w: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  <w:r>
        <w:rPr>
          <w:b/>
        </w:rPr>
        <w:t xml:space="preserve">   </w:t>
      </w:r>
    </w:p>
    <w:p w:rsidR="00C1104F" w:rsidRDefault="00C1104F" w:rsidP="00C1104F">
      <w:pPr>
        <w:ind w:firstLine="708"/>
        <w:rPr>
          <w:b/>
        </w:rPr>
      </w:pPr>
      <w:r w:rsidRPr="00C1104F">
        <w:rPr>
          <w:b/>
        </w:rPr>
        <w:t>От ИСПОЛНИТЕЛЯ</w:t>
      </w:r>
      <w:proofErr w:type="gramStart"/>
      <w:r w:rsidRPr="00C1104F">
        <w:rPr>
          <w:b/>
        </w:rPr>
        <w:t xml:space="preserve">  </w:t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  <w:t xml:space="preserve"> О</w:t>
      </w:r>
      <w:proofErr w:type="gramEnd"/>
      <w:r w:rsidRPr="00C1104F">
        <w:rPr>
          <w:b/>
        </w:rPr>
        <w:t xml:space="preserve">т ЗАКАЗЧИКА                                                     </w:t>
      </w: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</w:p>
    <w:p w:rsidR="00C1104F" w:rsidRDefault="00C1104F" w:rsidP="00C1104F">
      <w:pPr>
        <w:ind w:firstLine="708"/>
        <w:rPr>
          <w:b/>
          <w:sz w:val="18"/>
          <w:szCs w:val="18"/>
        </w:rPr>
      </w:pPr>
      <w:r>
        <w:rPr>
          <w:b/>
        </w:rPr>
        <w:t xml:space="preserve">     ___________________   </w:t>
      </w:r>
      <w:r>
        <w:rPr>
          <w:b/>
        </w:rPr>
        <w:tab/>
      </w:r>
      <w:r>
        <w:rPr>
          <w:b/>
        </w:rPr>
        <w:tab/>
        <w:t xml:space="preserve">                           __________________А.А. Никитин</w:t>
      </w:r>
    </w:p>
    <w:p w:rsidR="00C1104F" w:rsidRPr="00710B93" w:rsidRDefault="00C1104F" w:rsidP="00C1104F">
      <w:pPr>
        <w:ind w:firstLine="708"/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М.П.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М.П.</w:t>
      </w:r>
    </w:p>
    <w:p w:rsidR="00E9379C" w:rsidRDefault="00E9379C"/>
    <w:sectPr w:rsidR="00E9379C" w:rsidSect="009B5721">
      <w:footerReference w:type="default" r:id="rId7"/>
      <w:pgSz w:w="11906" w:h="16838"/>
      <w:pgMar w:top="851" w:right="851" w:bottom="85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268" w:rsidRDefault="002B2268">
      <w:r>
        <w:separator/>
      </w:r>
    </w:p>
  </w:endnote>
  <w:endnote w:type="continuationSeparator" w:id="0">
    <w:p w:rsidR="002B2268" w:rsidRDefault="002B2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D80" w:rsidRDefault="002B226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268" w:rsidRDefault="002B2268">
      <w:r>
        <w:separator/>
      </w:r>
    </w:p>
  </w:footnote>
  <w:footnote w:type="continuationSeparator" w:id="0">
    <w:p w:rsidR="002B2268" w:rsidRDefault="002B22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84E"/>
    <w:rsid w:val="00023B8D"/>
    <w:rsid w:val="00081D74"/>
    <w:rsid w:val="000C08C7"/>
    <w:rsid w:val="001020A7"/>
    <w:rsid w:val="00135030"/>
    <w:rsid w:val="00135C12"/>
    <w:rsid w:val="001867E1"/>
    <w:rsid w:val="001B616B"/>
    <w:rsid w:val="001E31DE"/>
    <w:rsid w:val="002559BA"/>
    <w:rsid w:val="002B2268"/>
    <w:rsid w:val="00362B91"/>
    <w:rsid w:val="00421DFB"/>
    <w:rsid w:val="00561274"/>
    <w:rsid w:val="005B551B"/>
    <w:rsid w:val="0063374D"/>
    <w:rsid w:val="006B5002"/>
    <w:rsid w:val="0083163D"/>
    <w:rsid w:val="008C07D5"/>
    <w:rsid w:val="008D30A9"/>
    <w:rsid w:val="009E19DE"/>
    <w:rsid w:val="00AA1B4D"/>
    <w:rsid w:val="00AA2593"/>
    <w:rsid w:val="00AD1356"/>
    <w:rsid w:val="00B2584E"/>
    <w:rsid w:val="00B8258F"/>
    <w:rsid w:val="00BC72AA"/>
    <w:rsid w:val="00BF64FB"/>
    <w:rsid w:val="00C1104F"/>
    <w:rsid w:val="00C4042D"/>
    <w:rsid w:val="00CE6CD2"/>
    <w:rsid w:val="00D0651B"/>
    <w:rsid w:val="00D4638D"/>
    <w:rsid w:val="00DA058C"/>
    <w:rsid w:val="00E5733A"/>
    <w:rsid w:val="00E9379C"/>
    <w:rsid w:val="00EB5FF0"/>
    <w:rsid w:val="00EE5AFC"/>
    <w:rsid w:val="00F93971"/>
    <w:rsid w:val="00FB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04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10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110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104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1104F"/>
    <w:rPr>
      <w:rFonts w:ascii="Arial" w:hAnsi="Arial" w:cs="Arial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1104F"/>
    <w:rPr>
      <w:sz w:val="24"/>
      <w:szCs w:val="24"/>
      <w:lang w:val="x-none"/>
    </w:rPr>
  </w:style>
  <w:style w:type="paragraph" w:styleId="a5">
    <w:name w:val="header"/>
    <w:basedOn w:val="a"/>
    <w:link w:val="a6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C1104F"/>
    <w:rPr>
      <w:sz w:val="24"/>
      <w:szCs w:val="24"/>
      <w:lang w:val="x-none"/>
    </w:rPr>
  </w:style>
  <w:style w:type="paragraph" w:customStyle="1" w:styleId="31">
    <w:name w:val="Основной текст 31"/>
    <w:basedOn w:val="a"/>
    <w:rsid w:val="00C1104F"/>
    <w:pPr>
      <w:jc w:val="center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04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10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110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104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1104F"/>
    <w:rPr>
      <w:rFonts w:ascii="Arial" w:hAnsi="Arial" w:cs="Arial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1104F"/>
    <w:rPr>
      <w:sz w:val="24"/>
      <w:szCs w:val="24"/>
      <w:lang w:val="x-none"/>
    </w:rPr>
  </w:style>
  <w:style w:type="paragraph" w:styleId="a5">
    <w:name w:val="header"/>
    <w:basedOn w:val="a"/>
    <w:link w:val="a6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C1104F"/>
    <w:rPr>
      <w:sz w:val="24"/>
      <w:szCs w:val="24"/>
      <w:lang w:val="x-none"/>
    </w:rPr>
  </w:style>
  <w:style w:type="paragraph" w:customStyle="1" w:styleId="31">
    <w:name w:val="Основной текст 31"/>
    <w:basedOn w:val="a"/>
    <w:rsid w:val="00C1104F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5</cp:revision>
  <dcterms:created xsi:type="dcterms:W3CDTF">2016-04-05T12:07:00Z</dcterms:created>
  <dcterms:modified xsi:type="dcterms:W3CDTF">2016-04-06T10:33:00Z</dcterms:modified>
</cp:coreProperties>
</file>