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71" w:rsidRDefault="00F85A71" w:rsidP="00F85A71">
      <w:pPr>
        <w:spacing w:line="276" w:lineRule="auto"/>
        <w:jc w:val="right"/>
      </w:pPr>
      <w:r>
        <w:t>Приложение №</w:t>
      </w:r>
      <w:r w:rsidR="00CD4CE1">
        <w:t>5</w:t>
      </w:r>
      <w:bookmarkStart w:id="0" w:name="_GoBack"/>
      <w:bookmarkEnd w:id="0"/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CD4CE1">
        <w:t>272</w:t>
      </w:r>
      <w:r w:rsidRPr="00BD3C19">
        <w:t>-К</w:t>
      </w:r>
      <w:r w:rsidR="00CD4CE1">
        <w:t>Р</w:t>
      </w:r>
      <w:r w:rsidRPr="00BD3C19">
        <w:t>-201</w:t>
      </w:r>
      <w:r w:rsidR="00D33C71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CD4CE1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CD4CE1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D33C71">
      <w:footerReference w:type="default" r:id="rId9"/>
      <w:pgSz w:w="16840" w:h="11907" w:orient="landscape" w:code="9"/>
      <w:pgMar w:top="851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CE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9C5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EDC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97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4CE1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3C71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C60CB-405B-4876-8683-66650F7C2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592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2016-07-14T13:17:00Z</dcterms:created>
  <dcterms:modified xsi:type="dcterms:W3CDTF">2016-07-14T13:17:00Z</dcterms:modified>
</cp:coreProperties>
</file>