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BB" w:rsidRDefault="00F86FBB" w:rsidP="00C00F2F">
      <w:pPr>
        <w:ind w:left="421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>Форма № 7</w:t>
      </w:r>
    </w:p>
    <w:p w:rsidR="00C00F2F" w:rsidRDefault="00C00F2F" w:rsidP="00C00F2F">
      <w:pPr>
        <w:ind w:left="42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Справка о</w:t>
      </w:r>
      <w:r w:rsidR="00F71C6E">
        <w:rPr>
          <w:b/>
          <w:bCs/>
          <w:color w:val="000000"/>
        </w:rPr>
        <w:t xml:space="preserve"> выполненных </w:t>
      </w:r>
      <w:r>
        <w:rPr>
          <w:b/>
          <w:bCs/>
          <w:color w:val="000000"/>
        </w:rPr>
        <w:t>ГИП</w:t>
      </w:r>
      <w:r w:rsidR="00F71C6E">
        <w:rPr>
          <w:b/>
          <w:bCs/>
          <w:color w:val="000000"/>
        </w:rPr>
        <w:t xml:space="preserve"> (менеджером проектов</w:t>
      </w:r>
      <w:r>
        <w:rPr>
          <w:b/>
          <w:bCs/>
          <w:color w:val="000000"/>
        </w:rPr>
        <w:t xml:space="preserve">) </w:t>
      </w:r>
      <w:r w:rsidR="00F71C6E">
        <w:rPr>
          <w:b/>
          <w:bCs/>
          <w:color w:val="000000"/>
        </w:rPr>
        <w:t>аналогичных договорах</w:t>
      </w:r>
      <w:r w:rsidRPr="000E0C9E">
        <w:rPr>
          <w:b/>
          <w:bCs/>
          <w:color w:val="000000"/>
        </w:rPr>
        <w:t>*</w:t>
      </w:r>
    </w:p>
    <w:p w:rsidR="00C00F2F" w:rsidRPr="000E0C9E" w:rsidRDefault="00C00F2F" w:rsidP="00C00F2F">
      <w:pPr>
        <w:rPr>
          <w:b/>
          <w:bCs/>
          <w:color w:val="000000"/>
        </w:rPr>
      </w:pPr>
    </w:p>
    <w:p w:rsidR="00C00F2F" w:rsidRPr="00043C79" w:rsidRDefault="00C00F2F" w:rsidP="00C00F2F">
      <w:pPr>
        <w:widowControl w:val="0"/>
        <w:jc w:val="center"/>
        <w:rPr>
          <w:color w:val="000000"/>
        </w:rPr>
      </w:pPr>
      <w:r w:rsidRPr="00043C79">
        <w:rPr>
          <w:color w:val="000000"/>
        </w:rPr>
        <w:t>Наименование Претендента: _________________________________</w:t>
      </w:r>
    </w:p>
    <w:p w:rsidR="00C00F2F" w:rsidRPr="00043C79" w:rsidRDefault="00C00F2F" w:rsidP="00C00F2F">
      <w:pPr>
        <w:widowControl w:val="0"/>
        <w:rPr>
          <w:color w:val="000000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F71C6E" w:rsidRPr="00043C79" w:rsidTr="00F71C6E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1C6E" w:rsidRDefault="00F71C6E" w:rsidP="00087D8F">
            <w:pPr>
              <w:widowControl w:val="0"/>
              <w:jc w:val="center"/>
              <w:rPr>
                <w:color w:val="000000"/>
              </w:rPr>
            </w:pPr>
          </w:p>
          <w:p w:rsidR="00F71C6E" w:rsidRPr="00850DC3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</w:tr>
      <w:tr w:rsidR="00F71C6E" w:rsidRPr="00043C79" w:rsidTr="00F71C6E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71C6E" w:rsidRPr="00043C79" w:rsidTr="00F71C6E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F71C6E" w:rsidRPr="00043C79" w:rsidTr="00F71C6E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C6E" w:rsidRPr="00043C79" w:rsidRDefault="00F71C6E" w:rsidP="00087D8F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C00F2F" w:rsidRPr="001F753C" w:rsidRDefault="00C00F2F" w:rsidP="00C00F2F">
      <w:pPr>
        <w:shd w:val="clear" w:color="auto" w:fill="FFFFFF"/>
        <w:spacing w:before="120" w:after="240"/>
        <w:ind w:firstLine="567"/>
        <w:jc w:val="both"/>
      </w:pPr>
      <w:r w:rsidRPr="001F753C">
        <w:t>Опыт работы на опасных производственных объектах в ходе выполнения договора - ____ лет.</w:t>
      </w:r>
    </w:p>
    <w:p w:rsidR="00C00F2F" w:rsidRDefault="00C00F2F" w:rsidP="00C00F2F">
      <w:pPr>
        <w:shd w:val="clear" w:color="auto" w:fill="FFFFFF"/>
        <w:spacing w:before="360"/>
        <w:ind w:left="1134" w:right="-40" w:firstLine="567"/>
        <w:rPr>
          <w:spacing w:val="-1"/>
        </w:rPr>
      </w:pPr>
    </w:p>
    <w:p w:rsidR="00C00F2F" w:rsidRPr="001F753C" w:rsidRDefault="00FF00CD" w:rsidP="00C00F2F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6" style="position:absolute;left:0;text-align:left;z-index:251657216" from="16.6pt,11.45pt" to="262.7pt,11.45pt" strokeweight=".7pt"/>
        </w:pict>
      </w:r>
      <w:r w:rsidR="00C00F2F" w:rsidRPr="001F753C">
        <w:rPr>
          <w:spacing w:val="-1"/>
        </w:rPr>
        <w:t>(подпись, М.П.)</w:t>
      </w:r>
    </w:p>
    <w:p w:rsidR="005E153C" w:rsidRDefault="005E153C" w:rsidP="005E153C">
      <w:pPr>
        <w:shd w:val="clear" w:color="auto" w:fill="FFFFFF"/>
        <w:spacing w:after="0" w:line="240" w:lineRule="auto"/>
        <w:ind w:left="142" w:right="-40" w:firstLine="425"/>
        <w:rPr>
          <w:spacing w:val="-1"/>
        </w:rPr>
      </w:pPr>
    </w:p>
    <w:p w:rsidR="00C00F2F" w:rsidRPr="001F753C" w:rsidRDefault="00FF00CD" w:rsidP="005E153C">
      <w:pPr>
        <w:shd w:val="clear" w:color="auto" w:fill="FFFFFF"/>
        <w:spacing w:after="0" w:line="240" w:lineRule="auto"/>
        <w:ind w:right="-40"/>
      </w:pPr>
      <w:r>
        <w:rPr>
          <w:noProof/>
        </w:rPr>
        <w:pict>
          <v:line id="_x0000_s1027" style="position:absolute;z-index:251658240" from="16.6pt,1.35pt" to="262.7pt,1.35pt" strokeweight=".7pt"/>
        </w:pict>
      </w:r>
      <w:r w:rsidR="005E153C">
        <w:rPr>
          <w:spacing w:val="-1"/>
        </w:rPr>
        <w:t xml:space="preserve">      </w:t>
      </w:r>
      <w:r w:rsidR="005E153C" w:rsidRPr="001F753C">
        <w:rPr>
          <w:spacing w:val="-1"/>
        </w:rPr>
        <w:t xml:space="preserve">(фамилия, имя, отчество подписавшего, </w:t>
      </w:r>
      <w:proofErr w:type="spellStart"/>
      <w:proofErr w:type="gramStart"/>
      <w:r w:rsidR="005E153C" w:rsidRPr="001F753C">
        <w:rPr>
          <w:spacing w:val="-1"/>
        </w:rPr>
        <w:t>долж</w:t>
      </w:r>
      <w:proofErr w:type="spellEnd"/>
      <w:r w:rsidR="005E153C" w:rsidRPr="001F753C">
        <w:rPr>
          <w:spacing w:val="-1"/>
        </w:rPr>
        <w:t xml:space="preserve"> </w:t>
      </w:r>
      <w:proofErr w:type="spellStart"/>
      <w:r w:rsidR="005E153C" w:rsidRPr="001F753C">
        <w:rPr>
          <w:spacing w:val="-1"/>
        </w:rPr>
        <w:t>ность</w:t>
      </w:r>
      <w:proofErr w:type="spellEnd"/>
      <w:proofErr w:type="gramEnd"/>
      <w:r w:rsidR="005E153C">
        <w:rPr>
          <w:spacing w:val="-1"/>
        </w:rPr>
        <w:t>)</w:t>
      </w:r>
    </w:p>
    <w:p w:rsidR="00C00F2F" w:rsidRDefault="00C00F2F" w:rsidP="00C00F2F">
      <w:pPr>
        <w:shd w:val="clear" w:color="auto" w:fill="FFFFFF"/>
        <w:spacing w:before="240"/>
        <w:ind w:right="-40" w:firstLine="567"/>
        <w:jc w:val="both"/>
        <w:rPr>
          <w:b/>
          <w:bCs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C00F2F" w:rsidRPr="0010155C" w:rsidRDefault="00C00F2F" w:rsidP="00E15D48">
      <w:pPr>
        <w:rPr>
          <w:rFonts w:ascii="Times New Roman" w:eastAsia="Times New Roman" w:hAnsi="Times New Roman"/>
          <w:b/>
        </w:rPr>
      </w:pPr>
    </w:p>
    <w:sectPr w:rsidR="00C00F2F" w:rsidRPr="0010155C" w:rsidSect="00E15D48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47" w:rsidRDefault="00754647" w:rsidP="00144599">
      <w:pPr>
        <w:spacing w:after="0" w:line="240" w:lineRule="auto"/>
      </w:pPr>
      <w:r>
        <w:separator/>
      </w:r>
    </w:p>
  </w:endnote>
  <w:endnote w:type="continuationSeparator" w:id="0">
    <w:p w:rsidR="00754647" w:rsidRDefault="00754647" w:rsidP="0014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47" w:rsidRDefault="00754647" w:rsidP="00144599">
      <w:pPr>
        <w:spacing w:after="0" w:line="240" w:lineRule="auto"/>
      </w:pPr>
      <w:r>
        <w:separator/>
      </w:r>
    </w:p>
  </w:footnote>
  <w:footnote w:type="continuationSeparator" w:id="0">
    <w:p w:rsidR="00754647" w:rsidRDefault="00754647" w:rsidP="00144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723ABA5C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  <w:strike w:val="0"/>
      </w:rPr>
    </w:lvl>
  </w:abstractNum>
  <w:abstractNum w:abstractNumId="2">
    <w:nsid w:val="01984326"/>
    <w:multiLevelType w:val="hybridMultilevel"/>
    <w:tmpl w:val="F13AF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5344D"/>
    <w:multiLevelType w:val="hybridMultilevel"/>
    <w:tmpl w:val="B5088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268A3"/>
    <w:multiLevelType w:val="hybridMultilevel"/>
    <w:tmpl w:val="27B23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C87FA6"/>
    <w:multiLevelType w:val="hybridMultilevel"/>
    <w:tmpl w:val="7BFE3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5">
    <w:nsid w:val="35360460"/>
    <w:multiLevelType w:val="hybridMultilevel"/>
    <w:tmpl w:val="CDC82018"/>
    <w:lvl w:ilvl="0" w:tplc="68E6C9F8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6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0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5"/>
  </w:num>
  <w:num w:numId="4">
    <w:abstractNumId w:val="7"/>
  </w:num>
  <w:num w:numId="5">
    <w:abstractNumId w:val="9"/>
  </w:num>
  <w:num w:numId="6">
    <w:abstractNumId w:val="0"/>
  </w:num>
  <w:num w:numId="7">
    <w:abstractNumId w:val="19"/>
  </w:num>
  <w:num w:numId="8">
    <w:abstractNumId w:val="14"/>
  </w:num>
  <w:num w:numId="9">
    <w:abstractNumId w:val="1"/>
  </w:num>
  <w:num w:numId="10">
    <w:abstractNumId w:val="12"/>
  </w:num>
  <w:num w:numId="11">
    <w:abstractNumId w:val="8"/>
  </w:num>
  <w:num w:numId="12">
    <w:abstractNumId w:val="20"/>
  </w:num>
  <w:num w:numId="13">
    <w:abstractNumId w:val="5"/>
  </w:num>
  <w:num w:numId="14">
    <w:abstractNumId w:val="24"/>
  </w:num>
  <w:num w:numId="15">
    <w:abstractNumId w:val="21"/>
  </w:num>
  <w:num w:numId="16">
    <w:abstractNumId w:val="23"/>
  </w:num>
  <w:num w:numId="17">
    <w:abstractNumId w:val="17"/>
  </w:num>
  <w:num w:numId="18">
    <w:abstractNumId w:val="10"/>
  </w:num>
  <w:num w:numId="19">
    <w:abstractNumId w:val="16"/>
  </w:num>
  <w:num w:numId="20">
    <w:abstractNumId w:val="22"/>
  </w:num>
  <w:num w:numId="21">
    <w:abstractNumId w:val="18"/>
  </w:num>
  <w:num w:numId="22">
    <w:abstractNumId w:val="11"/>
  </w:num>
  <w:num w:numId="23">
    <w:abstractNumId w:val="26"/>
  </w:num>
  <w:num w:numId="24">
    <w:abstractNumId w:val="2"/>
  </w:num>
  <w:num w:numId="25">
    <w:abstractNumId w:val="3"/>
  </w:num>
  <w:num w:numId="26">
    <w:abstractNumId w:val="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2F9"/>
    <w:rsid w:val="00003693"/>
    <w:rsid w:val="00017CF1"/>
    <w:rsid w:val="00032C10"/>
    <w:rsid w:val="00052299"/>
    <w:rsid w:val="00055FC4"/>
    <w:rsid w:val="00071CC8"/>
    <w:rsid w:val="00073E2F"/>
    <w:rsid w:val="00076B7E"/>
    <w:rsid w:val="000805C9"/>
    <w:rsid w:val="00093B0B"/>
    <w:rsid w:val="00093E1E"/>
    <w:rsid w:val="000951D3"/>
    <w:rsid w:val="000B4C0B"/>
    <w:rsid w:val="000D446E"/>
    <w:rsid w:val="000F0009"/>
    <w:rsid w:val="000F0476"/>
    <w:rsid w:val="000F6D05"/>
    <w:rsid w:val="0010155C"/>
    <w:rsid w:val="00117B57"/>
    <w:rsid w:val="00144599"/>
    <w:rsid w:val="00150687"/>
    <w:rsid w:val="00176422"/>
    <w:rsid w:val="00187457"/>
    <w:rsid w:val="00195C58"/>
    <w:rsid w:val="001A0C5D"/>
    <w:rsid w:val="001B4AEA"/>
    <w:rsid w:val="001C0B04"/>
    <w:rsid w:val="001D77B8"/>
    <w:rsid w:val="001D7F5B"/>
    <w:rsid w:val="001E77EF"/>
    <w:rsid w:val="00245172"/>
    <w:rsid w:val="00264DA8"/>
    <w:rsid w:val="002742DB"/>
    <w:rsid w:val="002A2641"/>
    <w:rsid w:val="002A5F9B"/>
    <w:rsid w:val="002B44E9"/>
    <w:rsid w:val="002C4027"/>
    <w:rsid w:val="002E27E4"/>
    <w:rsid w:val="003058D8"/>
    <w:rsid w:val="003138A3"/>
    <w:rsid w:val="0031714F"/>
    <w:rsid w:val="00345100"/>
    <w:rsid w:val="0035090F"/>
    <w:rsid w:val="00366B38"/>
    <w:rsid w:val="003C78FC"/>
    <w:rsid w:val="003E5483"/>
    <w:rsid w:val="003F076A"/>
    <w:rsid w:val="00407095"/>
    <w:rsid w:val="0043313E"/>
    <w:rsid w:val="00442429"/>
    <w:rsid w:val="00444909"/>
    <w:rsid w:val="00446B44"/>
    <w:rsid w:val="00446C19"/>
    <w:rsid w:val="00447CA3"/>
    <w:rsid w:val="0046795C"/>
    <w:rsid w:val="004C16DD"/>
    <w:rsid w:val="004C7B90"/>
    <w:rsid w:val="004D1DB2"/>
    <w:rsid w:val="004E051D"/>
    <w:rsid w:val="004E0BA9"/>
    <w:rsid w:val="004F39D0"/>
    <w:rsid w:val="00515799"/>
    <w:rsid w:val="00522877"/>
    <w:rsid w:val="00541402"/>
    <w:rsid w:val="00543353"/>
    <w:rsid w:val="0055624E"/>
    <w:rsid w:val="0056750E"/>
    <w:rsid w:val="005724A5"/>
    <w:rsid w:val="00584B75"/>
    <w:rsid w:val="00590281"/>
    <w:rsid w:val="005D0686"/>
    <w:rsid w:val="005E153C"/>
    <w:rsid w:val="005E1B14"/>
    <w:rsid w:val="00640C4D"/>
    <w:rsid w:val="00645370"/>
    <w:rsid w:val="0064784D"/>
    <w:rsid w:val="0065614D"/>
    <w:rsid w:val="00665A18"/>
    <w:rsid w:val="00683AFF"/>
    <w:rsid w:val="00691642"/>
    <w:rsid w:val="0069725B"/>
    <w:rsid w:val="006B49A6"/>
    <w:rsid w:val="006F60A5"/>
    <w:rsid w:val="00713B7C"/>
    <w:rsid w:val="00725971"/>
    <w:rsid w:val="007374E6"/>
    <w:rsid w:val="00741DBA"/>
    <w:rsid w:val="007464E1"/>
    <w:rsid w:val="00746F83"/>
    <w:rsid w:val="00754647"/>
    <w:rsid w:val="00763507"/>
    <w:rsid w:val="00764FC7"/>
    <w:rsid w:val="00770986"/>
    <w:rsid w:val="00772B2A"/>
    <w:rsid w:val="00774A62"/>
    <w:rsid w:val="00794FA3"/>
    <w:rsid w:val="00796A66"/>
    <w:rsid w:val="007A5329"/>
    <w:rsid w:val="007A723A"/>
    <w:rsid w:val="007B2321"/>
    <w:rsid w:val="007D281A"/>
    <w:rsid w:val="00806E1E"/>
    <w:rsid w:val="00827B28"/>
    <w:rsid w:val="008365AE"/>
    <w:rsid w:val="00840412"/>
    <w:rsid w:val="008870CF"/>
    <w:rsid w:val="008904A6"/>
    <w:rsid w:val="0089238A"/>
    <w:rsid w:val="008A5FCD"/>
    <w:rsid w:val="008A78F9"/>
    <w:rsid w:val="008C464B"/>
    <w:rsid w:val="008D0CF8"/>
    <w:rsid w:val="008E2D69"/>
    <w:rsid w:val="008E60E1"/>
    <w:rsid w:val="00900B09"/>
    <w:rsid w:val="00911826"/>
    <w:rsid w:val="00933B2A"/>
    <w:rsid w:val="00936D3E"/>
    <w:rsid w:val="00943F52"/>
    <w:rsid w:val="00951D28"/>
    <w:rsid w:val="00954D32"/>
    <w:rsid w:val="00960858"/>
    <w:rsid w:val="00973864"/>
    <w:rsid w:val="009847B7"/>
    <w:rsid w:val="00984B0E"/>
    <w:rsid w:val="00992758"/>
    <w:rsid w:val="009A1BFC"/>
    <w:rsid w:val="009D0CF2"/>
    <w:rsid w:val="009D5828"/>
    <w:rsid w:val="009F0660"/>
    <w:rsid w:val="009F3446"/>
    <w:rsid w:val="00A1666C"/>
    <w:rsid w:val="00A26467"/>
    <w:rsid w:val="00A51958"/>
    <w:rsid w:val="00A54423"/>
    <w:rsid w:val="00A73F28"/>
    <w:rsid w:val="00A85B2B"/>
    <w:rsid w:val="00A86303"/>
    <w:rsid w:val="00A9473F"/>
    <w:rsid w:val="00A949F8"/>
    <w:rsid w:val="00AB3BA7"/>
    <w:rsid w:val="00AE390C"/>
    <w:rsid w:val="00AF175E"/>
    <w:rsid w:val="00AF33C2"/>
    <w:rsid w:val="00AF5F0C"/>
    <w:rsid w:val="00B007D2"/>
    <w:rsid w:val="00B04326"/>
    <w:rsid w:val="00B1676C"/>
    <w:rsid w:val="00B176DC"/>
    <w:rsid w:val="00B52434"/>
    <w:rsid w:val="00B562B9"/>
    <w:rsid w:val="00B83993"/>
    <w:rsid w:val="00B86369"/>
    <w:rsid w:val="00B90B52"/>
    <w:rsid w:val="00BA4D49"/>
    <w:rsid w:val="00BA6A2C"/>
    <w:rsid w:val="00BA6F3F"/>
    <w:rsid w:val="00BB3AC4"/>
    <w:rsid w:val="00BB60EC"/>
    <w:rsid w:val="00BC6994"/>
    <w:rsid w:val="00BC7C78"/>
    <w:rsid w:val="00BD5978"/>
    <w:rsid w:val="00BF3896"/>
    <w:rsid w:val="00C00F2F"/>
    <w:rsid w:val="00C12167"/>
    <w:rsid w:val="00C51E3A"/>
    <w:rsid w:val="00C549A3"/>
    <w:rsid w:val="00C56785"/>
    <w:rsid w:val="00C6133E"/>
    <w:rsid w:val="00C61600"/>
    <w:rsid w:val="00C71085"/>
    <w:rsid w:val="00C96DD7"/>
    <w:rsid w:val="00C97B1C"/>
    <w:rsid w:val="00CA2FFD"/>
    <w:rsid w:val="00CC0009"/>
    <w:rsid w:val="00CC5DCA"/>
    <w:rsid w:val="00CE6622"/>
    <w:rsid w:val="00CE7A57"/>
    <w:rsid w:val="00CF157C"/>
    <w:rsid w:val="00D040BD"/>
    <w:rsid w:val="00D11033"/>
    <w:rsid w:val="00D42BEF"/>
    <w:rsid w:val="00D46438"/>
    <w:rsid w:val="00D46732"/>
    <w:rsid w:val="00D4778C"/>
    <w:rsid w:val="00D502F8"/>
    <w:rsid w:val="00D54868"/>
    <w:rsid w:val="00D55106"/>
    <w:rsid w:val="00D649FE"/>
    <w:rsid w:val="00D70EE9"/>
    <w:rsid w:val="00D73302"/>
    <w:rsid w:val="00D81771"/>
    <w:rsid w:val="00DC59FE"/>
    <w:rsid w:val="00DD0A6C"/>
    <w:rsid w:val="00DE2832"/>
    <w:rsid w:val="00E15D48"/>
    <w:rsid w:val="00E52DA7"/>
    <w:rsid w:val="00E6015B"/>
    <w:rsid w:val="00E644E7"/>
    <w:rsid w:val="00E67615"/>
    <w:rsid w:val="00E73FF0"/>
    <w:rsid w:val="00E770EA"/>
    <w:rsid w:val="00E9045B"/>
    <w:rsid w:val="00EB01C9"/>
    <w:rsid w:val="00EB3830"/>
    <w:rsid w:val="00EB5F53"/>
    <w:rsid w:val="00EC06DF"/>
    <w:rsid w:val="00ED18BB"/>
    <w:rsid w:val="00ED766D"/>
    <w:rsid w:val="00EE3F3C"/>
    <w:rsid w:val="00EE5598"/>
    <w:rsid w:val="00EE5B7F"/>
    <w:rsid w:val="00EF0A4E"/>
    <w:rsid w:val="00F00D92"/>
    <w:rsid w:val="00F02809"/>
    <w:rsid w:val="00F122D8"/>
    <w:rsid w:val="00F13086"/>
    <w:rsid w:val="00F172F9"/>
    <w:rsid w:val="00F41DAC"/>
    <w:rsid w:val="00F44508"/>
    <w:rsid w:val="00F512BC"/>
    <w:rsid w:val="00F52715"/>
    <w:rsid w:val="00F54EEC"/>
    <w:rsid w:val="00F554D1"/>
    <w:rsid w:val="00F60258"/>
    <w:rsid w:val="00F629FA"/>
    <w:rsid w:val="00F65624"/>
    <w:rsid w:val="00F70F86"/>
    <w:rsid w:val="00F71C6E"/>
    <w:rsid w:val="00F86FBB"/>
    <w:rsid w:val="00F969E1"/>
    <w:rsid w:val="00FC1ACC"/>
    <w:rsid w:val="00FC7524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F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12167"/>
    <w:pPr>
      <w:keepNext/>
      <w:widowControl w:val="0"/>
      <w:numPr>
        <w:ilvl w:val="1"/>
        <w:numId w:val="1"/>
      </w:numPr>
      <w:autoSpaceDE w:val="0"/>
      <w:spacing w:before="240" w:after="60" w:line="240" w:lineRule="auto"/>
      <w:jc w:val="center"/>
      <w:outlineLvl w:val="1"/>
    </w:pPr>
    <w:rPr>
      <w:rFonts w:ascii="Arial" w:eastAsia="Times New Roman" w:hAnsi="Arial"/>
      <w:b/>
      <w:bCs/>
      <w:iCs/>
      <w:kern w:val="1"/>
      <w:sz w:val="21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72F9"/>
    <w:pPr>
      <w:spacing w:before="120" w:after="0" w:line="240" w:lineRule="auto"/>
      <w:jc w:val="center"/>
    </w:pPr>
    <w:rPr>
      <w:rFonts w:ascii="Arial" w:eastAsia="Times New Roman" w:hAnsi="Arial"/>
      <w:b/>
      <w:bCs/>
      <w:sz w:val="28"/>
      <w:szCs w:val="24"/>
    </w:rPr>
  </w:style>
  <w:style w:type="character" w:customStyle="1" w:styleId="a4">
    <w:name w:val="Название Знак"/>
    <w:link w:val="a3"/>
    <w:rsid w:val="00F172F9"/>
    <w:rPr>
      <w:rFonts w:ascii="Arial" w:eastAsia="Times New Roman" w:hAnsi="Arial"/>
      <w:b/>
      <w:bCs/>
      <w:sz w:val="28"/>
      <w:szCs w:val="24"/>
    </w:rPr>
  </w:style>
  <w:style w:type="paragraph" w:customStyle="1" w:styleId="ConsPlusNormal">
    <w:name w:val="ConsPlusNormal"/>
    <w:rsid w:val="00F172F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5">
    <w:name w:val="Hyperlink"/>
    <w:uiPriority w:val="99"/>
    <w:unhideWhenUsed/>
    <w:rsid w:val="00BB60EC"/>
    <w:rPr>
      <w:color w:val="0000FF"/>
      <w:u w:val="single"/>
    </w:rPr>
  </w:style>
  <w:style w:type="character" w:customStyle="1" w:styleId="a6">
    <w:name w:val="комментарий"/>
    <w:rsid w:val="00BB60EC"/>
    <w:rPr>
      <w:rFonts w:ascii="Arial" w:hAnsi="Arial"/>
      <w:b/>
      <w:i/>
      <w:shd w:val="clear" w:color="auto" w:fill="FFFF99"/>
    </w:rPr>
  </w:style>
  <w:style w:type="character" w:customStyle="1" w:styleId="20">
    <w:name w:val="Заголовок 2 Знак"/>
    <w:link w:val="2"/>
    <w:rsid w:val="00C12167"/>
    <w:rPr>
      <w:rFonts w:ascii="Arial" w:eastAsia="Times New Roman" w:hAnsi="Arial" w:cs="Arial"/>
      <w:b/>
      <w:bCs/>
      <w:iCs/>
      <w:kern w:val="1"/>
      <w:sz w:val="21"/>
      <w:szCs w:val="28"/>
      <w:lang w:eastAsia="ar-SA"/>
    </w:rPr>
  </w:style>
  <w:style w:type="paragraph" w:styleId="3">
    <w:name w:val="Body Text Indent 3"/>
    <w:basedOn w:val="a"/>
    <w:link w:val="30"/>
    <w:rsid w:val="00C12167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30">
    <w:name w:val="Основной текст с отступом 3 Знак"/>
    <w:link w:val="3"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No Spacing"/>
    <w:uiPriority w:val="1"/>
    <w:qFormat/>
    <w:rsid w:val="00C12167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C1216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C12167"/>
    <w:rPr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rsid w:val="00C1216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1216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509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5090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14459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1445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44599"/>
    <w:rPr>
      <w:sz w:val="22"/>
      <w:szCs w:val="22"/>
    </w:rPr>
  </w:style>
  <w:style w:type="table" w:styleId="af0">
    <w:name w:val="Table Grid"/>
    <w:basedOn w:val="a1"/>
    <w:uiPriority w:val="59"/>
    <w:rsid w:val="0095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Детков Александр Игоревич</cp:lastModifiedBy>
  <cp:revision>2</cp:revision>
  <cp:lastPrinted>2017-02-08T06:21:00Z</cp:lastPrinted>
  <dcterms:created xsi:type="dcterms:W3CDTF">2017-02-20T06:50:00Z</dcterms:created>
  <dcterms:modified xsi:type="dcterms:W3CDTF">2017-02-20T06:50:00Z</dcterms:modified>
</cp:coreProperties>
</file>