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jc w:val="center"/>
        <w:tblInd w:w="108" w:type="dxa"/>
        <w:tblLook w:val="01E0" w:firstRow="1" w:lastRow="1" w:firstColumn="1" w:lastColumn="1" w:noHBand="0" w:noVBand="0"/>
      </w:tblPr>
      <w:tblGrid>
        <w:gridCol w:w="5103"/>
        <w:gridCol w:w="4253"/>
      </w:tblGrid>
      <w:tr w:rsidR="00DE7BED" w:rsidRPr="002E571A" w:rsidTr="00D82CDF">
        <w:trPr>
          <w:trHeight w:val="369"/>
          <w:jc w:val="center"/>
        </w:trPr>
        <w:tc>
          <w:tcPr>
            <w:tcW w:w="5103" w:type="dxa"/>
          </w:tcPr>
          <w:p w:rsidR="00DE7BED" w:rsidRPr="002E571A" w:rsidRDefault="00DE7BED" w:rsidP="008C363A">
            <w:pPr>
              <w:tabs>
                <w:tab w:val="left" w:pos="4606"/>
              </w:tabs>
              <w:ind w:right="353"/>
              <w:rPr>
                <w:rFonts w:cs="Arial"/>
              </w:rPr>
            </w:pPr>
          </w:p>
        </w:tc>
        <w:tc>
          <w:tcPr>
            <w:tcW w:w="4253" w:type="dxa"/>
          </w:tcPr>
          <w:p w:rsidR="00DE7BED" w:rsidRPr="002E571A" w:rsidRDefault="00DE7BED" w:rsidP="008C363A">
            <w:pPr>
              <w:ind w:right="-72"/>
              <w:jc w:val="right"/>
              <w:rPr>
                <w:rFonts w:cs="Arial"/>
              </w:rPr>
            </w:pPr>
            <w:r w:rsidRPr="002E571A">
              <w:rPr>
                <w:rFonts w:cs="Arial"/>
                <w:szCs w:val="22"/>
              </w:rPr>
              <w:t>УТВЕРЖДЕНО</w:t>
            </w:r>
          </w:p>
        </w:tc>
      </w:tr>
      <w:tr w:rsidR="00DE7BED" w:rsidRPr="002E571A" w:rsidTr="00D82CDF">
        <w:trPr>
          <w:trHeight w:val="369"/>
          <w:jc w:val="center"/>
        </w:trPr>
        <w:tc>
          <w:tcPr>
            <w:tcW w:w="5103" w:type="dxa"/>
          </w:tcPr>
          <w:p w:rsidR="00DE7BED" w:rsidRPr="002E571A" w:rsidRDefault="00DE7BED" w:rsidP="008C363A">
            <w:pPr>
              <w:ind w:right="-72"/>
              <w:rPr>
                <w:rFonts w:cs="Arial"/>
              </w:rPr>
            </w:pPr>
          </w:p>
        </w:tc>
        <w:tc>
          <w:tcPr>
            <w:tcW w:w="4253" w:type="dxa"/>
          </w:tcPr>
          <w:p w:rsidR="00DE7BED" w:rsidRPr="002E571A" w:rsidRDefault="00DE7BED" w:rsidP="008C363A">
            <w:pPr>
              <w:ind w:right="-72"/>
              <w:jc w:val="right"/>
              <w:rPr>
                <w:rFonts w:cs="Arial"/>
              </w:rPr>
            </w:pPr>
            <w:r w:rsidRPr="002E571A">
              <w:rPr>
                <w:rFonts w:cs="Arial"/>
                <w:szCs w:val="22"/>
              </w:rPr>
              <w:t>решением Тендерной комиссии</w:t>
            </w:r>
          </w:p>
        </w:tc>
      </w:tr>
      <w:tr w:rsidR="00DE7BED" w:rsidRPr="002E571A" w:rsidTr="00D82CDF">
        <w:trPr>
          <w:trHeight w:val="391"/>
          <w:jc w:val="center"/>
        </w:trPr>
        <w:tc>
          <w:tcPr>
            <w:tcW w:w="5103" w:type="dxa"/>
          </w:tcPr>
          <w:p w:rsidR="00DE7BED" w:rsidRPr="002E571A" w:rsidRDefault="00DE7BED" w:rsidP="008C363A">
            <w:pPr>
              <w:rPr>
                <w:rFonts w:cs="Arial"/>
              </w:rPr>
            </w:pPr>
          </w:p>
        </w:tc>
        <w:tc>
          <w:tcPr>
            <w:tcW w:w="4253" w:type="dxa"/>
          </w:tcPr>
          <w:p w:rsidR="00DE7BED" w:rsidRPr="002E571A" w:rsidRDefault="00DE7BED" w:rsidP="00D82CDF">
            <w:pPr>
              <w:jc w:val="right"/>
              <w:rPr>
                <w:rFonts w:cs="Arial"/>
              </w:rPr>
            </w:pPr>
            <w:r w:rsidRPr="002E571A">
              <w:rPr>
                <w:rFonts w:cs="Arial"/>
                <w:szCs w:val="22"/>
              </w:rPr>
              <w:t xml:space="preserve">Протокол  № </w:t>
            </w:r>
            <w:r w:rsidR="00D82CDF">
              <w:rPr>
                <w:rFonts w:cs="Arial"/>
                <w:szCs w:val="22"/>
              </w:rPr>
              <w:t>57</w:t>
            </w:r>
          </w:p>
        </w:tc>
      </w:tr>
      <w:tr w:rsidR="00DE7BED" w:rsidRPr="002E571A" w:rsidTr="00D82CDF">
        <w:trPr>
          <w:trHeight w:val="391"/>
          <w:jc w:val="center"/>
        </w:trPr>
        <w:tc>
          <w:tcPr>
            <w:tcW w:w="5103" w:type="dxa"/>
          </w:tcPr>
          <w:p w:rsidR="00DE7BED" w:rsidRPr="002E571A" w:rsidRDefault="00DE7BED" w:rsidP="008C363A">
            <w:pPr>
              <w:rPr>
                <w:rFonts w:cs="Arial"/>
              </w:rPr>
            </w:pPr>
          </w:p>
        </w:tc>
        <w:tc>
          <w:tcPr>
            <w:tcW w:w="4253" w:type="dxa"/>
          </w:tcPr>
          <w:p w:rsidR="00DE7BED" w:rsidRPr="002E571A" w:rsidRDefault="00DE7BED" w:rsidP="00D82CDF">
            <w:pPr>
              <w:jc w:val="right"/>
              <w:rPr>
                <w:rFonts w:cs="Arial"/>
              </w:rPr>
            </w:pPr>
            <w:r w:rsidRPr="002E571A">
              <w:rPr>
                <w:rFonts w:cs="Arial"/>
                <w:szCs w:val="22"/>
              </w:rPr>
              <w:t>«</w:t>
            </w:r>
            <w:r w:rsidR="00D82CDF">
              <w:rPr>
                <w:rFonts w:cs="Arial"/>
                <w:szCs w:val="22"/>
              </w:rPr>
              <w:t xml:space="preserve"> 08 </w:t>
            </w:r>
            <w:r w:rsidRPr="002E571A">
              <w:rPr>
                <w:rFonts w:cs="Arial"/>
                <w:szCs w:val="22"/>
              </w:rPr>
              <w:t xml:space="preserve">» </w:t>
            </w:r>
            <w:r w:rsidR="00D82CDF">
              <w:rPr>
                <w:rFonts w:cs="Arial"/>
                <w:szCs w:val="22"/>
              </w:rPr>
              <w:t>апреля</w:t>
            </w:r>
            <w:r w:rsidRPr="002E571A">
              <w:rPr>
                <w:rFonts w:cs="Arial"/>
                <w:szCs w:val="22"/>
              </w:rPr>
              <w:t xml:space="preserve">  </w:t>
            </w:r>
            <w:r w:rsidR="00D82CDF">
              <w:rPr>
                <w:rFonts w:cs="Arial"/>
                <w:szCs w:val="22"/>
              </w:rPr>
              <w:t>2016</w:t>
            </w:r>
            <w:r w:rsidRPr="002E571A">
              <w:rPr>
                <w:rFonts w:cs="Arial"/>
                <w:szCs w:val="22"/>
              </w:rPr>
              <w:t xml:space="preserve"> г.</w:t>
            </w:r>
          </w:p>
        </w:tc>
      </w:tr>
    </w:tbl>
    <w:p w:rsidR="00DE7BED" w:rsidRDefault="00DE7BED" w:rsidP="00DE7BED">
      <w:pPr>
        <w:rPr>
          <w:rFonts w:cs="Arial"/>
          <w:szCs w:val="22"/>
        </w:rPr>
      </w:pPr>
    </w:p>
    <w:p w:rsidR="00C92D71" w:rsidRPr="00C92D71" w:rsidRDefault="00C92D71" w:rsidP="00DE7BED">
      <w:pPr>
        <w:rPr>
          <w:rFonts w:cs="Arial"/>
          <w:b/>
          <w:vanish/>
          <w:szCs w:val="22"/>
        </w:rPr>
      </w:pPr>
    </w:p>
    <w:p w:rsidR="00DE7BED" w:rsidRDefault="00A03AA2" w:rsidP="00DE7BED">
      <w:pPr>
        <w:rPr>
          <w:rFonts w:cs="Arial"/>
          <w:b/>
          <w:szCs w:val="22"/>
        </w:rPr>
      </w:pPr>
      <w:r w:rsidRPr="00C92D71">
        <w:rPr>
          <w:rFonts w:cs="Arial"/>
          <w:b/>
          <w:szCs w:val="22"/>
        </w:rPr>
        <w:t>ПДО №</w:t>
      </w:r>
      <w:r w:rsidR="004951C6" w:rsidRPr="00C92D71">
        <w:rPr>
          <w:rFonts w:cs="Arial"/>
          <w:b/>
          <w:szCs w:val="22"/>
        </w:rPr>
        <w:t>0</w:t>
      </w:r>
      <w:r w:rsidR="002F40A1" w:rsidRPr="00C92D71">
        <w:rPr>
          <w:rFonts w:cs="Arial"/>
          <w:b/>
          <w:szCs w:val="22"/>
        </w:rPr>
        <w:t>93</w:t>
      </w:r>
      <w:r w:rsidRPr="00C92D71">
        <w:rPr>
          <w:rFonts w:cs="Arial"/>
          <w:b/>
          <w:szCs w:val="22"/>
        </w:rPr>
        <w:t>-КР-</w:t>
      </w:r>
      <w:r w:rsidR="004951C6" w:rsidRPr="00C92D71">
        <w:rPr>
          <w:rFonts w:cs="Arial"/>
          <w:b/>
          <w:szCs w:val="22"/>
        </w:rPr>
        <w:t>2016</w:t>
      </w:r>
      <w:r w:rsidRPr="00C92D71">
        <w:rPr>
          <w:rFonts w:cs="Arial"/>
          <w:b/>
          <w:szCs w:val="22"/>
        </w:rPr>
        <w:t xml:space="preserve"> от </w:t>
      </w:r>
      <w:r w:rsidR="00D82CDF" w:rsidRPr="00C92D71">
        <w:rPr>
          <w:rFonts w:cs="Arial"/>
          <w:b/>
          <w:szCs w:val="22"/>
        </w:rPr>
        <w:t>11.04.16</w:t>
      </w:r>
    </w:p>
    <w:p w:rsidR="00C92D71" w:rsidRPr="00C92D71" w:rsidRDefault="00C92D71" w:rsidP="00DE7BED">
      <w:pPr>
        <w:rPr>
          <w:rFonts w:cs="Arial"/>
          <w:b/>
          <w:szCs w:val="22"/>
        </w:rPr>
      </w:pPr>
    </w:p>
    <w:p w:rsidR="00DE7BED" w:rsidRPr="00B70702" w:rsidRDefault="00DE7BED" w:rsidP="00DE7BED">
      <w:pPr>
        <w:ind w:firstLine="720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>ОАО «Славнефть-ЯНОС»</w:t>
      </w:r>
      <w:r w:rsidRPr="002E571A">
        <w:rPr>
          <w:rFonts w:cs="Arial"/>
          <w:szCs w:val="22"/>
        </w:rPr>
        <w:t xml:space="preserve"> (далее – Общество) приглашает вас сделать предложение (оферту) на </w:t>
      </w:r>
      <w:r w:rsidR="007A6129" w:rsidRPr="007A6129">
        <w:rPr>
          <w:rFonts w:cs="Arial"/>
          <w:b/>
          <w:szCs w:val="22"/>
        </w:rPr>
        <w:t xml:space="preserve">выполнение работ </w:t>
      </w:r>
      <w:r w:rsidR="003168F8" w:rsidRPr="003168F8">
        <w:rPr>
          <w:rFonts w:cs="Arial"/>
          <w:b/>
          <w:szCs w:val="22"/>
        </w:rPr>
        <w:t>по ремонту и сервисному обслуживанию  вентиляционных систем по графикам  ППР  и технического оборудования АВО технологических  установок  ОАО «Славнефть-ЯНОС»</w:t>
      </w:r>
      <w:r w:rsidR="00930380">
        <w:rPr>
          <w:rFonts w:cs="Arial"/>
          <w:b/>
          <w:szCs w:val="22"/>
        </w:rPr>
        <w:t>.</w:t>
      </w:r>
    </w:p>
    <w:p w:rsidR="003679E5" w:rsidRPr="007A6129" w:rsidRDefault="00DE7BED" w:rsidP="007A6129">
      <w:pPr>
        <w:ind w:right="-143" w:firstLine="567"/>
        <w:jc w:val="both"/>
      </w:pPr>
      <w:r w:rsidRPr="002E571A">
        <w:rPr>
          <w:rFonts w:cs="Arial"/>
          <w:szCs w:val="22"/>
        </w:rPr>
        <w:t xml:space="preserve">По </w:t>
      </w:r>
      <w:r w:rsidRPr="001D2186">
        <w:rPr>
          <w:rFonts w:cs="Arial"/>
          <w:szCs w:val="22"/>
        </w:rPr>
        <w:t xml:space="preserve">результатам рассмотрения предложений Общество определит контрагента,  предложившего наилучшие условия в соответствии с </w:t>
      </w:r>
      <w:r w:rsidR="001D2186" w:rsidRPr="007A6129">
        <w:rPr>
          <w:rFonts w:cs="Arial"/>
          <w:szCs w:val="22"/>
        </w:rPr>
        <w:t>Предложением о заключении договора</w:t>
      </w:r>
      <w:r w:rsidRPr="001D2186">
        <w:rPr>
          <w:rFonts w:cs="Arial"/>
          <w:szCs w:val="22"/>
        </w:rPr>
        <w:t xml:space="preserve"> (форма </w:t>
      </w:r>
      <w:r w:rsidR="001D2186" w:rsidRPr="001D2186">
        <w:rPr>
          <w:rFonts w:cs="Arial"/>
          <w:szCs w:val="22"/>
        </w:rPr>
        <w:t>5</w:t>
      </w:r>
      <w:r w:rsidRPr="001D2186">
        <w:rPr>
          <w:rFonts w:cs="Arial"/>
          <w:szCs w:val="22"/>
        </w:rPr>
        <w:t xml:space="preserve">) при выполнении Требований к предмету </w:t>
      </w:r>
      <w:r w:rsidRPr="007A6129">
        <w:rPr>
          <w:rFonts w:cs="Arial"/>
          <w:szCs w:val="22"/>
        </w:rPr>
        <w:t xml:space="preserve">оферты (форма 2): </w:t>
      </w:r>
      <w:r w:rsidR="002E53DD" w:rsidRPr="007A6129">
        <w:rPr>
          <w:rFonts w:cs="Arial"/>
          <w:szCs w:val="22"/>
        </w:rPr>
        <w:t xml:space="preserve">наименьшая </w:t>
      </w:r>
      <w:r w:rsidR="003168F8">
        <w:rPr>
          <w:rFonts w:cs="Arial"/>
          <w:szCs w:val="22"/>
        </w:rPr>
        <w:t xml:space="preserve">стоимость </w:t>
      </w:r>
      <w:r w:rsidR="003168F8" w:rsidRPr="0036185E">
        <w:rPr>
          <w:color w:val="000000"/>
          <w:szCs w:val="22"/>
        </w:rPr>
        <w:t>человека/часа</w:t>
      </w:r>
      <w:r w:rsidR="007A6129">
        <w:rPr>
          <w:rFonts w:cs="Arial"/>
          <w:szCs w:val="22"/>
        </w:rPr>
        <w:t>.</w:t>
      </w:r>
    </w:p>
    <w:p w:rsidR="00DE7BED" w:rsidRPr="002E571A" w:rsidRDefault="00DE7BED" w:rsidP="00DE7BED">
      <w:pPr>
        <w:ind w:firstLine="72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Оферта должна быть представлена на всю номенклатуру работ / услу</w:t>
      </w:r>
      <w:r w:rsidR="003679E5">
        <w:rPr>
          <w:rFonts w:cs="Arial"/>
          <w:szCs w:val="22"/>
        </w:rPr>
        <w:t>г</w:t>
      </w:r>
      <w:r w:rsidRPr="002E571A">
        <w:rPr>
          <w:rFonts w:cs="Arial"/>
          <w:szCs w:val="22"/>
        </w:rPr>
        <w:t>, указанных в Требованиях к предмету оферты. В случае нарушения данного требования Общество оставляет за собой право не принимать поданную оферту к рассмотрению.</w:t>
      </w:r>
    </w:p>
    <w:p w:rsidR="00DE7BED" w:rsidRDefault="00DE7BED" w:rsidP="00DE7BED">
      <w:pPr>
        <w:ind w:firstLine="708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Общество оставляет за собой право уменьшить объем закупки, указанный в настоящем ПДО, в процессе проведения тендера и подписании договора по итогам тендера без внесения изменений в ПДО.</w:t>
      </w:r>
    </w:p>
    <w:p w:rsidR="00592FCA" w:rsidRPr="002E571A" w:rsidRDefault="00592FCA" w:rsidP="00592FCA">
      <w:pPr>
        <w:ind w:firstLine="708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Общество оставляет за собой право изменять общее объем выполняемых работ / объем оказываемых услуг</w:t>
      </w:r>
      <w:r>
        <w:rPr>
          <w:rFonts w:cs="Arial"/>
          <w:szCs w:val="22"/>
        </w:rPr>
        <w:t xml:space="preserve"> </w:t>
      </w:r>
      <w:r w:rsidRPr="002E571A">
        <w:rPr>
          <w:rFonts w:cs="Arial"/>
          <w:szCs w:val="22"/>
        </w:rPr>
        <w:t>в пределах согласованного в договоре опциона.</w:t>
      </w:r>
    </w:p>
    <w:p w:rsidR="00592FCA" w:rsidRPr="002E571A" w:rsidRDefault="00592FCA" w:rsidP="00592FCA">
      <w:pPr>
        <w:ind w:firstLine="708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Под опционом понимается право Общества уменьшать или увеличивать объем выполняемых работ / объем оказываемых услуг в пределах согласованного  объема без изменения остальных условий, в том числе, без изменения цен, сроков поставки, согласованных в договоре</w:t>
      </w:r>
      <w:r>
        <w:rPr>
          <w:rFonts w:cs="Arial"/>
          <w:szCs w:val="22"/>
        </w:rPr>
        <w:t>. Опцион предоставляется Заказчику без оплаты или другого встречного предоставления.</w:t>
      </w:r>
    </w:p>
    <w:p w:rsidR="00DE7BED" w:rsidRPr="00A31663" w:rsidRDefault="00DE7BED" w:rsidP="00DE7BED">
      <w:pPr>
        <w:ind w:firstLine="720"/>
        <w:jc w:val="both"/>
        <w:rPr>
          <w:rFonts w:cs="Arial"/>
          <w:szCs w:val="22"/>
        </w:rPr>
      </w:pPr>
      <w:proofErr w:type="gramStart"/>
      <w:r w:rsidRPr="002E571A">
        <w:rPr>
          <w:rFonts w:cs="Arial"/>
          <w:szCs w:val="22"/>
        </w:rPr>
        <w:t>Существенные условия (объекты выполнения работ / оказания услуг, объем, цена, сумма, сроки, условия платежей, обязательства сторон, гарантии, ответственность сторон, прочее</w:t>
      </w:r>
      <w:r w:rsidR="00F260F7">
        <w:rPr>
          <w:rFonts w:cs="Arial"/>
          <w:szCs w:val="22"/>
        </w:rPr>
        <w:t>)</w:t>
      </w:r>
      <w:r w:rsidRPr="002E571A">
        <w:rPr>
          <w:rFonts w:cs="Arial"/>
          <w:szCs w:val="22"/>
        </w:rPr>
        <w:t xml:space="preserve"> сделки, которая может быть заключена на основе результатов выбора контрагента, оговариваются в планируемом к заключению </w:t>
      </w:r>
      <w:r w:rsidRPr="0006495D">
        <w:rPr>
          <w:rFonts w:cs="Arial"/>
          <w:szCs w:val="22"/>
        </w:rPr>
        <w:t>договоре (форма 3).</w:t>
      </w:r>
      <w:proofErr w:type="gramEnd"/>
    </w:p>
    <w:p w:rsidR="00DE7BED" w:rsidRPr="002E571A" w:rsidRDefault="00DE7BED" w:rsidP="00DE7BED">
      <w:pPr>
        <w:ind w:firstLine="720"/>
        <w:jc w:val="both"/>
        <w:rPr>
          <w:rFonts w:cs="Arial"/>
          <w:szCs w:val="22"/>
        </w:rPr>
      </w:pPr>
      <w:r w:rsidRPr="00A31663">
        <w:rPr>
          <w:rFonts w:cs="Arial"/>
          <w:szCs w:val="22"/>
        </w:rPr>
        <w:t xml:space="preserve">Условия проекта договора </w:t>
      </w:r>
      <w:r w:rsidRPr="0006495D">
        <w:rPr>
          <w:rFonts w:cs="Arial"/>
          <w:szCs w:val="22"/>
        </w:rPr>
        <w:t>(форма 3) являются</w:t>
      </w:r>
      <w:r w:rsidRPr="002E571A">
        <w:rPr>
          <w:rFonts w:cs="Arial"/>
          <w:szCs w:val="22"/>
        </w:rPr>
        <w:t xml:space="preserve"> окончательными и не подлежат каким-либо изменениям в процессе его заключения.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рассмотрению.</w:t>
      </w:r>
    </w:p>
    <w:p w:rsidR="00DE7BED" w:rsidRPr="002E571A" w:rsidRDefault="00DE7BED" w:rsidP="00DE7BED">
      <w:pPr>
        <w:ind w:firstLine="72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Тендер проводится в два этапа: оценка технической части оферт и оценка коммерческой части оферт.</w:t>
      </w:r>
    </w:p>
    <w:p w:rsidR="00DE7BED" w:rsidRPr="002E571A" w:rsidRDefault="00DE7BED" w:rsidP="00DE7BED">
      <w:pPr>
        <w:pStyle w:val="a"/>
        <w:numPr>
          <w:ilvl w:val="0"/>
          <w:numId w:val="0"/>
        </w:numPr>
        <w:tabs>
          <w:tab w:val="left" w:pos="284"/>
        </w:tabs>
        <w:ind w:firstLine="709"/>
      </w:pPr>
      <w:r w:rsidRPr="002E571A">
        <w:t xml:space="preserve">В ходе технической оценки оферт с участником закупки могут проводиться технические переговоры, целью которых является выяснение </w:t>
      </w:r>
      <w:proofErr w:type="gramStart"/>
      <w:r w:rsidRPr="002E571A">
        <w:t>соответствия технической части оферты участника закупки</w:t>
      </w:r>
      <w:proofErr w:type="gramEnd"/>
      <w:r w:rsidRPr="002E571A">
        <w:t xml:space="preserve"> требованиям настоящего предложения делать оферты. У участников закупки могут быть запрошены уточнения технических частей оферт. </w:t>
      </w:r>
      <w:proofErr w:type="gramStart"/>
      <w:r w:rsidRPr="002E571A">
        <w:t>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(в отдельном конверте), либо подтвердить действительность коммерческой части оферты, направленной ранее.</w:t>
      </w:r>
      <w:proofErr w:type="gramEnd"/>
      <w:r w:rsidRPr="002E571A">
        <w:t xml:space="preserve"> Коммерческие части оферт, поступившие в Общество позже установленного срока, к рассмотрению не принимаются. </w:t>
      </w:r>
    </w:p>
    <w:p w:rsidR="00DE7BED" w:rsidRPr="002E571A" w:rsidRDefault="00DE7BED" w:rsidP="00DE7BED">
      <w:pPr>
        <w:pStyle w:val="a"/>
        <w:numPr>
          <w:ilvl w:val="0"/>
          <w:numId w:val="0"/>
        </w:numPr>
        <w:tabs>
          <w:tab w:val="left" w:pos="284"/>
        </w:tabs>
        <w:ind w:firstLine="709"/>
      </w:pPr>
      <w:proofErr w:type="gramStart"/>
      <w:r w:rsidRPr="002E571A">
        <w:t>В ходе коммерческой оценки оферт Обществом вскрывается и рассматривается последняя из принятых коммерческая часть оферты участника закупки, допущенного до этапа коммерческой оценки.</w:t>
      </w:r>
      <w:proofErr w:type="gramEnd"/>
    </w:p>
    <w:p w:rsidR="00DE7BED" w:rsidRPr="002E571A" w:rsidRDefault="00DE7BED" w:rsidP="00DE7BED">
      <w:pPr>
        <w:pStyle w:val="a"/>
        <w:numPr>
          <w:ilvl w:val="0"/>
          <w:numId w:val="0"/>
        </w:numPr>
        <w:tabs>
          <w:tab w:val="left" w:pos="284"/>
        </w:tabs>
        <w:ind w:firstLine="709"/>
      </w:pPr>
      <w:r w:rsidRPr="002E571A">
        <w:lastRenderedPageBreak/>
        <w:t xml:space="preserve">Участник закупки допускается до участия в коммерческой оценке оферт, если его оферта соответствует всем требованиям к предмету </w:t>
      </w:r>
      <w:r w:rsidRPr="0006495D">
        <w:t>оферты (согласно форме 2).</w:t>
      </w:r>
    </w:p>
    <w:p w:rsidR="00DE7BED" w:rsidRPr="002E571A" w:rsidRDefault="00DE7BED" w:rsidP="00DE7BED">
      <w:pPr>
        <w:pStyle w:val="a"/>
        <w:numPr>
          <w:ilvl w:val="0"/>
          <w:numId w:val="0"/>
        </w:numPr>
        <w:tabs>
          <w:tab w:val="left" w:pos="284"/>
        </w:tabs>
        <w:ind w:firstLine="709"/>
      </w:pPr>
      <w:r w:rsidRPr="002E571A">
        <w:t xml:space="preserve">Оповещение участников закупки, не прошедших этап технической оценки, осуществляется на основании заключения о соответствии технических частей оферт требованиям предложения делать оферты в течение не более 3 (Трех) рабочих дней после утверждения указанного заключения. Оповещение содержит информацию о том, по каким из критериев, указанных в требованиях к предмету </w:t>
      </w:r>
      <w:r w:rsidRPr="0006495D">
        <w:t>оферты (форма 2), участник</w:t>
      </w:r>
      <w:r w:rsidRPr="002E571A">
        <w:t xml:space="preserve"> закупки не прошел техническую оценку.</w:t>
      </w:r>
    </w:p>
    <w:p w:rsidR="00930380" w:rsidRPr="002E571A" w:rsidRDefault="00930380" w:rsidP="00930380">
      <w:pPr>
        <w:pStyle w:val="a"/>
        <w:numPr>
          <w:ilvl w:val="0"/>
          <w:numId w:val="0"/>
        </w:numPr>
        <w:tabs>
          <w:tab w:val="left" w:pos="284"/>
        </w:tabs>
        <w:ind w:firstLine="709"/>
      </w:pPr>
      <w:r w:rsidRPr="002E571A">
        <w:t xml:space="preserve">Участникам закупки, допущенных до участия в коммерческой оценке оферт, будет предложено повысить привлекательность своих оферт путем предоставления улучшенных коммерческих частей оферт, либо в ходе коммерческих переговоров. О порядке и сроках предоставления улучшенных коммерческих частей оферт и/или проведения коммерческих переговоров участники закупки будут оповещены дополнительно. </w:t>
      </w:r>
      <w:proofErr w:type="gramStart"/>
      <w:r w:rsidRPr="002E571A">
        <w:t>Если участник закупки не предоставит улучшенную коммерческую часть оферты и/или откажется от участия в коммерческих переговорах, действующей будет считаться последняя из поданных им коммерческая часть оферты.</w:t>
      </w:r>
      <w:proofErr w:type="gramEnd"/>
    </w:p>
    <w:p w:rsidR="00930380" w:rsidRPr="002E571A" w:rsidRDefault="00930380" w:rsidP="00930380">
      <w:pPr>
        <w:pStyle w:val="a"/>
        <w:numPr>
          <w:ilvl w:val="0"/>
          <w:numId w:val="0"/>
        </w:numPr>
        <w:tabs>
          <w:tab w:val="left" w:pos="284"/>
        </w:tabs>
        <w:ind w:firstLine="709"/>
      </w:pPr>
      <w:r w:rsidRPr="002E571A">
        <w:t xml:space="preserve">При повышении привлекательности оферты не допускается ухудшение ранее поданной оферты, в том числе по отдельным позициям оферты (в том числе, смет). Общество оставляет за собой право не рассматривать оферты, не удовлетворяющие указанному требованию; при этом действующей будет считаться последняя из </w:t>
      </w:r>
      <w:proofErr w:type="gramStart"/>
      <w:r w:rsidRPr="002E571A">
        <w:t>поданных</w:t>
      </w:r>
      <w:proofErr w:type="gramEnd"/>
      <w:r w:rsidRPr="002E571A">
        <w:t xml:space="preserve"> участником закупки коммерческая часть оферты.</w:t>
      </w:r>
    </w:p>
    <w:p w:rsidR="00DE7BED" w:rsidRPr="002E571A" w:rsidRDefault="00DE7BED" w:rsidP="00DE7BED">
      <w:pPr>
        <w:ind w:firstLine="72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Общество оставляет за собой право акцептовать любое из поступивших предложений, либо не акцептовать ни одно из них.</w:t>
      </w:r>
    </w:p>
    <w:p w:rsidR="00DE7BED" w:rsidRPr="002E571A" w:rsidRDefault="00DE7BED" w:rsidP="00DE7BED">
      <w:pPr>
        <w:ind w:firstLine="72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В случае Вашей заинтересованности в участии в закупке предлагаем направить в адрес Общества оферту по прилагаемой форме. Предложения должны оформляться безотзывными офертами со сроком для акцепта </w:t>
      </w:r>
      <w:r w:rsidRPr="00702227">
        <w:rPr>
          <w:rFonts w:cs="Arial"/>
          <w:szCs w:val="22"/>
        </w:rPr>
        <w:t xml:space="preserve">до </w:t>
      </w:r>
      <w:r w:rsidR="00702227" w:rsidRPr="00702227">
        <w:rPr>
          <w:rFonts w:cs="Arial"/>
          <w:b/>
          <w:szCs w:val="22"/>
        </w:rPr>
        <w:t>3</w:t>
      </w:r>
      <w:r w:rsidR="00DA6A4C" w:rsidRPr="00702227">
        <w:rPr>
          <w:rFonts w:cs="Arial"/>
          <w:b/>
          <w:szCs w:val="22"/>
        </w:rPr>
        <w:t>0</w:t>
      </w:r>
      <w:r w:rsidR="00230908" w:rsidRPr="00702227">
        <w:rPr>
          <w:rFonts w:cs="Arial"/>
          <w:b/>
          <w:szCs w:val="22"/>
        </w:rPr>
        <w:t xml:space="preserve"> </w:t>
      </w:r>
      <w:r w:rsidR="003168F8">
        <w:rPr>
          <w:rFonts w:cs="Arial"/>
          <w:b/>
          <w:szCs w:val="22"/>
        </w:rPr>
        <w:t>июня</w:t>
      </w:r>
      <w:r w:rsidR="00230908" w:rsidRPr="00702227">
        <w:rPr>
          <w:rFonts w:cs="Arial"/>
          <w:b/>
          <w:szCs w:val="22"/>
        </w:rPr>
        <w:t xml:space="preserve"> 201</w:t>
      </w:r>
      <w:r w:rsidR="00BF5778" w:rsidRPr="00702227">
        <w:rPr>
          <w:rFonts w:cs="Arial"/>
          <w:b/>
          <w:szCs w:val="22"/>
        </w:rPr>
        <w:t>6</w:t>
      </w:r>
      <w:r w:rsidR="00230908" w:rsidRPr="00702227">
        <w:rPr>
          <w:rFonts w:cs="Arial"/>
          <w:b/>
          <w:szCs w:val="22"/>
        </w:rPr>
        <w:t xml:space="preserve"> г.</w:t>
      </w:r>
      <w:r w:rsidRPr="00F0397B">
        <w:rPr>
          <w:rFonts w:cs="Arial"/>
          <w:szCs w:val="22"/>
        </w:rPr>
        <w:t xml:space="preserve"> включительно</w:t>
      </w:r>
      <w:r w:rsidRPr="002E571A">
        <w:rPr>
          <w:rFonts w:cs="Arial"/>
          <w:szCs w:val="22"/>
        </w:rPr>
        <w:t>, соответствовать всем условиям, указанным в настоящем извещении.</w:t>
      </w:r>
    </w:p>
    <w:p w:rsidR="00DE7BED" w:rsidRPr="002E571A" w:rsidRDefault="00DE7BED" w:rsidP="00DE7BED">
      <w:pPr>
        <w:ind w:firstLine="72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Офертой контрагента будет считаться следующий комплект документов:</w:t>
      </w:r>
    </w:p>
    <w:p w:rsidR="00DE7BED" w:rsidRPr="002E571A" w:rsidRDefault="00DE7BED" w:rsidP="00DE7BED">
      <w:pPr>
        <w:ind w:firstLine="72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техническая часть:</w:t>
      </w:r>
    </w:p>
    <w:p w:rsidR="00DE7BED" w:rsidRPr="002E571A" w:rsidRDefault="00DE7BED" w:rsidP="00DE7BED">
      <w:pPr>
        <w:pStyle w:val="a6"/>
        <w:numPr>
          <w:ilvl w:val="0"/>
          <w:numId w:val="2"/>
        </w:numPr>
        <w:tabs>
          <w:tab w:val="left" w:pos="1418"/>
        </w:tabs>
        <w:ind w:left="1418" w:hanging="341"/>
        <w:contextualSpacing w:val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Извещение о согласии сделать оферту </w:t>
      </w:r>
      <w:r w:rsidRPr="00773011">
        <w:rPr>
          <w:rFonts w:cs="Arial"/>
          <w:szCs w:val="22"/>
        </w:rPr>
        <w:t>(форма 4,</w:t>
      </w:r>
      <w:r w:rsidRPr="002E571A">
        <w:rPr>
          <w:rFonts w:cs="Arial"/>
          <w:szCs w:val="22"/>
        </w:rPr>
        <w:t xml:space="preserve"> подписанная уполномоченным лицом и заверенная печатью участника закупки);</w:t>
      </w:r>
    </w:p>
    <w:p w:rsidR="00DE7BED" w:rsidRPr="00AF01E5" w:rsidRDefault="00DE7BED" w:rsidP="00DE7BED">
      <w:pPr>
        <w:pStyle w:val="a6"/>
        <w:numPr>
          <w:ilvl w:val="0"/>
          <w:numId w:val="2"/>
        </w:numPr>
        <w:tabs>
          <w:tab w:val="left" w:pos="1418"/>
        </w:tabs>
        <w:ind w:left="1418" w:hanging="341"/>
        <w:contextualSpacing w:val="0"/>
        <w:jc w:val="both"/>
        <w:rPr>
          <w:rFonts w:cs="Arial"/>
          <w:b/>
          <w:szCs w:val="22"/>
        </w:rPr>
      </w:pPr>
      <w:r w:rsidRPr="00AF01E5">
        <w:rPr>
          <w:rFonts w:cs="Arial"/>
          <w:szCs w:val="22"/>
        </w:rPr>
        <w:t xml:space="preserve">Подписанный проект договора, </w:t>
      </w:r>
      <w:r w:rsidRPr="00AF01E5">
        <w:rPr>
          <w:rFonts w:cs="Arial"/>
          <w:b/>
          <w:szCs w:val="22"/>
        </w:rPr>
        <w:t xml:space="preserve">без </w:t>
      </w:r>
      <w:r w:rsidR="00AF01E5" w:rsidRPr="00AF01E5">
        <w:rPr>
          <w:rFonts w:cs="Arial"/>
          <w:b/>
          <w:szCs w:val="22"/>
        </w:rPr>
        <w:t xml:space="preserve">указания стоимости </w:t>
      </w:r>
      <w:r w:rsidR="00AF01E5" w:rsidRPr="00AF01E5">
        <w:rPr>
          <w:b/>
          <w:szCs w:val="22"/>
        </w:rPr>
        <w:t xml:space="preserve">человека/часа в п.3.2 </w:t>
      </w:r>
      <w:r w:rsidR="00A83B74" w:rsidRPr="00AF01E5">
        <w:rPr>
          <w:rFonts w:cs="Arial"/>
          <w:b/>
          <w:szCs w:val="22"/>
        </w:rPr>
        <w:t>Договор</w:t>
      </w:r>
      <w:r w:rsidR="00AF01E5" w:rsidRPr="00AF01E5">
        <w:rPr>
          <w:rFonts w:cs="Arial"/>
          <w:b/>
          <w:szCs w:val="22"/>
        </w:rPr>
        <w:t>а</w:t>
      </w:r>
      <w:r w:rsidRPr="00AF01E5">
        <w:rPr>
          <w:rFonts w:cs="Arial"/>
          <w:b/>
          <w:szCs w:val="22"/>
        </w:rPr>
        <w:t>;</w:t>
      </w:r>
    </w:p>
    <w:p w:rsidR="00DE7BED" w:rsidRPr="005435A1" w:rsidRDefault="00DE7BED" w:rsidP="00DE7BED">
      <w:pPr>
        <w:pStyle w:val="a6"/>
        <w:numPr>
          <w:ilvl w:val="0"/>
          <w:numId w:val="2"/>
        </w:numPr>
        <w:tabs>
          <w:tab w:val="left" w:pos="1418"/>
        </w:tabs>
        <w:ind w:left="1418" w:hanging="341"/>
        <w:contextualSpacing w:val="0"/>
        <w:jc w:val="both"/>
        <w:rPr>
          <w:rFonts w:cs="Arial"/>
          <w:szCs w:val="22"/>
        </w:rPr>
      </w:pPr>
      <w:r w:rsidRPr="005435A1">
        <w:rPr>
          <w:rFonts w:cs="Arial"/>
          <w:szCs w:val="22"/>
        </w:rPr>
        <w:t xml:space="preserve">Перечень аффилированных организаций (форма </w:t>
      </w:r>
      <w:r w:rsidR="0006495D" w:rsidRPr="005435A1">
        <w:rPr>
          <w:rFonts w:cs="Arial"/>
          <w:szCs w:val="22"/>
        </w:rPr>
        <w:t>6</w:t>
      </w:r>
      <w:r w:rsidRPr="005435A1">
        <w:rPr>
          <w:rFonts w:cs="Arial"/>
          <w:szCs w:val="22"/>
        </w:rPr>
        <w:t>, подписанная уполномоченным лицом и заверенная печатью участника закупки);</w:t>
      </w:r>
    </w:p>
    <w:p w:rsidR="00911C30" w:rsidRPr="005435A1" w:rsidRDefault="00911C30" w:rsidP="00911C30">
      <w:pPr>
        <w:pStyle w:val="a6"/>
        <w:numPr>
          <w:ilvl w:val="0"/>
          <w:numId w:val="2"/>
        </w:numPr>
        <w:tabs>
          <w:tab w:val="left" w:pos="1418"/>
        </w:tabs>
        <w:ind w:left="1418" w:hanging="341"/>
        <w:contextualSpacing w:val="0"/>
        <w:jc w:val="both"/>
        <w:rPr>
          <w:rFonts w:cs="Arial"/>
          <w:szCs w:val="22"/>
        </w:rPr>
      </w:pPr>
      <w:r w:rsidRPr="005435A1">
        <w:rPr>
          <w:rFonts w:cs="Arial"/>
          <w:szCs w:val="22"/>
        </w:rPr>
        <w:t xml:space="preserve">Справка об опыте работы за последние 3 года, за подписью руководителя организации (Форма </w:t>
      </w:r>
      <w:r w:rsidR="009A48A3" w:rsidRPr="005435A1">
        <w:rPr>
          <w:rFonts w:cs="Arial"/>
          <w:szCs w:val="22"/>
        </w:rPr>
        <w:t>7</w:t>
      </w:r>
      <w:r w:rsidR="00E82DFB" w:rsidRPr="005435A1">
        <w:rPr>
          <w:rFonts w:cs="Arial"/>
          <w:szCs w:val="22"/>
        </w:rPr>
        <w:t xml:space="preserve">), </w:t>
      </w:r>
      <w:proofErr w:type="spellStart"/>
      <w:r w:rsidR="00E82DFB" w:rsidRPr="005435A1">
        <w:rPr>
          <w:rFonts w:cs="Arial"/>
          <w:szCs w:val="22"/>
        </w:rPr>
        <w:t>референц</w:t>
      </w:r>
      <w:proofErr w:type="spellEnd"/>
      <w:r w:rsidR="00E82DFB" w:rsidRPr="005435A1">
        <w:rPr>
          <w:rFonts w:cs="Arial"/>
          <w:szCs w:val="22"/>
        </w:rPr>
        <w:t>-лист</w:t>
      </w:r>
      <w:r w:rsidRPr="005435A1">
        <w:rPr>
          <w:rFonts w:cs="Arial"/>
          <w:szCs w:val="22"/>
        </w:rPr>
        <w:t>;</w:t>
      </w:r>
    </w:p>
    <w:p w:rsidR="00702227" w:rsidRPr="00D82CDF" w:rsidRDefault="00AB2A8B" w:rsidP="00911C30">
      <w:pPr>
        <w:pStyle w:val="a6"/>
        <w:numPr>
          <w:ilvl w:val="0"/>
          <w:numId w:val="2"/>
        </w:numPr>
        <w:tabs>
          <w:tab w:val="left" w:pos="1418"/>
        </w:tabs>
        <w:ind w:left="1418" w:hanging="341"/>
        <w:contextualSpacing w:val="0"/>
        <w:jc w:val="both"/>
        <w:rPr>
          <w:rFonts w:cs="Arial"/>
          <w:szCs w:val="22"/>
        </w:rPr>
      </w:pPr>
      <w:r w:rsidRPr="00D82CDF">
        <w:rPr>
          <w:szCs w:val="22"/>
        </w:rPr>
        <w:t>Копи</w:t>
      </w:r>
      <w:r w:rsidR="000D34B2" w:rsidRPr="00D82CDF">
        <w:rPr>
          <w:szCs w:val="22"/>
        </w:rPr>
        <w:t>я</w:t>
      </w:r>
      <w:r w:rsidRPr="00D82CDF">
        <w:rPr>
          <w:szCs w:val="22"/>
        </w:rPr>
        <w:t xml:space="preserve"> Свидетельства о допуске к определенным видам работ, выданного </w:t>
      </w:r>
      <w:r w:rsidR="000D34B2" w:rsidRPr="00D82CDF">
        <w:rPr>
          <w:szCs w:val="22"/>
        </w:rPr>
        <w:t>участнику закупки</w:t>
      </w:r>
      <w:r w:rsidR="003332C1" w:rsidRPr="00D82CDF">
        <w:rPr>
          <w:szCs w:val="22"/>
        </w:rPr>
        <w:t>;</w:t>
      </w:r>
      <w:r w:rsidR="00702227" w:rsidRPr="00D82CDF">
        <w:rPr>
          <w:rFonts w:cs="Arial"/>
          <w:szCs w:val="22"/>
        </w:rPr>
        <w:t xml:space="preserve"> </w:t>
      </w:r>
    </w:p>
    <w:p w:rsidR="00911C30" w:rsidRPr="001134E6" w:rsidRDefault="00911C30" w:rsidP="00911C30">
      <w:pPr>
        <w:pStyle w:val="a6"/>
        <w:numPr>
          <w:ilvl w:val="0"/>
          <w:numId w:val="2"/>
        </w:numPr>
        <w:tabs>
          <w:tab w:val="left" w:pos="1418"/>
        </w:tabs>
        <w:ind w:left="1418" w:hanging="341"/>
        <w:contextualSpacing w:val="0"/>
        <w:jc w:val="both"/>
        <w:rPr>
          <w:rFonts w:cs="Arial"/>
          <w:szCs w:val="22"/>
        </w:rPr>
      </w:pPr>
      <w:proofErr w:type="gramStart"/>
      <w:r w:rsidRPr="001134E6">
        <w:rPr>
          <w:rFonts w:cs="Arial"/>
          <w:szCs w:val="22"/>
        </w:rPr>
        <w:t xml:space="preserve">Справка о кадровых ресурсах для выполнения работ по предмету закупки, не задействованных на период выполнения вышеуказанных работ на других объектах, с указанием постоянно обученного персонала, включая ИТР и рабочих (в % к общей численности) и указанием опыта работы непосредственных руководителей (начальники участков, прорабы) на опасных производственных объектах, за подписью руководителя организации (Форма </w:t>
      </w:r>
      <w:r w:rsidR="009A48A3" w:rsidRPr="001134E6">
        <w:rPr>
          <w:rFonts w:cs="Arial"/>
          <w:szCs w:val="22"/>
        </w:rPr>
        <w:t>8</w:t>
      </w:r>
      <w:r w:rsidRPr="001134E6">
        <w:rPr>
          <w:rFonts w:cs="Arial"/>
          <w:szCs w:val="22"/>
        </w:rPr>
        <w:t>);</w:t>
      </w:r>
      <w:proofErr w:type="gramEnd"/>
    </w:p>
    <w:p w:rsidR="00AB2A8B" w:rsidRPr="0008719A" w:rsidRDefault="00AB2A8B" w:rsidP="00911C30">
      <w:pPr>
        <w:pStyle w:val="a6"/>
        <w:numPr>
          <w:ilvl w:val="0"/>
          <w:numId w:val="2"/>
        </w:numPr>
        <w:tabs>
          <w:tab w:val="left" w:pos="1418"/>
        </w:tabs>
        <w:ind w:left="1418" w:hanging="341"/>
        <w:contextualSpacing w:val="0"/>
        <w:jc w:val="both"/>
        <w:rPr>
          <w:rFonts w:cs="Arial"/>
          <w:szCs w:val="22"/>
        </w:rPr>
      </w:pPr>
      <w:r w:rsidRPr="0008719A">
        <w:rPr>
          <w:szCs w:val="22"/>
        </w:rPr>
        <w:t>Копия документа, подтверждающего наличие договорных отношений или собственность - группы входного контроля оборудования;</w:t>
      </w:r>
    </w:p>
    <w:p w:rsidR="00911C30" w:rsidRPr="001134E6" w:rsidRDefault="003F583D" w:rsidP="00911C30">
      <w:pPr>
        <w:pStyle w:val="a6"/>
        <w:numPr>
          <w:ilvl w:val="0"/>
          <w:numId w:val="2"/>
        </w:numPr>
        <w:tabs>
          <w:tab w:val="left" w:pos="1418"/>
        </w:tabs>
        <w:ind w:left="1418" w:hanging="341"/>
        <w:contextualSpacing w:val="0"/>
        <w:jc w:val="both"/>
        <w:rPr>
          <w:rFonts w:cs="Arial"/>
          <w:szCs w:val="22"/>
        </w:rPr>
      </w:pPr>
      <w:r w:rsidRPr="001134E6">
        <w:rPr>
          <w:szCs w:val="22"/>
        </w:rPr>
        <w:t>Копии свидетельств и протоколов комиссий об аттестации</w:t>
      </w:r>
      <w:r w:rsidRPr="001134E6">
        <w:rPr>
          <w:rFonts w:cs="Arial"/>
          <w:szCs w:val="22"/>
        </w:rPr>
        <w:t xml:space="preserve"> </w:t>
      </w:r>
      <w:r w:rsidR="00911C30" w:rsidRPr="001134E6">
        <w:rPr>
          <w:rFonts w:cs="Arial"/>
          <w:szCs w:val="22"/>
        </w:rPr>
        <w:t>в области промышленной безопасности, необходимые для осуществления деятельности на опасных производственных объектах;</w:t>
      </w:r>
    </w:p>
    <w:p w:rsidR="00911C30" w:rsidRPr="005435A1" w:rsidRDefault="009A48A3" w:rsidP="00911C30">
      <w:pPr>
        <w:pStyle w:val="a6"/>
        <w:numPr>
          <w:ilvl w:val="0"/>
          <w:numId w:val="2"/>
        </w:numPr>
        <w:tabs>
          <w:tab w:val="left" w:pos="1418"/>
        </w:tabs>
        <w:ind w:left="1418" w:hanging="341"/>
        <w:contextualSpacing w:val="0"/>
        <w:jc w:val="both"/>
        <w:rPr>
          <w:rFonts w:cs="Arial"/>
          <w:szCs w:val="22"/>
        </w:rPr>
      </w:pPr>
      <w:r w:rsidRPr="005435A1">
        <w:rPr>
          <w:szCs w:val="22"/>
        </w:rPr>
        <w:t>Справка о наличии производственных мощностей</w:t>
      </w:r>
      <w:r w:rsidR="00911C30" w:rsidRPr="005435A1">
        <w:rPr>
          <w:szCs w:val="22"/>
        </w:rPr>
        <w:t xml:space="preserve"> (Форма</w:t>
      </w:r>
      <w:r w:rsidR="00911C30" w:rsidRPr="005435A1">
        <w:rPr>
          <w:rFonts w:cs="Arial"/>
          <w:szCs w:val="22"/>
        </w:rPr>
        <w:t xml:space="preserve"> </w:t>
      </w:r>
      <w:r w:rsidRPr="005435A1">
        <w:rPr>
          <w:rFonts w:cs="Arial"/>
          <w:szCs w:val="22"/>
        </w:rPr>
        <w:t>9</w:t>
      </w:r>
      <w:r w:rsidR="00911C30" w:rsidRPr="005435A1">
        <w:rPr>
          <w:rFonts w:cs="Arial"/>
          <w:szCs w:val="22"/>
        </w:rPr>
        <w:t>);</w:t>
      </w:r>
    </w:p>
    <w:p w:rsidR="00AB2A8B" w:rsidRPr="00F840CB" w:rsidRDefault="00F840CB" w:rsidP="00911C30">
      <w:pPr>
        <w:pStyle w:val="a6"/>
        <w:numPr>
          <w:ilvl w:val="0"/>
          <w:numId w:val="2"/>
        </w:numPr>
        <w:tabs>
          <w:tab w:val="left" w:pos="1418"/>
        </w:tabs>
        <w:ind w:left="1418" w:hanging="341"/>
        <w:contextualSpacing w:val="0"/>
        <w:jc w:val="both"/>
        <w:rPr>
          <w:szCs w:val="22"/>
        </w:rPr>
      </w:pPr>
      <w:r w:rsidRPr="00F840CB">
        <w:rPr>
          <w:szCs w:val="22"/>
        </w:rPr>
        <w:lastRenderedPageBreak/>
        <w:t>Копии отчетов о прохождении работниками аттестации и копии аттестационных удостоверений сварщиков</w:t>
      </w:r>
      <w:r w:rsidR="00AB2A8B" w:rsidRPr="00FF7E24">
        <w:rPr>
          <w:szCs w:val="22"/>
        </w:rPr>
        <w:t>;</w:t>
      </w:r>
    </w:p>
    <w:p w:rsidR="00911C30" w:rsidRPr="00185CBA" w:rsidRDefault="00911C30" w:rsidP="00911C30">
      <w:pPr>
        <w:pStyle w:val="a6"/>
        <w:numPr>
          <w:ilvl w:val="0"/>
          <w:numId w:val="2"/>
        </w:numPr>
        <w:tabs>
          <w:tab w:val="left" w:pos="1418"/>
        </w:tabs>
        <w:ind w:left="1418" w:hanging="341"/>
        <w:contextualSpacing w:val="0"/>
        <w:jc w:val="both"/>
        <w:rPr>
          <w:rFonts w:cs="Arial"/>
          <w:szCs w:val="22"/>
        </w:rPr>
      </w:pPr>
      <w:r w:rsidRPr="00185CBA">
        <w:rPr>
          <w:rFonts w:cs="Arial"/>
          <w:szCs w:val="22"/>
        </w:rPr>
        <w:t>Перечень субподрядных организаций, привлекаемых для данного вида деятельности (с указанием % субподряда);</w:t>
      </w:r>
    </w:p>
    <w:p w:rsidR="00911C30" w:rsidRPr="00185CBA" w:rsidRDefault="00911C30" w:rsidP="00911C30">
      <w:pPr>
        <w:pStyle w:val="a6"/>
        <w:numPr>
          <w:ilvl w:val="0"/>
          <w:numId w:val="2"/>
        </w:numPr>
        <w:tabs>
          <w:tab w:val="left" w:pos="1418"/>
        </w:tabs>
        <w:ind w:left="1418" w:hanging="341"/>
        <w:contextualSpacing w:val="0"/>
        <w:jc w:val="both"/>
        <w:rPr>
          <w:rFonts w:cs="Arial"/>
          <w:szCs w:val="22"/>
        </w:rPr>
      </w:pPr>
      <w:r w:rsidRPr="00185CBA">
        <w:rPr>
          <w:rFonts w:cs="Arial"/>
          <w:szCs w:val="22"/>
        </w:rPr>
        <w:t>Письмо (в произвольной форме), подтверждающее готовность производить работы в выходные и праздничные дни с увеличенным рабочим днем, с возможностью организации и проведении работ в круглосуточном режиме;</w:t>
      </w:r>
    </w:p>
    <w:p w:rsidR="00911C30" w:rsidRPr="00185CBA" w:rsidRDefault="00911C30" w:rsidP="00911C30">
      <w:pPr>
        <w:pStyle w:val="a6"/>
        <w:numPr>
          <w:ilvl w:val="0"/>
          <w:numId w:val="2"/>
        </w:numPr>
        <w:tabs>
          <w:tab w:val="left" w:pos="1418"/>
        </w:tabs>
        <w:ind w:left="1418" w:hanging="341"/>
        <w:contextualSpacing w:val="0"/>
        <w:jc w:val="both"/>
        <w:rPr>
          <w:rFonts w:cs="Arial"/>
          <w:szCs w:val="22"/>
        </w:rPr>
      </w:pPr>
      <w:proofErr w:type="gramStart"/>
      <w:r w:rsidRPr="00185CBA">
        <w:rPr>
          <w:rFonts w:cs="Arial"/>
          <w:szCs w:val="22"/>
        </w:rPr>
        <w:t>Письмо (в свободной форме) за подписью руководителя организации об отсутствии в течение последних 2 (двух) лет случаев судебных разбирательств в качестве ответчика с ОАО «Славнефть-ЯНОС», ОАО «НК «Роснефть», ОАО «Газпром нефть» в связи с существенными нарушениями договора, исковые требования по которым были удовлетворены, а также случаев  расторжения ОАО «Славнефть-ЯНОС», ОАО «НК «Роснефть», ОАО «Газпром нефть» в одностороннем порядке договоров в</w:t>
      </w:r>
      <w:proofErr w:type="gramEnd"/>
      <w:r w:rsidRPr="00185CBA">
        <w:rPr>
          <w:rFonts w:cs="Arial"/>
          <w:szCs w:val="22"/>
        </w:rPr>
        <w:t xml:space="preserve"> связи с существенными нарушениями его условий;</w:t>
      </w:r>
    </w:p>
    <w:p w:rsidR="00113098" w:rsidRPr="00185CBA" w:rsidRDefault="00113098" w:rsidP="00911C30">
      <w:pPr>
        <w:pStyle w:val="a6"/>
        <w:numPr>
          <w:ilvl w:val="0"/>
          <w:numId w:val="2"/>
        </w:numPr>
        <w:tabs>
          <w:tab w:val="left" w:pos="1418"/>
        </w:tabs>
        <w:ind w:left="1418" w:hanging="341"/>
        <w:contextualSpacing w:val="0"/>
        <w:jc w:val="both"/>
        <w:rPr>
          <w:rFonts w:cs="Arial"/>
          <w:szCs w:val="22"/>
        </w:rPr>
      </w:pPr>
      <w:r w:rsidRPr="00185CBA">
        <w:rPr>
          <w:rFonts w:cs="Arial"/>
          <w:szCs w:val="22"/>
        </w:rPr>
        <w:t>Письмо (в свободной форме) за подписью руководителя организации об отсутствии</w:t>
      </w:r>
      <w:r w:rsidRPr="00185CBA">
        <w:rPr>
          <w:szCs w:val="22"/>
        </w:rPr>
        <w:t xml:space="preserve"> на дату публикации ПДО неурегулированных претензий со стороны ОАО «Славнефть-ЯНОС»;</w:t>
      </w:r>
    </w:p>
    <w:p w:rsidR="00DE7BED" w:rsidRPr="005A6BF2" w:rsidRDefault="00DE7BED" w:rsidP="00DE7BED">
      <w:pPr>
        <w:pStyle w:val="a6"/>
        <w:numPr>
          <w:ilvl w:val="0"/>
          <w:numId w:val="2"/>
        </w:numPr>
        <w:tabs>
          <w:tab w:val="left" w:pos="1418"/>
        </w:tabs>
        <w:ind w:left="1418" w:hanging="341"/>
        <w:contextualSpacing w:val="0"/>
        <w:jc w:val="both"/>
        <w:rPr>
          <w:rFonts w:cs="Arial"/>
          <w:szCs w:val="22"/>
        </w:rPr>
      </w:pPr>
      <w:r w:rsidRPr="005A6BF2">
        <w:rPr>
          <w:rFonts w:cs="Arial"/>
          <w:szCs w:val="22"/>
        </w:rPr>
        <w:t xml:space="preserve">Копия уведомления о прохождении аккредитации участника закупки, при условии, что статус «аккредитован» действителен в течение не </w:t>
      </w:r>
      <w:r w:rsidR="0088678C" w:rsidRPr="005A6BF2">
        <w:rPr>
          <w:rFonts w:cs="Arial"/>
          <w:szCs w:val="22"/>
        </w:rPr>
        <w:t>менее 4 (ч</w:t>
      </w:r>
      <w:r w:rsidRPr="005A6BF2">
        <w:rPr>
          <w:rFonts w:cs="Arial"/>
          <w:szCs w:val="22"/>
        </w:rPr>
        <w:t>етырех) месяцев после даты окончания приема оферт;</w:t>
      </w:r>
    </w:p>
    <w:p w:rsidR="00DE7BED" w:rsidRPr="005A6BF2" w:rsidRDefault="00DE7BED" w:rsidP="00DE7BED">
      <w:pPr>
        <w:pStyle w:val="a6"/>
        <w:numPr>
          <w:ilvl w:val="0"/>
          <w:numId w:val="2"/>
        </w:numPr>
        <w:tabs>
          <w:tab w:val="left" w:pos="1418"/>
        </w:tabs>
        <w:ind w:left="1418" w:hanging="341"/>
        <w:contextualSpacing w:val="0"/>
        <w:jc w:val="both"/>
        <w:rPr>
          <w:rFonts w:cs="Arial"/>
          <w:szCs w:val="22"/>
        </w:rPr>
      </w:pPr>
      <w:r w:rsidRPr="005A6BF2">
        <w:rPr>
          <w:rFonts w:cs="Arial"/>
        </w:rPr>
        <w:t xml:space="preserve">Опись документов технической части оферты </w:t>
      </w:r>
      <w:r w:rsidRPr="005A6BF2">
        <w:rPr>
          <w:rFonts w:cs="Arial"/>
          <w:szCs w:val="22"/>
        </w:rPr>
        <w:t>(подписанная уполномоченным лицом и заверенная печатью участника закупки)</w:t>
      </w:r>
      <w:r w:rsidRPr="005A6BF2">
        <w:rPr>
          <w:rFonts w:cs="Arial"/>
        </w:rPr>
        <w:t>;</w:t>
      </w:r>
    </w:p>
    <w:p w:rsidR="00DE7BED" w:rsidRPr="00655A64" w:rsidRDefault="00DE7BED" w:rsidP="00DE7BED">
      <w:pPr>
        <w:ind w:firstLine="720"/>
        <w:jc w:val="both"/>
        <w:rPr>
          <w:rFonts w:cs="Arial"/>
          <w:szCs w:val="22"/>
        </w:rPr>
      </w:pPr>
      <w:r w:rsidRPr="00655A64">
        <w:rPr>
          <w:rFonts w:cs="Arial"/>
          <w:szCs w:val="22"/>
        </w:rPr>
        <w:t>коммерческая часть:</w:t>
      </w:r>
    </w:p>
    <w:p w:rsidR="00DE7BED" w:rsidRDefault="00DE7BED" w:rsidP="00DE7BED">
      <w:pPr>
        <w:pStyle w:val="a6"/>
        <w:numPr>
          <w:ilvl w:val="0"/>
          <w:numId w:val="2"/>
        </w:numPr>
        <w:tabs>
          <w:tab w:val="left" w:pos="1418"/>
        </w:tabs>
        <w:ind w:left="1418" w:hanging="341"/>
        <w:contextualSpacing w:val="0"/>
        <w:jc w:val="both"/>
        <w:rPr>
          <w:rFonts w:cs="Arial"/>
          <w:szCs w:val="22"/>
        </w:rPr>
      </w:pPr>
      <w:r w:rsidRPr="005A6BF2">
        <w:rPr>
          <w:rFonts w:cs="Arial"/>
          <w:szCs w:val="22"/>
        </w:rPr>
        <w:t>Предложение о заключении договора с указанием цен, стоимости (форма 5, подписанная уполномоченным лицом и заверенная печатью участника закупки);</w:t>
      </w:r>
    </w:p>
    <w:p w:rsidR="009A516B" w:rsidRPr="005A6BF2" w:rsidRDefault="009A516B" w:rsidP="009A516B">
      <w:pPr>
        <w:pStyle w:val="a6"/>
        <w:numPr>
          <w:ilvl w:val="0"/>
          <w:numId w:val="2"/>
        </w:numPr>
        <w:tabs>
          <w:tab w:val="left" w:pos="1418"/>
        </w:tabs>
        <w:ind w:left="1418" w:hanging="341"/>
        <w:contextualSpacing w:val="0"/>
        <w:jc w:val="both"/>
        <w:rPr>
          <w:rFonts w:cs="Arial"/>
          <w:szCs w:val="22"/>
        </w:rPr>
      </w:pPr>
      <w:r w:rsidRPr="00AF01E5">
        <w:rPr>
          <w:rFonts w:cs="Arial"/>
          <w:szCs w:val="22"/>
        </w:rPr>
        <w:t>Предложение стоимости чел./часа и транспортных затрат</w:t>
      </w:r>
      <w:r>
        <w:rPr>
          <w:rFonts w:cs="Arial"/>
          <w:szCs w:val="22"/>
        </w:rPr>
        <w:t xml:space="preserve"> (Приложение №1 к Форме 5);</w:t>
      </w:r>
    </w:p>
    <w:p w:rsidR="00DE7BED" w:rsidRDefault="0087067B" w:rsidP="00DE7BED">
      <w:pPr>
        <w:pStyle w:val="a6"/>
        <w:numPr>
          <w:ilvl w:val="0"/>
          <w:numId w:val="2"/>
        </w:numPr>
        <w:tabs>
          <w:tab w:val="left" w:pos="1418"/>
        </w:tabs>
        <w:ind w:left="1418" w:hanging="341"/>
        <w:contextualSpacing w:val="0"/>
        <w:jc w:val="both"/>
        <w:rPr>
          <w:rFonts w:cs="Arial"/>
          <w:szCs w:val="22"/>
        </w:rPr>
      </w:pPr>
      <w:r w:rsidRPr="005A6BF2">
        <w:rPr>
          <w:rFonts w:cs="Arial"/>
          <w:szCs w:val="22"/>
        </w:rPr>
        <w:t xml:space="preserve">Договор подряда с Приложениями к нему, подписанные и скрепленные печатью организации в редакции Заказчика, в 2-х экземплярах </w:t>
      </w:r>
      <w:r w:rsidR="0006495D" w:rsidRPr="005A6BF2">
        <w:rPr>
          <w:rFonts w:cs="Arial"/>
          <w:szCs w:val="22"/>
        </w:rPr>
        <w:t>(Форма 3</w:t>
      </w:r>
      <w:r w:rsidRPr="005A6BF2">
        <w:rPr>
          <w:rFonts w:cs="Arial"/>
          <w:szCs w:val="22"/>
        </w:rPr>
        <w:t>);</w:t>
      </w:r>
    </w:p>
    <w:p w:rsidR="00DE7BED" w:rsidRPr="005A6BF2" w:rsidRDefault="00DE7BED" w:rsidP="00DE7BED">
      <w:pPr>
        <w:pStyle w:val="a6"/>
        <w:numPr>
          <w:ilvl w:val="0"/>
          <w:numId w:val="2"/>
        </w:numPr>
        <w:tabs>
          <w:tab w:val="left" w:pos="1418"/>
        </w:tabs>
        <w:ind w:left="1418" w:hanging="341"/>
        <w:contextualSpacing w:val="0"/>
        <w:jc w:val="both"/>
        <w:rPr>
          <w:rFonts w:cs="Arial"/>
          <w:szCs w:val="22"/>
        </w:rPr>
      </w:pPr>
      <w:r w:rsidRPr="005A6BF2">
        <w:rPr>
          <w:rFonts w:cs="Arial"/>
        </w:rPr>
        <w:t xml:space="preserve">Опись документов коммерческой части оферты </w:t>
      </w:r>
      <w:r w:rsidRPr="005A6BF2">
        <w:rPr>
          <w:rFonts w:cs="Arial"/>
          <w:szCs w:val="22"/>
        </w:rPr>
        <w:t>(подписанная уполномоченным лицом и заверенная печатью участника закупки)</w:t>
      </w:r>
      <w:r w:rsidRPr="005A6BF2">
        <w:rPr>
          <w:rFonts w:cs="Arial"/>
        </w:rPr>
        <w:t>.</w:t>
      </w:r>
    </w:p>
    <w:p w:rsidR="00DE7BED" w:rsidRPr="002E571A" w:rsidRDefault="00DE7BED" w:rsidP="00DE7BED">
      <w:pPr>
        <w:ind w:firstLine="708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Участник закупки вправе приложить к оферте иные документы, которые, по мнению участника закупки,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DE7BED" w:rsidRPr="002E571A" w:rsidRDefault="00DE7BED" w:rsidP="00DE7BED">
      <w:pPr>
        <w:ind w:firstLine="708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Оферта предоставляется на русском языке.</w:t>
      </w:r>
    </w:p>
    <w:p w:rsidR="00DE7BED" w:rsidRPr="002E571A" w:rsidRDefault="00DE7BED" w:rsidP="00DE7BED">
      <w:pPr>
        <w:ind w:firstLine="708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Все суммы денежных средств в оферте и приложениях к ней должны быть выражены в российских рублях. </w:t>
      </w:r>
    </w:p>
    <w:p w:rsidR="00DE7BED" w:rsidRPr="002E571A" w:rsidRDefault="00DE7BED" w:rsidP="00DE7BED">
      <w:pPr>
        <w:ind w:firstLine="708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Оферта должна предоставляться в соответствии с требованиями к форме и содержанию оферты, установленными в настоящем предложении делать оферты. В случае получения от участника закупки оферты, не соответствующей указанным требованиям, Общество оставляет за собой право не принимать поданную оферту к рассмотрению.</w:t>
      </w:r>
    </w:p>
    <w:p w:rsidR="00DE7BED" w:rsidRPr="002E571A" w:rsidRDefault="00DE7BED" w:rsidP="00DE7BED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cs="Arial"/>
          <w:kern w:val="28"/>
        </w:rPr>
      </w:pPr>
      <w:r w:rsidRPr="002E571A">
        <w:rPr>
          <w:rFonts w:cs="Arial"/>
          <w:kern w:val="28"/>
        </w:rPr>
        <w:t>Оферты принимаются только в конвертах. Оферты, направленные по электронной почте, к рассмотрению не принимаются.</w:t>
      </w:r>
    </w:p>
    <w:p w:rsidR="00DE7BED" w:rsidRPr="002E571A" w:rsidRDefault="00DE7BED" w:rsidP="00DE7BED">
      <w:pPr>
        <w:ind w:firstLine="708"/>
        <w:jc w:val="both"/>
        <w:rPr>
          <w:rFonts w:cs="Arial"/>
          <w:szCs w:val="22"/>
        </w:rPr>
      </w:pPr>
      <w:r w:rsidRPr="002E571A">
        <w:rPr>
          <w:rFonts w:cs="Arial"/>
          <w:kern w:val="28"/>
        </w:rPr>
        <w:t xml:space="preserve">Оферты должны быть доставлены к назначенному сроку окончания приема оферт в запечатанных конвертах, скрепленных печатью участника закупки. </w:t>
      </w:r>
      <w:r w:rsidRPr="002E571A">
        <w:rPr>
          <w:rFonts w:cs="Arial"/>
          <w:szCs w:val="22"/>
        </w:rPr>
        <w:t xml:space="preserve">Надпись на конвертах должна содержать наименование участника закупки и ссылку на настоящее извещение по форме: «Предложение на </w:t>
      </w:r>
      <w:r w:rsidRPr="004951C6">
        <w:rPr>
          <w:rFonts w:cs="Arial"/>
          <w:szCs w:val="22"/>
        </w:rPr>
        <w:t xml:space="preserve">ПДО </w:t>
      </w:r>
      <w:r w:rsidR="003523B8" w:rsidRPr="004951C6">
        <w:rPr>
          <w:rFonts w:cs="Arial"/>
          <w:szCs w:val="22"/>
        </w:rPr>
        <w:t>№</w:t>
      </w:r>
      <w:r w:rsidR="004951C6" w:rsidRPr="002F40A1">
        <w:rPr>
          <w:rFonts w:cs="Arial"/>
          <w:szCs w:val="22"/>
        </w:rPr>
        <w:t>0</w:t>
      </w:r>
      <w:r w:rsidR="002F40A1" w:rsidRPr="002F40A1">
        <w:rPr>
          <w:rFonts w:cs="Arial"/>
          <w:szCs w:val="22"/>
        </w:rPr>
        <w:t>93</w:t>
      </w:r>
      <w:r w:rsidR="003523B8" w:rsidRPr="002F40A1">
        <w:rPr>
          <w:rFonts w:cs="Arial"/>
          <w:szCs w:val="22"/>
        </w:rPr>
        <w:t>-</w:t>
      </w:r>
      <w:r w:rsidR="003523B8" w:rsidRPr="004951C6">
        <w:rPr>
          <w:rFonts w:cs="Arial"/>
          <w:szCs w:val="22"/>
        </w:rPr>
        <w:t>КР-201</w:t>
      </w:r>
      <w:r w:rsidR="004951C6" w:rsidRPr="004951C6">
        <w:rPr>
          <w:rFonts w:cs="Arial"/>
          <w:szCs w:val="22"/>
        </w:rPr>
        <w:t>6</w:t>
      </w:r>
      <w:r w:rsidRPr="00F77D3A">
        <w:rPr>
          <w:rFonts w:cs="Arial"/>
          <w:color w:val="FF0000"/>
          <w:szCs w:val="22"/>
        </w:rPr>
        <w:t xml:space="preserve"> </w:t>
      </w:r>
      <w:r w:rsidRPr="003523B8">
        <w:rPr>
          <w:rFonts w:cs="Arial"/>
          <w:szCs w:val="22"/>
        </w:rPr>
        <w:t>от</w:t>
      </w:r>
      <w:r w:rsidRPr="00F77D3A">
        <w:rPr>
          <w:rFonts w:cs="Arial"/>
          <w:color w:val="FF0000"/>
          <w:szCs w:val="22"/>
        </w:rPr>
        <w:t xml:space="preserve"> </w:t>
      </w:r>
      <w:r w:rsidR="00D82CDF">
        <w:rPr>
          <w:rFonts w:cs="Arial"/>
          <w:szCs w:val="22"/>
        </w:rPr>
        <w:t>11.04.16.»</w:t>
      </w:r>
    </w:p>
    <w:p w:rsidR="00DE7BED" w:rsidRPr="002E571A" w:rsidRDefault="00DE7BED" w:rsidP="00DE7BED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Учитывая, что тендер проводится в два этапа, участник закупки передает четыре конверта документов:</w:t>
      </w:r>
    </w:p>
    <w:p w:rsidR="00DE7BED" w:rsidRPr="002E571A" w:rsidRDefault="00DE7BED" w:rsidP="00DE7BED">
      <w:pPr>
        <w:pStyle w:val="a6"/>
        <w:numPr>
          <w:ilvl w:val="0"/>
          <w:numId w:val="2"/>
        </w:numPr>
        <w:ind w:left="1134" w:hanging="425"/>
        <w:contextualSpacing w:val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lastRenderedPageBreak/>
        <w:t>первый конверт с надписью «Техническая часть» (с пометкой «Оригинал»), содержащий оригиналы или надлежащим образом заверенные копии документов технической части оферты;</w:t>
      </w:r>
    </w:p>
    <w:p w:rsidR="00DE7BED" w:rsidRPr="002E571A" w:rsidRDefault="00DE7BED" w:rsidP="00DE7BED">
      <w:pPr>
        <w:pStyle w:val="a6"/>
        <w:numPr>
          <w:ilvl w:val="0"/>
          <w:numId w:val="2"/>
        </w:numPr>
        <w:ind w:left="1134" w:hanging="425"/>
        <w:contextualSpacing w:val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второй  конверт с надписью «Техническая часть» (с пометкой «Копия»), содержащий копии документов, находящихся в первом конверте;</w:t>
      </w:r>
    </w:p>
    <w:p w:rsidR="00DE7BED" w:rsidRPr="002E571A" w:rsidRDefault="00DE7BED" w:rsidP="00DE7BED">
      <w:pPr>
        <w:pStyle w:val="a6"/>
        <w:numPr>
          <w:ilvl w:val="0"/>
          <w:numId w:val="2"/>
        </w:numPr>
        <w:ind w:left="1134" w:hanging="425"/>
        <w:contextualSpacing w:val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третий конверт с надписью «Коммерческая часть» (с пометкой «Оригинал»), содержащий оригиналы или надлежащим образом заверенные копии документов коммерческой части оферты;</w:t>
      </w:r>
    </w:p>
    <w:p w:rsidR="00DE7BED" w:rsidRPr="002E571A" w:rsidRDefault="00DE7BED" w:rsidP="00DE7BED">
      <w:pPr>
        <w:pStyle w:val="a6"/>
        <w:numPr>
          <w:ilvl w:val="0"/>
          <w:numId w:val="2"/>
        </w:numPr>
        <w:ind w:left="1134" w:hanging="425"/>
        <w:contextualSpacing w:val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четвертый  конверт с надписью «Коммерческая часть» (с пометкой «Копия»), содержащий копии документов, находящихся в третьем конверте</w:t>
      </w:r>
      <w:r w:rsidR="002E0D63">
        <w:rPr>
          <w:rFonts w:cs="Arial"/>
          <w:szCs w:val="22"/>
        </w:rPr>
        <w:t>.</w:t>
      </w:r>
    </w:p>
    <w:p w:rsidR="00DE7BED" w:rsidRPr="002E571A" w:rsidRDefault="00DE7BED" w:rsidP="00DE7BED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cs="Arial"/>
          <w:kern w:val="28"/>
        </w:rPr>
      </w:pPr>
      <w:r w:rsidRPr="002E571A">
        <w:rPr>
          <w:rFonts w:cs="Arial"/>
          <w:szCs w:val="22"/>
        </w:rPr>
        <w:t>Документы в конверте с пометкой «Оригинал» являются официальной офертой.</w:t>
      </w:r>
    </w:p>
    <w:p w:rsidR="00DE7BED" w:rsidRPr="002E571A" w:rsidRDefault="00DE7BED" w:rsidP="00DE7BED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cs="Arial"/>
          <w:kern w:val="28"/>
        </w:rPr>
      </w:pPr>
      <w:proofErr w:type="gramStart"/>
      <w:r w:rsidRPr="002E571A">
        <w:rPr>
          <w:rFonts w:cs="Arial"/>
          <w:kern w:val="28"/>
        </w:rPr>
        <w:t>В конверт с пометкой «Оригинал» вкладывается диск или иной электронный носитель информации с электронными скан-копиям всех документов этого конверта.</w:t>
      </w:r>
      <w:proofErr w:type="gramEnd"/>
      <w:r w:rsidRPr="002E571A">
        <w:rPr>
          <w:rFonts w:cs="Arial"/>
          <w:kern w:val="28"/>
        </w:rPr>
        <w:t xml:space="preserve"> </w:t>
      </w:r>
      <w:proofErr w:type="gramStart"/>
      <w:r w:rsidRPr="002E571A">
        <w:rPr>
          <w:rFonts w:cs="Arial"/>
          <w:kern w:val="28"/>
        </w:rPr>
        <w:t>Скан-копии</w:t>
      </w:r>
      <w:proofErr w:type="gramEnd"/>
      <w:r w:rsidRPr="002E571A">
        <w:rPr>
          <w:rFonts w:cs="Arial"/>
          <w:kern w:val="28"/>
        </w:rPr>
        <w:t xml:space="preserve"> копии документов  должны быть представлены не единым, а отдельными файлами по каждому из представляемых документов; наименование файла должно соответствовать содержанию соответствующего документа.</w:t>
      </w:r>
    </w:p>
    <w:p w:rsidR="00DE7BED" w:rsidRPr="003C412D" w:rsidRDefault="00DE7BED" w:rsidP="00DE7BED">
      <w:pPr>
        <w:ind w:firstLine="708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Запечатанные конверты, скрепленные печатью участника закупки, доставляются представителем участника закупки, </w:t>
      </w:r>
      <w:proofErr w:type="gramStart"/>
      <w:r w:rsidRPr="002E571A">
        <w:rPr>
          <w:rFonts w:cs="Arial"/>
          <w:szCs w:val="22"/>
        </w:rPr>
        <w:t>экспресс-почтой</w:t>
      </w:r>
      <w:proofErr w:type="gramEnd"/>
      <w:r w:rsidRPr="002E571A">
        <w:rPr>
          <w:rFonts w:cs="Arial"/>
          <w:szCs w:val="22"/>
        </w:rPr>
        <w:t xml:space="preserve"> или заказным письмом с уведомлением о вручении по адресу: </w:t>
      </w:r>
      <w:r w:rsidR="003C412D" w:rsidRPr="003C412D">
        <w:rPr>
          <w:rFonts w:cs="Arial"/>
          <w:szCs w:val="22"/>
        </w:rPr>
        <w:t>1500</w:t>
      </w:r>
      <w:r w:rsidR="006372D9">
        <w:rPr>
          <w:rFonts w:cs="Arial"/>
          <w:szCs w:val="22"/>
        </w:rPr>
        <w:t>23</w:t>
      </w:r>
      <w:r w:rsidR="003C412D" w:rsidRPr="003C412D">
        <w:rPr>
          <w:rFonts w:cs="Arial"/>
          <w:szCs w:val="22"/>
        </w:rPr>
        <w:t>, г. Ярославль, Московский пр., д.130, в Тендерный комитет</w:t>
      </w:r>
      <w:r w:rsidRPr="003C412D">
        <w:rPr>
          <w:rFonts w:cs="Arial"/>
          <w:szCs w:val="22"/>
        </w:rPr>
        <w:t>.</w:t>
      </w:r>
    </w:p>
    <w:p w:rsidR="00DE7BED" w:rsidRPr="002E571A" w:rsidRDefault="00DE7BED" w:rsidP="00DE7BED">
      <w:pPr>
        <w:ind w:left="708"/>
        <w:jc w:val="both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Начало приема оферт – «</w:t>
      </w:r>
      <w:r w:rsidR="00D82CDF">
        <w:rPr>
          <w:rFonts w:cs="Arial"/>
          <w:b/>
          <w:szCs w:val="22"/>
        </w:rPr>
        <w:t xml:space="preserve"> 11 </w:t>
      </w:r>
      <w:r w:rsidRPr="002E571A">
        <w:rPr>
          <w:rFonts w:cs="Arial"/>
          <w:b/>
          <w:szCs w:val="22"/>
        </w:rPr>
        <w:t xml:space="preserve">» </w:t>
      </w:r>
      <w:r w:rsidR="00D82CDF">
        <w:rPr>
          <w:rFonts w:cs="Arial"/>
          <w:b/>
          <w:szCs w:val="22"/>
        </w:rPr>
        <w:t>апреля</w:t>
      </w:r>
      <w:r w:rsidRPr="002E571A">
        <w:rPr>
          <w:rFonts w:cs="Arial"/>
          <w:b/>
          <w:szCs w:val="22"/>
        </w:rPr>
        <w:t xml:space="preserve"> </w:t>
      </w:r>
      <w:r w:rsidR="00D82CDF">
        <w:rPr>
          <w:rFonts w:cs="Arial"/>
          <w:b/>
          <w:szCs w:val="22"/>
        </w:rPr>
        <w:t>2016</w:t>
      </w:r>
      <w:r w:rsidRPr="002E571A">
        <w:rPr>
          <w:rFonts w:cs="Arial"/>
          <w:b/>
          <w:szCs w:val="22"/>
        </w:rPr>
        <w:t xml:space="preserve"> года.</w:t>
      </w:r>
    </w:p>
    <w:p w:rsidR="00DE7BED" w:rsidRPr="002E571A" w:rsidRDefault="00DE7BED" w:rsidP="00DE7BED">
      <w:pPr>
        <w:ind w:left="708"/>
        <w:jc w:val="both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 xml:space="preserve">Окончание </w:t>
      </w:r>
      <w:proofErr w:type="spellStart"/>
      <w:r w:rsidRPr="002E571A">
        <w:rPr>
          <w:rFonts w:cs="Arial"/>
          <w:b/>
          <w:szCs w:val="22"/>
        </w:rPr>
        <w:t>приема</w:t>
      </w:r>
      <w:proofErr w:type="spellEnd"/>
      <w:r w:rsidRPr="002E571A">
        <w:rPr>
          <w:rFonts w:cs="Arial"/>
          <w:b/>
          <w:szCs w:val="22"/>
        </w:rPr>
        <w:t xml:space="preserve"> оферт –</w:t>
      </w:r>
      <w:r w:rsidR="00D82CDF">
        <w:rPr>
          <w:rFonts w:cs="Arial"/>
          <w:b/>
          <w:szCs w:val="22"/>
        </w:rPr>
        <w:t xml:space="preserve"> 16</w:t>
      </w:r>
      <w:r w:rsidRPr="002E571A">
        <w:rPr>
          <w:rFonts w:cs="Arial"/>
          <w:b/>
          <w:szCs w:val="22"/>
        </w:rPr>
        <w:t>:</w:t>
      </w:r>
      <w:r w:rsidR="00D82CDF">
        <w:rPr>
          <w:rFonts w:cs="Arial"/>
          <w:b/>
          <w:szCs w:val="22"/>
        </w:rPr>
        <w:t>00</w:t>
      </w:r>
      <w:r w:rsidRPr="002E571A">
        <w:rPr>
          <w:rFonts w:cs="Arial"/>
          <w:b/>
          <w:szCs w:val="22"/>
        </w:rPr>
        <w:t xml:space="preserve"> «</w:t>
      </w:r>
      <w:r w:rsidR="00D82CDF">
        <w:rPr>
          <w:rFonts w:cs="Arial"/>
          <w:b/>
          <w:szCs w:val="22"/>
        </w:rPr>
        <w:t xml:space="preserve"> 25 </w:t>
      </w:r>
      <w:r w:rsidRPr="002E571A">
        <w:rPr>
          <w:rFonts w:cs="Arial"/>
          <w:b/>
          <w:szCs w:val="22"/>
        </w:rPr>
        <w:t xml:space="preserve">» </w:t>
      </w:r>
      <w:r w:rsidR="00D82CDF">
        <w:rPr>
          <w:rFonts w:cs="Arial"/>
          <w:b/>
          <w:szCs w:val="22"/>
        </w:rPr>
        <w:t>апреля</w:t>
      </w:r>
      <w:r w:rsidRPr="002E571A">
        <w:rPr>
          <w:rFonts w:cs="Arial"/>
          <w:b/>
          <w:szCs w:val="22"/>
        </w:rPr>
        <w:t xml:space="preserve"> </w:t>
      </w:r>
      <w:r w:rsidR="00D82CDF">
        <w:rPr>
          <w:rFonts w:cs="Arial"/>
          <w:b/>
          <w:szCs w:val="22"/>
        </w:rPr>
        <w:t>2016</w:t>
      </w:r>
      <w:r w:rsidRPr="002E571A">
        <w:rPr>
          <w:rFonts w:cs="Arial"/>
          <w:b/>
          <w:szCs w:val="22"/>
        </w:rPr>
        <w:t xml:space="preserve"> года.</w:t>
      </w:r>
    </w:p>
    <w:p w:rsidR="00DE7BED" w:rsidRPr="002E571A" w:rsidRDefault="00DE7BED" w:rsidP="00DE7BED">
      <w:pPr>
        <w:ind w:left="708"/>
        <w:jc w:val="both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Срок для определения победителя – до «</w:t>
      </w:r>
      <w:r w:rsidR="00D82CDF">
        <w:rPr>
          <w:rFonts w:cs="Arial"/>
          <w:b/>
          <w:szCs w:val="22"/>
        </w:rPr>
        <w:t xml:space="preserve"> 30 </w:t>
      </w:r>
      <w:r w:rsidRPr="002E571A">
        <w:rPr>
          <w:rFonts w:cs="Arial"/>
          <w:b/>
          <w:szCs w:val="22"/>
        </w:rPr>
        <w:t xml:space="preserve">» </w:t>
      </w:r>
      <w:r w:rsidR="00D82CDF">
        <w:rPr>
          <w:rFonts w:cs="Arial"/>
          <w:b/>
          <w:szCs w:val="22"/>
        </w:rPr>
        <w:t>июня</w:t>
      </w:r>
      <w:r w:rsidRPr="002E571A">
        <w:rPr>
          <w:rFonts w:cs="Arial"/>
          <w:b/>
          <w:szCs w:val="22"/>
        </w:rPr>
        <w:t xml:space="preserve"> </w:t>
      </w:r>
      <w:r w:rsidR="00D82CDF">
        <w:rPr>
          <w:rFonts w:cs="Arial"/>
          <w:b/>
          <w:szCs w:val="22"/>
        </w:rPr>
        <w:t>2016</w:t>
      </w:r>
      <w:r w:rsidRPr="002E571A">
        <w:rPr>
          <w:rFonts w:cs="Arial"/>
          <w:b/>
          <w:szCs w:val="22"/>
        </w:rPr>
        <w:t xml:space="preserve"> года.</w:t>
      </w:r>
    </w:p>
    <w:p w:rsidR="00DE7BED" w:rsidRPr="002E571A" w:rsidRDefault="00DE7BED" w:rsidP="00DE7BED">
      <w:pPr>
        <w:ind w:firstLine="708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DE7BED" w:rsidRPr="002E571A" w:rsidRDefault="00DE7BED" w:rsidP="00DE7BED">
      <w:pPr>
        <w:ind w:firstLine="708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Общество имеет право продлить срок приема оферт.</w:t>
      </w:r>
    </w:p>
    <w:p w:rsidR="00DE7BED" w:rsidRPr="002E571A" w:rsidRDefault="00DE7BED" w:rsidP="00DE7BED">
      <w:pPr>
        <w:ind w:firstLine="708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Общество имеет право внести изменения в условия настоящего предложения делать оферты вплоть до указанного выше срока окончания приема оферт. При этом срок подачи оферт будет продлен так, чтобы </w:t>
      </w:r>
      <w:r w:rsidRPr="002E571A">
        <w:t>со дня размещения внесенных изменений до окончания срока подачи оферт новый срок составлял не менее 6 (Шести) рабочих дней, а в случае изменения предмета закупки – не менее 10 (Десяти) рабочих дней.</w:t>
      </w:r>
    </w:p>
    <w:p w:rsidR="00DE7BED" w:rsidRPr="002E571A" w:rsidRDefault="00DE7BED" w:rsidP="00DE7BED">
      <w:pPr>
        <w:ind w:firstLine="708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Общество ответит на Ваши письменные запросы, касающиеся разъяснений настоящего предложения, полученные не позднее «</w:t>
      </w:r>
      <w:r w:rsidR="00D82CDF">
        <w:rPr>
          <w:rFonts w:cs="Arial"/>
          <w:szCs w:val="22"/>
        </w:rPr>
        <w:t xml:space="preserve"> 21 </w:t>
      </w:r>
      <w:r w:rsidRPr="002E571A">
        <w:rPr>
          <w:rFonts w:cs="Arial"/>
          <w:szCs w:val="22"/>
        </w:rPr>
        <w:t xml:space="preserve">» </w:t>
      </w:r>
      <w:r w:rsidR="00D82CDF">
        <w:rPr>
          <w:rFonts w:cs="Arial"/>
          <w:szCs w:val="22"/>
        </w:rPr>
        <w:t>апреля</w:t>
      </w:r>
      <w:r w:rsidRPr="002E571A">
        <w:rPr>
          <w:rFonts w:cs="Arial"/>
          <w:szCs w:val="22"/>
        </w:rPr>
        <w:t xml:space="preserve"> </w:t>
      </w:r>
      <w:r w:rsidR="00D82CDF">
        <w:rPr>
          <w:rFonts w:cs="Arial"/>
          <w:szCs w:val="22"/>
        </w:rPr>
        <w:t>2016</w:t>
      </w:r>
      <w:r w:rsidRPr="002E571A">
        <w:rPr>
          <w:rFonts w:cs="Arial"/>
          <w:szCs w:val="22"/>
        </w:rPr>
        <w:t xml:space="preserve"> года.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82CDF" w:rsidRPr="006A4730" w:rsidRDefault="00D82CDF" w:rsidP="00D82CDF">
      <w:pPr>
        <w:jc w:val="both"/>
        <w:rPr>
          <w:rFonts w:cs="Arial"/>
          <w:b/>
          <w:szCs w:val="22"/>
          <w:u w:val="single"/>
        </w:rPr>
      </w:pPr>
      <w:r w:rsidRPr="006A4730">
        <w:rPr>
          <w:rFonts w:cs="Arial"/>
          <w:b/>
          <w:szCs w:val="22"/>
          <w:u w:val="single"/>
        </w:rPr>
        <w:t>По вопросам технического характера обращаться:</w:t>
      </w:r>
    </w:p>
    <w:p w:rsidR="00D82CDF" w:rsidRPr="006A4730" w:rsidRDefault="00D82CDF" w:rsidP="00D82CDF">
      <w:pPr>
        <w:spacing w:before="0"/>
        <w:jc w:val="both"/>
        <w:rPr>
          <w:rFonts w:cs="Arial"/>
          <w:szCs w:val="22"/>
        </w:rPr>
      </w:pPr>
      <w:r w:rsidRPr="006A4730">
        <w:rPr>
          <w:rFonts w:cs="Arial"/>
          <w:szCs w:val="22"/>
        </w:rPr>
        <w:t>Начальник сектора закупки услуг КС отдела закупки услуг</w:t>
      </w:r>
      <w:r>
        <w:rPr>
          <w:rFonts w:cs="Arial"/>
          <w:szCs w:val="22"/>
        </w:rPr>
        <w:t xml:space="preserve"> </w:t>
      </w:r>
      <w:r w:rsidRPr="006A4730">
        <w:rPr>
          <w:rFonts w:cs="Arial"/>
          <w:szCs w:val="22"/>
        </w:rPr>
        <w:t>Бедарев Владимир Александрович.</w:t>
      </w:r>
    </w:p>
    <w:p w:rsidR="00D82CDF" w:rsidRPr="006A4730" w:rsidRDefault="00D82CDF" w:rsidP="00D82CDF">
      <w:pPr>
        <w:spacing w:before="0"/>
        <w:jc w:val="both"/>
        <w:rPr>
          <w:rFonts w:cs="Arial"/>
          <w:szCs w:val="22"/>
        </w:rPr>
      </w:pPr>
      <w:r w:rsidRPr="006A4730">
        <w:rPr>
          <w:rFonts w:cs="Arial"/>
          <w:szCs w:val="22"/>
        </w:rPr>
        <w:t xml:space="preserve">Контактные данные: телефон: (4852) 49-87-31, факс (4852) 49-93-02, </w:t>
      </w:r>
    </w:p>
    <w:p w:rsidR="00D82CDF" w:rsidRPr="006A4730" w:rsidRDefault="00D82CDF" w:rsidP="00D82CDF">
      <w:pPr>
        <w:spacing w:before="0"/>
        <w:jc w:val="both"/>
        <w:rPr>
          <w:rStyle w:val="a8"/>
          <w:rFonts w:cs="Arial"/>
          <w:szCs w:val="22"/>
          <w:lang w:val="en-US"/>
        </w:rPr>
      </w:pPr>
      <w:r w:rsidRPr="006A4730">
        <w:rPr>
          <w:rFonts w:cs="Arial"/>
          <w:szCs w:val="22"/>
          <w:lang w:val="en-US"/>
        </w:rPr>
        <w:t xml:space="preserve">E-mail: </w:t>
      </w:r>
      <w:hyperlink r:id="rId8" w:history="1">
        <w:r w:rsidRPr="006A4730">
          <w:rPr>
            <w:rStyle w:val="a8"/>
            <w:rFonts w:cs="Arial"/>
            <w:szCs w:val="22"/>
            <w:lang w:val="en-US"/>
          </w:rPr>
          <w:t>BedarevVA@yanos.slavneft.ru</w:t>
        </w:r>
      </w:hyperlink>
    </w:p>
    <w:p w:rsidR="00D82CDF" w:rsidRPr="006A4730" w:rsidRDefault="00D82CDF" w:rsidP="00D82CDF">
      <w:pPr>
        <w:jc w:val="both"/>
        <w:rPr>
          <w:rFonts w:cs="Arial"/>
          <w:b/>
          <w:szCs w:val="22"/>
          <w:u w:val="single"/>
        </w:rPr>
      </w:pPr>
      <w:r w:rsidRPr="006A4730">
        <w:rPr>
          <w:rFonts w:cs="Arial"/>
          <w:b/>
          <w:szCs w:val="22"/>
          <w:u w:val="single"/>
        </w:rPr>
        <w:t>По вопросам организационного характера обращаться:</w:t>
      </w:r>
    </w:p>
    <w:p w:rsidR="00D82CDF" w:rsidRPr="006A4730" w:rsidRDefault="00D82CDF" w:rsidP="00D82CDF">
      <w:pPr>
        <w:spacing w:before="0"/>
        <w:jc w:val="both"/>
        <w:rPr>
          <w:rFonts w:cs="Arial"/>
          <w:szCs w:val="22"/>
        </w:rPr>
      </w:pPr>
      <w:r w:rsidRPr="006A4730">
        <w:rPr>
          <w:rFonts w:cs="Arial"/>
          <w:szCs w:val="22"/>
        </w:rPr>
        <w:t>Ведущий специалист Тендерного комитета</w:t>
      </w:r>
      <w:r>
        <w:rPr>
          <w:rFonts w:cs="Arial"/>
          <w:szCs w:val="22"/>
        </w:rPr>
        <w:t xml:space="preserve"> </w:t>
      </w:r>
      <w:r w:rsidRPr="006A4730">
        <w:rPr>
          <w:rFonts w:cs="Arial"/>
          <w:szCs w:val="22"/>
        </w:rPr>
        <w:t>Кузьменков Сергей Викторович.</w:t>
      </w:r>
    </w:p>
    <w:p w:rsidR="00D82CDF" w:rsidRPr="006A4730" w:rsidRDefault="00D82CDF" w:rsidP="00D82CDF">
      <w:pPr>
        <w:spacing w:before="0"/>
        <w:jc w:val="both"/>
        <w:rPr>
          <w:rFonts w:cs="Arial"/>
          <w:szCs w:val="22"/>
        </w:rPr>
      </w:pPr>
      <w:r w:rsidRPr="006A4730">
        <w:rPr>
          <w:rFonts w:cs="Arial"/>
          <w:szCs w:val="22"/>
        </w:rPr>
        <w:t xml:space="preserve">Контактные данные: телефон: (4852) 49-81-14, факс: (4852) 49-93-00, </w:t>
      </w:r>
    </w:p>
    <w:p w:rsidR="00D82CDF" w:rsidRPr="006A4730" w:rsidRDefault="00D82CDF" w:rsidP="00D82CDF">
      <w:pPr>
        <w:spacing w:before="0"/>
        <w:jc w:val="both"/>
        <w:rPr>
          <w:rFonts w:cs="Arial"/>
          <w:color w:val="FF0000"/>
          <w:szCs w:val="22"/>
          <w:lang w:val="en-US"/>
        </w:rPr>
      </w:pPr>
      <w:r w:rsidRPr="006A4730">
        <w:rPr>
          <w:rFonts w:cs="Arial"/>
          <w:szCs w:val="22"/>
          <w:lang w:val="en-US"/>
        </w:rPr>
        <w:t>E-mail:</w:t>
      </w:r>
      <w:r w:rsidRPr="006A4730">
        <w:rPr>
          <w:rFonts w:cs="Arial"/>
          <w:color w:val="FF0000"/>
          <w:szCs w:val="22"/>
          <w:lang w:val="en-US"/>
        </w:rPr>
        <w:t xml:space="preserve"> </w:t>
      </w:r>
      <w:hyperlink r:id="rId9" w:history="1">
        <w:r w:rsidRPr="006A4730">
          <w:rPr>
            <w:rStyle w:val="a8"/>
            <w:rFonts w:cs="Arial"/>
            <w:szCs w:val="22"/>
            <w:lang w:val="en-US"/>
          </w:rPr>
          <w:t>KuzmenkovSV@yanos.slavneft.ru</w:t>
        </w:r>
      </w:hyperlink>
    </w:p>
    <w:p w:rsidR="00DE7BED" w:rsidRPr="002E571A" w:rsidRDefault="00DE7BED" w:rsidP="00DE7BED">
      <w:pPr>
        <w:ind w:firstLine="708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5D2308">
        <w:rPr>
          <w:color w:val="0000FF"/>
          <w:szCs w:val="22"/>
          <w:u w:val="single"/>
        </w:rPr>
        <w:t>http://www.refinery.yaroslavl.su/index.php?module=tend&amp;page=stop</w:t>
      </w:r>
      <w:r w:rsidRPr="002E571A">
        <w:rPr>
          <w:rFonts w:cs="Arial"/>
          <w:szCs w:val="22"/>
        </w:rPr>
        <w:t>.</w:t>
      </w:r>
    </w:p>
    <w:p w:rsidR="00DE7BED" w:rsidRPr="002E571A" w:rsidRDefault="00DE7BED" w:rsidP="00DE7BED">
      <w:pPr>
        <w:ind w:firstLine="720"/>
        <w:jc w:val="both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 xml:space="preserve">Внимание: настоящее </w:t>
      </w:r>
      <w:proofErr w:type="gramStart"/>
      <w:r w:rsidRPr="002E571A">
        <w:rPr>
          <w:rFonts w:cs="Arial"/>
          <w:b/>
          <w:szCs w:val="22"/>
        </w:rPr>
        <w:t>предложение</w:t>
      </w:r>
      <w:proofErr w:type="gramEnd"/>
      <w:r w:rsidRPr="002E571A">
        <w:rPr>
          <w:rFonts w:cs="Arial"/>
          <w:b/>
          <w:szCs w:val="22"/>
        </w:rPr>
        <w:t xml:space="preserve"> ни при </w:t>
      </w:r>
      <w:proofErr w:type="gramStart"/>
      <w:r w:rsidRPr="002E571A">
        <w:rPr>
          <w:rFonts w:cs="Arial"/>
          <w:b/>
          <w:szCs w:val="22"/>
        </w:rPr>
        <w:t>каких</w:t>
      </w:r>
      <w:proofErr w:type="gramEnd"/>
      <w:r w:rsidRPr="002E571A">
        <w:rPr>
          <w:rFonts w:cs="Arial"/>
          <w:b/>
          <w:szCs w:val="22"/>
        </w:rPr>
        <w:t xml:space="preserve"> обстоятельствах не может расцениваться как публичная оферта. Соответственно, Общество не </w:t>
      </w:r>
      <w:proofErr w:type="gramStart"/>
      <w:r w:rsidRPr="002E571A">
        <w:rPr>
          <w:rFonts w:cs="Arial"/>
          <w:b/>
          <w:szCs w:val="22"/>
        </w:rPr>
        <w:t>несет какой бы то ни было</w:t>
      </w:r>
      <w:proofErr w:type="gramEnd"/>
      <w:r w:rsidRPr="002E571A">
        <w:rPr>
          <w:rFonts w:cs="Arial"/>
          <w:b/>
          <w:szCs w:val="22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DE7BED" w:rsidRPr="002E571A" w:rsidRDefault="00DE7BED" w:rsidP="00DE7BED">
      <w:pPr>
        <w:ind w:firstLine="708"/>
        <w:jc w:val="both"/>
        <w:rPr>
          <w:rFonts w:cs="Arial"/>
          <w:szCs w:val="22"/>
        </w:rPr>
      </w:pPr>
      <w:proofErr w:type="gramStart"/>
      <w:r w:rsidRPr="002E571A">
        <w:rPr>
          <w:rFonts w:cs="Arial"/>
          <w:szCs w:val="22"/>
        </w:rPr>
        <w:t xml:space="preserve">Общество имеет право на основании соответствующего решения Тендерной комиссии в любое время отказаться от проведения тендера, либо завершить тендер без заключения договора по его результатам, не неся никакой ответственности перед участниками закупки или </w:t>
      </w:r>
      <w:r w:rsidRPr="002E571A">
        <w:rPr>
          <w:rFonts w:cs="Arial"/>
          <w:szCs w:val="22"/>
        </w:rPr>
        <w:lastRenderedPageBreak/>
        <w:t>третьими лицами, которым такое действие может принести убытки (в том числе, не возмещая участнику закупки расходы, понесенные им в связи с участием).</w:t>
      </w:r>
      <w:proofErr w:type="gramEnd"/>
      <w:r w:rsidRPr="002E571A">
        <w:rPr>
          <w:rFonts w:cs="Arial"/>
          <w:szCs w:val="22"/>
        </w:rPr>
        <w:t xml:space="preserve"> Информация о таком решении размещается Обществом на официальном сайте  не позднее следующего рабочего дня после утверждения такого решения Тендерной комиссией. </w:t>
      </w:r>
    </w:p>
    <w:p w:rsidR="00DE7BED" w:rsidRPr="002E571A" w:rsidRDefault="00DE7BED" w:rsidP="00DE7BED">
      <w:pPr>
        <w:ind w:firstLine="708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Общество имеет право на основании соответствующего решения Тендерной комиссии признать тендер несостоявшимся, если по окончании срока приема оферт:</w:t>
      </w:r>
    </w:p>
    <w:p w:rsidR="00DE7BED" w:rsidRPr="002E571A" w:rsidRDefault="00DE7BED" w:rsidP="00DE7BED">
      <w:pPr>
        <w:pStyle w:val="a6"/>
        <w:numPr>
          <w:ilvl w:val="0"/>
          <w:numId w:val="2"/>
        </w:numPr>
        <w:ind w:left="1134" w:hanging="425"/>
        <w:contextualSpacing w:val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не подана ни одна оферта (с учетом оферт, отозванных участниками закупки);</w:t>
      </w:r>
    </w:p>
    <w:p w:rsidR="00DE7BED" w:rsidRPr="002E571A" w:rsidRDefault="00DE7BED" w:rsidP="00DE7BED">
      <w:pPr>
        <w:pStyle w:val="a6"/>
        <w:numPr>
          <w:ilvl w:val="0"/>
          <w:numId w:val="2"/>
        </w:numPr>
        <w:ind w:left="1134" w:hanging="425"/>
        <w:contextualSpacing w:val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ни одна оферта не соответствует требованиям к предмету оферты, установленным в настоящем предложении делать оферты;</w:t>
      </w:r>
    </w:p>
    <w:p w:rsidR="00DE7BED" w:rsidRPr="002E571A" w:rsidRDefault="00DE7BED" w:rsidP="00DE7BED">
      <w:pPr>
        <w:pStyle w:val="a6"/>
        <w:numPr>
          <w:ilvl w:val="0"/>
          <w:numId w:val="2"/>
        </w:numPr>
        <w:ind w:left="1134" w:hanging="425"/>
        <w:contextualSpacing w:val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все поданные оферты отклонены.</w:t>
      </w:r>
    </w:p>
    <w:p w:rsidR="00DE7BED" w:rsidRPr="002E571A" w:rsidRDefault="00DE7BED" w:rsidP="00DE7BED">
      <w:pPr>
        <w:ind w:firstLine="708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DE7BED" w:rsidRPr="007D3296" w:rsidRDefault="00DE7BED" w:rsidP="00DE7BED">
      <w:pPr>
        <w:ind w:firstLine="708"/>
        <w:jc w:val="both"/>
        <w:rPr>
          <w:rFonts w:cs="Arial"/>
          <w:color w:val="FF0000"/>
          <w:szCs w:val="22"/>
        </w:rPr>
      </w:pPr>
      <w:r w:rsidRPr="002E571A">
        <w:rPr>
          <w:rFonts w:cs="Arial"/>
          <w:szCs w:val="22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2E571A">
        <w:rPr>
          <w:rFonts w:cs="Arial"/>
          <w:szCs w:val="22"/>
        </w:rPr>
        <w:t>с даты получения</w:t>
      </w:r>
      <w:proofErr w:type="gramEnd"/>
      <w:r w:rsidRPr="002E571A">
        <w:rPr>
          <w:rFonts w:cs="Arial"/>
          <w:szCs w:val="22"/>
        </w:rPr>
        <w:t xml:space="preserve"> настоящего предложения, должны пройти аккредитацию в соответствии с правилами, размещенными на  </w:t>
      </w:r>
      <w:r w:rsidR="005D2308">
        <w:rPr>
          <w:color w:val="0000FF"/>
          <w:szCs w:val="22"/>
          <w:u w:val="single"/>
        </w:rPr>
        <w:t>http://www.refinery.yaroslavl.su/index.php?module=tend&amp;page=stop</w:t>
      </w:r>
      <w:r w:rsidRPr="007D3296">
        <w:rPr>
          <w:rFonts w:cs="Arial"/>
          <w:color w:val="FF0000"/>
          <w:szCs w:val="22"/>
        </w:rPr>
        <w:t>.</w:t>
      </w:r>
    </w:p>
    <w:p w:rsidR="00DE7BED" w:rsidRPr="002E571A" w:rsidRDefault="00DE7BED" w:rsidP="00DE7BED">
      <w:pPr>
        <w:ind w:firstLine="708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DE7BED" w:rsidRPr="007D3296" w:rsidRDefault="00DE7BED" w:rsidP="00DE7BED">
      <w:pPr>
        <w:ind w:firstLine="708"/>
        <w:jc w:val="both"/>
        <w:rPr>
          <w:rFonts w:cs="Arial"/>
          <w:color w:val="FF0000"/>
          <w:szCs w:val="22"/>
        </w:rPr>
      </w:pPr>
      <w:proofErr w:type="gramStart"/>
      <w:r w:rsidRPr="002E571A">
        <w:rPr>
          <w:rFonts w:cs="Arial"/>
          <w:szCs w:val="22"/>
        </w:rPr>
        <w:t xml:space="preserve">Для подтверждения имеющегося статуса «аккредитован» участник закупки, если он не относятся к категориям контрагентов, для которых, согласно Процедуре закупочной деятельности, аккредитация не проводится, должен направить </w:t>
      </w:r>
      <w:r w:rsidRPr="002E571A">
        <w:rPr>
          <w:szCs w:val="22"/>
        </w:rPr>
        <w:t xml:space="preserve">в составе технической части оферты </w:t>
      </w:r>
      <w:r w:rsidRPr="002E571A">
        <w:rPr>
          <w:rFonts w:cs="Arial"/>
          <w:szCs w:val="22"/>
        </w:rPr>
        <w:t>копию уведомления о прохождении аккредитации (при условии, что статус «аккредитован» действителен в течение не менее 4 (Четырех) месяцев после даты окончания приема оферт).</w:t>
      </w:r>
      <w:proofErr w:type="gramEnd"/>
      <w:r w:rsidRPr="002E571A">
        <w:rPr>
          <w:rFonts w:cs="Arial"/>
          <w:szCs w:val="22"/>
        </w:rPr>
        <w:t xml:space="preserve"> В противном случае участник закупки должен направить в отдельном конверте с пометкой «На аккредитацию» пакет документов на аккредитацию в соответствии с правилами, размещенными на  </w:t>
      </w:r>
      <w:r w:rsidR="00B51481">
        <w:rPr>
          <w:color w:val="0000FF"/>
          <w:szCs w:val="22"/>
          <w:u w:val="single"/>
        </w:rPr>
        <w:t>http://www.refinery.yaroslavl.su/index.php?module=tend&amp;page=stop</w:t>
      </w:r>
      <w:r w:rsidRPr="007D3296">
        <w:rPr>
          <w:rFonts w:cs="Arial"/>
          <w:color w:val="FF0000"/>
          <w:szCs w:val="22"/>
        </w:rPr>
        <w:t>.</w:t>
      </w:r>
    </w:p>
    <w:p w:rsidR="00DE7BED" w:rsidRDefault="00DE7BED" w:rsidP="00DE7BED">
      <w:pPr>
        <w:ind w:firstLine="708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Если участник закупки не выполнил условия настоящего предложения делать оферты  в отношении оформления и представления документов на аккредитацию (при предоставлении документов на аккредитацию вместе с офертой), Общество не гарантирует рассмотрение документов в срок, позволяющий такому участнику закупки стать победителем процедуры закупки.</w:t>
      </w:r>
    </w:p>
    <w:p w:rsidR="00DE7BED" w:rsidRPr="002E571A" w:rsidRDefault="00DE7BED" w:rsidP="00DE7BED">
      <w:pPr>
        <w:ind w:firstLine="708"/>
        <w:jc w:val="both"/>
        <w:rPr>
          <w:szCs w:val="22"/>
        </w:rPr>
      </w:pPr>
      <w:proofErr w:type="gramStart"/>
      <w:r w:rsidRPr="002E571A">
        <w:rPr>
          <w:szCs w:val="22"/>
        </w:rPr>
        <w:t>Участник закупки вправе обжаловать в Конкурсной комиссии Общества действия (бездействие) Общества в рамках проведения тендера, если полагает, что такие действия (бездействие) нарушают его права и законные интересы, в любое время с момента размещения настоящего предложения делать оферты на интернет-сайте Общества и не позднее, чем через 10 (Десять) рабочих дней со дня размещения информации о результатах тендера на интернет-сайте Общества.</w:t>
      </w:r>
      <w:proofErr w:type="gramEnd"/>
      <w:r w:rsidRPr="002E571A">
        <w:rPr>
          <w:szCs w:val="22"/>
        </w:rPr>
        <w:t xml:space="preserve"> Жалоба на установленные в настоящем предложении делать оферты условия и положения может быть подана не позднее окончания срока подачи оферт.</w:t>
      </w:r>
    </w:p>
    <w:p w:rsidR="00DE7BED" w:rsidRPr="002E571A" w:rsidRDefault="00DE7BED" w:rsidP="00DE7BED">
      <w:pPr>
        <w:ind w:firstLine="708"/>
        <w:jc w:val="both"/>
        <w:rPr>
          <w:szCs w:val="22"/>
        </w:rPr>
      </w:pPr>
      <w:r w:rsidRPr="002E571A">
        <w:rPr>
          <w:szCs w:val="22"/>
        </w:rPr>
        <w:t>Жалоба в письменном виде направляется в Тендерный комитет Общества по адресу</w:t>
      </w:r>
      <w:r w:rsidR="00B51481">
        <w:rPr>
          <w:szCs w:val="22"/>
        </w:rPr>
        <w:t>:</w:t>
      </w:r>
      <w:r w:rsidRPr="002E571A">
        <w:rPr>
          <w:szCs w:val="22"/>
        </w:rPr>
        <w:t xml:space="preserve"> </w:t>
      </w:r>
      <w:r w:rsidR="00B51481" w:rsidRPr="003C412D">
        <w:rPr>
          <w:rFonts w:cs="Arial"/>
          <w:szCs w:val="22"/>
        </w:rPr>
        <w:t>1500</w:t>
      </w:r>
      <w:r w:rsidR="006372D9">
        <w:rPr>
          <w:rFonts w:cs="Arial"/>
          <w:szCs w:val="22"/>
        </w:rPr>
        <w:t>23</w:t>
      </w:r>
      <w:r w:rsidR="00B51481" w:rsidRPr="003C412D">
        <w:rPr>
          <w:rFonts w:cs="Arial"/>
          <w:szCs w:val="22"/>
        </w:rPr>
        <w:t>, г. Ярославль, Московский пр., д.130, в Тендерный комитет</w:t>
      </w:r>
      <w:r w:rsidRPr="002E571A">
        <w:rPr>
          <w:szCs w:val="22"/>
        </w:rPr>
        <w:t xml:space="preserve">. В жалобе указываются: обжалуемое вынесенное решение </w:t>
      </w:r>
      <w:r>
        <w:rPr>
          <w:szCs w:val="22"/>
        </w:rPr>
        <w:t>ОАО «Славнефть-ЯНОС»</w:t>
      </w:r>
      <w:r w:rsidRPr="002E571A">
        <w:rPr>
          <w:szCs w:val="22"/>
        </w:rPr>
        <w:t xml:space="preserve">, обжалуемые действия (бездействие) </w:t>
      </w:r>
      <w:r>
        <w:rPr>
          <w:szCs w:val="22"/>
        </w:rPr>
        <w:t>ОАО «Славнефть-ЯНОС»</w:t>
      </w:r>
      <w:r w:rsidRPr="002E571A">
        <w:rPr>
          <w:szCs w:val="22"/>
        </w:rPr>
        <w:t>; нормы Процедуры закупочной деятельности, которые, по мнению подателя жалобы, были нарушены; предложения подателя жалобы. К жалобе прилагаются документы, обосновывающие позицию подателя жалобы.</w:t>
      </w:r>
    </w:p>
    <w:p w:rsidR="00DE7BED" w:rsidRPr="002E571A" w:rsidRDefault="00DE7BED" w:rsidP="00DE7BED">
      <w:pPr>
        <w:ind w:firstLine="708"/>
        <w:jc w:val="both"/>
        <w:rPr>
          <w:rFonts w:cs="Arial"/>
          <w:szCs w:val="22"/>
        </w:rPr>
      </w:pPr>
      <w:r w:rsidRPr="002E571A">
        <w:rPr>
          <w:szCs w:val="22"/>
        </w:rPr>
        <w:t xml:space="preserve">Решения, принятые по результатам рассмотрения жалобы, доводятся до участника закупки в течение не более 45 (Сорока пяти) календарных дней со дня ее получения. </w:t>
      </w:r>
    </w:p>
    <w:p w:rsidR="00DE7BED" w:rsidRDefault="00DE7BED" w:rsidP="00DE7BED">
      <w:pPr>
        <w:ind w:firstLine="708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Сообщаем, что в целях выявления и предупреждения фактов коррупции, мошенничества и иных злоупотреблений </w:t>
      </w:r>
      <w:r>
        <w:rPr>
          <w:rFonts w:cs="Arial"/>
          <w:szCs w:val="22"/>
        </w:rPr>
        <w:t>ОАО «Славнефть-ЯНОС»</w:t>
      </w:r>
      <w:r w:rsidRPr="002E571A">
        <w:rPr>
          <w:rFonts w:cs="Arial"/>
          <w:szCs w:val="22"/>
        </w:rPr>
        <w:t xml:space="preserve"> организована круглосуточная «Горячая линия», по которой Вы можете сообщить о ставших известными Вам </w:t>
      </w:r>
      <w:r w:rsidRPr="002E571A">
        <w:rPr>
          <w:rFonts w:cs="Arial"/>
          <w:szCs w:val="22"/>
        </w:rPr>
        <w:lastRenderedPageBreak/>
        <w:t xml:space="preserve">случаях совершения противоправных </w:t>
      </w:r>
      <w:proofErr w:type="gramStart"/>
      <w:r w:rsidRPr="002E571A">
        <w:rPr>
          <w:rFonts w:cs="Arial"/>
          <w:szCs w:val="22"/>
        </w:rPr>
        <w:t>действий</w:t>
      </w:r>
      <w:proofErr w:type="gramEnd"/>
      <w:r w:rsidRPr="002E571A">
        <w:rPr>
          <w:rFonts w:cs="Arial"/>
          <w:szCs w:val="22"/>
        </w:rPr>
        <w:t xml:space="preserve"> как работниками Общества, так и в отношении них. Телефон «Горячей линии»: </w:t>
      </w:r>
      <w:r w:rsidR="001D0E4A" w:rsidRPr="001D0E4A">
        <w:rPr>
          <w:rFonts w:cs="Arial"/>
          <w:szCs w:val="22"/>
        </w:rPr>
        <w:t xml:space="preserve">+7 (4852) 49-93-33, электронная почта </w:t>
      </w:r>
      <w:hyperlink r:id="rId10" w:history="1">
        <w:r w:rsidR="00D82CDF" w:rsidRPr="00175C3E">
          <w:rPr>
            <w:rStyle w:val="a8"/>
            <w:rFonts w:cs="Arial"/>
            <w:szCs w:val="22"/>
          </w:rPr>
          <w:t>hotline@yanos.slavneft.ru</w:t>
        </w:r>
      </w:hyperlink>
    </w:p>
    <w:p w:rsidR="00DE7BED" w:rsidRPr="00B445D7" w:rsidRDefault="00DE7BED" w:rsidP="00D82CDF">
      <w:pPr>
        <w:spacing w:before="240"/>
      </w:pPr>
      <w:r w:rsidRPr="00B445D7">
        <w:t>Перечень документов в сост</w:t>
      </w:r>
      <w:r w:rsidR="00E85DE8">
        <w:t xml:space="preserve">аве Предложения делать </w:t>
      </w:r>
      <w:r w:rsidR="00E85DE8" w:rsidRPr="00954C5D">
        <w:t xml:space="preserve">оферты </w:t>
      </w:r>
      <w:r w:rsidR="00E85DE8" w:rsidRPr="002F40A1">
        <w:t>№</w:t>
      </w:r>
      <w:r w:rsidR="004951C6" w:rsidRPr="002F40A1">
        <w:t>0</w:t>
      </w:r>
      <w:r w:rsidR="002F40A1" w:rsidRPr="002F40A1">
        <w:t>93</w:t>
      </w:r>
      <w:r w:rsidR="00E85DE8" w:rsidRPr="002F40A1">
        <w:t>-</w:t>
      </w:r>
      <w:r w:rsidR="00E85DE8" w:rsidRPr="004951C6">
        <w:t>КР</w:t>
      </w:r>
      <w:r w:rsidR="00E85DE8">
        <w:t>-201</w:t>
      </w:r>
      <w:r w:rsidR="004951C6">
        <w:t>6</w:t>
      </w:r>
      <w:r w:rsidRPr="00B445D7">
        <w:t xml:space="preserve"> от </w:t>
      </w:r>
      <w:r w:rsidR="00D82CDF">
        <w:t>11.04.16:</w:t>
      </w:r>
    </w:p>
    <w:p w:rsidR="00DE7BED" w:rsidRPr="00B25A57" w:rsidRDefault="00DE7BED" w:rsidP="00DE7BED">
      <w:r w:rsidRPr="00B445D7">
        <w:t xml:space="preserve">1. </w:t>
      </w:r>
      <w:r w:rsidRPr="00B25A57">
        <w:t>Извещение о проведении тендера (настоящий документ) в 1 экз.</w:t>
      </w:r>
    </w:p>
    <w:p w:rsidR="00DE7BED" w:rsidRPr="00B25A57" w:rsidRDefault="00DE7BED" w:rsidP="00DE7BED">
      <w:r w:rsidRPr="00B25A57">
        <w:t>2. Требования к предмету оферты в 1 экз.</w:t>
      </w:r>
    </w:p>
    <w:p w:rsidR="00DE7BED" w:rsidRPr="00B25A57" w:rsidRDefault="00DE7BED" w:rsidP="00DE7BED">
      <w:r w:rsidRPr="00B25A57">
        <w:t>3. Проект договора в 1 экз.</w:t>
      </w:r>
    </w:p>
    <w:p w:rsidR="00DE7BED" w:rsidRPr="00B25A57" w:rsidRDefault="00DE7BED" w:rsidP="00DE7BED">
      <w:r w:rsidRPr="00B25A57">
        <w:t xml:space="preserve">4. </w:t>
      </w:r>
      <w:r w:rsidR="00B25A57" w:rsidRPr="00B25A57">
        <w:t>Форма «</w:t>
      </w:r>
      <w:r w:rsidRPr="00B25A57">
        <w:t>Извещение о согласии сделать оферту</w:t>
      </w:r>
      <w:r w:rsidR="00B25A57" w:rsidRPr="00B25A57">
        <w:t>»</w:t>
      </w:r>
      <w:r w:rsidRPr="00B25A57">
        <w:t xml:space="preserve">  в 1 экз.</w:t>
      </w:r>
    </w:p>
    <w:p w:rsidR="00DE7BED" w:rsidRPr="00B25A57" w:rsidRDefault="00DE7BED" w:rsidP="00DE7BED">
      <w:r w:rsidRPr="00B25A57">
        <w:t xml:space="preserve">5. </w:t>
      </w:r>
      <w:r w:rsidR="00B25A57" w:rsidRPr="00B25A57">
        <w:t>Форма «</w:t>
      </w:r>
      <w:r w:rsidRPr="00B25A57">
        <w:t>Предложение о заключении договора</w:t>
      </w:r>
      <w:r w:rsidR="00B25A57" w:rsidRPr="00B25A57">
        <w:t>»</w:t>
      </w:r>
      <w:r w:rsidRPr="00B25A57">
        <w:t xml:space="preserve"> в 1 экз.</w:t>
      </w:r>
    </w:p>
    <w:p w:rsidR="00DE7BED" w:rsidRPr="00E65152" w:rsidRDefault="0006495D" w:rsidP="00DE7BED">
      <w:r w:rsidRPr="00B25A57">
        <w:t>6</w:t>
      </w:r>
      <w:r w:rsidR="00DE7BED" w:rsidRPr="00B25A57">
        <w:t>. Форма «</w:t>
      </w:r>
      <w:r w:rsidR="00DE7BED" w:rsidRPr="00E65152">
        <w:t>Перечень аффилированных организаций» в 1 экз.</w:t>
      </w:r>
    </w:p>
    <w:p w:rsidR="00923CDA" w:rsidRPr="00E65152" w:rsidRDefault="00923CDA" w:rsidP="00923CDA">
      <w:r w:rsidRPr="00E65152">
        <w:rPr>
          <w:rFonts w:cs="Arial"/>
          <w:szCs w:val="22"/>
        </w:rPr>
        <w:t xml:space="preserve">7. </w:t>
      </w:r>
      <w:r w:rsidR="00B25A57" w:rsidRPr="00E65152">
        <w:t>Форма</w:t>
      </w:r>
      <w:r w:rsidR="00B25A57" w:rsidRPr="00E65152">
        <w:rPr>
          <w:rFonts w:cs="Arial"/>
          <w:szCs w:val="22"/>
        </w:rPr>
        <w:t xml:space="preserve"> «</w:t>
      </w:r>
      <w:r w:rsidRPr="00E65152">
        <w:rPr>
          <w:rFonts w:cs="Arial"/>
          <w:szCs w:val="22"/>
        </w:rPr>
        <w:t xml:space="preserve">Справка об опыте работы </w:t>
      </w:r>
      <w:proofErr w:type="gramStart"/>
      <w:r w:rsidRPr="00E65152">
        <w:rPr>
          <w:rFonts w:cs="Arial"/>
          <w:szCs w:val="22"/>
        </w:rPr>
        <w:t>за</w:t>
      </w:r>
      <w:proofErr w:type="gramEnd"/>
      <w:r w:rsidRPr="00E65152">
        <w:rPr>
          <w:rFonts w:cs="Arial"/>
          <w:szCs w:val="22"/>
        </w:rPr>
        <w:t xml:space="preserve"> последние 3 года</w:t>
      </w:r>
      <w:r w:rsidR="00B25A57" w:rsidRPr="00E65152">
        <w:rPr>
          <w:rFonts w:cs="Arial"/>
          <w:szCs w:val="22"/>
        </w:rPr>
        <w:t>»</w:t>
      </w:r>
      <w:r w:rsidRPr="00E65152">
        <w:rPr>
          <w:rFonts w:cs="Arial"/>
          <w:szCs w:val="22"/>
        </w:rPr>
        <w:t xml:space="preserve"> </w:t>
      </w:r>
      <w:r w:rsidRPr="00E65152">
        <w:t>в 1 экз.</w:t>
      </w:r>
    </w:p>
    <w:p w:rsidR="00BA2B15" w:rsidRPr="00E65152" w:rsidRDefault="00BA2B15" w:rsidP="00BA2B15">
      <w:pPr>
        <w:rPr>
          <w:rFonts w:cs="Arial"/>
          <w:szCs w:val="22"/>
        </w:rPr>
      </w:pPr>
      <w:r w:rsidRPr="00E65152">
        <w:rPr>
          <w:rFonts w:cs="Arial"/>
          <w:szCs w:val="22"/>
        </w:rPr>
        <w:t xml:space="preserve">8. </w:t>
      </w:r>
      <w:r w:rsidRPr="00E65152">
        <w:t>Форма</w:t>
      </w:r>
      <w:r w:rsidRPr="00E65152">
        <w:rPr>
          <w:rFonts w:cs="Arial"/>
          <w:szCs w:val="22"/>
        </w:rPr>
        <w:t xml:space="preserve"> «Справка о </w:t>
      </w:r>
      <w:proofErr w:type="gramStart"/>
      <w:r w:rsidRPr="00E65152">
        <w:rPr>
          <w:rFonts w:cs="Arial"/>
          <w:szCs w:val="22"/>
        </w:rPr>
        <w:t>Справка</w:t>
      </w:r>
      <w:proofErr w:type="gramEnd"/>
      <w:r w:rsidRPr="00E65152">
        <w:rPr>
          <w:rFonts w:cs="Arial"/>
          <w:szCs w:val="22"/>
        </w:rPr>
        <w:t xml:space="preserve"> о кадровых ресурсах» в 1 экз</w:t>
      </w:r>
      <w:r w:rsidRPr="00E65152">
        <w:t>.</w:t>
      </w:r>
    </w:p>
    <w:p w:rsidR="00923CDA" w:rsidRPr="00FC1E54" w:rsidRDefault="00923CDA" w:rsidP="00DE7BED">
      <w:pPr>
        <w:rPr>
          <w:rFonts w:cs="Arial"/>
          <w:szCs w:val="22"/>
        </w:rPr>
      </w:pPr>
      <w:r w:rsidRPr="00E65152">
        <w:rPr>
          <w:rFonts w:cs="Arial"/>
          <w:szCs w:val="22"/>
        </w:rPr>
        <w:t>9.</w:t>
      </w:r>
      <w:r w:rsidR="00FC1E54" w:rsidRPr="00E65152">
        <w:rPr>
          <w:rFonts w:cs="Arial"/>
          <w:szCs w:val="22"/>
        </w:rPr>
        <w:t xml:space="preserve"> </w:t>
      </w:r>
      <w:r w:rsidR="00B25A57" w:rsidRPr="00E65152">
        <w:t>Форма</w:t>
      </w:r>
      <w:r w:rsidR="00B25A57" w:rsidRPr="00E65152">
        <w:rPr>
          <w:rFonts w:cs="Arial"/>
          <w:szCs w:val="22"/>
        </w:rPr>
        <w:t xml:space="preserve"> «</w:t>
      </w:r>
      <w:r w:rsidR="00FC1E54" w:rsidRPr="00E65152">
        <w:rPr>
          <w:rFonts w:cs="Arial"/>
          <w:szCs w:val="22"/>
        </w:rPr>
        <w:t>Справка о наличии производственных</w:t>
      </w:r>
      <w:r w:rsidR="00FC1E54" w:rsidRPr="00B25A57">
        <w:rPr>
          <w:rFonts w:cs="Arial"/>
          <w:szCs w:val="22"/>
        </w:rPr>
        <w:t xml:space="preserve"> мощностей</w:t>
      </w:r>
      <w:r w:rsidR="00B25A57" w:rsidRPr="00B25A57">
        <w:rPr>
          <w:rFonts w:cs="Arial"/>
          <w:szCs w:val="22"/>
        </w:rPr>
        <w:t>»</w:t>
      </w:r>
      <w:r w:rsidR="00FC1E54" w:rsidRPr="00B25A57">
        <w:t xml:space="preserve"> в 1 экз.</w:t>
      </w:r>
    </w:p>
    <w:p w:rsidR="00FC1E54" w:rsidRDefault="00FC1E54" w:rsidP="00DE7BED">
      <w:pPr>
        <w:rPr>
          <w:rFonts w:cs="Arial"/>
          <w:color w:val="FF0000"/>
          <w:szCs w:val="22"/>
        </w:rPr>
      </w:pPr>
    </w:p>
    <w:p w:rsidR="00923CDA" w:rsidRPr="003C5F16" w:rsidRDefault="00923CDA" w:rsidP="00DE7BED">
      <w:pPr>
        <w:rPr>
          <w:rFonts w:cs="Arial"/>
          <w:color w:val="FF0000"/>
          <w:szCs w:val="22"/>
        </w:rPr>
      </w:pPr>
    </w:p>
    <w:p w:rsidR="00EF1336" w:rsidRDefault="00AE32FD"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В.Ф. Желязков</w:t>
      </w:r>
    </w:p>
    <w:p w:rsidR="00D722E9" w:rsidRDefault="00D722E9" w:rsidP="0006500F">
      <w:pPr>
        <w:spacing w:before="0" w:line="276" w:lineRule="auto"/>
      </w:pPr>
      <w:bookmarkStart w:id="0" w:name="_GoBack"/>
      <w:bookmarkEnd w:id="0"/>
    </w:p>
    <w:sectPr w:rsidR="00D722E9" w:rsidSect="008622A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CDF" w:rsidRDefault="00D82CDF" w:rsidP="00FB07D9">
      <w:pPr>
        <w:spacing w:before="0"/>
      </w:pPr>
      <w:r>
        <w:separator/>
      </w:r>
    </w:p>
  </w:endnote>
  <w:endnote w:type="continuationSeparator" w:id="0">
    <w:p w:rsidR="00D82CDF" w:rsidRDefault="00D82CDF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CDF" w:rsidRDefault="00D82CDF" w:rsidP="00FB07D9">
      <w:pPr>
        <w:spacing w:before="0"/>
      </w:pPr>
      <w:r>
        <w:separator/>
      </w:r>
    </w:p>
  </w:footnote>
  <w:footnote w:type="continuationSeparator" w:id="0">
    <w:p w:rsidR="00D82CDF" w:rsidRDefault="00D82CDF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3463C3A"/>
    <w:multiLevelType w:val="hybridMultilevel"/>
    <w:tmpl w:val="E4DEB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507D68"/>
    <w:multiLevelType w:val="hybridMultilevel"/>
    <w:tmpl w:val="C5221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38019B"/>
    <w:multiLevelType w:val="hybridMultilevel"/>
    <w:tmpl w:val="EA8A6FCC"/>
    <w:lvl w:ilvl="0" w:tplc="2E1AF8F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125387C"/>
    <w:multiLevelType w:val="hybridMultilevel"/>
    <w:tmpl w:val="BCC8E818"/>
    <w:lvl w:ilvl="0" w:tplc="DF1E2146">
      <w:start w:val="4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2E232BF"/>
    <w:multiLevelType w:val="hybridMultilevel"/>
    <w:tmpl w:val="E2D0FF68"/>
    <w:lvl w:ilvl="0" w:tplc="D8FCBF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826A8C"/>
    <w:multiLevelType w:val="hybridMultilevel"/>
    <w:tmpl w:val="9BA0F6E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7BD0D2E"/>
    <w:multiLevelType w:val="hybridMultilevel"/>
    <w:tmpl w:val="714C0C3E"/>
    <w:lvl w:ilvl="0" w:tplc="ECAAF0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F70AD2"/>
    <w:multiLevelType w:val="hybridMultilevel"/>
    <w:tmpl w:val="B8D2C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4080246E"/>
    <w:multiLevelType w:val="hybridMultilevel"/>
    <w:tmpl w:val="5F0A65F0"/>
    <w:lvl w:ilvl="0" w:tplc="10505376">
      <w:start w:val="1"/>
      <w:numFmt w:val="decimal"/>
      <w:lvlText w:val="%1."/>
      <w:lvlJc w:val="left"/>
      <w:pPr>
        <w:ind w:left="18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8" w:hanging="360"/>
      </w:pPr>
    </w:lvl>
    <w:lvl w:ilvl="2" w:tplc="0419001B" w:tentative="1">
      <w:start w:val="1"/>
      <w:numFmt w:val="lowerRoman"/>
      <w:lvlText w:val="%3."/>
      <w:lvlJc w:val="right"/>
      <w:pPr>
        <w:ind w:left="3258" w:hanging="180"/>
      </w:pPr>
    </w:lvl>
    <w:lvl w:ilvl="3" w:tplc="0419000F" w:tentative="1">
      <w:start w:val="1"/>
      <w:numFmt w:val="decimal"/>
      <w:lvlText w:val="%4."/>
      <w:lvlJc w:val="left"/>
      <w:pPr>
        <w:ind w:left="3978" w:hanging="360"/>
      </w:pPr>
    </w:lvl>
    <w:lvl w:ilvl="4" w:tplc="04190019" w:tentative="1">
      <w:start w:val="1"/>
      <w:numFmt w:val="lowerLetter"/>
      <w:lvlText w:val="%5."/>
      <w:lvlJc w:val="left"/>
      <w:pPr>
        <w:ind w:left="4698" w:hanging="360"/>
      </w:pPr>
    </w:lvl>
    <w:lvl w:ilvl="5" w:tplc="0419001B" w:tentative="1">
      <w:start w:val="1"/>
      <w:numFmt w:val="lowerRoman"/>
      <w:lvlText w:val="%6."/>
      <w:lvlJc w:val="right"/>
      <w:pPr>
        <w:ind w:left="5418" w:hanging="180"/>
      </w:pPr>
    </w:lvl>
    <w:lvl w:ilvl="6" w:tplc="0419000F" w:tentative="1">
      <w:start w:val="1"/>
      <w:numFmt w:val="decimal"/>
      <w:lvlText w:val="%7."/>
      <w:lvlJc w:val="left"/>
      <w:pPr>
        <w:ind w:left="6138" w:hanging="360"/>
      </w:pPr>
    </w:lvl>
    <w:lvl w:ilvl="7" w:tplc="04190019" w:tentative="1">
      <w:start w:val="1"/>
      <w:numFmt w:val="lowerLetter"/>
      <w:lvlText w:val="%8."/>
      <w:lvlJc w:val="left"/>
      <w:pPr>
        <w:ind w:left="6858" w:hanging="360"/>
      </w:pPr>
    </w:lvl>
    <w:lvl w:ilvl="8" w:tplc="0419001B" w:tentative="1">
      <w:start w:val="1"/>
      <w:numFmt w:val="lowerRoman"/>
      <w:lvlText w:val="%9."/>
      <w:lvlJc w:val="right"/>
      <w:pPr>
        <w:ind w:left="7578" w:hanging="180"/>
      </w:pPr>
    </w:lvl>
  </w:abstractNum>
  <w:abstractNum w:abstractNumId="2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527B0D56"/>
    <w:multiLevelType w:val="hybridMultilevel"/>
    <w:tmpl w:val="A6963DF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5A8C734D"/>
    <w:multiLevelType w:val="hybridMultilevel"/>
    <w:tmpl w:val="55EA88F6"/>
    <w:lvl w:ilvl="0" w:tplc="794E03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5C683DEC"/>
    <w:multiLevelType w:val="hybridMultilevel"/>
    <w:tmpl w:val="BA8C371C"/>
    <w:lvl w:ilvl="0" w:tplc="73C488D4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5E369A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A46B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4C8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82AB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E2AE2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286F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AAEC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C6DB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B1B33F2"/>
    <w:multiLevelType w:val="hybridMultilevel"/>
    <w:tmpl w:val="C86ED078"/>
    <w:lvl w:ilvl="0" w:tplc="FFFFFFFF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>
    <w:nsid w:val="715F1CC4"/>
    <w:multiLevelType w:val="hybridMultilevel"/>
    <w:tmpl w:val="A5903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DD281A"/>
    <w:multiLevelType w:val="hybridMultilevel"/>
    <w:tmpl w:val="3DBE1B22"/>
    <w:lvl w:ilvl="0" w:tplc="B8260CEC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9">
    <w:nsid w:val="7A4E5CC7"/>
    <w:multiLevelType w:val="hybridMultilevel"/>
    <w:tmpl w:val="B8D0A9C8"/>
    <w:lvl w:ilvl="0" w:tplc="CAB4E7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DA25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46D2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12B4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9E17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A02D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7E8E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A45D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A5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7C1D434B"/>
    <w:multiLevelType w:val="hybridMultilevel"/>
    <w:tmpl w:val="EE688DF0"/>
    <w:lvl w:ilvl="0" w:tplc="990E20AC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21"/>
  </w:num>
  <w:num w:numId="2">
    <w:abstractNumId w:val="25"/>
  </w:num>
  <w:num w:numId="3">
    <w:abstractNumId w:val="3"/>
  </w:num>
  <w:num w:numId="4">
    <w:abstractNumId w:val="6"/>
  </w:num>
  <w:num w:numId="5">
    <w:abstractNumId w:val="18"/>
  </w:num>
  <w:num w:numId="6">
    <w:abstractNumId w:val="17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5"/>
  </w:num>
  <w:num w:numId="12">
    <w:abstractNumId w:val="7"/>
  </w:num>
  <w:num w:numId="13">
    <w:abstractNumId w:val="8"/>
  </w:num>
  <w:num w:numId="14">
    <w:abstractNumId w:val="26"/>
  </w:num>
  <w:num w:numId="15">
    <w:abstractNumId w:val="20"/>
  </w:num>
  <w:num w:numId="16">
    <w:abstractNumId w:val="24"/>
  </w:num>
  <w:num w:numId="17">
    <w:abstractNumId w:val="11"/>
  </w:num>
  <w:num w:numId="18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567" w:hanging="567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19">
    <w:abstractNumId w:val="19"/>
  </w:num>
  <w:num w:numId="20">
    <w:abstractNumId w:val="23"/>
  </w:num>
  <w:num w:numId="21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1418" w:firstLine="0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22">
    <w:abstractNumId w:val="27"/>
  </w:num>
  <w:num w:numId="23">
    <w:abstractNumId w:val="16"/>
  </w:num>
  <w:num w:numId="24">
    <w:abstractNumId w:val="9"/>
  </w:num>
  <w:num w:numId="25">
    <w:abstractNumId w:val="30"/>
  </w:num>
  <w:num w:numId="26">
    <w:abstractNumId w:val="28"/>
  </w:num>
  <w:num w:numId="27">
    <w:abstractNumId w:val="12"/>
  </w:num>
  <w:num w:numId="28">
    <w:abstractNumId w:val="15"/>
  </w:num>
  <w:num w:numId="29">
    <w:abstractNumId w:val="22"/>
  </w:num>
  <w:num w:numId="30">
    <w:abstractNumId w:val="14"/>
  </w:num>
  <w:num w:numId="31">
    <w:abstractNumId w:val="10"/>
  </w:num>
  <w:num w:numId="32">
    <w:abstractNumId w:val="29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407"/>
    <w:rsid w:val="00005C73"/>
    <w:rsid w:val="000063F1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37F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578DE"/>
    <w:rsid w:val="00060AF9"/>
    <w:rsid w:val="00060F9A"/>
    <w:rsid w:val="000614D7"/>
    <w:rsid w:val="00061826"/>
    <w:rsid w:val="00061B41"/>
    <w:rsid w:val="00061CD7"/>
    <w:rsid w:val="00062453"/>
    <w:rsid w:val="00062753"/>
    <w:rsid w:val="00062C53"/>
    <w:rsid w:val="00062DFD"/>
    <w:rsid w:val="0006339D"/>
    <w:rsid w:val="00063A5D"/>
    <w:rsid w:val="00063B9F"/>
    <w:rsid w:val="00064353"/>
    <w:rsid w:val="0006442D"/>
    <w:rsid w:val="00064451"/>
    <w:rsid w:val="00064559"/>
    <w:rsid w:val="0006495D"/>
    <w:rsid w:val="00064BEA"/>
    <w:rsid w:val="00064CBF"/>
    <w:rsid w:val="00064D62"/>
    <w:rsid w:val="0006500F"/>
    <w:rsid w:val="000655C4"/>
    <w:rsid w:val="00065CFD"/>
    <w:rsid w:val="00066BEB"/>
    <w:rsid w:val="000673A8"/>
    <w:rsid w:val="00067549"/>
    <w:rsid w:val="000676B3"/>
    <w:rsid w:val="000677E6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19A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793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73D"/>
    <w:rsid w:val="000D282E"/>
    <w:rsid w:val="000D3335"/>
    <w:rsid w:val="000D34B2"/>
    <w:rsid w:val="000D366C"/>
    <w:rsid w:val="000D3F0D"/>
    <w:rsid w:val="000D517D"/>
    <w:rsid w:val="000D5ADC"/>
    <w:rsid w:val="000D5DFF"/>
    <w:rsid w:val="000D640E"/>
    <w:rsid w:val="000D6A77"/>
    <w:rsid w:val="000D6C88"/>
    <w:rsid w:val="000D6E3A"/>
    <w:rsid w:val="000D7434"/>
    <w:rsid w:val="000D75D2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0A9E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448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0BC"/>
    <w:rsid w:val="000F51BE"/>
    <w:rsid w:val="000F54E3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2EB"/>
    <w:rsid w:val="001103D2"/>
    <w:rsid w:val="001104DB"/>
    <w:rsid w:val="00110792"/>
    <w:rsid w:val="00111B67"/>
    <w:rsid w:val="00111E4A"/>
    <w:rsid w:val="00112185"/>
    <w:rsid w:val="00112425"/>
    <w:rsid w:val="001125E5"/>
    <w:rsid w:val="001129C5"/>
    <w:rsid w:val="00113098"/>
    <w:rsid w:val="001133B1"/>
    <w:rsid w:val="001134E6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5DD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607F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737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343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5CBA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814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A7DA9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4F8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3900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336"/>
    <w:rsid w:val="002204A2"/>
    <w:rsid w:val="00221066"/>
    <w:rsid w:val="0022135D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80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2EC2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3FDE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9D7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FF2"/>
    <w:rsid w:val="0029491C"/>
    <w:rsid w:val="00294BD5"/>
    <w:rsid w:val="00294E53"/>
    <w:rsid w:val="00294F59"/>
    <w:rsid w:val="0029561D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41C6"/>
    <w:rsid w:val="002B4484"/>
    <w:rsid w:val="002B548E"/>
    <w:rsid w:val="002B59F4"/>
    <w:rsid w:val="002B5B8F"/>
    <w:rsid w:val="002B61C6"/>
    <w:rsid w:val="002B7B28"/>
    <w:rsid w:val="002B7B3C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6FD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0A1"/>
    <w:rsid w:val="002F43F2"/>
    <w:rsid w:val="002F46E7"/>
    <w:rsid w:val="002F510B"/>
    <w:rsid w:val="002F6319"/>
    <w:rsid w:val="002F6549"/>
    <w:rsid w:val="002F6B3A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8F8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2C1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1E"/>
    <w:rsid w:val="00354939"/>
    <w:rsid w:val="00354A6C"/>
    <w:rsid w:val="00354CA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9E5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16B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A03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141"/>
    <w:rsid w:val="003A54F0"/>
    <w:rsid w:val="003A56DA"/>
    <w:rsid w:val="003A5941"/>
    <w:rsid w:val="003A5BF1"/>
    <w:rsid w:val="003A6201"/>
    <w:rsid w:val="003A6638"/>
    <w:rsid w:val="003A6661"/>
    <w:rsid w:val="003A6683"/>
    <w:rsid w:val="003A6B09"/>
    <w:rsid w:val="003A6F1C"/>
    <w:rsid w:val="003A7174"/>
    <w:rsid w:val="003A7726"/>
    <w:rsid w:val="003A7A70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B7F99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1E3D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CEF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C2F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6E8C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A86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1C6"/>
    <w:rsid w:val="00495409"/>
    <w:rsid w:val="00495AE5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2F75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7D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4B02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2E94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37F"/>
    <w:rsid w:val="005148D6"/>
    <w:rsid w:val="005151AE"/>
    <w:rsid w:val="00515204"/>
    <w:rsid w:val="00515963"/>
    <w:rsid w:val="00515C5B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5A1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481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A3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C2C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2D28"/>
    <w:rsid w:val="00592FCA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2C8"/>
    <w:rsid w:val="005A465D"/>
    <w:rsid w:val="005A5157"/>
    <w:rsid w:val="005A5177"/>
    <w:rsid w:val="005A5235"/>
    <w:rsid w:val="005A552E"/>
    <w:rsid w:val="005A5E6E"/>
    <w:rsid w:val="005A60DC"/>
    <w:rsid w:val="005A6BF2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9F4"/>
    <w:rsid w:val="005D0E93"/>
    <w:rsid w:val="005D12B7"/>
    <w:rsid w:val="005D137F"/>
    <w:rsid w:val="005D1499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B98"/>
    <w:rsid w:val="005F02E1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A77"/>
    <w:rsid w:val="005F5B2B"/>
    <w:rsid w:val="005F6F68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E6"/>
    <w:rsid w:val="00611EF2"/>
    <w:rsid w:val="00612158"/>
    <w:rsid w:val="006127AD"/>
    <w:rsid w:val="00612987"/>
    <w:rsid w:val="006129BB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271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CAB"/>
    <w:rsid w:val="00651DCF"/>
    <w:rsid w:val="00651F8A"/>
    <w:rsid w:val="00653469"/>
    <w:rsid w:val="00653D5C"/>
    <w:rsid w:val="006544E1"/>
    <w:rsid w:val="0065452C"/>
    <w:rsid w:val="00654BFF"/>
    <w:rsid w:val="00655A5F"/>
    <w:rsid w:val="00655A64"/>
    <w:rsid w:val="00655EAA"/>
    <w:rsid w:val="00655ECD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2EB7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54C6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32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9C4"/>
    <w:rsid w:val="006C7A9B"/>
    <w:rsid w:val="006C7DC6"/>
    <w:rsid w:val="006D0157"/>
    <w:rsid w:val="006D090E"/>
    <w:rsid w:val="006D0B21"/>
    <w:rsid w:val="006D0EA8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227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ADE"/>
    <w:rsid w:val="00705DAC"/>
    <w:rsid w:val="007069D7"/>
    <w:rsid w:val="00706AFB"/>
    <w:rsid w:val="00707142"/>
    <w:rsid w:val="007077B2"/>
    <w:rsid w:val="007078B9"/>
    <w:rsid w:val="00707A8E"/>
    <w:rsid w:val="00707B71"/>
    <w:rsid w:val="00707C7B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CEA"/>
    <w:rsid w:val="00730E6A"/>
    <w:rsid w:val="007310A5"/>
    <w:rsid w:val="00731655"/>
    <w:rsid w:val="0073220D"/>
    <w:rsid w:val="00732B81"/>
    <w:rsid w:val="007336FE"/>
    <w:rsid w:val="0073379D"/>
    <w:rsid w:val="00733881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506"/>
    <w:rsid w:val="00745738"/>
    <w:rsid w:val="00745AD5"/>
    <w:rsid w:val="007460E3"/>
    <w:rsid w:val="007468A9"/>
    <w:rsid w:val="0074690C"/>
    <w:rsid w:val="007471C5"/>
    <w:rsid w:val="00747555"/>
    <w:rsid w:val="00747D12"/>
    <w:rsid w:val="0075044F"/>
    <w:rsid w:val="0075056E"/>
    <w:rsid w:val="00750875"/>
    <w:rsid w:val="00750E5B"/>
    <w:rsid w:val="0075108E"/>
    <w:rsid w:val="007514D9"/>
    <w:rsid w:val="007515DB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208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078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5A74"/>
    <w:rsid w:val="007A6129"/>
    <w:rsid w:val="007A6351"/>
    <w:rsid w:val="007A68A1"/>
    <w:rsid w:val="007A6CA0"/>
    <w:rsid w:val="007A78F0"/>
    <w:rsid w:val="007B044E"/>
    <w:rsid w:val="007B062A"/>
    <w:rsid w:val="007B096F"/>
    <w:rsid w:val="007B0CBB"/>
    <w:rsid w:val="007B13EC"/>
    <w:rsid w:val="007B1CCF"/>
    <w:rsid w:val="007B1EF2"/>
    <w:rsid w:val="007B26D4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E6A"/>
    <w:rsid w:val="007B7F56"/>
    <w:rsid w:val="007C044B"/>
    <w:rsid w:val="007C05D5"/>
    <w:rsid w:val="007C0F6E"/>
    <w:rsid w:val="007C1264"/>
    <w:rsid w:val="007C15CB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3FD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B7C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17E0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9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8C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97F38"/>
    <w:rsid w:val="008A0084"/>
    <w:rsid w:val="008A0CDA"/>
    <w:rsid w:val="008A0E1B"/>
    <w:rsid w:val="008A18D4"/>
    <w:rsid w:val="008A1FE2"/>
    <w:rsid w:val="008A202A"/>
    <w:rsid w:val="008A2894"/>
    <w:rsid w:val="008A2918"/>
    <w:rsid w:val="008A2FA9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79F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316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C20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CDA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380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4C5D"/>
    <w:rsid w:val="009559FB"/>
    <w:rsid w:val="009562E4"/>
    <w:rsid w:val="00957374"/>
    <w:rsid w:val="00957A58"/>
    <w:rsid w:val="00957B9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CBC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16B"/>
    <w:rsid w:val="009A5468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389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32B"/>
    <w:rsid w:val="00A14978"/>
    <w:rsid w:val="00A14A8F"/>
    <w:rsid w:val="00A14AA7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33B2"/>
    <w:rsid w:val="00A23447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522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B74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2A8B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1F7A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4F5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903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310"/>
    <w:rsid w:val="00AE76B6"/>
    <w:rsid w:val="00AE7F7A"/>
    <w:rsid w:val="00AF0031"/>
    <w:rsid w:val="00AF01E5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694"/>
    <w:rsid w:val="00B11955"/>
    <w:rsid w:val="00B11BF9"/>
    <w:rsid w:val="00B125EC"/>
    <w:rsid w:val="00B12F08"/>
    <w:rsid w:val="00B13244"/>
    <w:rsid w:val="00B13392"/>
    <w:rsid w:val="00B1397C"/>
    <w:rsid w:val="00B14924"/>
    <w:rsid w:val="00B14BA1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530"/>
    <w:rsid w:val="00B22DCF"/>
    <w:rsid w:val="00B22E52"/>
    <w:rsid w:val="00B23DD6"/>
    <w:rsid w:val="00B2402B"/>
    <w:rsid w:val="00B2456A"/>
    <w:rsid w:val="00B247B4"/>
    <w:rsid w:val="00B2487C"/>
    <w:rsid w:val="00B24A42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27F24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C2A"/>
    <w:rsid w:val="00B35CE7"/>
    <w:rsid w:val="00B36D81"/>
    <w:rsid w:val="00B36F68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612"/>
    <w:rsid w:val="00B519AD"/>
    <w:rsid w:val="00B51E72"/>
    <w:rsid w:val="00B51E9F"/>
    <w:rsid w:val="00B521F3"/>
    <w:rsid w:val="00B52494"/>
    <w:rsid w:val="00B5309E"/>
    <w:rsid w:val="00B530FC"/>
    <w:rsid w:val="00B53888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381"/>
    <w:rsid w:val="00B727D0"/>
    <w:rsid w:val="00B72A4B"/>
    <w:rsid w:val="00B72D1B"/>
    <w:rsid w:val="00B73990"/>
    <w:rsid w:val="00B73EAD"/>
    <w:rsid w:val="00B741B4"/>
    <w:rsid w:val="00B743F0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883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917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B39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778"/>
    <w:rsid w:val="00BF5FAF"/>
    <w:rsid w:val="00BF60F0"/>
    <w:rsid w:val="00BF611B"/>
    <w:rsid w:val="00BF62D8"/>
    <w:rsid w:val="00BF6C25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2DA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6D9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2D71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C00"/>
    <w:rsid w:val="00C94D62"/>
    <w:rsid w:val="00C94D64"/>
    <w:rsid w:val="00C953D5"/>
    <w:rsid w:val="00C953E8"/>
    <w:rsid w:val="00C95511"/>
    <w:rsid w:val="00C956C3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55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D0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B7E02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CC6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4C5"/>
    <w:rsid w:val="00CD2784"/>
    <w:rsid w:val="00CD3582"/>
    <w:rsid w:val="00CD3685"/>
    <w:rsid w:val="00CD374E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D0D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6DBE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2405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2CDF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4FCD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6A83"/>
    <w:rsid w:val="00DC6B71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2E9"/>
    <w:rsid w:val="00DD58E3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DB2"/>
    <w:rsid w:val="00DF7E51"/>
    <w:rsid w:val="00DF7E5D"/>
    <w:rsid w:val="00DF7F2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C76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7CC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518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15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2DFB"/>
    <w:rsid w:val="00E83282"/>
    <w:rsid w:val="00E83B27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5E33"/>
    <w:rsid w:val="00EA62DA"/>
    <w:rsid w:val="00EA6556"/>
    <w:rsid w:val="00EA6B9B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7BC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2EE2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AE4"/>
    <w:rsid w:val="00EE1FFC"/>
    <w:rsid w:val="00EE22C7"/>
    <w:rsid w:val="00EE22D8"/>
    <w:rsid w:val="00EE24F1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1F59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7F5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4B65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2B2"/>
    <w:rsid w:val="00F75528"/>
    <w:rsid w:val="00F7559F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0CB"/>
    <w:rsid w:val="00F84584"/>
    <w:rsid w:val="00F848F9"/>
    <w:rsid w:val="00F84AE5"/>
    <w:rsid w:val="00F85621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1B5D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101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890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795"/>
    <w:rsid w:val="00FE0799"/>
    <w:rsid w:val="00FE0811"/>
    <w:rsid w:val="00FE089F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  <w:rsid w:val="00FF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7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7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7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7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7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7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7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1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1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1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ac">
    <w:name w:val="Заголовок"/>
    <w:basedOn w:val="a0"/>
    <w:next w:val="ad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d">
    <w:name w:val="Body Text"/>
    <w:basedOn w:val="a0"/>
    <w:link w:val="ae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e">
    <w:name w:val="Основной текст Знак"/>
    <w:basedOn w:val="a1"/>
    <w:link w:val="ad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">
    <w:name w:val="List"/>
    <w:basedOn w:val="ad"/>
    <w:rsid w:val="008324F0"/>
    <w:rPr>
      <w:rFonts w:ascii="Arial" w:hAnsi="Arial" w:cs="Tahoma"/>
    </w:rPr>
  </w:style>
  <w:style w:type="paragraph" w:customStyle="1" w:styleId="12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3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0">
    <w:name w:val="Body Text Indent"/>
    <w:basedOn w:val="a0"/>
    <w:link w:val="af1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1">
    <w:name w:val="Основной текст с отступом Знак"/>
    <w:basedOn w:val="a1"/>
    <w:link w:val="af0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2">
    <w:name w:val="Balloon Text"/>
    <w:basedOn w:val="a0"/>
    <w:link w:val="af3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3">
    <w:name w:val="Текст выноски Знак"/>
    <w:basedOn w:val="a1"/>
    <w:link w:val="af2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4">
    <w:name w:val="footer"/>
    <w:basedOn w:val="a0"/>
    <w:link w:val="af5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5">
    <w:name w:val="Нижний колонтитул Знак"/>
    <w:basedOn w:val="a1"/>
    <w:link w:val="af4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6">
    <w:name w:val="Subtitle"/>
    <w:basedOn w:val="ac"/>
    <w:next w:val="ad"/>
    <w:link w:val="af7"/>
    <w:qFormat/>
    <w:rsid w:val="008324F0"/>
    <w:pPr>
      <w:jc w:val="center"/>
    </w:pPr>
    <w:rPr>
      <w:i/>
      <w:iCs/>
    </w:rPr>
  </w:style>
  <w:style w:type="character" w:customStyle="1" w:styleId="af7">
    <w:name w:val="Подзаголовок Знак"/>
    <w:basedOn w:val="a1"/>
    <w:link w:val="af6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8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9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a">
    <w:name w:val="Заголовок таблицы"/>
    <w:basedOn w:val="af9"/>
    <w:rsid w:val="008324F0"/>
    <w:pPr>
      <w:jc w:val="center"/>
    </w:pPr>
    <w:rPr>
      <w:b/>
      <w:bCs/>
    </w:rPr>
  </w:style>
  <w:style w:type="paragraph" w:customStyle="1" w:styleId="afb">
    <w:name w:val="Содержимое врезки"/>
    <w:basedOn w:val="ad"/>
    <w:rsid w:val="008324F0"/>
  </w:style>
  <w:style w:type="character" w:customStyle="1" w:styleId="22">
    <w:name w:val="Основной текст с отступом 2 Знак"/>
    <w:basedOn w:val="a1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character" w:styleId="afc">
    <w:name w:val="Strong"/>
    <w:uiPriority w:val="22"/>
    <w:qFormat/>
    <w:rsid w:val="0073388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7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7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7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7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7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7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7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1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1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1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ac">
    <w:name w:val="Заголовок"/>
    <w:basedOn w:val="a0"/>
    <w:next w:val="ad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d">
    <w:name w:val="Body Text"/>
    <w:basedOn w:val="a0"/>
    <w:link w:val="ae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e">
    <w:name w:val="Основной текст Знак"/>
    <w:basedOn w:val="a1"/>
    <w:link w:val="ad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">
    <w:name w:val="List"/>
    <w:basedOn w:val="ad"/>
    <w:rsid w:val="008324F0"/>
    <w:rPr>
      <w:rFonts w:ascii="Arial" w:hAnsi="Arial" w:cs="Tahoma"/>
    </w:rPr>
  </w:style>
  <w:style w:type="paragraph" w:customStyle="1" w:styleId="12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3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0">
    <w:name w:val="Body Text Indent"/>
    <w:basedOn w:val="a0"/>
    <w:link w:val="af1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1">
    <w:name w:val="Основной текст с отступом Знак"/>
    <w:basedOn w:val="a1"/>
    <w:link w:val="af0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2">
    <w:name w:val="Balloon Text"/>
    <w:basedOn w:val="a0"/>
    <w:link w:val="af3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3">
    <w:name w:val="Текст выноски Знак"/>
    <w:basedOn w:val="a1"/>
    <w:link w:val="af2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4">
    <w:name w:val="footer"/>
    <w:basedOn w:val="a0"/>
    <w:link w:val="af5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5">
    <w:name w:val="Нижний колонтитул Знак"/>
    <w:basedOn w:val="a1"/>
    <w:link w:val="af4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6">
    <w:name w:val="Subtitle"/>
    <w:basedOn w:val="ac"/>
    <w:next w:val="ad"/>
    <w:link w:val="af7"/>
    <w:qFormat/>
    <w:rsid w:val="008324F0"/>
    <w:pPr>
      <w:jc w:val="center"/>
    </w:pPr>
    <w:rPr>
      <w:i/>
      <w:iCs/>
    </w:rPr>
  </w:style>
  <w:style w:type="character" w:customStyle="1" w:styleId="af7">
    <w:name w:val="Подзаголовок Знак"/>
    <w:basedOn w:val="a1"/>
    <w:link w:val="af6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8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9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a">
    <w:name w:val="Заголовок таблицы"/>
    <w:basedOn w:val="af9"/>
    <w:rsid w:val="008324F0"/>
    <w:pPr>
      <w:jc w:val="center"/>
    </w:pPr>
    <w:rPr>
      <w:b/>
      <w:bCs/>
    </w:rPr>
  </w:style>
  <w:style w:type="paragraph" w:customStyle="1" w:styleId="afb">
    <w:name w:val="Содержимое врезки"/>
    <w:basedOn w:val="ad"/>
    <w:rsid w:val="008324F0"/>
  </w:style>
  <w:style w:type="character" w:customStyle="1" w:styleId="22">
    <w:name w:val="Основной текст с отступом 2 Знак"/>
    <w:basedOn w:val="a1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character" w:styleId="afc">
    <w:name w:val="Strong"/>
    <w:uiPriority w:val="22"/>
    <w:qFormat/>
    <w:rsid w:val="007338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darevVA@yanos.slavneft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hotline@yanos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uzmenkovSV@yanos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2653</Words>
  <Characters>15127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Кузьменков Сергей Викторович</cp:lastModifiedBy>
  <cp:revision>2</cp:revision>
  <cp:lastPrinted>2016-04-10T08:42:00Z</cp:lastPrinted>
  <dcterms:created xsi:type="dcterms:W3CDTF">2016-04-10T08:48:00Z</dcterms:created>
  <dcterms:modified xsi:type="dcterms:W3CDTF">2016-04-10T08:48:00Z</dcterms:modified>
</cp:coreProperties>
</file>