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jc w:val="center"/>
        <w:tblLook w:val="04A0" w:firstRow="1" w:lastRow="0" w:firstColumn="1" w:lastColumn="0" w:noHBand="0" w:noVBand="1"/>
      </w:tblPr>
      <w:tblGrid>
        <w:gridCol w:w="5070"/>
        <w:gridCol w:w="4890"/>
      </w:tblGrid>
      <w:tr w:rsidR="00E41367" w:rsidTr="00603C59">
        <w:trPr>
          <w:jc w:val="center"/>
        </w:trPr>
        <w:tc>
          <w:tcPr>
            <w:tcW w:w="5070" w:type="dxa"/>
            <w:shd w:val="clear" w:color="auto" w:fill="auto"/>
          </w:tcPr>
          <w:p w:rsidR="003B4237" w:rsidRDefault="003B4237" w:rsidP="003B4237">
            <w:pPr>
              <w:rPr>
                <w:b/>
              </w:rPr>
            </w:pPr>
            <w:r w:rsidRPr="00A16341">
              <w:rPr>
                <w:b/>
              </w:rPr>
              <w:t>Форма 1 «Извещение о проведении тендера»</w:t>
            </w:r>
          </w:p>
          <w:p w:rsidR="00E41367" w:rsidRDefault="00E41367" w:rsidP="00E41367"/>
        </w:tc>
        <w:tc>
          <w:tcPr>
            <w:tcW w:w="4890" w:type="dxa"/>
            <w:shd w:val="clear" w:color="auto" w:fill="auto"/>
          </w:tcPr>
          <w:p w:rsidR="003B4237" w:rsidRDefault="003B4237" w:rsidP="00AD1753"/>
          <w:p w:rsidR="003B4237" w:rsidRDefault="003B4237" w:rsidP="00AD1753">
            <w:pPr>
              <w:rPr>
                <w:sz w:val="16"/>
                <w:szCs w:val="16"/>
              </w:rPr>
            </w:pPr>
          </w:p>
          <w:p w:rsidR="00C2766C" w:rsidRPr="006F008F" w:rsidRDefault="00C2766C" w:rsidP="00AD1753">
            <w:pPr>
              <w:rPr>
                <w:sz w:val="16"/>
                <w:szCs w:val="16"/>
              </w:rPr>
            </w:pPr>
          </w:p>
          <w:p w:rsidR="00E41367" w:rsidRDefault="00E41367" w:rsidP="00AD1753">
            <w:r w:rsidRPr="00E41367">
              <w:t>УТВЕРЖД</w:t>
            </w:r>
            <w:r w:rsidR="00D748C0">
              <w:t>ЕНО</w:t>
            </w:r>
          </w:p>
        </w:tc>
      </w:tr>
      <w:tr w:rsidR="00C63311" w:rsidTr="00603C59">
        <w:trPr>
          <w:jc w:val="center"/>
        </w:trPr>
        <w:tc>
          <w:tcPr>
            <w:tcW w:w="5070" w:type="dxa"/>
            <w:shd w:val="clear" w:color="auto" w:fill="auto"/>
          </w:tcPr>
          <w:p w:rsidR="00C63311" w:rsidRDefault="00C63311" w:rsidP="00C63311"/>
        </w:tc>
        <w:tc>
          <w:tcPr>
            <w:tcW w:w="4890" w:type="dxa"/>
            <w:shd w:val="clear" w:color="auto" w:fill="auto"/>
          </w:tcPr>
          <w:p w:rsidR="00C63311" w:rsidRDefault="00D748C0" w:rsidP="007D7749">
            <w:r>
              <w:t>Решением Тендерной комиссии</w:t>
            </w:r>
          </w:p>
          <w:p w:rsidR="00C63311" w:rsidRDefault="00C63311" w:rsidP="007D7749">
            <w:r>
              <w:t>ОАО «Славнефть-ЯНОС»</w:t>
            </w:r>
          </w:p>
          <w:p w:rsidR="00C63311" w:rsidRDefault="00D748C0" w:rsidP="00603C59">
            <w:r>
              <w:t xml:space="preserve">Протокол № </w:t>
            </w:r>
            <w:r w:rsidR="00603C59">
              <w:t>144</w:t>
            </w:r>
            <w:r w:rsidR="00C63311">
              <w:t xml:space="preserve">  </w:t>
            </w:r>
          </w:p>
        </w:tc>
      </w:tr>
      <w:tr w:rsidR="00C63311" w:rsidTr="00603C59">
        <w:trPr>
          <w:jc w:val="center"/>
        </w:trPr>
        <w:tc>
          <w:tcPr>
            <w:tcW w:w="5070" w:type="dxa"/>
            <w:shd w:val="clear" w:color="auto" w:fill="auto"/>
          </w:tcPr>
          <w:p w:rsidR="00C63311" w:rsidRDefault="00C63311" w:rsidP="00D32451"/>
        </w:tc>
        <w:tc>
          <w:tcPr>
            <w:tcW w:w="4890" w:type="dxa"/>
            <w:shd w:val="clear" w:color="auto" w:fill="auto"/>
          </w:tcPr>
          <w:p w:rsidR="00C63311" w:rsidRDefault="00C63311" w:rsidP="00603C59">
            <w:r w:rsidRPr="00E41367">
              <w:t>«</w:t>
            </w:r>
            <w:r w:rsidR="00603C59">
              <w:t xml:space="preserve"> 09 </w:t>
            </w:r>
            <w:r w:rsidRPr="00E41367">
              <w:t xml:space="preserve">» </w:t>
            </w:r>
            <w:r w:rsidR="00603C59">
              <w:t>октября</w:t>
            </w:r>
            <w:r w:rsidRPr="00E41367">
              <w:t xml:space="preserve"> 201</w:t>
            </w:r>
            <w:r>
              <w:t>4</w:t>
            </w:r>
            <w:r w:rsidRPr="00E41367">
              <w:t xml:space="preserve"> года</w:t>
            </w:r>
          </w:p>
        </w:tc>
      </w:tr>
    </w:tbl>
    <w:p w:rsidR="006E2F20" w:rsidRDefault="006E2F20" w:rsidP="00E41367">
      <w:pPr>
        <w:rPr>
          <w:sz w:val="16"/>
          <w:szCs w:val="16"/>
        </w:rPr>
      </w:pPr>
    </w:p>
    <w:p w:rsidR="00D508DA" w:rsidRPr="00BA095B" w:rsidRDefault="00D508DA" w:rsidP="00E41367">
      <w:pPr>
        <w:rPr>
          <w:sz w:val="16"/>
          <w:szCs w:val="16"/>
        </w:rPr>
      </w:pPr>
    </w:p>
    <w:p w:rsidR="006E2F20" w:rsidRPr="00603C59" w:rsidRDefault="00315858" w:rsidP="006E2F20">
      <w:pPr>
        <w:pStyle w:val="aa"/>
        <w:tabs>
          <w:tab w:val="left" w:pos="708"/>
        </w:tabs>
        <w:rPr>
          <w:b/>
        </w:rPr>
      </w:pPr>
      <w:r w:rsidRPr="00603C59">
        <w:rPr>
          <w:b/>
        </w:rPr>
        <w:t>№</w:t>
      </w:r>
      <w:r w:rsidR="001F39E5" w:rsidRPr="00603C59">
        <w:rPr>
          <w:b/>
        </w:rPr>
        <w:t>5</w:t>
      </w:r>
      <w:r w:rsidR="00D74DBD" w:rsidRPr="00603C59">
        <w:rPr>
          <w:b/>
        </w:rPr>
        <w:t>28</w:t>
      </w:r>
      <w:r w:rsidR="006E2F20" w:rsidRPr="00603C59">
        <w:rPr>
          <w:b/>
        </w:rPr>
        <w:t>-К</w:t>
      </w:r>
      <w:r w:rsidR="006D705F" w:rsidRPr="00603C59">
        <w:rPr>
          <w:b/>
        </w:rPr>
        <w:t>Р</w:t>
      </w:r>
      <w:r w:rsidR="00D32451" w:rsidRPr="00603C59">
        <w:rPr>
          <w:b/>
        </w:rPr>
        <w:t>-</w:t>
      </w:r>
      <w:r w:rsidR="006E2F20" w:rsidRPr="00603C59">
        <w:rPr>
          <w:b/>
        </w:rPr>
        <w:t>201</w:t>
      </w:r>
      <w:r w:rsidR="00D32451" w:rsidRPr="00603C59">
        <w:rPr>
          <w:b/>
        </w:rPr>
        <w:t>4</w:t>
      </w:r>
    </w:p>
    <w:p w:rsidR="006E2F20" w:rsidRPr="00603C59" w:rsidRDefault="006E2F20" w:rsidP="006E2F20">
      <w:pPr>
        <w:rPr>
          <w:b/>
        </w:rPr>
      </w:pPr>
      <w:r w:rsidRPr="00603C59">
        <w:rPr>
          <w:b/>
        </w:rPr>
        <w:t>«</w:t>
      </w:r>
      <w:r w:rsidR="00603C59" w:rsidRPr="00603C59">
        <w:rPr>
          <w:b/>
        </w:rPr>
        <w:t xml:space="preserve"> 10 </w:t>
      </w:r>
      <w:r w:rsidRPr="00603C59">
        <w:rPr>
          <w:b/>
        </w:rPr>
        <w:t xml:space="preserve">» </w:t>
      </w:r>
      <w:r w:rsidR="00603C59" w:rsidRPr="00603C59">
        <w:rPr>
          <w:b/>
        </w:rPr>
        <w:t>октября</w:t>
      </w:r>
      <w:r w:rsidRPr="00603C59">
        <w:rPr>
          <w:b/>
        </w:rPr>
        <w:t xml:space="preserve"> 201</w:t>
      </w:r>
      <w:r w:rsidR="00D32451" w:rsidRPr="00603C59">
        <w:rPr>
          <w:b/>
        </w:rPr>
        <w:t>4</w:t>
      </w:r>
      <w:r w:rsidRPr="00603C59">
        <w:rPr>
          <w:b/>
        </w:rPr>
        <w:t xml:space="preserve"> года</w:t>
      </w:r>
    </w:p>
    <w:p w:rsidR="00D508DA" w:rsidRDefault="00D508DA" w:rsidP="006E2F20"/>
    <w:p w:rsidR="00D508DA" w:rsidRDefault="00D508DA" w:rsidP="006E2F20"/>
    <w:p w:rsidR="00C2766C" w:rsidRPr="003F09CB" w:rsidRDefault="00C2766C" w:rsidP="006E2F20"/>
    <w:p w:rsidR="00B12374" w:rsidRPr="00BA095B" w:rsidRDefault="00B12374" w:rsidP="006E2F20">
      <w:pPr>
        <w:rPr>
          <w:color w:val="000000"/>
          <w:sz w:val="16"/>
          <w:szCs w:val="16"/>
        </w:rPr>
      </w:pPr>
    </w:p>
    <w:p w:rsidR="006E2F20" w:rsidRDefault="006E2F20" w:rsidP="006F008F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Руководителю предприятия </w:t>
      </w:r>
    </w:p>
    <w:p w:rsidR="006E2F20" w:rsidRPr="00407AC6" w:rsidRDefault="00B05792" w:rsidP="00D508DA">
      <w:pPr>
        <w:autoSpaceDE w:val="0"/>
        <w:spacing w:line="276" w:lineRule="auto"/>
        <w:ind w:firstLine="709"/>
        <w:jc w:val="both"/>
      </w:pPr>
      <w:r w:rsidRPr="00407AC6">
        <w:t xml:space="preserve">ОАО «Славнефть-ЯНОС» приглашает Вас сделать предложение (оферту) </w:t>
      </w:r>
      <w:r w:rsidR="00E43764">
        <w:t xml:space="preserve">на </w:t>
      </w:r>
      <w:r w:rsidR="00E43764" w:rsidRPr="00C62D36">
        <w:rPr>
          <w:b/>
        </w:rPr>
        <w:t>«</w:t>
      </w:r>
      <w:r w:rsidR="00E43764" w:rsidRPr="00E26974">
        <w:rPr>
          <w:b/>
          <w:szCs w:val="28"/>
        </w:rPr>
        <w:t xml:space="preserve">Выполнение работ по экспертизе промышленной безопасности </w:t>
      </w:r>
      <w:r w:rsidR="00E43764">
        <w:rPr>
          <w:b/>
          <w:szCs w:val="28"/>
        </w:rPr>
        <w:t>технических устройств, не связанных с остановом технологических объектов на капитальный ремонт в 2015 г., а так же дымовых труб</w:t>
      </w:r>
      <w:r w:rsidR="00E43764" w:rsidRPr="00371F6F">
        <w:rPr>
          <w:b/>
        </w:rPr>
        <w:t>»</w:t>
      </w:r>
      <w:r w:rsidR="00F53E1B" w:rsidRPr="00407AC6">
        <w:t>.</w:t>
      </w:r>
    </w:p>
    <w:p w:rsidR="006E2F20" w:rsidRPr="00794D0B" w:rsidRDefault="006E2F20" w:rsidP="00D508DA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407AC6">
        <w:t xml:space="preserve">По результатам рассмотрения предложений ОАО «Славнефть-ЯНОС» определит Контрагента, </w:t>
      </w:r>
      <w:r w:rsidR="00684BAD" w:rsidRPr="00407AC6">
        <w:t xml:space="preserve">с </w:t>
      </w:r>
      <w:r w:rsidRPr="00407AC6">
        <w:t>котор</w:t>
      </w:r>
      <w:r w:rsidR="00684BAD" w:rsidRPr="00407AC6">
        <w:t>ы</w:t>
      </w:r>
      <w:r w:rsidRPr="00407AC6">
        <w:t xml:space="preserve">м будет заключен договор </w:t>
      </w:r>
      <w:r w:rsidR="00794D0B">
        <w:t xml:space="preserve">выполнение </w:t>
      </w:r>
      <w:r w:rsidRPr="00407AC6">
        <w:t>вышеуказанны</w:t>
      </w:r>
      <w:r w:rsidR="00794D0B">
        <w:t>х</w:t>
      </w:r>
      <w:r w:rsidRPr="00407AC6">
        <w:t xml:space="preserve"> работ. Предпочтение при отборе будет отдано Контрагенту, предложившему наилучшие условия </w:t>
      </w:r>
      <w:r w:rsidRPr="006F008F">
        <w:t>(</w:t>
      </w:r>
      <w:r w:rsidR="00794D0B" w:rsidRPr="006F008F">
        <w:t>наименьшая стоимость работ, соответствие</w:t>
      </w:r>
      <w:r w:rsidR="00794D0B" w:rsidRPr="00794D0B">
        <w:t xml:space="preserve"> сроков выполнения работ условиям, предложенным заказчиком и пр.</w:t>
      </w:r>
      <w:r w:rsidRPr="00794D0B">
        <w:t>).</w:t>
      </w:r>
    </w:p>
    <w:p w:rsidR="00412C47" w:rsidRPr="00811BCB" w:rsidRDefault="006E2F20" w:rsidP="00D508DA">
      <w:pPr>
        <w:pStyle w:val="ae"/>
        <w:tabs>
          <w:tab w:val="left" w:pos="709"/>
        </w:tabs>
        <w:spacing w:line="276" w:lineRule="auto"/>
        <w:ind w:left="0" w:firstLine="709"/>
        <w:jc w:val="both"/>
      </w:pPr>
      <w:r w:rsidRPr="00407AC6">
        <w:t xml:space="preserve">Подробное техническое </w:t>
      </w:r>
      <w:r w:rsidR="003764F5" w:rsidRPr="00407AC6">
        <w:t>зад</w:t>
      </w:r>
      <w:r w:rsidRPr="00407AC6">
        <w:t xml:space="preserve">ание изложено в Требованиях к предмету оферты </w:t>
      </w:r>
      <w:r w:rsidRPr="001866A6">
        <w:t>(</w:t>
      </w:r>
      <w:r w:rsidR="00026F3D" w:rsidRPr="001866A6">
        <w:t>Форма</w:t>
      </w:r>
      <w:r w:rsidRPr="001866A6">
        <w:t xml:space="preserve"> </w:t>
      </w:r>
      <w:r w:rsidR="00811BCB">
        <w:t>4</w:t>
      </w:r>
      <w:r w:rsidRPr="001866A6">
        <w:t>),</w:t>
      </w:r>
      <w:r w:rsidRPr="00407AC6">
        <w:t xml:space="preserve"> существенные условия </w:t>
      </w:r>
      <w:r w:rsidRPr="008C5EE5">
        <w:t xml:space="preserve">(стоимость, сроки выполнения работ и пр.) </w:t>
      </w:r>
      <w:r w:rsidRPr="00407AC6">
        <w:t xml:space="preserve">последующей сделки оговариваются в планируемом к </w:t>
      </w:r>
      <w:r w:rsidRPr="00811BCB">
        <w:t>заключению Договоре (</w:t>
      </w:r>
      <w:r w:rsidR="00026F3D" w:rsidRPr="00811BCB">
        <w:t>Форма</w:t>
      </w:r>
      <w:r w:rsidR="00AA3262" w:rsidRPr="00811BCB">
        <w:t xml:space="preserve"> </w:t>
      </w:r>
      <w:r w:rsidR="00C2403D" w:rsidRPr="00811BCB">
        <w:t>6</w:t>
      </w:r>
      <w:r w:rsidR="00AA3262" w:rsidRPr="00811BCB">
        <w:t>).</w:t>
      </w:r>
    </w:p>
    <w:p w:rsidR="0087799E" w:rsidRPr="00407AC6" w:rsidRDefault="00412C47" w:rsidP="00D508DA">
      <w:pPr>
        <w:pStyle w:val="ae"/>
        <w:tabs>
          <w:tab w:val="left" w:pos="709"/>
        </w:tabs>
        <w:spacing w:line="276" w:lineRule="auto"/>
        <w:ind w:left="0" w:firstLine="709"/>
        <w:jc w:val="both"/>
      </w:pPr>
      <w:r w:rsidRPr="00407AC6">
        <w:t>ОАО «Славнефть-ЯНОС»</w:t>
      </w:r>
      <w:r w:rsidR="0087799E" w:rsidRPr="00407AC6">
        <w:t xml:space="preserve"> оставляет за собой право акцептовать любое из поступивших предложений, либо не акцептовать ни одно из них.</w:t>
      </w:r>
    </w:p>
    <w:p w:rsidR="00FF1A8D" w:rsidRPr="00407AC6" w:rsidRDefault="00FF1A8D" w:rsidP="00D508DA">
      <w:pPr>
        <w:spacing w:line="276" w:lineRule="auto"/>
        <w:ind w:firstLine="720"/>
        <w:jc w:val="both"/>
      </w:pPr>
      <w:r w:rsidRPr="00407AC6">
        <w:t>Отбор проводится в один этап: оценка коммерческой части оферт.</w:t>
      </w:r>
      <w:r w:rsidR="008C5EE5">
        <w:t xml:space="preserve"> </w:t>
      </w:r>
      <w:r w:rsidRPr="00407AC6">
        <w:t>После оценки будут запрошены улучшенные оферт</w:t>
      </w:r>
      <w:r w:rsidR="008C5EE5">
        <w:t>ы</w:t>
      </w:r>
      <w:r w:rsidRPr="00407AC6">
        <w:t xml:space="preserve">. Участники, получившие уведомления об улучшении коммерческих частей оферт, должны в течение </w:t>
      </w:r>
      <w:r w:rsidR="00BF3CD9" w:rsidRPr="00603C59">
        <w:t>2</w:t>
      </w:r>
      <w:r w:rsidRPr="00603C59">
        <w:t xml:space="preserve"> </w:t>
      </w:r>
      <w:r w:rsidRPr="00407AC6">
        <w:t>рабочих дней представить откорректированные, с учетом новых предложений, документы, определяющие оферту (в т.ч. смет</w:t>
      </w:r>
      <w:r w:rsidR="0036458E">
        <w:t>ы</w:t>
      </w:r>
      <w:r w:rsidRPr="00407AC6">
        <w:t>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FF1A8D" w:rsidRPr="00407AC6" w:rsidRDefault="00FF1A8D" w:rsidP="00D508DA">
      <w:pPr>
        <w:pStyle w:val="a3"/>
        <w:numPr>
          <w:ilvl w:val="0"/>
          <w:numId w:val="0"/>
        </w:numPr>
        <w:tabs>
          <w:tab w:val="left" w:pos="284"/>
        </w:tabs>
        <w:spacing w:before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07AC6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FF1A8D" w:rsidRPr="006C1DD1" w:rsidRDefault="00FF1A8D" w:rsidP="00D508DA">
      <w:pPr>
        <w:spacing w:line="276" w:lineRule="auto"/>
        <w:ind w:firstLine="720"/>
        <w:jc w:val="both"/>
      </w:pPr>
      <w:r w:rsidRPr="00407AC6">
        <w:t>Оферта должна быть представлена на всю номенклатуру работ/услуг, указанных в  техническом задании.</w:t>
      </w:r>
      <w:r w:rsidR="00D7119B">
        <w:t xml:space="preserve"> Объемы по предмету тендера выставляются девятью неделимыми </w:t>
      </w:r>
      <w:r w:rsidR="00D7119B" w:rsidRPr="006C1DD1">
        <w:t>лотами. Оферты могут быть поданы на один, несколько или все лоты в любом сочетании.</w:t>
      </w:r>
      <w:r w:rsidR="00D7119B" w:rsidRPr="006C1DD1">
        <w:rPr>
          <w:b/>
          <w:bCs/>
        </w:rPr>
        <w:t xml:space="preserve"> </w:t>
      </w:r>
      <w:r w:rsidR="00D7119B" w:rsidRPr="006C1DD1">
        <w:rPr>
          <w:bCs/>
        </w:rPr>
        <w:t>Форма 3 заполняется для каждого поданного лота отдельно.</w:t>
      </w:r>
    </w:p>
    <w:p w:rsidR="0087799E" w:rsidRPr="00407AC6" w:rsidRDefault="0087799E" w:rsidP="00D508DA">
      <w:pPr>
        <w:pStyle w:val="21"/>
        <w:spacing w:line="276" w:lineRule="auto"/>
        <w:ind w:left="0" w:firstLine="709"/>
        <w:jc w:val="both"/>
      </w:pPr>
      <w:r w:rsidRPr="006C1DD1">
        <w:t>В случае Вашей заинтересованности в участии, предлагаем направить в наш адрес</w:t>
      </w:r>
      <w:r w:rsidRPr="00407AC6">
        <w:t xml:space="preserve"> оферту по прилагаемой форме. Предложение о заключении договора должно оформляться </w:t>
      </w:r>
      <w:r w:rsidRPr="00407AC6">
        <w:lastRenderedPageBreak/>
        <w:t xml:space="preserve">безотзывной офертой со сроком </w:t>
      </w:r>
      <w:r w:rsidRPr="00D74DBD">
        <w:t xml:space="preserve">акцепта </w:t>
      </w:r>
      <w:r w:rsidRPr="00D74DBD">
        <w:rPr>
          <w:b/>
        </w:rPr>
        <w:t xml:space="preserve">до </w:t>
      </w:r>
      <w:r w:rsidR="00D74DBD" w:rsidRPr="00D74DBD">
        <w:rPr>
          <w:b/>
        </w:rPr>
        <w:t>31</w:t>
      </w:r>
      <w:r w:rsidRPr="00D74DBD">
        <w:rPr>
          <w:b/>
        </w:rPr>
        <w:t xml:space="preserve"> </w:t>
      </w:r>
      <w:r w:rsidR="00D74DBD" w:rsidRPr="00D74DBD">
        <w:rPr>
          <w:b/>
        </w:rPr>
        <w:t>декабря</w:t>
      </w:r>
      <w:r w:rsidRPr="00D74DBD">
        <w:rPr>
          <w:b/>
        </w:rPr>
        <w:t xml:space="preserve"> 201</w:t>
      </w:r>
      <w:r w:rsidR="00D47664" w:rsidRPr="00D74DBD">
        <w:rPr>
          <w:b/>
        </w:rPr>
        <w:t>4</w:t>
      </w:r>
      <w:r w:rsidRPr="00D74DBD">
        <w:rPr>
          <w:b/>
        </w:rPr>
        <w:t xml:space="preserve"> г.</w:t>
      </w:r>
      <w:r w:rsidRPr="00407AC6">
        <w:t xml:space="preserve"> включительно, соответствовать всем условиям, указанным в настоящем сообщении.</w:t>
      </w:r>
    </w:p>
    <w:p w:rsidR="0087799E" w:rsidRPr="00407AC6" w:rsidRDefault="00C64409" w:rsidP="00D508DA">
      <w:pPr>
        <w:pStyle w:val="ae"/>
        <w:spacing w:line="276" w:lineRule="auto"/>
        <w:ind w:left="0" w:firstLine="709"/>
        <w:jc w:val="both"/>
      </w:pPr>
      <w:r w:rsidRPr="00A16341">
        <w:t xml:space="preserve">Офертой контрагента будет считаться заполненная </w:t>
      </w:r>
      <w:r w:rsidRPr="00C81FB9">
        <w:t xml:space="preserve">Форма </w:t>
      </w:r>
      <w:r w:rsidR="00FF5FC5">
        <w:t>2</w:t>
      </w:r>
      <w:r w:rsidRPr="00C81FB9">
        <w:t xml:space="preserve"> к</w:t>
      </w:r>
      <w:r w:rsidRPr="00A16341">
        <w:t xml:space="preserve"> настоящему сообщению с нижеуказанным комплектом документов</w:t>
      </w:r>
      <w:r w:rsidR="0087799E" w:rsidRPr="00407AC6">
        <w:t>:</w:t>
      </w:r>
    </w:p>
    <w:p w:rsidR="002F609B" w:rsidRPr="001866A6" w:rsidRDefault="002F609B" w:rsidP="00F47B24">
      <w:pPr>
        <w:numPr>
          <w:ilvl w:val="0"/>
          <w:numId w:val="4"/>
        </w:numPr>
        <w:autoSpaceDE w:val="0"/>
        <w:spacing w:line="276" w:lineRule="auto"/>
        <w:jc w:val="both"/>
      </w:pPr>
      <w:r>
        <w:t>п</w:t>
      </w:r>
      <w:r w:rsidRPr="00407AC6">
        <w:t xml:space="preserve">редложение о заключении договора </w:t>
      </w:r>
      <w:r w:rsidRPr="001866A6">
        <w:t xml:space="preserve">(Форма </w:t>
      </w:r>
      <w:r>
        <w:t>3</w:t>
      </w:r>
      <w:r w:rsidRPr="001866A6">
        <w:t>);</w:t>
      </w:r>
    </w:p>
    <w:p w:rsidR="002F609B" w:rsidRPr="00811BCB" w:rsidRDefault="002F609B" w:rsidP="00F47B24">
      <w:pPr>
        <w:numPr>
          <w:ilvl w:val="0"/>
          <w:numId w:val="4"/>
        </w:numPr>
        <w:autoSpaceDE w:val="0"/>
        <w:spacing w:line="276" w:lineRule="auto"/>
        <w:jc w:val="both"/>
      </w:pPr>
      <w:r w:rsidRPr="00A16341">
        <w:t xml:space="preserve">оформленный со стороны </w:t>
      </w:r>
      <w:r w:rsidRPr="00811BCB">
        <w:t xml:space="preserve">контрагента и подписанный им договор с приложениями  по Форме </w:t>
      </w:r>
      <w:r w:rsidR="00C2403D" w:rsidRPr="00811BCB">
        <w:t>6</w:t>
      </w:r>
      <w:r w:rsidRPr="00811BCB">
        <w:t xml:space="preserve"> в двух экземплярах;</w:t>
      </w:r>
    </w:p>
    <w:p w:rsidR="00104DB5" w:rsidRPr="00811BCB" w:rsidRDefault="00104DB5" w:rsidP="00F47B24">
      <w:pPr>
        <w:numPr>
          <w:ilvl w:val="0"/>
          <w:numId w:val="4"/>
        </w:numPr>
        <w:autoSpaceDE w:val="0"/>
        <w:spacing w:line="276" w:lineRule="auto"/>
        <w:jc w:val="both"/>
      </w:pPr>
      <w:r w:rsidRPr="00811BCB">
        <w:t xml:space="preserve">предложение твердой договорной цены (Форма </w:t>
      </w:r>
      <w:r w:rsidR="00C2403D" w:rsidRPr="00811BCB">
        <w:t>5</w:t>
      </w:r>
      <w:r w:rsidRPr="00811BCB">
        <w:t>);</w:t>
      </w:r>
    </w:p>
    <w:p w:rsidR="00B315D2" w:rsidRPr="00811BCB" w:rsidRDefault="00B315D2" w:rsidP="00F47B24">
      <w:pPr>
        <w:numPr>
          <w:ilvl w:val="0"/>
          <w:numId w:val="4"/>
        </w:numPr>
        <w:autoSpaceDE w:val="0"/>
        <w:spacing w:line="276" w:lineRule="auto"/>
        <w:jc w:val="both"/>
      </w:pPr>
      <w:r w:rsidRPr="00811BCB">
        <w:t>письмо (в произвольной форме), гарантирующее</w:t>
      </w:r>
      <w:r w:rsidR="005A693C" w:rsidRPr="00811BCB">
        <w:t xml:space="preserve"> качество выполненных работ;</w:t>
      </w:r>
    </w:p>
    <w:p w:rsidR="00B315D2" w:rsidRPr="00811BCB" w:rsidRDefault="00B315D2" w:rsidP="00F47B24">
      <w:pPr>
        <w:numPr>
          <w:ilvl w:val="0"/>
          <w:numId w:val="4"/>
        </w:numPr>
        <w:suppressAutoHyphens/>
        <w:autoSpaceDE w:val="0"/>
        <w:spacing w:line="276" w:lineRule="auto"/>
        <w:ind w:left="714" w:hanging="357"/>
        <w:jc w:val="both"/>
      </w:pPr>
      <w:r w:rsidRPr="00811BCB">
        <w:t>письмо (в произвольной форме), гарантирующее выполнение данного вида работ в установленные Заказчиком сроки;</w:t>
      </w:r>
    </w:p>
    <w:p w:rsidR="00B315D2" w:rsidRPr="00811BCB" w:rsidRDefault="000A0351" w:rsidP="00F47B24">
      <w:pPr>
        <w:numPr>
          <w:ilvl w:val="0"/>
          <w:numId w:val="4"/>
        </w:numPr>
        <w:suppressAutoHyphens/>
        <w:autoSpaceDE w:val="0"/>
        <w:spacing w:line="276" w:lineRule="auto"/>
        <w:ind w:left="714" w:hanging="357"/>
        <w:jc w:val="both"/>
      </w:pPr>
      <w:r w:rsidRPr="00811BCB">
        <w:t>к</w:t>
      </w:r>
      <w:r w:rsidR="00B315D2" w:rsidRPr="00811BCB">
        <w:t>опи</w:t>
      </w:r>
      <w:r w:rsidR="002565C2">
        <w:t>я</w:t>
      </w:r>
      <w:r w:rsidR="00B315D2" w:rsidRPr="00811BCB">
        <w:t xml:space="preserve"> лицензии на осуществление деятельности по экспертизе промышленной безопасности;</w:t>
      </w:r>
    </w:p>
    <w:p w:rsidR="005D1017" w:rsidRPr="00811BCB" w:rsidRDefault="000A0351" w:rsidP="00F47B24">
      <w:pPr>
        <w:numPr>
          <w:ilvl w:val="0"/>
          <w:numId w:val="4"/>
        </w:numPr>
        <w:suppressAutoHyphens/>
        <w:autoSpaceDE w:val="0"/>
        <w:spacing w:line="276" w:lineRule="auto"/>
        <w:ind w:left="714" w:hanging="357"/>
        <w:jc w:val="both"/>
      </w:pPr>
      <w:r w:rsidRPr="00811BCB">
        <w:t>к</w:t>
      </w:r>
      <w:r w:rsidR="005D1017" w:rsidRPr="00811BCB">
        <w:t>опи</w:t>
      </w:r>
      <w:r w:rsidR="002565C2">
        <w:t>я</w:t>
      </w:r>
      <w:r w:rsidR="005D1017" w:rsidRPr="00811BCB">
        <w:t xml:space="preserve"> Свидетельства об аккредитации в качестве органа по сертификации (для ПТО и электроизмерительных работ лифтов);</w:t>
      </w:r>
    </w:p>
    <w:p w:rsidR="00B315D2" w:rsidRPr="00811BCB" w:rsidRDefault="000A0351" w:rsidP="00F47B24">
      <w:pPr>
        <w:numPr>
          <w:ilvl w:val="0"/>
          <w:numId w:val="4"/>
        </w:numPr>
        <w:suppressAutoHyphens/>
        <w:autoSpaceDE w:val="0"/>
        <w:spacing w:line="276" w:lineRule="auto"/>
        <w:ind w:left="714" w:hanging="357"/>
        <w:jc w:val="both"/>
      </w:pPr>
      <w:r w:rsidRPr="00811BCB">
        <w:t>к</w:t>
      </w:r>
      <w:r w:rsidR="00B315D2" w:rsidRPr="00811BCB">
        <w:t xml:space="preserve">опии удостоверений экспертов в области промышленной безопасности в химической, нефтехимической и нефтегазоперерабатывающей промышленности, </w:t>
      </w:r>
      <w:r w:rsidR="00F42BF5" w:rsidRPr="00811BCB">
        <w:t xml:space="preserve">подъемных сооружений, </w:t>
      </w:r>
      <w:r w:rsidR="00B315D2" w:rsidRPr="00811BCB">
        <w:t>которых планируется задействовать для исполнения работ по договору;</w:t>
      </w:r>
    </w:p>
    <w:p w:rsidR="00B315D2" w:rsidRPr="00811BCB" w:rsidRDefault="000A0351" w:rsidP="00F47B24">
      <w:pPr>
        <w:numPr>
          <w:ilvl w:val="0"/>
          <w:numId w:val="4"/>
        </w:numPr>
        <w:autoSpaceDE w:val="0"/>
        <w:spacing w:line="276" w:lineRule="auto"/>
        <w:jc w:val="both"/>
      </w:pPr>
      <w:proofErr w:type="gramStart"/>
      <w:r w:rsidRPr="00811BCB">
        <w:t>с</w:t>
      </w:r>
      <w:r w:rsidR="00B315D2" w:rsidRPr="00811BCB">
        <w:t>правк</w:t>
      </w:r>
      <w:r w:rsidR="002565C2">
        <w:t>а</w:t>
      </w:r>
      <w:r w:rsidR="00B315D2" w:rsidRPr="00811BCB">
        <w:t xml:space="preserve"> с указанием выполненных работ по экспертизе промышленной безопасности на объектах </w:t>
      </w:r>
      <w:r w:rsidRPr="00811BCB">
        <w:t>нефтепереработки за последние 5 лет</w:t>
      </w:r>
      <w:r w:rsidR="00D776B1" w:rsidRPr="00811BCB">
        <w:t xml:space="preserve"> (Форма 7)</w:t>
      </w:r>
      <w:r w:rsidR="00A67655">
        <w:t>;</w:t>
      </w:r>
      <w:proofErr w:type="gramEnd"/>
    </w:p>
    <w:p w:rsidR="002F609B" w:rsidRDefault="002F609B" w:rsidP="00F47B24">
      <w:pPr>
        <w:numPr>
          <w:ilvl w:val="0"/>
          <w:numId w:val="4"/>
        </w:numPr>
        <w:autoSpaceDE w:val="0"/>
        <w:spacing w:line="276" w:lineRule="auto"/>
        <w:jc w:val="both"/>
      </w:pPr>
      <w:r w:rsidRPr="00811BCB">
        <w:t xml:space="preserve">перечень аффилированных организаций (Форма </w:t>
      </w:r>
      <w:r w:rsidR="0082269E" w:rsidRPr="00811BCB">
        <w:t>8</w:t>
      </w:r>
      <w:r w:rsidR="00A67655">
        <w:t>);</w:t>
      </w:r>
    </w:p>
    <w:p w:rsidR="00A67655" w:rsidRPr="006C1DD1" w:rsidRDefault="00A67655" w:rsidP="00A67655">
      <w:pPr>
        <w:numPr>
          <w:ilvl w:val="0"/>
          <w:numId w:val="4"/>
        </w:numPr>
        <w:suppressAutoHyphens/>
        <w:autoSpaceDE w:val="0"/>
        <w:jc w:val="both"/>
      </w:pPr>
      <w:r w:rsidRPr="006C1DD1">
        <w:t xml:space="preserve">гарантийное письмо о заключении договора добровольного страхования от несчастных случаев работников со страховой суммой не менее 400 тыс. рублей, согласно </w:t>
      </w:r>
      <w:r w:rsidR="00134A62" w:rsidRPr="006C1DD1">
        <w:t>п.7.3.16.</w:t>
      </w:r>
      <w:r w:rsidRPr="006C1DD1">
        <w:t xml:space="preserve"> договора подряда, с включением в договор следующих рисков:</w:t>
      </w:r>
    </w:p>
    <w:p w:rsidR="00A67655" w:rsidRPr="006C1DD1" w:rsidRDefault="00A67655" w:rsidP="00A67655">
      <w:pPr>
        <w:suppressAutoHyphens/>
        <w:autoSpaceDE w:val="0"/>
        <w:ind w:left="709"/>
        <w:jc w:val="both"/>
      </w:pPr>
      <w:r w:rsidRPr="006C1DD1">
        <w:t>- смерть в результате несчастного случая;</w:t>
      </w:r>
    </w:p>
    <w:p w:rsidR="00A67655" w:rsidRPr="006C1DD1" w:rsidRDefault="00A67655" w:rsidP="00A67655">
      <w:pPr>
        <w:suppressAutoHyphens/>
        <w:autoSpaceDE w:val="0"/>
        <w:ind w:left="709"/>
        <w:jc w:val="both"/>
      </w:pPr>
      <w:r w:rsidRPr="006C1DD1">
        <w:t>- постоянная (полная) утрата трудоспособности в результате несчастного случая с установлением I, II, III групп инвалидности.</w:t>
      </w:r>
    </w:p>
    <w:p w:rsidR="0087799E" w:rsidRPr="001C7B7E" w:rsidRDefault="008045A2" w:rsidP="00D508DA">
      <w:pPr>
        <w:spacing w:line="276" w:lineRule="auto"/>
        <w:ind w:left="567" w:hanging="283"/>
        <w:jc w:val="both"/>
        <w:rPr>
          <w:sz w:val="16"/>
          <w:szCs w:val="16"/>
        </w:rPr>
      </w:pPr>
      <w:r>
        <w:t xml:space="preserve">      </w:t>
      </w:r>
    </w:p>
    <w:p w:rsidR="00DE5CC2" w:rsidRDefault="00DE5CC2" w:rsidP="00BA095B">
      <w:pPr>
        <w:pStyle w:val="37"/>
        <w:widowControl/>
        <w:spacing w:before="0" w:line="240" w:lineRule="auto"/>
        <w:ind w:left="681"/>
        <w:jc w:val="left"/>
        <w:rPr>
          <w:bCs/>
        </w:rPr>
      </w:pPr>
      <w:r w:rsidRPr="00DE5CC2">
        <w:rPr>
          <w:bCs/>
        </w:rPr>
        <w:t>Оферта предоставляется на русском языке.</w:t>
      </w:r>
    </w:p>
    <w:p w:rsidR="00DE5CC2" w:rsidRPr="001C7B7E" w:rsidRDefault="00DE5CC2" w:rsidP="00BA095B">
      <w:pPr>
        <w:pStyle w:val="37"/>
        <w:widowControl/>
        <w:spacing w:before="0" w:line="240" w:lineRule="auto"/>
        <w:ind w:left="681"/>
        <w:jc w:val="left"/>
        <w:rPr>
          <w:bCs/>
          <w:sz w:val="16"/>
          <w:szCs w:val="16"/>
        </w:rPr>
      </w:pPr>
    </w:p>
    <w:p w:rsidR="0087799E" w:rsidRPr="000156BF" w:rsidRDefault="0087799E" w:rsidP="00D508DA">
      <w:pPr>
        <w:pStyle w:val="37"/>
        <w:widowControl/>
        <w:spacing w:before="0" w:line="276" w:lineRule="auto"/>
        <w:ind w:left="681"/>
        <w:jc w:val="left"/>
        <w:rPr>
          <w:b/>
          <w:bCs/>
        </w:rPr>
      </w:pPr>
      <w:r w:rsidRPr="000156BF">
        <w:rPr>
          <w:b/>
          <w:bCs/>
        </w:rPr>
        <w:t>Начало сбора оферт – «</w:t>
      </w:r>
      <w:r w:rsidR="00603C59">
        <w:rPr>
          <w:b/>
          <w:bCs/>
        </w:rPr>
        <w:t xml:space="preserve"> 10 </w:t>
      </w:r>
      <w:r w:rsidRPr="000156BF">
        <w:rPr>
          <w:b/>
          <w:bCs/>
        </w:rPr>
        <w:t xml:space="preserve">» </w:t>
      </w:r>
      <w:r w:rsidR="00603C59">
        <w:rPr>
          <w:b/>
          <w:bCs/>
        </w:rPr>
        <w:t>октября</w:t>
      </w:r>
      <w:r w:rsidRPr="000156BF">
        <w:rPr>
          <w:b/>
          <w:bCs/>
        </w:rPr>
        <w:t xml:space="preserve"> 201</w:t>
      </w:r>
      <w:r w:rsidR="00B1731F">
        <w:rPr>
          <w:b/>
          <w:bCs/>
        </w:rPr>
        <w:t>4</w:t>
      </w:r>
      <w:r w:rsidRPr="000156BF">
        <w:rPr>
          <w:b/>
          <w:bCs/>
        </w:rPr>
        <w:t xml:space="preserve"> года.</w:t>
      </w:r>
      <w:r w:rsidR="00437573" w:rsidRPr="000156BF">
        <w:rPr>
          <w:b/>
          <w:bCs/>
        </w:rPr>
        <w:t xml:space="preserve"> </w:t>
      </w:r>
    </w:p>
    <w:p w:rsidR="0087799E" w:rsidRPr="000156BF" w:rsidRDefault="0087799E" w:rsidP="00D508DA">
      <w:pPr>
        <w:spacing w:line="276" w:lineRule="auto"/>
        <w:ind w:left="681"/>
        <w:rPr>
          <w:b/>
          <w:bCs/>
        </w:rPr>
      </w:pPr>
      <w:r w:rsidRPr="000156BF">
        <w:rPr>
          <w:b/>
          <w:bCs/>
        </w:rPr>
        <w:t xml:space="preserve">Окончание сбора оферт – </w:t>
      </w:r>
      <w:r w:rsidR="00603C59">
        <w:rPr>
          <w:b/>
          <w:bCs/>
        </w:rPr>
        <w:t>16</w:t>
      </w:r>
      <w:r w:rsidR="00DE5CC2">
        <w:rPr>
          <w:b/>
        </w:rPr>
        <w:t>:</w:t>
      </w:r>
      <w:r w:rsidR="00603C59">
        <w:rPr>
          <w:b/>
        </w:rPr>
        <w:t>00</w:t>
      </w:r>
      <w:r w:rsidRPr="000156BF">
        <w:rPr>
          <w:b/>
        </w:rPr>
        <w:t xml:space="preserve"> (время московское)</w:t>
      </w:r>
      <w:r w:rsidR="008F48CB">
        <w:rPr>
          <w:b/>
        </w:rPr>
        <w:t xml:space="preserve"> </w:t>
      </w:r>
      <w:r w:rsidRPr="000156BF">
        <w:rPr>
          <w:b/>
        </w:rPr>
        <w:t xml:space="preserve"> </w:t>
      </w:r>
      <w:r w:rsidRPr="000156BF">
        <w:rPr>
          <w:b/>
          <w:bCs/>
        </w:rPr>
        <w:t>«</w:t>
      </w:r>
      <w:r w:rsidR="00603C59">
        <w:rPr>
          <w:b/>
          <w:bCs/>
        </w:rPr>
        <w:t xml:space="preserve"> 24 </w:t>
      </w:r>
      <w:r w:rsidR="00DE5CC2">
        <w:rPr>
          <w:b/>
          <w:bCs/>
        </w:rPr>
        <w:t xml:space="preserve">» </w:t>
      </w:r>
      <w:r w:rsidR="00603C59">
        <w:rPr>
          <w:b/>
          <w:bCs/>
        </w:rPr>
        <w:t>октября</w:t>
      </w:r>
      <w:r w:rsidR="003B60B7" w:rsidRPr="000156BF">
        <w:rPr>
          <w:b/>
          <w:bCs/>
        </w:rPr>
        <w:t xml:space="preserve"> </w:t>
      </w:r>
      <w:r w:rsidRPr="000156BF">
        <w:rPr>
          <w:b/>
          <w:bCs/>
        </w:rPr>
        <w:t>201</w:t>
      </w:r>
      <w:r w:rsidR="00B1731F">
        <w:rPr>
          <w:b/>
          <w:bCs/>
        </w:rPr>
        <w:t>4</w:t>
      </w:r>
      <w:r w:rsidRPr="000156BF">
        <w:rPr>
          <w:b/>
          <w:bCs/>
        </w:rPr>
        <w:t xml:space="preserve"> года.</w:t>
      </w:r>
    </w:p>
    <w:p w:rsidR="0087799E" w:rsidRPr="000156BF" w:rsidRDefault="0087799E" w:rsidP="00D508DA">
      <w:pPr>
        <w:spacing w:line="276" w:lineRule="auto"/>
        <w:ind w:left="681"/>
        <w:rPr>
          <w:b/>
          <w:bCs/>
        </w:rPr>
      </w:pPr>
      <w:r w:rsidRPr="000156BF">
        <w:rPr>
          <w:b/>
          <w:bCs/>
        </w:rPr>
        <w:t xml:space="preserve">Срок для акцепта </w:t>
      </w:r>
      <w:r w:rsidRPr="00D74DBD">
        <w:rPr>
          <w:b/>
          <w:bCs/>
        </w:rPr>
        <w:t>оферты – до «</w:t>
      </w:r>
      <w:r w:rsidR="002D2EB3" w:rsidRPr="00D74DBD">
        <w:rPr>
          <w:b/>
          <w:bCs/>
        </w:rPr>
        <w:t>31</w:t>
      </w:r>
      <w:r w:rsidRPr="00D74DBD">
        <w:rPr>
          <w:b/>
          <w:bCs/>
        </w:rPr>
        <w:t xml:space="preserve">» </w:t>
      </w:r>
      <w:r w:rsidR="002D2EB3" w:rsidRPr="00D74DBD">
        <w:rPr>
          <w:b/>
          <w:bCs/>
        </w:rPr>
        <w:t>декабря</w:t>
      </w:r>
      <w:r w:rsidRPr="00D74DBD">
        <w:rPr>
          <w:b/>
          <w:bCs/>
        </w:rPr>
        <w:t xml:space="preserve"> 201</w:t>
      </w:r>
      <w:r w:rsidR="00D47664" w:rsidRPr="00D74DBD">
        <w:rPr>
          <w:b/>
          <w:bCs/>
        </w:rPr>
        <w:t>4</w:t>
      </w:r>
      <w:r w:rsidRPr="00D74DBD">
        <w:rPr>
          <w:b/>
          <w:bCs/>
        </w:rPr>
        <w:t xml:space="preserve"> года</w:t>
      </w:r>
      <w:r w:rsidR="00D771E8" w:rsidRPr="00D74DBD">
        <w:rPr>
          <w:b/>
          <w:bCs/>
        </w:rPr>
        <w:t xml:space="preserve"> (включительно</w:t>
      </w:r>
      <w:r w:rsidR="00D771E8" w:rsidRPr="000156BF">
        <w:rPr>
          <w:b/>
          <w:bCs/>
        </w:rPr>
        <w:t>)</w:t>
      </w:r>
      <w:r w:rsidRPr="000156BF">
        <w:rPr>
          <w:b/>
          <w:bCs/>
        </w:rPr>
        <w:t>.</w:t>
      </w:r>
    </w:p>
    <w:p w:rsidR="0087799E" w:rsidRPr="00BA095B" w:rsidRDefault="0087799E" w:rsidP="00BA095B">
      <w:pPr>
        <w:ind w:left="681"/>
        <w:rPr>
          <w:b/>
          <w:bCs/>
          <w:sz w:val="16"/>
          <w:szCs w:val="16"/>
        </w:rPr>
      </w:pPr>
    </w:p>
    <w:p w:rsidR="008A23D9" w:rsidRDefault="008A23D9" w:rsidP="00D508DA">
      <w:pPr>
        <w:spacing w:line="276" w:lineRule="auto"/>
        <w:ind w:firstLine="681"/>
        <w:jc w:val="both"/>
        <w:rPr>
          <w:bCs/>
          <w:u w:val="single"/>
        </w:rPr>
      </w:pPr>
      <w:r w:rsidRPr="00412C47">
        <w:rPr>
          <w:bCs/>
          <w:u w:val="single"/>
        </w:rPr>
        <w:t xml:space="preserve">ОАО «Славнефть-ЯНОС» может внести  изменения в условия оферты не позднее, чем за </w:t>
      </w:r>
      <w:r>
        <w:rPr>
          <w:bCs/>
          <w:u w:val="single"/>
        </w:rPr>
        <w:t xml:space="preserve">3 (три) </w:t>
      </w:r>
      <w:r w:rsidRPr="00412C47">
        <w:rPr>
          <w:bCs/>
          <w:u w:val="single"/>
        </w:rPr>
        <w:t>рабочих дня до заверше</w:t>
      </w:r>
      <w:r>
        <w:rPr>
          <w:bCs/>
          <w:u w:val="single"/>
        </w:rPr>
        <w:t>ния срока окончания сбора оферт, путем выпуска изменения/дополнения к ПДО. При этом все права и обязанности Заказчика и Контрагента соответствующим образом переносятся с первоначального срока на новый определенный срок.</w:t>
      </w:r>
    </w:p>
    <w:p w:rsidR="008A23D9" w:rsidRDefault="008A23D9" w:rsidP="00D508DA">
      <w:pPr>
        <w:spacing w:line="276" w:lineRule="auto"/>
        <w:ind w:firstLine="681"/>
        <w:jc w:val="both"/>
        <w:rPr>
          <w:b/>
          <w:u w:val="single"/>
        </w:rPr>
      </w:pPr>
      <w:r>
        <w:t xml:space="preserve">Документы должны быть доставлены к назначенному сроку окончания сбора оферт в </w:t>
      </w:r>
      <w:r>
        <w:rPr>
          <w:b/>
          <w:u w:val="single"/>
        </w:rPr>
        <w:t xml:space="preserve">запечатанном конверте, скрепленном печатью Контрагента. Надпись на конверте должна </w:t>
      </w:r>
      <w:r w:rsidRPr="00D74DBD">
        <w:rPr>
          <w:b/>
          <w:u w:val="single"/>
        </w:rPr>
        <w:t>содержать наименование контрагента и ссылку на настоящее сообщение по форме: «Предложение на №</w:t>
      </w:r>
      <w:r w:rsidR="00C8592D" w:rsidRPr="00D74DBD">
        <w:rPr>
          <w:b/>
          <w:u w:val="single"/>
        </w:rPr>
        <w:t>5</w:t>
      </w:r>
      <w:r w:rsidR="00D74DBD" w:rsidRPr="00D74DBD">
        <w:rPr>
          <w:b/>
          <w:u w:val="single"/>
        </w:rPr>
        <w:t>28</w:t>
      </w:r>
      <w:r w:rsidRPr="00D74DBD">
        <w:rPr>
          <w:b/>
          <w:u w:val="single"/>
        </w:rPr>
        <w:t>-К</w:t>
      </w:r>
      <w:r w:rsidR="00C8592D" w:rsidRPr="00D74DBD">
        <w:rPr>
          <w:b/>
          <w:u w:val="single"/>
        </w:rPr>
        <w:t>Р</w:t>
      </w:r>
      <w:r w:rsidRPr="00D74DBD">
        <w:rPr>
          <w:b/>
          <w:u w:val="single"/>
        </w:rPr>
        <w:t>-2014».</w:t>
      </w:r>
    </w:p>
    <w:p w:rsidR="002565C2" w:rsidRPr="002565C2" w:rsidRDefault="002565C2" w:rsidP="00D508DA">
      <w:pPr>
        <w:spacing w:line="276" w:lineRule="auto"/>
        <w:ind w:firstLine="681"/>
        <w:jc w:val="both"/>
        <w:rPr>
          <w:b/>
          <w:sz w:val="16"/>
          <w:szCs w:val="16"/>
          <w:u w:val="single"/>
        </w:rPr>
      </w:pPr>
    </w:p>
    <w:p w:rsidR="00D748C0" w:rsidRDefault="008A23D9" w:rsidP="00D508DA">
      <w:pPr>
        <w:spacing w:line="276" w:lineRule="auto"/>
        <w:ind w:firstLine="567"/>
        <w:jc w:val="both"/>
      </w:pPr>
      <w:r w:rsidRPr="005C5E2E">
        <w:t xml:space="preserve">Претендент передает 2 конверта документов, один из которых содержит оригиналы документов, или надлежащим образом заверенные копии, второй – копии </w:t>
      </w:r>
      <w:r>
        <w:t>всех документов конве</w:t>
      </w:r>
      <w:r w:rsidRPr="005C5E2E">
        <w:t xml:space="preserve">рта с оригиналами. </w:t>
      </w:r>
      <w:r w:rsidR="00D748C0" w:rsidRPr="005C5E2E">
        <w:t xml:space="preserve">В конверт с пометкой «Оригинал» вкладывается </w:t>
      </w:r>
      <w:r w:rsidR="00D748C0">
        <w:t xml:space="preserve">электронный </w:t>
      </w:r>
      <w:r w:rsidR="00D748C0">
        <w:lastRenderedPageBreak/>
        <w:t xml:space="preserve">носитель информации </w:t>
      </w:r>
      <w:r w:rsidR="00D748C0" w:rsidRPr="005C5E2E">
        <w:t xml:space="preserve"> </w:t>
      </w:r>
      <w:r w:rsidR="00D748C0">
        <w:t>с</w:t>
      </w:r>
      <w:r w:rsidR="00D748C0" w:rsidRPr="005C5E2E">
        <w:t xml:space="preserve"> отсканированными оригиналами документов (содержащимися в конверте). Документы в конверте с пометкой «Оригинал» являются официальной офертой.</w:t>
      </w:r>
    </w:p>
    <w:p w:rsidR="008A23D9" w:rsidRDefault="008A23D9" w:rsidP="00D508DA">
      <w:pPr>
        <w:spacing w:line="276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Конверты доставляются представителем Претендента, </w:t>
      </w:r>
      <w:proofErr w:type="gramStart"/>
      <w:r>
        <w:rPr>
          <w:color w:val="000000"/>
        </w:rPr>
        <w:t>экспресс-почтой</w:t>
      </w:r>
      <w:proofErr w:type="gramEnd"/>
      <w:r>
        <w:rPr>
          <w:color w:val="000000"/>
        </w:rPr>
        <w:t xml:space="preserve"> или заказным письмом с уведомлением о вручении по адресу: 150000, г. Ярославль, ГКП, Московский пр., д.130,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D508DA" w:rsidRPr="00D508DA" w:rsidRDefault="00D508DA" w:rsidP="00BA095B">
      <w:pPr>
        <w:ind w:firstLine="567"/>
        <w:jc w:val="both"/>
        <w:rPr>
          <w:rFonts w:cs="Arial"/>
          <w:b/>
          <w:sz w:val="16"/>
          <w:szCs w:val="16"/>
        </w:rPr>
      </w:pPr>
    </w:p>
    <w:p w:rsidR="00B02CE7" w:rsidRPr="002B1BD0" w:rsidRDefault="00B02CE7" w:rsidP="00D508DA">
      <w:pPr>
        <w:spacing w:line="276" w:lineRule="auto"/>
        <w:ind w:firstLine="567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B02CE7" w:rsidRPr="002B1BD0" w:rsidRDefault="00B02CE7" w:rsidP="00D508DA">
      <w:pPr>
        <w:spacing w:line="276" w:lineRule="auto"/>
        <w:ind w:firstLine="567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2B1BD0">
        <w:rPr>
          <w:rFonts w:cs="Arial"/>
          <w:b/>
          <w:szCs w:val="22"/>
        </w:rPr>
        <w:t>с даты получения</w:t>
      </w:r>
      <w:proofErr w:type="gramEnd"/>
      <w:r w:rsidRPr="002B1BD0">
        <w:rPr>
          <w:rFonts w:cs="Arial"/>
          <w:b/>
          <w:szCs w:val="22"/>
        </w:rPr>
        <w:t xml:space="preserve"> настоящего предложения, должны пройти аккредитацию.</w:t>
      </w:r>
    </w:p>
    <w:p w:rsidR="00B02CE7" w:rsidRPr="002B1BD0" w:rsidRDefault="00B02CE7" w:rsidP="00D508DA">
      <w:pPr>
        <w:spacing w:line="276" w:lineRule="auto"/>
        <w:ind w:firstLine="567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4B3E4A" w:rsidRPr="00B02CE7" w:rsidRDefault="004B3E4A" w:rsidP="00D508DA">
      <w:pPr>
        <w:spacing w:line="276" w:lineRule="auto"/>
        <w:ind w:firstLine="567"/>
        <w:jc w:val="both"/>
        <w:rPr>
          <w:b/>
        </w:rPr>
      </w:pPr>
      <w:r w:rsidRPr="00B02CE7">
        <w:rPr>
          <w:b/>
        </w:rPr>
        <w:t>Информацию и пакет документов для прохождения стоп-критериев можно найти на сайте ОАО «Славнефть-ЯНОС»:</w:t>
      </w:r>
    </w:p>
    <w:p w:rsidR="004B3E4A" w:rsidRPr="00603C59" w:rsidRDefault="006C1DD1" w:rsidP="00BA095B">
      <w:pPr>
        <w:pStyle w:val="1"/>
        <w:spacing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hyperlink r:id="rId9" w:history="1">
        <w:r w:rsidR="00D508DA" w:rsidRPr="00603C59">
          <w:rPr>
            <w:rStyle w:val="afd"/>
            <w:rFonts w:ascii="Times New Roman" w:hAnsi="Times New Roman"/>
            <w:sz w:val="22"/>
            <w:szCs w:val="22"/>
          </w:rPr>
          <w:t>http://www.refinery.yaroslavl.su/index.php?module=tend&amp;page=stop</w:t>
        </w:r>
      </w:hyperlink>
      <w:r w:rsidR="004B3E4A" w:rsidRPr="00603C59">
        <w:rPr>
          <w:rFonts w:ascii="Times New Roman" w:hAnsi="Times New Roman"/>
          <w:sz w:val="24"/>
          <w:szCs w:val="24"/>
        </w:rPr>
        <w:t xml:space="preserve"> </w:t>
      </w:r>
    </w:p>
    <w:p w:rsidR="00D508DA" w:rsidRPr="00D508DA" w:rsidRDefault="00D508DA" w:rsidP="00D508DA"/>
    <w:p w:rsidR="001E2DD9" w:rsidRDefault="001E2DD9" w:rsidP="00BA095B">
      <w:pPr>
        <w:pStyle w:val="1"/>
        <w:spacing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B603C2">
        <w:rPr>
          <w:rFonts w:ascii="Times New Roman" w:hAnsi="Times New Roman"/>
          <w:sz w:val="24"/>
          <w:szCs w:val="24"/>
        </w:rPr>
        <w:t xml:space="preserve">Предложения, представленные позже </w:t>
      </w:r>
      <w:r w:rsidR="00057367">
        <w:rPr>
          <w:rFonts w:ascii="Times New Roman" w:hAnsi="Times New Roman"/>
          <w:sz w:val="24"/>
          <w:szCs w:val="24"/>
        </w:rPr>
        <w:t>выше</w:t>
      </w:r>
      <w:r w:rsidRPr="00B603C2">
        <w:rPr>
          <w:rFonts w:ascii="Times New Roman" w:hAnsi="Times New Roman"/>
          <w:sz w:val="24"/>
          <w:szCs w:val="24"/>
        </w:rPr>
        <w:t>указанного срока</w:t>
      </w:r>
      <w:r w:rsidR="004A29A1" w:rsidRPr="00B603C2">
        <w:rPr>
          <w:rFonts w:ascii="Times New Roman" w:hAnsi="Times New Roman"/>
          <w:sz w:val="24"/>
          <w:szCs w:val="24"/>
        </w:rPr>
        <w:t xml:space="preserve"> </w:t>
      </w:r>
      <w:r w:rsidR="004D3F19" w:rsidRPr="00B603C2">
        <w:rPr>
          <w:rFonts w:ascii="Times New Roman" w:hAnsi="Times New Roman"/>
          <w:sz w:val="24"/>
          <w:szCs w:val="24"/>
        </w:rPr>
        <w:t>к рассмотрению не принимаются</w:t>
      </w:r>
      <w:proofErr w:type="gramEnd"/>
      <w:r w:rsidR="004D3F19" w:rsidRPr="00B603C2">
        <w:rPr>
          <w:rFonts w:ascii="Times New Roman" w:hAnsi="Times New Roman"/>
          <w:sz w:val="24"/>
          <w:szCs w:val="24"/>
        </w:rPr>
        <w:t>!</w:t>
      </w:r>
    </w:p>
    <w:p w:rsidR="00C2766C" w:rsidRPr="00C2766C" w:rsidRDefault="00C2766C" w:rsidP="00C2766C">
      <w:pPr>
        <w:rPr>
          <w:sz w:val="16"/>
          <w:szCs w:val="16"/>
        </w:rPr>
      </w:pPr>
    </w:p>
    <w:p w:rsidR="001E2DD9" w:rsidRPr="00B20CF9" w:rsidRDefault="006F6C78" w:rsidP="00BA095B">
      <w:pPr>
        <w:ind w:firstLine="567"/>
      </w:pPr>
      <w:r>
        <w:t>ОАО «Славнефть-ЯНОС»</w:t>
      </w:r>
      <w:r w:rsidR="001E2DD9">
        <w:t xml:space="preserve"> имеет право продлить срок подачи оферт.</w:t>
      </w:r>
    </w:p>
    <w:p w:rsidR="00D748C0" w:rsidRPr="00F13753" w:rsidRDefault="00D748C0" w:rsidP="00BA095B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sz w:val="16"/>
          <w:szCs w:val="16"/>
          <w:u w:val="none"/>
        </w:rPr>
      </w:pPr>
    </w:p>
    <w:p w:rsidR="00D748C0" w:rsidRDefault="00D748C0" w:rsidP="00C2766C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276" w:lineRule="auto"/>
        <w:ind w:firstLine="567"/>
        <w:jc w:val="both"/>
        <w:rPr>
          <w:rStyle w:val="afd"/>
          <w:rFonts w:ascii="Times New Roman" w:hAnsi="Times New Roman"/>
          <w:color w:val="auto"/>
          <w:u w:val="none"/>
        </w:rPr>
      </w:pPr>
      <w:r w:rsidRPr="00125EA8">
        <w:rPr>
          <w:rStyle w:val="afd"/>
          <w:rFonts w:ascii="Times New Roman" w:hAnsi="Times New Roman"/>
          <w:color w:val="auto"/>
          <w:u w:val="none"/>
        </w:rPr>
        <w:t xml:space="preserve">ОАО </w:t>
      </w:r>
      <w:r>
        <w:rPr>
          <w:rStyle w:val="afd"/>
          <w:rFonts w:ascii="Times New Roman" w:hAnsi="Times New Roman"/>
          <w:color w:val="auto"/>
          <w:u w:val="none"/>
        </w:rPr>
        <w:t>«Славнефть-ЯНОС» ответит на ваши письменные запросы, касающиеся разъяснений ПДО, полученные не позднее «</w:t>
      </w:r>
      <w:r w:rsidR="00603C59">
        <w:rPr>
          <w:rStyle w:val="afd"/>
          <w:rFonts w:ascii="Times New Roman" w:hAnsi="Times New Roman"/>
          <w:color w:val="auto"/>
          <w:u w:val="none"/>
        </w:rPr>
        <w:t xml:space="preserve"> 22 </w:t>
      </w:r>
      <w:r>
        <w:rPr>
          <w:rStyle w:val="afd"/>
          <w:rFonts w:ascii="Times New Roman" w:hAnsi="Times New Roman"/>
          <w:color w:val="auto"/>
          <w:u w:val="none"/>
        </w:rPr>
        <w:t xml:space="preserve">» </w:t>
      </w:r>
      <w:r w:rsidR="00603C59">
        <w:rPr>
          <w:rStyle w:val="afd"/>
          <w:rFonts w:ascii="Times New Roman" w:hAnsi="Times New Roman"/>
          <w:color w:val="auto"/>
          <w:u w:val="none"/>
        </w:rPr>
        <w:t>октября</w:t>
      </w:r>
      <w:r>
        <w:rPr>
          <w:rStyle w:val="afd"/>
          <w:rFonts w:ascii="Times New Roman" w:hAnsi="Times New Roman"/>
          <w:color w:val="auto"/>
          <w:u w:val="none"/>
        </w:rPr>
        <w:t xml:space="preserve"> 2014 года.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поступления.</w:t>
      </w:r>
    </w:p>
    <w:p w:rsidR="00C2766C" w:rsidRPr="00125EA8" w:rsidRDefault="00C2766C" w:rsidP="00C2766C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276" w:lineRule="auto"/>
        <w:ind w:firstLine="567"/>
        <w:jc w:val="both"/>
        <w:rPr>
          <w:rStyle w:val="afd"/>
          <w:rFonts w:ascii="Times New Roman" w:hAnsi="Times New Roman"/>
          <w:color w:val="auto"/>
          <w:u w:val="none"/>
        </w:rPr>
      </w:pPr>
    </w:p>
    <w:p w:rsidR="006C1DD1" w:rsidRDefault="00D748C0" w:rsidP="00D62C21">
      <w:pPr>
        <w:spacing w:line="276" w:lineRule="auto"/>
        <w:ind w:firstLine="567"/>
        <w:jc w:val="both"/>
        <w:rPr>
          <w:b/>
        </w:rPr>
      </w:pPr>
      <w:r w:rsidRPr="003C2050">
        <w:rPr>
          <w:b/>
        </w:rPr>
        <w:t>По вопросам технического характера обращаться</w:t>
      </w:r>
      <w:r w:rsidR="006C1DD1">
        <w:rPr>
          <w:b/>
        </w:rPr>
        <w:t>:</w:t>
      </w:r>
    </w:p>
    <w:p w:rsidR="004F7388" w:rsidRPr="004F7388" w:rsidRDefault="006C1DD1" w:rsidP="006C1DD1">
      <w:pPr>
        <w:spacing w:line="276" w:lineRule="auto"/>
        <w:jc w:val="both"/>
      </w:pPr>
      <w:r>
        <w:t>Н</w:t>
      </w:r>
      <w:r w:rsidR="004F7388" w:rsidRPr="004F7388">
        <w:t>ачальник</w:t>
      </w:r>
      <w:r w:rsidR="004F7388">
        <w:t>у</w:t>
      </w:r>
      <w:r w:rsidR="004F7388" w:rsidRPr="004F7388">
        <w:t xml:space="preserve"> сектора закупки услуг КС отдела закупки услуг ОАО «Славнефть-ЯНОС» </w:t>
      </w:r>
      <w:proofErr w:type="spellStart"/>
      <w:r w:rsidR="004F7388" w:rsidRPr="004F7388">
        <w:t>Бедарев</w:t>
      </w:r>
      <w:proofErr w:type="spellEnd"/>
      <w:r w:rsidR="004F7388" w:rsidRPr="004F7388">
        <w:t xml:space="preserve"> Владимир Александрович.</w:t>
      </w:r>
    </w:p>
    <w:p w:rsidR="006C1DD1" w:rsidRDefault="004F7388" w:rsidP="00C2766C">
      <w:pPr>
        <w:autoSpaceDE w:val="0"/>
        <w:autoSpaceDN w:val="0"/>
        <w:adjustRightInd w:val="0"/>
        <w:spacing w:line="276" w:lineRule="auto"/>
        <w:jc w:val="both"/>
      </w:pPr>
      <w:r w:rsidRPr="004F7388">
        <w:t>Контактные данные: телефон: (4852)</w:t>
      </w:r>
      <w:r w:rsidR="006C1DD1">
        <w:t xml:space="preserve"> 49-87-31, факс (4852) 49-93-02</w:t>
      </w:r>
    </w:p>
    <w:p w:rsidR="004F7388" w:rsidRDefault="004F7388" w:rsidP="00C2766C">
      <w:pPr>
        <w:autoSpaceDE w:val="0"/>
        <w:autoSpaceDN w:val="0"/>
        <w:adjustRightInd w:val="0"/>
        <w:spacing w:line="276" w:lineRule="auto"/>
        <w:jc w:val="both"/>
        <w:rPr>
          <w:rStyle w:val="afd"/>
          <w:rFonts w:ascii="Arial" w:hAnsi="Arial" w:cs="Arial"/>
          <w:sz w:val="22"/>
          <w:szCs w:val="22"/>
        </w:rPr>
      </w:pPr>
      <w:r w:rsidRPr="004F7388">
        <w:t>E-</w:t>
      </w:r>
      <w:proofErr w:type="spellStart"/>
      <w:r w:rsidRPr="004F7388">
        <w:t>mail</w:t>
      </w:r>
      <w:proofErr w:type="spellEnd"/>
      <w:r w:rsidRPr="004F7388">
        <w:t>:</w:t>
      </w:r>
      <w:r w:rsidRPr="004F7388">
        <w:rPr>
          <w:rFonts w:ascii="Arial" w:hAnsi="Arial" w:cs="Arial"/>
          <w:sz w:val="22"/>
          <w:szCs w:val="22"/>
        </w:rPr>
        <w:t xml:space="preserve"> </w:t>
      </w:r>
      <w:hyperlink r:id="rId10" w:history="1">
        <w:r w:rsidRPr="006C1DD1">
          <w:rPr>
            <w:rStyle w:val="afd"/>
            <w:lang w:val="en-US"/>
          </w:rPr>
          <w:t>BedarevVA@yanos.slavneft.</w:t>
        </w:r>
        <w:proofErr w:type="spellStart"/>
        <w:r w:rsidRPr="006C1DD1">
          <w:rPr>
            <w:rStyle w:val="afd"/>
            <w:lang w:val="en-US"/>
          </w:rPr>
          <w:t>ru</w:t>
        </w:r>
        <w:proofErr w:type="spellEnd"/>
      </w:hyperlink>
    </w:p>
    <w:p w:rsidR="00D748C0" w:rsidRPr="00762B55" w:rsidRDefault="00D748C0" w:rsidP="00C2766C">
      <w:pPr>
        <w:spacing w:line="276" w:lineRule="auto"/>
        <w:ind w:firstLine="567"/>
        <w:rPr>
          <w:b/>
        </w:rPr>
      </w:pPr>
      <w:r w:rsidRPr="003C2050">
        <w:rPr>
          <w:b/>
        </w:rPr>
        <w:t>По вопросам организационного характера обращаться</w:t>
      </w:r>
      <w:r w:rsidR="006C1DD1">
        <w:rPr>
          <w:b/>
        </w:rPr>
        <w:t>:</w:t>
      </w:r>
    </w:p>
    <w:p w:rsidR="006C1DD1" w:rsidRPr="00254294" w:rsidRDefault="006C1DD1" w:rsidP="006C1DD1">
      <w:pPr>
        <w:jc w:val="both"/>
      </w:pPr>
      <w:r w:rsidRPr="00254294">
        <w:t>Ведущий специалист Тендерного комитета ОАО «Славнефть-ЯНОС»</w:t>
      </w:r>
    </w:p>
    <w:p w:rsidR="006C1DD1" w:rsidRPr="00254294" w:rsidRDefault="006C1DD1" w:rsidP="006C1DD1">
      <w:pPr>
        <w:jc w:val="both"/>
      </w:pPr>
      <w:r w:rsidRPr="00254294">
        <w:t>Кузьменков Сергей Викторович.</w:t>
      </w:r>
    </w:p>
    <w:p w:rsidR="006C1DD1" w:rsidRPr="00254294" w:rsidRDefault="006C1DD1" w:rsidP="006C1DD1">
      <w:pPr>
        <w:jc w:val="both"/>
      </w:pPr>
      <w:r w:rsidRPr="00254294">
        <w:t>Контактные данные: телефон: (4852) 4</w:t>
      </w:r>
      <w:r>
        <w:t>9-81-14, факс: (4852) 49-93-00</w:t>
      </w:r>
    </w:p>
    <w:p w:rsidR="006C1DD1" w:rsidRPr="00254294" w:rsidRDefault="006C1DD1" w:rsidP="006C1DD1">
      <w:pPr>
        <w:spacing w:after="120"/>
        <w:jc w:val="both"/>
        <w:rPr>
          <w:color w:val="FF0000"/>
          <w:lang w:val="en-US"/>
        </w:rPr>
      </w:pPr>
      <w:r>
        <w:rPr>
          <w:lang w:val="en-US"/>
        </w:rPr>
        <w:t>E</w:t>
      </w:r>
      <w:r w:rsidRPr="00254294">
        <w:rPr>
          <w:lang w:val="en-US"/>
        </w:rPr>
        <w:t>-mail:</w:t>
      </w:r>
      <w:r w:rsidRPr="00254294">
        <w:rPr>
          <w:color w:val="FF0000"/>
          <w:lang w:val="en-US"/>
        </w:rPr>
        <w:t xml:space="preserve"> </w:t>
      </w:r>
      <w:hyperlink r:id="rId11" w:history="1">
        <w:r w:rsidRPr="008B4AD1">
          <w:rPr>
            <w:rStyle w:val="afd"/>
            <w:lang w:val="en-US"/>
          </w:rPr>
          <w:t>KuzmenkovSV@yanos.slavneft.ru</w:t>
        </w:r>
      </w:hyperlink>
    </w:p>
    <w:p w:rsidR="00D508DA" w:rsidRPr="006C1DD1" w:rsidRDefault="00D508DA" w:rsidP="00C2766C">
      <w:pPr>
        <w:spacing w:line="276" w:lineRule="auto"/>
        <w:ind w:firstLine="567"/>
        <w:jc w:val="both"/>
        <w:rPr>
          <w:sz w:val="16"/>
          <w:szCs w:val="16"/>
          <w:lang w:val="en-US"/>
        </w:rPr>
      </w:pPr>
    </w:p>
    <w:p w:rsidR="00F13753" w:rsidRPr="006C1DD1" w:rsidRDefault="00F13753" w:rsidP="00C2766C">
      <w:pPr>
        <w:spacing w:line="276" w:lineRule="auto"/>
        <w:ind w:firstLine="567"/>
        <w:jc w:val="both"/>
        <w:rPr>
          <w:b/>
          <w:bCs/>
        </w:rPr>
      </w:pPr>
      <w:r w:rsidRPr="00FF6F38">
        <w:t>Настоящее предложение делать оферты, изменения и дополнения к нему, разъяснения настоящего предложения для участников закупки размещаются на интернет-сайт</w:t>
      </w:r>
      <w:r>
        <w:t>е</w:t>
      </w:r>
      <w:r w:rsidRPr="00FF6F38">
        <w:t xml:space="preserve"> </w:t>
      </w:r>
      <w:r w:rsidRPr="006C1DD1">
        <w:t xml:space="preserve">Общества: </w:t>
      </w:r>
      <w:r w:rsidRPr="006C1DD1">
        <w:rPr>
          <w:color w:val="0000FF"/>
          <w:u w:val="single"/>
        </w:rPr>
        <w:t>http://www.refine</w:t>
      </w:r>
      <w:bookmarkStart w:id="0" w:name="_Hlt383783269"/>
      <w:bookmarkStart w:id="1" w:name="_Hlt383783268"/>
      <w:bookmarkEnd w:id="0"/>
      <w:r w:rsidRPr="006C1DD1">
        <w:rPr>
          <w:color w:val="0000FF"/>
          <w:u w:val="single"/>
        </w:rPr>
        <w:t>r</w:t>
      </w:r>
      <w:bookmarkEnd w:id="1"/>
      <w:r w:rsidRPr="006C1DD1">
        <w:rPr>
          <w:color w:val="0000FF"/>
          <w:u w:val="single"/>
        </w:rPr>
        <w:t>y.yarosl</w:t>
      </w:r>
      <w:bookmarkStart w:id="2" w:name="_Hlt384656594"/>
      <w:bookmarkStart w:id="3" w:name="_Hlt384656593"/>
      <w:bookmarkEnd w:id="2"/>
      <w:r w:rsidRPr="006C1DD1">
        <w:rPr>
          <w:color w:val="0000FF"/>
          <w:u w:val="single"/>
        </w:rPr>
        <w:t>a</w:t>
      </w:r>
      <w:bookmarkEnd w:id="3"/>
      <w:r w:rsidRPr="006C1DD1">
        <w:rPr>
          <w:color w:val="0000FF"/>
          <w:u w:val="single"/>
        </w:rPr>
        <w:t>vl.su/index.</w:t>
      </w:r>
      <w:bookmarkStart w:id="4" w:name="_Hlt383091692"/>
      <w:bookmarkStart w:id="5" w:name="_Hlt383091691"/>
      <w:bookmarkEnd w:id="4"/>
      <w:r w:rsidRPr="006C1DD1">
        <w:rPr>
          <w:color w:val="0000FF"/>
          <w:u w:val="single"/>
        </w:rPr>
        <w:t>p</w:t>
      </w:r>
      <w:bookmarkEnd w:id="5"/>
      <w:r w:rsidRPr="006C1DD1">
        <w:rPr>
          <w:color w:val="0000FF"/>
          <w:u w:val="single"/>
        </w:rPr>
        <w:t>hp?module=tend</w:t>
      </w:r>
    </w:p>
    <w:p w:rsidR="00D508DA" w:rsidRPr="00D508DA" w:rsidRDefault="00D508DA" w:rsidP="00BA095B">
      <w:pPr>
        <w:ind w:firstLine="567"/>
        <w:jc w:val="both"/>
        <w:rPr>
          <w:b/>
          <w:bCs/>
          <w:sz w:val="16"/>
          <w:szCs w:val="16"/>
        </w:rPr>
      </w:pPr>
    </w:p>
    <w:p w:rsidR="00F13753" w:rsidRDefault="00F13753" w:rsidP="00C2766C">
      <w:pPr>
        <w:spacing w:line="276" w:lineRule="auto"/>
        <w:ind w:firstLine="567"/>
        <w:jc w:val="both"/>
        <w:rPr>
          <w:b/>
          <w:bCs/>
        </w:rPr>
      </w:pPr>
      <w:r w:rsidRPr="008D1046">
        <w:rPr>
          <w:b/>
          <w:bCs/>
        </w:rPr>
        <w:t>Внимание:</w:t>
      </w:r>
      <w:r w:rsidRPr="0051171E">
        <w:rPr>
          <w:b/>
          <w:bCs/>
        </w:rPr>
        <w:t xml:space="preserve"> настоящее предложение, ни при каких обстоятельствах не может</w:t>
      </w:r>
      <w:r>
        <w:rPr>
          <w:b/>
          <w:bCs/>
        </w:rPr>
        <w:t xml:space="preserve"> расцениваться как публичная оферта. Соответственно, ОАО «Славнефть-ЯНОС» не </w:t>
      </w:r>
      <w:proofErr w:type="gramStart"/>
      <w:r>
        <w:rPr>
          <w:b/>
          <w:bCs/>
        </w:rPr>
        <w:t>несет какой бы то ни было</w:t>
      </w:r>
      <w:proofErr w:type="gramEnd"/>
      <w:r>
        <w:rPr>
          <w:b/>
          <w:bCs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C2766C" w:rsidRPr="00C2766C" w:rsidRDefault="00C2766C" w:rsidP="00C2766C">
      <w:pPr>
        <w:spacing w:line="276" w:lineRule="auto"/>
        <w:ind w:firstLine="567"/>
        <w:jc w:val="both"/>
        <w:rPr>
          <w:b/>
          <w:bCs/>
          <w:sz w:val="16"/>
          <w:szCs w:val="16"/>
        </w:rPr>
      </w:pPr>
    </w:p>
    <w:p w:rsidR="00F13753" w:rsidRPr="003D7B91" w:rsidRDefault="00F13753" w:rsidP="00D7119B">
      <w:pPr>
        <w:ind w:firstLine="567"/>
        <w:jc w:val="both"/>
        <w:rPr>
          <w:color w:val="000000"/>
        </w:rPr>
      </w:pPr>
      <w:r w:rsidRPr="003D7B91">
        <w:rPr>
          <w:color w:val="000000"/>
        </w:rPr>
        <w:lastRenderedPageBreak/>
        <w:t>Условия проекта договора являются окончательными и не подлежат каким-либо изменениям в процессе его заключения.</w:t>
      </w:r>
    </w:p>
    <w:p w:rsidR="00F13753" w:rsidRDefault="00F13753" w:rsidP="00D7119B">
      <w:pPr>
        <w:pStyle w:val="af3"/>
        <w:tabs>
          <w:tab w:val="left" w:pos="709"/>
        </w:tabs>
        <w:spacing w:after="0"/>
        <w:ind w:firstLine="709"/>
        <w:jc w:val="both"/>
        <w:rPr>
          <w:color w:val="000000"/>
        </w:rPr>
      </w:pPr>
      <w:r>
        <w:rPr>
          <w:color w:val="000000"/>
        </w:rPr>
        <w:t xml:space="preserve">Сообщаем, что в целях выявления и предупреждения фактов коррупции, мошенничества и иных злоупотреблений в ОАО «Славнефть-ЯНОС»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ОАО «Славнефть-ЯНОС», так и в отношении них. Телефон «Горячей линии»: +7 (4852) 49-93-33, электронная почта </w:t>
      </w:r>
      <w:hyperlink r:id="rId12" w:history="1">
        <w:r w:rsidR="006C1DD1" w:rsidRPr="00640DAC">
          <w:rPr>
            <w:rStyle w:val="afd"/>
            <w:lang w:val="en-US"/>
          </w:rPr>
          <w:t>hotline</w:t>
        </w:r>
        <w:r w:rsidR="006C1DD1" w:rsidRPr="00640DAC">
          <w:rPr>
            <w:rStyle w:val="afd"/>
          </w:rPr>
          <w:t>@</w:t>
        </w:r>
        <w:proofErr w:type="spellStart"/>
        <w:r w:rsidR="006C1DD1" w:rsidRPr="00640DAC">
          <w:rPr>
            <w:rStyle w:val="afd"/>
            <w:lang w:val="en-US"/>
          </w:rPr>
          <w:t>yanos</w:t>
        </w:r>
        <w:proofErr w:type="spellEnd"/>
        <w:r w:rsidR="006C1DD1" w:rsidRPr="00640DAC">
          <w:rPr>
            <w:rStyle w:val="afd"/>
          </w:rPr>
          <w:t>.</w:t>
        </w:r>
        <w:proofErr w:type="spellStart"/>
        <w:r w:rsidR="006C1DD1" w:rsidRPr="00640DAC">
          <w:rPr>
            <w:rStyle w:val="afd"/>
            <w:lang w:val="en-US"/>
          </w:rPr>
          <w:t>slavneft</w:t>
        </w:r>
        <w:proofErr w:type="spellEnd"/>
        <w:r w:rsidR="006C1DD1" w:rsidRPr="00640DAC">
          <w:rPr>
            <w:rStyle w:val="afd"/>
          </w:rPr>
          <w:t>.</w:t>
        </w:r>
        <w:proofErr w:type="spellStart"/>
        <w:r w:rsidR="006C1DD1" w:rsidRPr="00640DAC">
          <w:rPr>
            <w:rStyle w:val="afd"/>
            <w:lang w:val="en-US"/>
          </w:rPr>
          <w:t>ru</w:t>
        </w:r>
        <w:proofErr w:type="spellEnd"/>
      </w:hyperlink>
    </w:p>
    <w:p w:rsidR="00D748C0" w:rsidRDefault="00D748C0" w:rsidP="00035818">
      <w:pPr>
        <w:jc w:val="right"/>
        <w:rPr>
          <w:b/>
          <w:bCs/>
        </w:rPr>
      </w:pPr>
    </w:p>
    <w:p w:rsidR="00D748C0" w:rsidRDefault="00D748C0" w:rsidP="00035818">
      <w:pPr>
        <w:jc w:val="right"/>
        <w:rPr>
          <w:b/>
          <w:bCs/>
        </w:rPr>
      </w:pPr>
    </w:p>
    <w:p w:rsidR="00D748C0" w:rsidRDefault="00D748C0" w:rsidP="00035818">
      <w:pPr>
        <w:jc w:val="right"/>
        <w:rPr>
          <w:b/>
          <w:bCs/>
        </w:rPr>
      </w:pPr>
    </w:p>
    <w:p w:rsidR="00B05736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B05736" w:rsidRDefault="00B05736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B05736" w:rsidRDefault="00B05736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B05736" w:rsidRDefault="00B05736" w:rsidP="00B05736">
      <w:pPr>
        <w:ind w:left="4956" w:firstLine="708"/>
        <w:jc w:val="both"/>
        <w:rPr>
          <w:b/>
        </w:rPr>
      </w:pPr>
      <w:r>
        <w:rPr>
          <w:rFonts w:cs="Arial"/>
          <w:b/>
          <w:sz w:val="18"/>
          <w:szCs w:val="22"/>
        </w:rPr>
        <w:tab/>
      </w:r>
      <w:r>
        <w:rPr>
          <w:rFonts w:cs="Arial"/>
          <w:b/>
          <w:sz w:val="18"/>
          <w:szCs w:val="22"/>
        </w:rPr>
        <w:tab/>
      </w:r>
      <w:r>
        <w:rPr>
          <w:rFonts w:cs="Arial"/>
          <w:b/>
          <w:sz w:val="18"/>
          <w:szCs w:val="22"/>
        </w:rPr>
        <w:tab/>
      </w:r>
    </w:p>
    <w:p w:rsidR="00B05736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Руководитель Тендерного комитета 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  <w:t>____________________ М.В. Королев</w:t>
      </w:r>
    </w:p>
    <w:p w:rsidR="00D748C0" w:rsidRDefault="00D748C0" w:rsidP="00035818">
      <w:pPr>
        <w:jc w:val="right"/>
        <w:rPr>
          <w:b/>
          <w:bCs/>
        </w:rPr>
      </w:pPr>
    </w:p>
    <w:p w:rsidR="00D748C0" w:rsidRDefault="00D748C0" w:rsidP="00035818">
      <w:pPr>
        <w:jc w:val="right"/>
        <w:rPr>
          <w:b/>
          <w:bCs/>
        </w:rPr>
      </w:pPr>
    </w:p>
    <w:p w:rsidR="00D748C0" w:rsidRDefault="00D748C0" w:rsidP="00035818">
      <w:pPr>
        <w:jc w:val="right"/>
        <w:rPr>
          <w:b/>
          <w:bCs/>
        </w:rPr>
      </w:pPr>
    </w:p>
    <w:p w:rsidR="00D748C0" w:rsidRDefault="00D748C0" w:rsidP="00035818">
      <w:pPr>
        <w:jc w:val="right"/>
        <w:rPr>
          <w:b/>
          <w:bCs/>
        </w:rPr>
      </w:pPr>
    </w:p>
    <w:p w:rsidR="00D470C1" w:rsidRDefault="00556E58" w:rsidP="00556E58">
      <w:pPr>
        <w:jc w:val="right"/>
      </w:pPr>
      <w:bookmarkStart w:id="6" w:name="_GoBack"/>
      <w:bookmarkEnd w:id="6"/>
      <w:r>
        <w:t xml:space="preserve"> </w:t>
      </w:r>
    </w:p>
    <w:p w:rsidR="00D470C1" w:rsidRPr="00BD3C19" w:rsidRDefault="00D470C1" w:rsidP="00C569BE">
      <w:pPr>
        <w:spacing w:line="276" w:lineRule="auto"/>
        <w:jc w:val="center"/>
      </w:pPr>
    </w:p>
    <w:sectPr w:rsidR="00D470C1" w:rsidRPr="00BD3C19" w:rsidSect="00556E58">
      <w:footerReference w:type="default" r:id="rId13"/>
      <w:type w:val="continuous"/>
      <w:pgSz w:w="11907" w:h="16840" w:code="9"/>
      <w:pgMar w:top="1134" w:right="850" w:bottom="851" w:left="1560" w:header="34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DD1" w:rsidRDefault="006C1DD1">
      <w:r>
        <w:separator/>
      </w:r>
    </w:p>
  </w:endnote>
  <w:endnote w:type="continuationSeparator" w:id="0">
    <w:p w:rsidR="006C1DD1" w:rsidRDefault="006C1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DD1" w:rsidRDefault="006C1DD1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56E58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DD1" w:rsidRDefault="006C1DD1">
      <w:r>
        <w:separator/>
      </w:r>
    </w:p>
  </w:footnote>
  <w:footnote w:type="continuationSeparator" w:id="0">
    <w:p w:rsidR="006C1DD1" w:rsidRDefault="006C1D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7741D84"/>
    <w:multiLevelType w:val="hybridMultilevel"/>
    <w:tmpl w:val="F5267CE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16E759BA"/>
    <w:multiLevelType w:val="hybridMultilevel"/>
    <w:tmpl w:val="F33CEFF0"/>
    <w:lvl w:ilvl="0" w:tplc="C26634C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1784543D"/>
    <w:multiLevelType w:val="hybridMultilevel"/>
    <w:tmpl w:val="B97EA8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19686EC2"/>
    <w:multiLevelType w:val="hybridMultilevel"/>
    <w:tmpl w:val="8608729C"/>
    <w:lvl w:ilvl="0" w:tplc="B7188FC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1B467E77"/>
    <w:multiLevelType w:val="multilevel"/>
    <w:tmpl w:val="19F65AE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1FA65248"/>
    <w:multiLevelType w:val="multilevel"/>
    <w:tmpl w:val="7CE27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>
    <w:nsid w:val="265A793E"/>
    <w:multiLevelType w:val="multilevel"/>
    <w:tmpl w:val="03D8B7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14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5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34AA270D"/>
    <w:multiLevelType w:val="multilevel"/>
    <w:tmpl w:val="CBCE3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5431CB6"/>
    <w:multiLevelType w:val="multilevel"/>
    <w:tmpl w:val="9194554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lvlText w:val="%1.%2.%3.%4.%5.%6."/>
      <w:lvlJc w:val="left"/>
      <w:pPr>
        <w:tabs>
          <w:tab w:val="num" w:pos="1620"/>
        </w:tabs>
        <w:ind w:left="1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980"/>
        </w:tabs>
        <w:ind w:left="19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abstractNum w:abstractNumId="18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9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4614289A"/>
    <w:multiLevelType w:val="hybridMultilevel"/>
    <w:tmpl w:val="BB94A8E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C30257C"/>
    <w:multiLevelType w:val="multilevel"/>
    <w:tmpl w:val="A0BCE7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4DE81438"/>
    <w:multiLevelType w:val="multilevel"/>
    <w:tmpl w:val="58AC43D0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4DF85B9C"/>
    <w:multiLevelType w:val="hybridMultilevel"/>
    <w:tmpl w:val="290C2490"/>
    <w:lvl w:ilvl="0" w:tplc="C316B892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25">
    <w:nsid w:val="626D39BA"/>
    <w:multiLevelType w:val="hybridMultilevel"/>
    <w:tmpl w:val="D4C07850"/>
    <w:lvl w:ilvl="0" w:tplc="807CBDA4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64EC7025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4F60030"/>
    <w:multiLevelType w:val="multilevel"/>
    <w:tmpl w:val="7E54D9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7BCC15D6"/>
    <w:multiLevelType w:val="multilevel"/>
    <w:tmpl w:val="C100C26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7D671CBE"/>
    <w:multiLevelType w:val="hybridMultilevel"/>
    <w:tmpl w:val="DC506F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2"/>
  </w:num>
  <w:num w:numId="5">
    <w:abstractNumId w:val="22"/>
  </w:num>
  <w:num w:numId="6">
    <w:abstractNumId w:val="16"/>
  </w:num>
  <w:num w:numId="7">
    <w:abstractNumId w:val="27"/>
  </w:num>
  <w:num w:numId="8">
    <w:abstractNumId w:val="28"/>
  </w:num>
  <w:num w:numId="9">
    <w:abstractNumId w:val="23"/>
  </w:num>
  <w:num w:numId="10">
    <w:abstractNumId w:val="11"/>
  </w:num>
  <w:num w:numId="11">
    <w:abstractNumId w:val="21"/>
  </w:num>
  <w:num w:numId="12">
    <w:abstractNumId w:val="7"/>
  </w:num>
  <w:num w:numId="13">
    <w:abstractNumId w:val="24"/>
  </w:num>
  <w:num w:numId="14">
    <w:abstractNumId w:val="20"/>
  </w:num>
  <w:num w:numId="15">
    <w:abstractNumId w:val="9"/>
  </w:num>
  <w:num w:numId="16">
    <w:abstractNumId w:val="29"/>
  </w:num>
  <w:num w:numId="17">
    <w:abstractNumId w:val="10"/>
  </w:num>
  <w:num w:numId="18">
    <w:abstractNumId w:val="26"/>
  </w:num>
  <w:num w:numId="19">
    <w:abstractNumId w:val="8"/>
  </w:num>
  <w:num w:numId="20">
    <w:abstractNumId w:val="13"/>
  </w:num>
  <w:num w:numId="21">
    <w:abstractNumId w:val="12"/>
  </w:num>
  <w:num w:numId="22">
    <w:abstractNumId w:val="25"/>
  </w:num>
  <w:num w:numId="23">
    <w:abstractNumId w:val="17"/>
  </w:num>
  <w:num w:numId="24">
    <w:abstractNumId w:val="0"/>
  </w:num>
  <w:num w:numId="25">
    <w:abstractNumId w:val="1"/>
  </w:num>
  <w:num w:numId="26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4D98"/>
    <w:rsid w:val="000072C0"/>
    <w:rsid w:val="00007E23"/>
    <w:rsid w:val="000106F0"/>
    <w:rsid w:val="00011E2E"/>
    <w:rsid w:val="00012047"/>
    <w:rsid w:val="000120D4"/>
    <w:rsid w:val="00012376"/>
    <w:rsid w:val="000156BF"/>
    <w:rsid w:val="00017BAC"/>
    <w:rsid w:val="00020BEE"/>
    <w:rsid w:val="00022E74"/>
    <w:rsid w:val="00023563"/>
    <w:rsid w:val="00023B85"/>
    <w:rsid w:val="00026F3D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40BB0"/>
    <w:rsid w:val="000422B3"/>
    <w:rsid w:val="00042698"/>
    <w:rsid w:val="00043C79"/>
    <w:rsid w:val="00043C89"/>
    <w:rsid w:val="00044920"/>
    <w:rsid w:val="000456AB"/>
    <w:rsid w:val="000474C4"/>
    <w:rsid w:val="00050DA1"/>
    <w:rsid w:val="000515C8"/>
    <w:rsid w:val="0005220A"/>
    <w:rsid w:val="00053D4D"/>
    <w:rsid w:val="00055966"/>
    <w:rsid w:val="000560E0"/>
    <w:rsid w:val="000563AF"/>
    <w:rsid w:val="00056613"/>
    <w:rsid w:val="00057367"/>
    <w:rsid w:val="00057C10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2FB4"/>
    <w:rsid w:val="000745C8"/>
    <w:rsid w:val="00074A4C"/>
    <w:rsid w:val="00075614"/>
    <w:rsid w:val="0008090B"/>
    <w:rsid w:val="00083046"/>
    <w:rsid w:val="0008619D"/>
    <w:rsid w:val="000867B2"/>
    <w:rsid w:val="00086FCF"/>
    <w:rsid w:val="00090775"/>
    <w:rsid w:val="00091D43"/>
    <w:rsid w:val="000920C1"/>
    <w:rsid w:val="00093736"/>
    <w:rsid w:val="00093C03"/>
    <w:rsid w:val="0009498A"/>
    <w:rsid w:val="00094B59"/>
    <w:rsid w:val="0009504A"/>
    <w:rsid w:val="00095653"/>
    <w:rsid w:val="00096C92"/>
    <w:rsid w:val="00096E6B"/>
    <w:rsid w:val="000A0351"/>
    <w:rsid w:val="000A0352"/>
    <w:rsid w:val="000A0EE5"/>
    <w:rsid w:val="000A1834"/>
    <w:rsid w:val="000A1E1D"/>
    <w:rsid w:val="000A24A0"/>
    <w:rsid w:val="000A400A"/>
    <w:rsid w:val="000A404A"/>
    <w:rsid w:val="000A4832"/>
    <w:rsid w:val="000A55A6"/>
    <w:rsid w:val="000A5B07"/>
    <w:rsid w:val="000A6571"/>
    <w:rsid w:val="000A65CB"/>
    <w:rsid w:val="000A68A5"/>
    <w:rsid w:val="000A729B"/>
    <w:rsid w:val="000A7AEE"/>
    <w:rsid w:val="000B0A6E"/>
    <w:rsid w:val="000B213A"/>
    <w:rsid w:val="000B2F15"/>
    <w:rsid w:val="000B34DC"/>
    <w:rsid w:val="000B754B"/>
    <w:rsid w:val="000C1BC9"/>
    <w:rsid w:val="000C48F7"/>
    <w:rsid w:val="000C5B62"/>
    <w:rsid w:val="000C6DAA"/>
    <w:rsid w:val="000C785B"/>
    <w:rsid w:val="000C785E"/>
    <w:rsid w:val="000C7D02"/>
    <w:rsid w:val="000D0241"/>
    <w:rsid w:val="000D10F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69B4"/>
    <w:rsid w:val="000F1F03"/>
    <w:rsid w:val="000F26A0"/>
    <w:rsid w:val="000F3B3E"/>
    <w:rsid w:val="000F41FC"/>
    <w:rsid w:val="000F4877"/>
    <w:rsid w:val="000F49C6"/>
    <w:rsid w:val="000F4AF5"/>
    <w:rsid w:val="000F53A2"/>
    <w:rsid w:val="000F7059"/>
    <w:rsid w:val="000F79B0"/>
    <w:rsid w:val="00101368"/>
    <w:rsid w:val="00101ED5"/>
    <w:rsid w:val="001030FE"/>
    <w:rsid w:val="00103E2A"/>
    <w:rsid w:val="00104750"/>
    <w:rsid w:val="001048B3"/>
    <w:rsid w:val="0010495B"/>
    <w:rsid w:val="00104DB5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3089"/>
    <w:rsid w:val="00113409"/>
    <w:rsid w:val="001143D6"/>
    <w:rsid w:val="001148D0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4A62"/>
    <w:rsid w:val="001354D6"/>
    <w:rsid w:val="00135617"/>
    <w:rsid w:val="00135933"/>
    <w:rsid w:val="0013711A"/>
    <w:rsid w:val="00140EE2"/>
    <w:rsid w:val="00142A08"/>
    <w:rsid w:val="00145F48"/>
    <w:rsid w:val="00146797"/>
    <w:rsid w:val="00150921"/>
    <w:rsid w:val="001529DE"/>
    <w:rsid w:val="00152C4A"/>
    <w:rsid w:val="001531F5"/>
    <w:rsid w:val="00153ACC"/>
    <w:rsid w:val="001540DD"/>
    <w:rsid w:val="0015672B"/>
    <w:rsid w:val="00157C84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70D9C"/>
    <w:rsid w:val="00170FB3"/>
    <w:rsid w:val="00170FBA"/>
    <w:rsid w:val="001719C5"/>
    <w:rsid w:val="001727F1"/>
    <w:rsid w:val="00173435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4FD"/>
    <w:rsid w:val="00183D90"/>
    <w:rsid w:val="00184260"/>
    <w:rsid w:val="001859EA"/>
    <w:rsid w:val="0018635D"/>
    <w:rsid w:val="001866A6"/>
    <w:rsid w:val="001866C2"/>
    <w:rsid w:val="00186D82"/>
    <w:rsid w:val="00186D8C"/>
    <w:rsid w:val="001872C8"/>
    <w:rsid w:val="00187A7D"/>
    <w:rsid w:val="00190D64"/>
    <w:rsid w:val="00191525"/>
    <w:rsid w:val="0019479A"/>
    <w:rsid w:val="0019485C"/>
    <w:rsid w:val="001951AA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450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C7B7E"/>
    <w:rsid w:val="001D3B9D"/>
    <w:rsid w:val="001D4153"/>
    <w:rsid w:val="001D4E72"/>
    <w:rsid w:val="001D513B"/>
    <w:rsid w:val="001D67AE"/>
    <w:rsid w:val="001D7B51"/>
    <w:rsid w:val="001E0608"/>
    <w:rsid w:val="001E197B"/>
    <w:rsid w:val="001E24E1"/>
    <w:rsid w:val="001E2A0D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7FE"/>
    <w:rsid w:val="001F21D0"/>
    <w:rsid w:val="001F39E5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2A2C"/>
    <w:rsid w:val="002049D0"/>
    <w:rsid w:val="00204D30"/>
    <w:rsid w:val="002055EC"/>
    <w:rsid w:val="00205CE2"/>
    <w:rsid w:val="00205E1E"/>
    <w:rsid w:val="00207895"/>
    <w:rsid w:val="00207AEF"/>
    <w:rsid w:val="00211223"/>
    <w:rsid w:val="002122C8"/>
    <w:rsid w:val="00213BF0"/>
    <w:rsid w:val="0021443C"/>
    <w:rsid w:val="00215182"/>
    <w:rsid w:val="002163F2"/>
    <w:rsid w:val="00216EF7"/>
    <w:rsid w:val="00216FD7"/>
    <w:rsid w:val="00217BE9"/>
    <w:rsid w:val="00217CDF"/>
    <w:rsid w:val="002217E5"/>
    <w:rsid w:val="00221DE0"/>
    <w:rsid w:val="00222E46"/>
    <w:rsid w:val="00224504"/>
    <w:rsid w:val="00226634"/>
    <w:rsid w:val="0022670A"/>
    <w:rsid w:val="00227352"/>
    <w:rsid w:val="00227E85"/>
    <w:rsid w:val="00230E79"/>
    <w:rsid w:val="00231651"/>
    <w:rsid w:val="00232AD2"/>
    <w:rsid w:val="002332D3"/>
    <w:rsid w:val="00233562"/>
    <w:rsid w:val="0023373D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3E0"/>
    <w:rsid w:val="002463F2"/>
    <w:rsid w:val="00246CDF"/>
    <w:rsid w:val="002518CE"/>
    <w:rsid w:val="00253EF5"/>
    <w:rsid w:val="002550D7"/>
    <w:rsid w:val="002552F2"/>
    <w:rsid w:val="0025553A"/>
    <w:rsid w:val="002559B0"/>
    <w:rsid w:val="002565C2"/>
    <w:rsid w:val="00260013"/>
    <w:rsid w:val="00261051"/>
    <w:rsid w:val="00261435"/>
    <w:rsid w:val="00262996"/>
    <w:rsid w:val="00265963"/>
    <w:rsid w:val="00265C94"/>
    <w:rsid w:val="00265CC6"/>
    <w:rsid w:val="0026738C"/>
    <w:rsid w:val="002675DD"/>
    <w:rsid w:val="00267787"/>
    <w:rsid w:val="00270C52"/>
    <w:rsid w:val="00270CF5"/>
    <w:rsid w:val="0027116D"/>
    <w:rsid w:val="00271B5F"/>
    <w:rsid w:val="00271DCF"/>
    <w:rsid w:val="0027384B"/>
    <w:rsid w:val="002769C5"/>
    <w:rsid w:val="00277262"/>
    <w:rsid w:val="002779D9"/>
    <w:rsid w:val="00277F01"/>
    <w:rsid w:val="002805AA"/>
    <w:rsid w:val="00280649"/>
    <w:rsid w:val="002825A2"/>
    <w:rsid w:val="00283F0C"/>
    <w:rsid w:val="00284AFF"/>
    <w:rsid w:val="00284D64"/>
    <w:rsid w:val="00285D19"/>
    <w:rsid w:val="002922E9"/>
    <w:rsid w:val="002933D3"/>
    <w:rsid w:val="00293D25"/>
    <w:rsid w:val="00294465"/>
    <w:rsid w:val="002947B1"/>
    <w:rsid w:val="0029484B"/>
    <w:rsid w:val="00296A5B"/>
    <w:rsid w:val="002975F1"/>
    <w:rsid w:val="002A0141"/>
    <w:rsid w:val="002A0183"/>
    <w:rsid w:val="002A1F5F"/>
    <w:rsid w:val="002A23E8"/>
    <w:rsid w:val="002A3078"/>
    <w:rsid w:val="002A3682"/>
    <w:rsid w:val="002A5B84"/>
    <w:rsid w:val="002A6083"/>
    <w:rsid w:val="002A608F"/>
    <w:rsid w:val="002A6C6F"/>
    <w:rsid w:val="002A7994"/>
    <w:rsid w:val="002B04CB"/>
    <w:rsid w:val="002B1C36"/>
    <w:rsid w:val="002B2353"/>
    <w:rsid w:val="002B282B"/>
    <w:rsid w:val="002B2A95"/>
    <w:rsid w:val="002B668F"/>
    <w:rsid w:val="002B6B70"/>
    <w:rsid w:val="002B7239"/>
    <w:rsid w:val="002B7B28"/>
    <w:rsid w:val="002B7C7A"/>
    <w:rsid w:val="002B7F5F"/>
    <w:rsid w:val="002C08CC"/>
    <w:rsid w:val="002C0CB3"/>
    <w:rsid w:val="002C0E3D"/>
    <w:rsid w:val="002C1D3C"/>
    <w:rsid w:val="002C2A8C"/>
    <w:rsid w:val="002C2CD4"/>
    <w:rsid w:val="002C3070"/>
    <w:rsid w:val="002C349F"/>
    <w:rsid w:val="002C476C"/>
    <w:rsid w:val="002C4B63"/>
    <w:rsid w:val="002C521C"/>
    <w:rsid w:val="002C5588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2037"/>
    <w:rsid w:val="002D2EB3"/>
    <w:rsid w:val="002D2F0A"/>
    <w:rsid w:val="002D4034"/>
    <w:rsid w:val="002D56DB"/>
    <w:rsid w:val="002D58F7"/>
    <w:rsid w:val="002D7982"/>
    <w:rsid w:val="002E01DD"/>
    <w:rsid w:val="002E06E1"/>
    <w:rsid w:val="002E0AA9"/>
    <w:rsid w:val="002E15C8"/>
    <w:rsid w:val="002E1C97"/>
    <w:rsid w:val="002E31BD"/>
    <w:rsid w:val="002E3DF9"/>
    <w:rsid w:val="002E67A4"/>
    <w:rsid w:val="002F1823"/>
    <w:rsid w:val="002F1D56"/>
    <w:rsid w:val="002F3B38"/>
    <w:rsid w:val="002F45DD"/>
    <w:rsid w:val="002F4A11"/>
    <w:rsid w:val="002F4C9E"/>
    <w:rsid w:val="002F609B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72A"/>
    <w:rsid w:val="00312CF2"/>
    <w:rsid w:val="0031467E"/>
    <w:rsid w:val="00314970"/>
    <w:rsid w:val="0031500E"/>
    <w:rsid w:val="003156FE"/>
    <w:rsid w:val="00315858"/>
    <w:rsid w:val="00315BB2"/>
    <w:rsid w:val="00317619"/>
    <w:rsid w:val="003177D8"/>
    <w:rsid w:val="0032058F"/>
    <w:rsid w:val="00321DDA"/>
    <w:rsid w:val="00322AC1"/>
    <w:rsid w:val="0032332F"/>
    <w:rsid w:val="00323FB2"/>
    <w:rsid w:val="0032400E"/>
    <w:rsid w:val="00324803"/>
    <w:rsid w:val="00325AFE"/>
    <w:rsid w:val="00326D89"/>
    <w:rsid w:val="00326DF5"/>
    <w:rsid w:val="00326F79"/>
    <w:rsid w:val="00327FF8"/>
    <w:rsid w:val="00331C91"/>
    <w:rsid w:val="00332595"/>
    <w:rsid w:val="003335AC"/>
    <w:rsid w:val="003337FC"/>
    <w:rsid w:val="00334178"/>
    <w:rsid w:val="0033585F"/>
    <w:rsid w:val="00336E13"/>
    <w:rsid w:val="003374C4"/>
    <w:rsid w:val="003376A3"/>
    <w:rsid w:val="00340CB0"/>
    <w:rsid w:val="00340D4F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31D8"/>
    <w:rsid w:val="00354806"/>
    <w:rsid w:val="00354CBA"/>
    <w:rsid w:val="00355A4B"/>
    <w:rsid w:val="00355EC2"/>
    <w:rsid w:val="00360105"/>
    <w:rsid w:val="0036033E"/>
    <w:rsid w:val="003604C1"/>
    <w:rsid w:val="003615EB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4F10"/>
    <w:rsid w:val="003764F5"/>
    <w:rsid w:val="0037688D"/>
    <w:rsid w:val="00376D85"/>
    <w:rsid w:val="00377BCA"/>
    <w:rsid w:val="00381D95"/>
    <w:rsid w:val="00381E96"/>
    <w:rsid w:val="003821B0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0CC2"/>
    <w:rsid w:val="0039155E"/>
    <w:rsid w:val="003939CA"/>
    <w:rsid w:val="00394DF0"/>
    <w:rsid w:val="00395182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37"/>
    <w:rsid w:val="003B42A7"/>
    <w:rsid w:val="003B5252"/>
    <w:rsid w:val="003B52F5"/>
    <w:rsid w:val="003B60B7"/>
    <w:rsid w:val="003B7006"/>
    <w:rsid w:val="003C083E"/>
    <w:rsid w:val="003C18D1"/>
    <w:rsid w:val="003C1E83"/>
    <w:rsid w:val="003C1FF1"/>
    <w:rsid w:val="003C2050"/>
    <w:rsid w:val="003C2D4C"/>
    <w:rsid w:val="003C381D"/>
    <w:rsid w:val="003C59D3"/>
    <w:rsid w:val="003C629F"/>
    <w:rsid w:val="003C7244"/>
    <w:rsid w:val="003D01B5"/>
    <w:rsid w:val="003D07BF"/>
    <w:rsid w:val="003D07F9"/>
    <w:rsid w:val="003D0856"/>
    <w:rsid w:val="003D1EF2"/>
    <w:rsid w:val="003D2922"/>
    <w:rsid w:val="003D2E6F"/>
    <w:rsid w:val="003D3618"/>
    <w:rsid w:val="003D4978"/>
    <w:rsid w:val="003D5E0B"/>
    <w:rsid w:val="003D6570"/>
    <w:rsid w:val="003D703A"/>
    <w:rsid w:val="003D70A1"/>
    <w:rsid w:val="003D75EC"/>
    <w:rsid w:val="003D7957"/>
    <w:rsid w:val="003E0AE2"/>
    <w:rsid w:val="003E1F29"/>
    <w:rsid w:val="003E2386"/>
    <w:rsid w:val="003E2D14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58FF"/>
    <w:rsid w:val="003F620C"/>
    <w:rsid w:val="003F6621"/>
    <w:rsid w:val="003F697A"/>
    <w:rsid w:val="003F6A7E"/>
    <w:rsid w:val="003F6EC5"/>
    <w:rsid w:val="003F74A5"/>
    <w:rsid w:val="003F797C"/>
    <w:rsid w:val="003F7E9E"/>
    <w:rsid w:val="004020D4"/>
    <w:rsid w:val="00403947"/>
    <w:rsid w:val="00404B2B"/>
    <w:rsid w:val="0040500E"/>
    <w:rsid w:val="00405C8B"/>
    <w:rsid w:val="004061B1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A3A"/>
    <w:rsid w:val="004221B9"/>
    <w:rsid w:val="00422348"/>
    <w:rsid w:val="004233BA"/>
    <w:rsid w:val="00423C92"/>
    <w:rsid w:val="00423FB1"/>
    <w:rsid w:val="00426C07"/>
    <w:rsid w:val="00427E8E"/>
    <w:rsid w:val="00427F3E"/>
    <w:rsid w:val="004300CB"/>
    <w:rsid w:val="0043021D"/>
    <w:rsid w:val="004302FA"/>
    <w:rsid w:val="004306DF"/>
    <w:rsid w:val="00431152"/>
    <w:rsid w:val="004319E2"/>
    <w:rsid w:val="00431C79"/>
    <w:rsid w:val="00433585"/>
    <w:rsid w:val="00433849"/>
    <w:rsid w:val="004346EE"/>
    <w:rsid w:val="00436D5C"/>
    <w:rsid w:val="00437035"/>
    <w:rsid w:val="00437573"/>
    <w:rsid w:val="00440E11"/>
    <w:rsid w:val="00441B6D"/>
    <w:rsid w:val="00444B0A"/>
    <w:rsid w:val="00444C0D"/>
    <w:rsid w:val="00445471"/>
    <w:rsid w:val="00446B53"/>
    <w:rsid w:val="0044768E"/>
    <w:rsid w:val="004477AB"/>
    <w:rsid w:val="0045258A"/>
    <w:rsid w:val="00453529"/>
    <w:rsid w:val="0045670C"/>
    <w:rsid w:val="00457D89"/>
    <w:rsid w:val="00457F1E"/>
    <w:rsid w:val="00460D69"/>
    <w:rsid w:val="00462042"/>
    <w:rsid w:val="00464BBC"/>
    <w:rsid w:val="00464DCF"/>
    <w:rsid w:val="00466EFB"/>
    <w:rsid w:val="0046767F"/>
    <w:rsid w:val="00467AD5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2FB"/>
    <w:rsid w:val="004B2A6A"/>
    <w:rsid w:val="004B2E41"/>
    <w:rsid w:val="004B31A5"/>
    <w:rsid w:val="004B37EE"/>
    <w:rsid w:val="004B3E4A"/>
    <w:rsid w:val="004B3F9C"/>
    <w:rsid w:val="004B55EC"/>
    <w:rsid w:val="004B6DC9"/>
    <w:rsid w:val="004B7E28"/>
    <w:rsid w:val="004C48FE"/>
    <w:rsid w:val="004C5A83"/>
    <w:rsid w:val="004C5AD1"/>
    <w:rsid w:val="004C6CA6"/>
    <w:rsid w:val="004C7961"/>
    <w:rsid w:val="004C7C08"/>
    <w:rsid w:val="004C7CE4"/>
    <w:rsid w:val="004D0651"/>
    <w:rsid w:val="004D0A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CD"/>
    <w:rsid w:val="004E02B1"/>
    <w:rsid w:val="004E0B23"/>
    <w:rsid w:val="004E1A90"/>
    <w:rsid w:val="004E256A"/>
    <w:rsid w:val="004E269A"/>
    <w:rsid w:val="004E3E23"/>
    <w:rsid w:val="004E4231"/>
    <w:rsid w:val="004E427B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8D7"/>
    <w:rsid w:val="004F5CC2"/>
    <w:rsid w:val="004F7388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48E2"/>
    <w:rsid w:val="005174EE"/>
    <w:rsid w:val="005203FD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277C8"/>
    <w:rsid w:val="00530083"/>
    <w:rsid w:val="00533700"/>
    <w:rsid w:val="00533A4C"/>
    <w:rsid w:val="00533AF3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1AFA"/>
    <w:rsid w:val="00552974"/>
    <w:rsid w:val="005540B4"/>
    <w:rsid w:val="005561FE"/>
    <w:rsid w:val="00556E58"/>
    <w:rsid w:val="005573B5"/>
    <w:rsid w:val="005578D3"/>
    <w:rsid w:val="00561222"/>
    <w:rsid w:val="00561C8B"/>
    <w:rsid w:val="00561ED5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806A2"/>
    <w:rsid w:val="00580D76"/>
    <w:rsid w:val="00581EE0"/>
    <w:rsid w:val="00582BE7"/>
    <w:rsid w:val="00582CBE"/>
    <w:rsid w:val="00583320"/>
    <w:rsid w:val="0058436F"/>
    <w:rsid w:val="00584836"/>
    <w:rsid w:val="00584C80"/>
    <w:rsid w:val="00585248"/>
    <w:rsid w:val="005852FB"/>
    <w:rsid w:val="005853C5"/>
    <w:rsid w:val="00585AB3"/>
    <w:rsid w:val="00586BFB"/>
    <w:rsid w:val="005874A2"/>
    <w:rsid w:val="00591576"/>
    <w:rsid w:val="00594D4A"/>
    <w:rsid w:val="00595ADE"/>
    <w:rsid w:val="00596026"/>
    <w:rsid w:val="00597884"/>
    <w:rsid w:val="005A0650"/>
    <w:rsid w:val="005A09B5"/>
    <w:rsid w:val="005A14B6"/>
    <w:rsid w:val="005A2B16"/>
    <w:rsid w:val="005A352C"/>
    <w:rsid w:val="005A3ED4"/>
    <w:rsid w:val="005A4F7A"/>
    <w:rsid w:val="005A63BA"/>
    <w:rsid w:val="005A693C"/>
    <w:rsid w:val="005A795B"/>
    <w:rsid w:val="005A7EA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5E2E"/>
    <w:rsid w:val="005C678F"/>
    <w:rsid w:val="005C7119"/>
    <w:rsid w:val="005D1017"/>
    <w:rsid w:val="005D187F"/>
    <w:rsid w:val="005D329D"/>
    <w:rsid w:val="005D3A61"/>
    <w:rsid w:val="005D49BF"/>
    <w:rsid w:val="005D581E"/>
    <w:rsid w:val="005D5FAF"/>
    <w:rsid w:val="005E2A7D"/>
    <w:rsid w:val="005E4926"/>
    <w:rsid w:val="005E4D9E"/>
    <w:rsid w:val="005E4F44"/>
    <w:rsid w:val="005E505D"/>
    <w:rsid w:val="005E5A44"/>
    <w:rsid w:val="005E62B1"/>
    <w:rsid w:val="005E6940"/>
    <w:rsid w:val="005E7674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3C59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223"/>
    <w:rsid w:val="006271FF"/>
    <w:rsid w:val="00627CDB"/>
    <w:rsid w:val="0063211A"/>
    <w:rsid w:val="00632A61"/>
    <w:rsid w:val="00634172"/>
    <w:rsid w:val="00634AD9"/>
    <w:rsid w:val="00634DDB"/>
    <w:rsid w:val="006351D6"/>
    <w:rsid w:val="0063578F"/>
    <w:rsid w:val="00636080"/>
    <w:rsid w:val="00640C50"/>
    <w:rsid w:val="00640FE6"/>
    <w:rsid w:val="00641A24"/>
    <w:rsid w:val="00641ACE"/>
    <w:rsid w:val="006428C3"/>
    <w:rsid w:val="006430C8"/>
    <w:rsid w:val="006432B8"/>
    <w:rsid w:val="00643677"/>
    <w:rsid w:val="0064482F"/>
    <w:rsid w:val="00644A46"/>
    <w:rsid w:val="0064502A"/>
    <w:rsid w:val="00645B02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04AF"/>
    <w:rsid w:val="00661FA4"/>
    <w:rsid w:val="006661F7"/>
    <w:rsid w:val="006676D9"/>
    <w:rsid w:val="00667725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602"/>
    <w:rsid w:val="00674E75"/>
    <w:rsid w:val="006752BF"/>
    <w:rsid w:val="00675A4D"/>
    <w:rsid w:val="00675BEA"/>
    <w:rsid w:val="0067770F"/>
    <w:rsid w:val="00677B23"/>
    <w:rsid w:val="00677D96"/>
    <w:rsid w:val="00681F25"/>
    <w:rsid w:val="00683544"/>
    <w:rsid w:val="00684576"/>
    <w:rsid w:val="00684BAD"/>
    <w:rsid w:val="00685DA4"/>
    <w:rsid w:val="00686B86"/>
    <w:rsid w:val="006921C8"/>
    <w:rsid w:val="00694250"/>
    <w:rsid w:val="00694CB3"/>
    <w:rsid w:val="006952C9"/>
    <w:rsid w:val="0069637C"/>
    <w:rsid w:val="00696CD1"/>
    <w:rsid w:val="006A00AE"/>
    <w:rsid w:val="006A0999"/>
    <w:rsid w:val="006A0C61"/>
    <w:rsid w:val="006A1014"/>
    <w:rsid w:val="006A111C"/>
    <w:rsid w:val="006A26A5"/>
    <w:rsid w:val="006A44F9"/>
    <w:rsid w:val="006A5586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337"/>
    <w:rsid w:val="006B59DD"/>
    <w:rsid w:val="006C00EB"/>
    <w:rsid w:val="006C08BF"/>
    <w:rsid w:val="006C1DD1"/>
    <w:rsid w:val="006C1E6B"/>
    <w:rsid w:val="006C26D4"/>
    <w:rsid w:val="006C310A"/>
    <w:rsid w:val="006C34E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6D74"/>
    <w:rsid w:val="006D705F"/>
    <w:rsid w:val="006D70B6"/>
    <w:rsid w:val="006E147D"/>
    <w:rsid w:val="006E14E3"/>
    <w:rsid w:val="006E2908"/>
    <w:rsid w:val="006E2ED8"/>
    <w:rsid w:val="006E2F20"/>
    <w:rsid w:val="006E31B3"/>
    <w:rsid w:val="006E4AC7"/>
    <w:rsid w:val="006E5B34"/>
    <w:rsid w:val="006E636B"/>
    <w:rsid w:val="006E6670"/>
    <w:rsid w:val="006E6DB8"/>
    <w:rsid w:val="006F008F"/>
    <w:rsid w:val="006F0CD4"/>
    <w:rsid w:val="006F143E"/>
    <w:rsid w:val="006F25F5"/>
    <w:rsid w:val="006F2675"/>
    <w:rsid w:val="006F3815"/>
    <w:rsid w:val="006F5D67"/>
    <w:rsid w:val="006F6578"/>
    <w:rsid w:val="006F6636"/>
    <w:rsid w:val="006F6C78"/>
    <w:rsid w:val="006F6D4A"/>
    <w:rsid w:val="006F72DC"/>
    <w:rsid w:val="0070042E"/>
    <w:rsid w:val="0070154F"/>
    <w:rsid w:val="0070208E"/>
    <w:rsid w:val="0070210B"/>
    <w:rsid w:val="00702C1B"/>
    <w:rsid w:val="00702F26"/>
    <w:rsid w:val="007034A1"/>
    <w:rsid w:val="00703DE7"/>
    <w:rsid w:val="00703FE4"/>
    <w:rsid w:val="00707384"/>
    <w:rsid w:val="0071012A"/>
    <w:rsid w:val="007107FE"/>
    <w:rsid w:val="0071239F"/>
    <w:rsid w:val="007138A0"/>
    <w:rsid w:val="00713E1F"/>
    <w:rsid w:val="0072091A"/>
    <w:rsid w:val="0072094E"/>
    <w:rsid w:val="007212C5"/>
    <w:rsid w:val="007219D8"/>
    <w:rsid w:val="00721C2D"/>
    <w:rsid w:val="007224B0"/>
    <w:rsid w:val="00722C00"/>
    <w:rsid w:val="00723E13"/>
    <w:rsid w:val="00725907"/>
    <w:rsid w:val="00726042"/>
    <w:rsid w:val="007268E7"/>
    <w:rsid w:val="00727A81"/>
    <w:rsid w:val="00727B2B"/>
    <w:rsid w:val="00735821"/>
    <w:rsid w:val="00737107"/>
    <w:rsid w:val="00737C28"/>
    <w:rsid w:val="007401A0"/>
    <w:rsid w:val="00740960"/>
    <w:rsid w:val="00745D99"/>
    <w:rsid w:val="00746638"/>
    <w:rsid w:val="007472B2"/>
    <w:rsid w:val="007505C4"/>
    <w:rsid w:val="007506F0"/>
    <w:rsid w:val="00752894"/>
    <w:rsid w:val="00752E21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7BA0"/>
    <w:rsid w:val="00770DF0"/>
    <w:rsid w:val="00771558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1DF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0C51"/>
    <w:rsid w:val="0079202E"/>
    <w:rsid w:val="00792C70"/>
    <w:rsid w:val="00793A8C"/>
    <w:rsid w:val="00793F40"/>
    <w:rsid w:val="00794D0B"/>
    <w:rsid w:val="00796064"/>
    <w:rsid w:val="007A03D2"/>
    <w:rsid w:val="007A04F3"/>
    <w:rsid w:val="007A0B87"/>
    <w:rsid w:val="007A124C"/>
    <w:rsid w:val="007A1971"/>
    <w:rsid w:val="007A2FC3"/>
    <w:rsid w:val="007A5A18"/>
    <w:rsid w:val="007B1348"/>
    <w:rsid w:val="007B29CB"/>
    <w:rsid w:val="007B2F1B"/>
    <w:rsid w:val="007B3240"/>
    <w:rsid w:val="007B4B15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34EF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4EC5"/>
    <w:rsid w:val="007E5775"/>
    <w:rsid w:val="007E58F3"/>
    <w:rsid w:val="007E65E0"/>
    <w:rsid w:val="007E6EF3"/>
    <w:rsid w:val="007F05EB"/>
    <w:rsid w:val="007F18BF"/>
    <w:rsid w:val="007F19C3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E91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0DBB"/>
    <w:rsid w:val="00811840"/>
    <w:rsid w:val="00811BCB"/>
    <w:rsid w:val="00811BFE"/>
    <w:rsid w:val="00812395"/>
    <w:rsid w:val="00812E41"/>
    <w:rsid w:val="00813D98"/>
    <w:rsid w:val="00814432"/>
    <w:rsid w:val="00814E33"/>
    <w:rsid w:val="00815915"/>
    <w:rsid w:val="00815E2E"/>
    <w:rsid w:val="008170E2"/>
    <w:rsid w:val="008177D9"/>
    <w:rsid w:val="00820053"/>
    <w:rsid w:val="0082269E"/>
    <w:rsid w:val="00822714"/>
    <w:rsid w:val="00823083"/>
    <w:rsid w:val="00823153"/>
    <w:rsid w:val="008234DD"/>
    <w:rsid w:val="00823DDF"/>
    <w:rsid w:val="008261ED"/>
    <w:rsid w:val="00826EEC"/>
    <w:rsid w:val="0082738B"/>
    <w:rsid w:val="008275E5"/>
    <w:rsid w:val="00827FE9"/>
    <w:rsid w:val="008307FF"/>
    <w:rsid w:val="00831446"/>
    <w:rsid w:val="0083353A"/>
    <w:rsid w:val="008337FA"/>
    <w:rsid w:val="008339F6"/>
    <w:rsid w:val="0083421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7001"/>
    <w:rsid w:val="008477E1"/>
    <w:rsid w:val="00847C8F"/>
    <w:rsid w:val="008519D6"/>
    <w:rsid w:val="00852DD2"/>
    <w:rsid w:val="00853183"/>
    <w:rsid w:val="008532FD"/>
    <w:rsid w:val="0085362A"/>
    <w:rsid w:val="00853E3F"/>
    <w:rsid w:val="0085430F"/>
    <w:rsid w:val="00854B14"/>
    <w:rsid w:val="00856A79"/>
    <w:rsid w:val="008575C7"/>
    <w:rsid w:val="00857AF1"/>
    <w:rsid w:val="008603BE"/>
    <w:rsid w:val="0086065E"/>
    <w:rsid w:val="00860D4C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6478"/>
    <w:rsid w:val="00876EF0"/>
    <w:rsid w:val="0087799E"/>
    <w:rsid w:val="00881BD5"/>
    <w:rsid w:val="00883052"/>
    <w:rsid w:val="0088364F"/>
    <w:rsid w:val="008858DE"/>
    <w:rsid w:val="00886262"/>
    <w:rsid w:val="00887419"/>
    <w:rsid w:val="0088773C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A8"/>
    <w:rsid w:val="00896C28"/>
    <w:rsid w:val="008A08E6"/>
    <w:rsid w:val="008A12A4"/>
    <w:rsid w:val="008A149E"/>
    <w:rsid w:val="008A23D9"/>
    <w:rsid w:val="008A3014"/>
    <w:rsid w:val="008A36A7"/>
    <w:rsid w:val="008A4547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D63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5A6A"/>
    <w:rsid w:val="008D6214"/>
    <w:rsid w:val="008D6817"/>
    <w:rsid w:val="008D6AFE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79E5"/>
    <w:rsid w:val="009005FC"/>
    <w:rsid w:val="009028B8"/>
    <w:rsid w:val="00902A8F"/>
    <w:rsid w:val="0090326C"/>
    <w:rsid w:val="00903EA6"/>
    <w:rsid w:val="00904520"/>
    <w:rsid w:val="0090593C"/>
    <w:rsid w:val="009063C7"/>
    <w:rsid w:val="009108C5"/>
    <w:rsid w:val="00911CF5"/>
    <w:rsid w:val="0091285A"/>
    <w:rsid w:val="009130BE"/>
    <w:rsid w:val="0091326E"/>
    <w:rsid w:val="0091334E"/>
    <w:rsid w:val="009138A2"/>
    <w:rsid w:val="00914E4A"/>
    <w:rsid w:val="0091551B"/>
    <w:rsid w:val="0091568C"/>
    <w:rsid w:val="00915A5B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57EA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205C"/>
    <w:rsid w:val="00943278"/>
    <w:rsid w:val="00943EAB"/>
    <w:rsid w:val="00945269"/>
    <w:rsid w:val="00946098"/>
    <w:rsid w:val="00946337"/>
    <w:rsid w:val="0094643A"/>
    <w:rsid w:val="00946F5D"/>
    <w:rsid w:val="00950ED8"/>
    <w:rsid w:val="00953150"/>
    <w:rsid w:val="00955433"/>
    <w:rsid w:val="00955887"/>
    <w:rsid w:val="00956F7A"/>
    <w:rsid w:val="009607F5"/>
    <w:rsid w:val="00960A59"/>
    <w:rsid w:val="00962C67"/>
    <w:rsid w:val="0096496A"/>
    <w:rsid w:val="00965A9D"/>
    <w:rsid w:val="00966E71"/>
    <w:rsid w:val="009676CC"/>
    <w:rsid w:val="00975DC7"/>
    <w:rsid w:val="00975E6A"/>
    <w:rsid w:val="00976470"/>
    <w:rsid w:val="00976EF5"/>
    <w:rsid w:val="00976EFA"/>
    <w:rsid w:val="00980D0D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6F8"/>
    <w:rsid w:val="00993F9B"/>
    <w:rsid w:val="0099432F"/>
    <w:rsid w:val="00994D8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33CA"/>
    <w:rsid w:val="009A6EEE"/>
    <w:rsid w:val="009B0B1C"/>
    <w:rsid w:val="009B18FA"/>
    <w:rsid w:val="009B2267"/>
    <w:rsid w:val="009B23DC"/>
    <w:rsid w:val="009B4347"/>
    <w:rsid w:val="009B61B8"/>
    <w:rsid w:val="009B6C4B"/>
    <w:rsid w:val="009B7523"/>
    <w:rsid w:val="009B7977"/>
    <w:rsid w:val="009C01B3"/>
    <w:rsid w:val="009C2170"/>
    <w:rsid w:val="009C3788"/>
    <w:rsid w:val="009C3C64"/>
    <w:rsid w:val="009C3CA6"/>
    <w:rsid w:val="009C4DBB"/>
    <w:rsid w:val="009C4DEF"/>
    <w:rsid w:val="009C75D8"/>
    <w:rsid w:val="009C7CEE"/>
    <w:rsid w:val="009D13B3"/>
    <w:rsid w:val="009D13D6"/>
    <w:rsid w:val="009D1DA5"/>
    <w:rsid w:val="009D2081"/>
    <w:rsid w:val="009D5F43"/>
    <w:rsid w:val="009D662C"/>
    <w:rsid w:val="009D6FFE"/>
    <w:rsid w:val="009D7294"/>
    <w:rsid w:val="009D7AFA"/>
    <w:rsid w:val="009D7DB7"/>
    <w:rsid w:val="009E0056"/>
    <w:rsid w:val="009E0F09"/>
    <w:rsid w:val="009E13E4"/>
    <w:rsid w:val="009E1D7D"/>
    <w:rsid w:val="009E26F0"/>
    <w:rsid w:val="009E31C0"/>
    <w:rsid w:val="009E45E4"/>
    <w:rsid w:val="009E61C8"/>
    <w:rsid w:val="009E65E9"/>
    <w:rsid w:val="009E721E"/>
    <w:rsid w:val="009E7700"/>
    <w:rsid w:val="009E7C85"/>
    <w:rsid w:val="009F0941"/>
    <w:rsid w:val="009F0FB0"/>
    <w:rsid w:val="009F110C"/>
    <w:rsid w:val="009F11DC"/>
    <w:rsid w:val="009F12A1"/>
    <w:rsid w:val="009F14FA"/>
    <w:rsid w:val="009F1790"/>
    <w:rsid w:val="009F41F2"/>
    <w:rsid w:val="009F60C2"/>
    <w:rsid w:val="009F6B46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7202"/>
    <w:rsid w:val="00A17D42"/>
    <w:rsid w:val="00A22525"/>
    <w:rsid w:val="00A22F01"/>
    <w:rsid w:val="00A24961"/>
    <w:rsid w:val="00A2545E"/>
    <w:rsid w:val="00A25E2E"/>
    <w:rsid w:val="00A300B1"/>
    <w:rsid w:val="00A30473"/>
    <w:rsid w:val="00A30548"/>
    <w:rsid w:val="00A30BE4"/>
    <w:rsid w:val="00A30FD9"/>
    <w:rsid w:val="00A31E9D"/>
    <w:rsid w:val="00A327C4"/>
    <w:rsid w:val="00A33059"/>
    <w:rsid w:val="00A34105"/>
    <w:rsid w:val="00A35B43"/>
    <w:rsid w:val="00A37A46"/>
    <w:rsid w:val="00A4132E"/>
    <w:rsid w:val="00A41A69"/>
    <w:rsid w:val="00A42C69"/>
    <w:rsid w:val="00A42C74"/>
    <w:rsid w:val="00A436A5"/>
    <w:rsid w:val="00A43C4A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2C0"/>
    <w:rsid w:val="00A544EF"/>
    <w:rsid w:val="00A5459D"/>
    <w:rsid w:val="00A55AB2"/>
    <w:rsid w:val="00A55C47"/>
    <w:rsid w:val="00A55E5E"/>
    <w:rsid w:val="00A563D4"/>
    <w:rsid w:val="00A607D5"/>
    <w:rsid w:val="00A63613"/>
    <w:rsid w:val="00A63D63"/>
    <w:rsid w:val="00A645C9"/>
    <w:rsid w:val="00A6567B"/>
    <w:rsid w:val="00A65B0F"/>
    <w:rsid w:val="00A65FF4"/>
    <w:rsid w:val="00A66AF4"/>
    <w:rsid w:val="00A67655"/>
    <w:rsid w:val="00A67DA1"/>
    <w:rsid w:val="00A70885"/>
    <w:rsid w:val="00A71574"/>
    <w:rsid w:val="00A71929"/>
    <w:rsid w:val="00A73092"/>
    <w:rsid w:val="00A73D80"/>
    <w:rsid w:val="00A746F1"/>
    <w:rsid w:val="00A74CCA"/>
    <w:rsid w:val="00A75175"/>
    <w:rsid w:val="00A753A2"/>
    <w:rsid w:val="00A768F9"/>
    <w:rsid w:val="00A77776"/>
    <w:rsid w:val="00A77C93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33C2"/>
    <w:rsid w:val="00A9390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625D"/>
    <w:rsid w:val="00AA78F4"/>
    <w:rsid w:val="00AB2203"/>
    <w:rsid w:val="00AB42DE"/>
    <w:rsid w:val="00AB788A"/>
    <w:rsid w:val="00AC0F6D"/>
    <w:rsid w:val="00AC2316"/>
    <w:rsid w:val="00AC2B51"/>
    <w:rsid w:val="00AC46AE"/>
    <w:rsid w:val="00AC477C"/>
    <w:rsid w:val="00AC50F0"/>
    <w:rsid w:val="00AC6B62"/>
    <w:rsid w:val="00AC7884"/>
    <w:rsid w:val="00AC79BC"/>
    <w:rsid w:val="00AD1559"/>
    <w:rsid w:val="00AD16E6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0920"/>
    <w:rsid w:val="00AE1547"/>
    <w:rsid w:val="00AE18CB"/>
    <w:rsid w:val="00AE19AE"/>
    <w:rsid w:val="00AE1A45"/>
    <w:rsid w:val="00AE1B72"/>
    <w:rsid w:val="00AE2AB2"/>
    <w:rsid w:val="00AE3BEB"/>
    <w:rsid w:val="00AE3F63"/>
    <w:rsid w:val="00AE4B50"/>
    <w:rsid w:val="00AE504F"/>
    <w:rsid w:val="00AE5878"/>
    <w:rsid w:val="00AE6777"/>
    <w:rsid w:val="00AF00D8"/>
    <w:rsid w:val="00AF0B88"/>
    <w:rsid w:val="00AF2EFE"/>
    <w:rsid w:val="00AF3623"/>
    <w:rsid w:val="00AF363C"/>
    <w:rsid w:val="00AF5542"/>
    <w:rsid w:val="00AF6D08"/>
    <w:rsid w:val="00AF7668"/>
    <w:rsid w:val="00B000DD"/>
    <w:rsid w:val="00B00899"/>
    <w:rsid w:val="00B01E6A"/>
    <w:rsid w:val="00B02CE7"/>
    <w:rsid w:val="00B02E60"/>
    <w:rsid w:val="00B03A5B"/>
    <w:rsid w:val="00B045F3"/>
    <w:rsid w:val="00B05736"/>
    <w:rsid w:val="00B05792"/>
    <w:rsid w:val="00B05F5E"/>
    <w:rsid w:val="00B06010"/>
    <w:rsid w:val="00B0791A"/>
    <w:rsid w:val="00B10B2F"/>
    <w:rsid w:val="00B112BD"/>
    <w:rsid w:val="00B118FE"/>
    <w:rsid w:val="00B11D82"/>
    <w:rsid w:val="00B12374"/>
    <w:rsid w:val="00B128EA"/>
    <w:rsid w:val="00B14A18"/>
    <w:rsid w:val="00B15144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921"/>
    <w:rsid w:val="00B25EB2"/>
    <w:rsid w:val="00B2635C"/>
    <w:rsid w:val="00B26812"/>
    <w:rsid w:val="00B2722E"/>
    <w:rsid w:val="00B27620"/>
    <w:rsid w:val="00B27A5E"/>
    <w:rsid w:val="00B315D2"/>
    <w:rsid w:val="00B32BF4"/>
    <w:rsid w:val="00B3434C"/>
    <w:rsid w:val="00B3446C"/>
    <w:rsid w:val="00B34493"/>
    <w:rsid w:val="00B34902"/>
    <w:rsid w:val="00B34E4F"/>
    <w:rsid w:val="00B35B61"/>
    <w:rsid w:val="00B35C8F"/>
    <w:rsid w:val="00B3613E"/>
    <w:rsid w:val="00B367DB"/>
    <w:rsid w:val="00B400AD"/>
    <w:rsid w:val="00B4055F"/>
    <w:rsid w:val="00B40B49"/>
    <w:rsid w:val="00B40F4D"/>
    <w:rsid w:val="00B414A3"/>
    <w:rsid w:val="00B41B9B"/>
    <w:rsid w:val="00B42761"/>
    <w:rsid w:val="00B42B28"/>
    <w:rsid w:val="00B4378E"/>
    <w:rsid w:val="00B43DC8"/>
    <w:rsid w:val="00B43DF7"/>
    <w:rsid w:val="00B45344"/>
    <w:rsid w:val="00B45ABE"/>
    <w:rsid w:val="00B467E1"/>
    <w:rsid w:val="00B46C66"/>
    <w:rsid w:val="00B473A6"/>
    <w:rsid w:val="00B47B14"/>
    <w:rsid w:val="00B50492"/>
    <w:rsid w:val="00B50B29"/>
    <w:rsid w:val="00B51138"/>
    <w:rsid w:val="00B51CD7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3B27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70059"/>
    <w:rsid w:val="00B70867"/>
    <w:rsid w:val="00B70B6C"/>
    <w:rsid w:val="00B7132A"/>
    <w:rsid w:val="00B7181B"/>
    <w:rsid w:val="00B72896"/>
    <w:rsid w:val="00B751F1"/>
    <w:rsid w:val="00B76F2B"/>
    <w:rsid w:val="00B77825"/>
    <w:rsid w:val="00B80069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31C7"/>
    <w:rsid w:val="00B9347E"/>
    <w:rsid w:val="00B93781"/>
    <w:rsid w:val="00B937EA"/>
    <w:rsid w:val="00B93C75"/>
    <w:rsid w:val="00B95502"/>
    <w:rsid w:val="00B956C7"/>
    <w:rsid w:val="00B96011"/>
    <w:rsid w:val="00B964C5"/>
    <w:rsid w:val="00BA095B"/>
    <w:rsid w:val="00BA1667"/>
    <w:rsid w:val="00BA194A"/>
    <w:rsid w:val="00BA2776"/>
    <w:rsid w:val="00BA3216"/>
    <w:rsid w:val="00BA3254"/>
    <w:rsid w:val="00BA3256"/>
    <w:rsid w:val="00BA4B1D"/>
    <w:rsid w:val="00BA4CED"/>
    <w:rsid w:val="00BA5E4C"/>
    <w:rsid w:val="00BA602B"/>
    <w:rsid w:val="00BA676D"/>
    <w:rsid w:val="00BA6DB9"/>
    <w:rsid w:val="00BA7D65"/>
    <w:rsid w:val="00BB021F"/>
    <w:rsid w:val="00BB023D"/>
    <w:rsid w:val="00BB0BA0"/>
    <w:rsid w:val="00BB20ED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B7C83"/>
    <w:rsid w:val="00BC14F8"/>
    <w:rsid w:val="00BC32C7"/>
    <w:rsid w:val="00BC4387"/>
    <w:rsid w:val="00BC53DF"/>
    <w:rsid w:val="00BC591D"/>
    <w:rsid w:val="00BC7B27"/>
    <w:rsid w:val="00BD3C19"/>
    <w:rsid w:val="00BD4213"/>
    <w:rsid w:val="00BD559A"/>
    <w:rsid w:val="00BD5E71"/>
    <w:rsid w:val="00BD6498"/>
    <w:rsid w:val="00BD6F14"/>
    <w:rsid w:val="00BE0A59"/>
    <w:rsid w:val="00BE0BDA"/>
    <w:rsid w:val="00BE3730"/>
    <w:rsid w:val="00BE4049"/>
    <w:rsid w:val="00BE4B09"/>
    <w:rsid w:val="00BE67B4"/>
    <w:rsid w:val="00BF0250"/>
    <w:rsid w:val="00BF1298"/>
    <w:rsid w:val="00BF2BD1"/>
    <w:rsid w:val="00BF3CD9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86E"/>
    <w:rsid w:val="00C05960"/>
    <w:rsid w:val="00C05A70"/>
    <w:rsid w:val="00C07B93"/>
    <w:rsid w:val="00C10DD7"/>
    <w:rsid w:val="00C1141F"/>
    <w:rsid w:val="00C116DE"/>
    <w:rsid w:val="00C128A9"/>
    <w:rsid w:val="00C1311A"/>
    <w:rsid w:val="00C137C7"/>
    <w:rsid w:val="00C13802"/>
    <w:rsid w:val="00C149E6"/>
    <w:rsid w:val="00C15939"/>
    <w:rsid w:val="00C16B25"/>
    <w:rsid w:val="00C200EF"/>
    <w:rsid w:val="00C20527"/>
    <w:rsid w:val="00C21D87"/>
    <w:rsid w:val="00C22B46"/>
    <w:rsid w:val="00C22D2B"/>
    <w:rsid w:val="00C2403D"/>
    <w:rsid w:val="00C2428D"/>
    <w:rsid w:val="00C2457F"/>
    <w:rsid w:val="00C24FD1"/>
    <w:rsid w:val="00C25C87"/>
    <w:rsid w:val="00C2605C"/>
    <w:rsid w:val="00C26F2D"/>
    <w:rsid w:val="00C26F51"/>
    <w:rsid w:val="00C271B0"/>
    <w:rsid w:val="00C2766C"/>
    <w:rsid w:val="00C302A8"/>
    <w:rsid w:val="00C3112F"/>
    <w:rsid w:val="00C31487"/>
    <w:rsid w:val="00C31897"/>
    <w:rsid w:val="00C31E4A"/>
    <w:rsid w:val="00C33DFB"/>
    <w:rsid w:val="00C34F00"/>
    <w:rsid w:val="00C362A8"/>
    <w:rsid w:val="00C36347"/>
    <w:rsid w:val="00C36EA0"/>
    <w:rsid w:val="00C37C85"/>
    <w:rsid w:val="00C4177B"/>
    <w:rsid w:val="00C419AA"/>
    <w:rsid w:val="00C427A1"/>
    <w:rsid w:val="00C42EAB"/>
    <w:rsid w:val="00C43D7C"/>
    <w:rsid w:val="00C51427"/>
    <w:rsid w:val="00C51A4D"/>
    <w:rsid w:val="00C525BE"/>
    <w:rsid w:val="00C569BE"/>
    <w:rsid w:val="00C57B7C"/>
    <w:rsid w:val="00C607C9"/>
    <w:rsid w:val="00C60C0E"/>
    <w:rsid w:val="00C61970"/>
    <w:rsid w:val="00C619C1"/>
    <w:rsid w:val="00C623F9"/>
    <w:rsid w:val="00C6268B"/>
    <w:rsid w:val="00C62E68"/>
    <w:rsid w:val="00C6323D"/>
    <w:rsid w:val="00C63311"/>
    <w:rsid w:val="00C64409"/>
    <w:rsid w:val="00C64780"/>
    <w:rsid w:val="00C64BFF"/>
    <w:rsid w:val="00C664FA"/>
    <w:rsid w:val="00C66B53"/>
    <w:rsid w:val="00C67001"/>
    <w:rsid w:val="00C67D61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59B"/>
    <w:rsid w:val="00C806BA"/>
    <w:rsid w:val="00C81360"/>
    <w:rsid w:val="00C81FB9"/>
    <w:rsid w:val="00C827D0"/>
    <w:rsid w:val="00C82BD0"/>
    <w:rsid w:val="00C84DE1"/>
    <w:rsid w:val="00C85033"/>
    <w:rsid w:val="00C8520C"/>
    <w:rsid w:val="00C857AE"/>
    <w:rsid w:val="00C857B1"/>
    <w:rsid w:val="00C8592D"/>
    <w:rsid w:val="00C85E53"/>
    <w:rsid w:val="00C862F8"/>
    <w:rsid w:val="00C86CFE"/>
    <w:rsid w:val="00C8723F"/>
    <w:rsid w:val="00C876E0"/>
    <w:rsid w:val="00C91478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8C5"/>
    <w:rsid w:val="00CA4851"/>
    <w:rsid w:val="00CA4BFB"/>
    <w:rsid w:val="00CA4D4D"/>
    <w:rsid w:val="00CA4D83"/>
    <w:rsid w:val="00CA5E68"/>
    <w:rsid w:val="00CA605D"/>
    <w:rsid w:val="00CA646F"/>
    <w:rsid w:val="00CA743D"/>
    <w:rsid w:val="00CA782B"/>
    <w:rsid w:val="00CA7F02"/>
    <w:rsid w:val="00CB2496"/>
    <w:rsid w:val="00CB2DC3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B58"/>
    <w:rsid w:val="00CC432F"/>
    <w:rsid w:val="00CC4EC4"/>
    <w:rsid w:val="00CC5C89"/>
    <w:rsid w:val="00CC6807"/>
    <w:rsid w:val="00CC6B2B"/>
    <w:rsid w:val="00CC7745"/>
    <w:rsid w:val="00CD03DF"/>
    <w:rsid w:val="00CD03F6"/>
    <w:rsid w:val="00CD0D38"/>
    <w:rsid w:val="00CD1011"/>
    <w:rsid w:val="00CD35F4"/>
    <w:rsid w:val="00CD3FAD"/>
    <w:rsid w:val="00CD5192"/>
    <w:rsid w:val="00CD5466"/>
    <w:rsid w:val="00CD5D52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3193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26845"/>
    <w:rsid w:val="00D26F3F"/>
    <w:rsid w:val="00D30EFC"/>
    <w:rsid w:val="00D30F59"/>
    <w:rsid w:val="00D314BC"/>
    <w:rsid w:val="00D32451"/>
    <w:rsid w:val="00D326DD"/>
    <w:rsid w:val="00D34E93"/>
    <w:rsid w:val="00D35234"/>
    <w:rsid w:val="00D36E4C"/>
    <w:rsid w:val="00D40523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3E70"/>
    <w:rsid w:val="00D4569E"/>
    <w:rsid w:val="00D457CB"/>
    <w:rsid w:val="00D45B3F"/>
    <w:rsid w:val="00D46A9E"/>
    <w:rsid w:val="00D470C1"/>
    <w:rsid w:val="00D47255"/>
    <w:rsid w:val="00D47664"/>
    <w:rsid w:val="00D508DA"/>
    <w:rsid w:val="00D50E8E"/>
    <w:rsid w:val="00D513C5"/>
    <w:rsid w:val="00D51EDE"/>
    <w:rsid w:val="00D52108"/>
    <w:rsid w:val="00D52A21"/>
    <w:rsid w:val="00D5394C"/>
    <w:rsid w:val="00D5407E"/>
    <w:rsid w:val="00D555D6"/>
    <w:rsid w:val="00D5562F"/>
    <w:rsid w:val="00D55EFB"/>
    <w:rsid w:val="00D56A1E"/>
    <w:rsid w:val="00D56EEC"/>
    <w:rsid w:val="00D57AB8"/>
    <w:rsid w:val="00D57B66"/>
    <w:rsid w:val="00D60499"/>
    <w:rsid w:val="00D60763"/>
    <w:rsid w:val="00D610F4"/>
    <w:rsid w:val="00D61592"/>
    <w:rsid w:val="00D61D36"/>
    <w:rsid w:val="00D62C21"/>
    <w:rsid w:val="00D62FA5"/>
    <w:rsid w:val="00D64C3A"/>
    <w:rsid w:val="00D64ECA"/>
    <w:rsid w:val="00D66ED4"/>
    <w:rsid w:val="00D6756F"/>
    <w:rsid w:val="00D67AA4"/>
    <w:rsid w:val="00D7119B"/>
    <w:rsid w:val="00D7369D"/>
    <w:rsid w:val="00D7396A"/>
    <w:rsid w:val="00D746A1"/>
    <w:rsid w:val="00D748C0"/>
    <w:rsid w:val="00D74D5D"/>
    <w:rsid w:val="00D74DBD"/>
    <w:rsid w:val="00D771E8"/>
    <w:rsid w:val="00D776B1"/>
    <w:rsid w:val="00D80BEA"/>
    <w:rsid w:val="00D8164D"/>
    <w:rsid w:val="00D83841"/>
    <w:rsid w:val="00D83A93"/>
    <w:rsid w:val="00D83BD7"/>
    <w:rsid w:val="00D846D0"/>
    <w:rsid w:val="00D8596E"/>
    <w:rsid w:val="00D87DA5"/>
    <w:rsid w:val="00D90BA8"/>
    <w:rsid w:val="00D91A1E"/>
    <w:rsid w:val="00D92F21"/>
    <w:rsid w:val="00D9492E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6173"/>
    <w:rsid w:val="00DB66E7"/>
    <w:rsid w:val="00DB6778"/>
    <w:rsid w:val="00DB67D0"/>
    <w:rsid w:val="00DB71EF"/>
    <w:rsid w:val="00DB744E"/>
    <w:rsid w:val="00DC11F9"/>
    <w:rsid w:val="00DC140B"/>
    <w:rsid w:val="00DC1639"/>
    <w:rsid w:val="00DC1792"/>
    <w:rsid w:val="00DC4654"/>
    <w:rsid w:val="00DC5292"/>
    <w:rsid w:val="00DC5388"/>
    <w:rsid w:val="00DC54D4"/>
    <w:rsid w:val="00DC6BC4"/>
    <w:rsid w:val="00DC79EE"/>
    <w:rsid w:val="00DC7C97"/>
    <w:rsid w:val="00DC7E24"/>
    <w:rsid w:val="00DD0343"/>
    <w:rsid w:val="00DD073C"/>
    <w:rsid w:val="00DD1488"/>
    <w:rsid w:val="00DD15ED"/>
    <w:rsid w:val="00DD25F6"/>
    <w:rsid w:val="00DD2A00"/>
    <w:rsid w:val="00DD3EA6"/>
    <w:rsid w:val="00DD4566"/>
    <w:rsid w:val="00DD628A"/>
    <w:rsid w:val="00DD6CE7"/>
    <w:rsid w:val="00DD7140"/>
    <w:rsid w:val="00DD752D"/>
    <w:rsid w:val="00DE1823"/>
    <w:rsid w:val="00DE3039"/>
    <w:rsid w:val="00DE3972"/>
    <w:rsid w:val="00DE49B9"/>
    <w:rsid w:val="00DE5AD0"/>
    <w:rsid w:val="00DE5CAC"/>
    <w:rsid w:val="00DE5CC2"/>
    <w:rsid w:val="00DE603A"/>
    <w:rsid w:val="00DE6506"/>
    <w:rsid w:val="00DF0995"/>
    <w:rsid w:val="00DF151E"/>
    <w:rsid w:val="00DF1A37"/>
    <w:rsid w:val="00DF1FA1"/>
    <w:rsid w:val="00DF2C25"/>
    <w:rsid w:val="00DF5256"/>
    <w:rsid w:val="00DF56CA"/>
    <w:rsid w:val="00DF7036"/>
    <w:rsid w:val="00DF7C91"/>
    <w:rsid w:val="00E002B1"/>
    <w:rsid w:val="00E03820"/>
    <w:rsid w:val="00E03D41"/>
    <w:rsid w:val="00E055F6"/>
    <w:rsid w:val="00E10044"/>
    <w:rsid w:val="00E11A70"/>
    <w:rsid w:val="00E11C0D"/>
    <w:rsid w:val="00E12A20"/>
    <w:rsid w:val="00E1316D"/>
    <w:rsid w:val="00E14B0A"/>
    <w:rsid w:val="00E150DB"/>
    <w:rsid w:val="00E15AA2"/>
    <w:rsid w:val="00E168B8"/>
    <w:rsid w:val="00E169D5"/>
    <w:rsid w:val="00E177AB"/>
    <w:rsid w:val="00E1793B"/>
    <w:rsid w:val="00E17FDB"/>
    <w:rsid w:val="00E2264A"/>
    <w:rsid w:val="00E2268E"/>
    <w:rsid w:val="00E22A78"/>
    <w:rsid w:val="00E2319D"/>
    <w:rsid w:val="00E2349C"/>
    <w:rsid w:val="00E24B8F"/>
    <w:rsid w:val="00E277E0"/>
    <w:rsid w:val="00E30265"/>
    <w:rsid w:val="00E302D5"/>
    <w:rsid w:val="00E30FB0"/>
    <w:rsid w:val="00E3209B"/>
    <w:rsid w:val="00E32EA7"/>
    <w:rsid w:val="00E336AF"/>
    <w:rsid w:val="00E341BC"/>
    <w:rsid w:val="00E34C85"/>
    <w:rsid w:val="00E34D7F"/>
    <w:rsid w:val="00E358B0"/>
    <w:rsid w:val="00E36216"/>
    <w:rsid w:val="00E36D50"/>
    <w:rsid w:val="00E40958"/>
    <w:rsid w:val="00E41238"/>
    <w:rsid w:val="00E41367"/>
    <w:rsid w:val="00E43231"/>
    <w:rsid w:val="00E4339B"/>
    <w:rsid w:val="00E43764"/>
    <w:rsid w:val="00E45353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C9C"/>
    <w:rsid w:val="00E56F04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CC1"/>
    <w:rsid w:val="00E8110C"/>
    <w:rsid w:val="00E81BFB"/>
    <w:rsid w:val="00E81C3A"/>
    <w:rsid w:val="00E822A8"/>
    <w:rsid w:val="00E8276A"/>
    <w:rsid w:val="00E82A9F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1EEE"/>
    <w:rsid w:val="00EA1F8C"/>
    <w:rsid w:val="00EA2B9B"/>
    <w:rsid w:val="00EA4738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9C4"/>
    <w:rsid w:val="00EB5678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B84"/>
    <w:rsid w:val="00EC6E89"/>
    <w:rsid w:val="00EC7678"/>
    <w:rsid w:val="00EC7CDC"/>
    <w:rsid w:val="00ED2F6D"/>
    <w:rsid w:val="00ED2FEF"/>
    <w:rsid w:val="00ED3399"/>
    <w:rsid w:val="00ED413B"/>
    <w:rsid w:val="00ED43AC"/>
    <w:rsid w:val="00ED4901"/>
    <w:rsid w:val="00ED4E07"/>
    <w:rsid w:val="00ED6626"/>
    <w:rsid w:val="00ED6890"/>
    <w:rsid w:val="00ED6AF3"/>
    <w:rsid w:val="00ED7506"/>
    <w:rsid w:val="00EE2C64"/>
    <w:rsid w:val="00EE2D30"/>
    <w:rsid w:val="00EE3313"/>
    <w:rsid w:val="00EE3FE5"/>
    <w:rsid w:val="00EE4AD8"/>
    <w:rsid w:val="00EE5618"/>
    <w:rsid w:val="00EE65E7"/>
    <w:rsid w:val="00EE68DC"/>
    <w:rsid w:val="00EF073C"/>
    <w:rsid w:val="00EF0E50"/>
    <w:rsid w:val="00EF11AE"/>
    <w:rsid w:val="00EF197B"/>
    <w:rsid w:val="00EF33E8"/>
    <w:rsid w:val="00EF6B36"/>
    <w:rsid w:val="00EF76FF"/>
    <w:rsid w:val="00F02F5E"/>
    <w:rsid w:val="00F02FE0"/>
    <w:rsid w:val="00F033D6"/>
    <w:rsid w:val="00F03440"/>
    <w:rsid w:val="00F044AD"/>
    <w:rsid w:val="00F047DD"/>
    <w:rsid w:val="00F103EF"/>
    <w:rsid w:val="00F13354"/>
    <w:rsid w:val="00F134B3"/>
    <w:rsid w:val="00F13753"/>
    <w:rsid w:val="00F14026"/>
    <w:rsid w:val="00F14662"/>
    <w:rsid w:val="00F14839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08A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2BF5"/>
    <w:rsid w:val="00F42F84"/>
    <w:rsid w:val="00F43B75"/>
    <w:rsid w:val="00F43B9D"/>
    <w:rsid w:val="00F44D0A"/>
    <w:rsid w:val="00F452E0"/>
    <w:rsid w:val="00F46FE1"/>
    <w:rsid w:val="00F47B24"/>
    <w:rsid w:val="00F51219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57D1D"/>
    <w:rsid w:val="00F60357"/>
    <w:rsid w:val="00F605DD"/>
    <w:rsid w:val="00F60A6A"/>
    <w:rsid w:val="00F61ECC"/>
    <w:rsid w:val="00F63472"/>
    <w:rsid w:val="00F63802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769C"/>
    <w:rsid w:val="00F7792D"/>
    <w:rsid w:val="00F81BA3"/>
    <w:rsid w:val="00F8266C"/>
    <w:rsid w:val="00F82A10"/>
    <w:rsid w:val="00F84924"/>
    <w:rsid w:val="00F85A71"/>
    <w:rsid w:val="00F86DC0"/>
    <w:rsid w:val="00F86E1D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1498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2661"/>
    <w:rsid w:val="00FB5BB5"/>
    <w:rsid w:val="00FB5D2F"/>
    <w:rsid w:val="00FB7907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3EBA"/>
    <w:rsid w:val="00FD4441"/>
    <w:rsid w:val="00FD4E47"/>
    <w:rsid w:val="00FD56EB"/>
    <w:rsid w:val="00FD6B39"/>
    <w:rsid w:val="00FD6DF4"/>
    <w:rsid w:val="00FD6EAB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2484"/>
    <w:rsid w:val="00FF2E55"/>
    <w:rsid w:val="00FF38E3"/>
    <w:rsid w:val="00FF3FF3"/>
    <w:rsid w:val="00FF5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9" w:qFormat="1"/>
    <w:lsdException w:name="heading 3" w:uiPriority="99" w:qFormat="1"/>
    <w:lsdException w:name="heading 4" w:uiPriority="99" w:qFormat="1"/>
    <w:lsdException w:name="heading 5" w:qFormat="1"/>
    <w:lsdException w:name="heading 6" w:uiPriority="99" w:qFormat="1"/>
    <w:lsdException w:name="heading 7" w:uiPriority="99" w:qFormat="1"/>
    <w:lsdException w:name="heading 8" w:uiPriority="99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List 2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Inden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uiPriority w:val="9"/>
    <w:qFormat/>
    <w:rsid w:val="00523CB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uiPriority w:val="9"/>
    <w:qFormat/>
    <w:rsid w:val="00523CB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uiPriority w:val="9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uiPriority w:val="9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uiPriority w:val="9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uiPriority w:val="9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uiPriority w:val="9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uiPriority w:val="99"/>
    <w:rsid w:val="00523CB0"/>
    <w:pPr>
      <w:ind w:left="708"/>
    </w:pPr>
  </w:style>
  <w:style w:type="paragraph" w:styleId="21">
    <w:name w:val="Body Text Indent 2"/>
    <w:basedOn w:val="a4"/>
    <w:link w:val="22"/>
    <w:uiPriority w:val="99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uiPriority w:val="99"/>
    <w:rsid w:val="00523CB0"/>
    <w:pPr>
      <w:spacing w:after="120"/>
    </w:pPr>
  </w:style>
  <w:style w:type="character" w:customStyle="1" w:styleId="af4">
    <w:name w:val="Основной текст Знак"/>
    <w:link w:val="af3"/>
    <w:uiPriority w:val="99"/>
    <w:rsid w:val="00F34CDA"/>
    <w:rPr>
      <w:sz w:val="24"/>
      <w:szCs w:val="24"/>
    </w:rPr>
  </w:style>
  <w:style w:type="paragraph" w:styleId="af5">
    <w:name w:val="Balloon Text"/>
    <w:basedOn w:val="a4"/>
    <w:link w:val="af6"/>
    <w:uiPriority w:val="99"/>
    <w:semiHidden/>
    <w:rsid w:val="00523CB0"/>
    <w:rPr>
      <w:rFonts w:ascii="Tahoma" w:hAnsi="Tahoma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uiPriority w:val="99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uiPriority w:val="99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uiPriority w:val="99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uiPriority w:val="9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uiPriority w:val="9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uiPriority w:val="9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uiPriority w:val="9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uiPriority w:val="9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uiPriority w:val="9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uiPriority w:val="99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5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uiPriority w:val="99"/>
    <w:rsid w:val="00737107"/>
    <w:pPr>
      <w:ind w:left="566" w:hanging="283"/>
      <w:contextualSpacing/>
    </w:pPr>
  </w:style>
  <w:style w:type="paragraph" w:customStyle="1" w:styleId="zag">
    <w:name w:val="zag"/>
    <w:basedOn w:val="a4"/>
    <w:rsid w:val="00C0586E"/>
    <w:pPr>
      <w:spacing w:after="240"/>
      <w:jc w:val="center"/>
    </w:pPr>
    <w:rPr>
      <w:rFonts w:ascii="Pragmatica" w:hAnsi="Pragmatica"/>
      <w:b/>
      <w:noProof/>
      <w:sz w:val="20"/>
      <w:szCs w:val="20"/>
      <w:lang w:val="en-US" w:eastAsia="en-US"/>
    </w:rPr>
  </w:style>
  <w:style w:type="paragraph" w:customStyle="1" w:styleId="N-zag">
    <w:name w:val="N-zag"/>
    <w:basedOn w:val="a4"/>
    <w:rsid w:val="00C0586E"/>
    <w:pPr>
      <w:spacing w:before="240" w:after="240"/>
      <w:jc w:val="center"/>
    </w:pPr>
    <w:rPr>
      <w:rFonts w:ascii="Pragmatica" w:hAnsi="Pragmatica"/>
      <w:b/>
      <w:noProof/>
      <w:sz w:val="20"/>
      <w:szCs w:val="20"/>
      <w:lang w:val="en-US" w:eastAsia="en-US"/>
    </w:rPr>
  </w:style>
  <w:style w:type="paragraph" w:customStyle="1" w:styleId="N">
    <w:name w:val="N"/>
    <w:basedOn w:val="a4"/>
    <w:rsid w:val="00C0586E"/>
    <w:pPr>
      <w:spacing w:after="240" w:line="288" w:lineRule="auto"/>
      <w:ind w:left="720" w:hanging="720"/>
      <w:jc w:val="both"/>
    </w:pPr>
    <w:rPr>
      <w:rFonts w:ascii="Pragmatica" w:hAnsi="Pragmatica"/>
      <w:sz w:val="20"/>
      <w:szCs w:val="20"/>
      <w:lang w:eastAsia="en-US"/>
    </w:rPr>
  </w:style>
  <w:style w:type="paragraph" w:customStyle="1" w:styleId="Text2">
    <w:name w:val="Text 2"/>
    <w:basedOn w:val="ContractBased"/>
    <w:rsid w:val="00C0586E"/>
    <w:pPr>
      <w:keepLines/>
      <w:spacing w:after="120"/>
      <w:ind w:left="1701"/>
    </w:pPr>
  </w:style>
  <w:style w:type="paragraph" w:customStyle="1" w:styleId="ContractBased">
    <w:name w:val="*Contract Based"/>
    <w:basedOn w:val="a4"/>
    <w:rsid w:val="00C0586E"/>
    <w:pPr>
      <w:jc w:val="both"/>
    </w:pPr>
    <w:rPr>
      <w:rFonts w:ascii="Pragmatica" w:hAnsi="Pragmatica"/>
      <w:sz w:val="20"/>
      <w:szCs w:val="20"/>
      <w:lang w:val="en-US" w:eastAsia="en-US"/>
    </w:rPr>
  </w:style>
  <w:style w:type="paragraph" w:customStyle="1" w:styleId="H">
    <w:name w:val="H"/>
    <w:basedOn w:val="a4"/>
    <w:rsid w:val="00C0586E"/>
    <w:pPr>
      <w:spacing w:before="120"/>
    </w:pPr>
    <w:rPr>
      <w:rFonts w:ascii="Pragmatica" w:hAnsi="Pragmatica"/>
      <w:noProof/>
      <w:sz w:val="20"/>
      <w:szCs w:val="20"/>
      <w:lang w:val="en-US" w:eastAsia="en-US"/>
    </w:rPr>
  </w:style>
  <w:style w:type="paragraph" w:customStyle="1" w:styleId="PP">
    <w:name w:val="PP"/>
    <w:basedOn w:val="a4"/>
    <w:rsid w:val="00C0586E"/>
    <w:pPr>
      <w:spacing w:after="120"/>
      <w:ind w:firstLine="709"/>
      <w:jc w:val="both"/>
    </w:pPr>
    <w:rPr>
      <w:szCs w:val="20"/>
      <w:lang w:val="en-US" w:eastAsia="en-US"/>
    </w:rPr>
  </w:style>
  <w:style w:type="paragraph" w:customStyle="1" w:styleId="ConsNonformat">
    <w:name w:val="ConsNonformat"/>
    <w:uiPriority w:val="99"/>
    <w:rsid w:val="00157C84"/>
    <w:pPr>
      <w:overflowPunct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fd">
    <w:name w:val="Plain Text"/>
    <w:basedOn w:val="a4"/>
    <w:link w:val="affe"/>
    <w:uiPriority w:val="99"/>
    <w:rsid w:val="00157C84"/>
    <w:rPr>
      <w:rFonts w:ascii="Courier New" w:hAnsi="Courier New" w:cs="Courier New"/>
      <w:sz w:val="20"/>
      <w:szCs w:val="20"/>
    </w:rPr>
  </w:style>
  <w:style w:type="character" w:customStyle="1" w:styleId="affe">
    <w:name w:val="Текст Знак"/>
    <w:basedOn w:val="a5"/>
    <w:link w:val="affd"/>
    <w:uiPriority w:val="99"/>
    <w:rsid w:val="00157C84"/>
    <w:rPr>
      <w:rFonts w:ascii="Courier New" w:hAnsi="Courier New" w:cs="Courier New"/>
    </w:rPr>
  </w:style>
  <w:style w:type="paragraph" w:customStyle="1" w:styleId="310">
    <w:name w:val="Основной текст 31"/>
    <w:basedOn w:val="a4"/>
    <w:rsid w:val="00157C84"/>
    <w:pPr>
      <w:jc w:val="center"/>
    </w:pPr>
    <w:rPr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hotline@yanos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uzmenkovSV@yanos.slavneft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BedarevVA@yanos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efinery.yaroslavl.su/index.php?module=tend&amp;page=sto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071B2-D817-43C9-878A-72A35D3FA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2415</TotalTime>
  <Pages>4</Pages>
  <Words>1318</Words>
  <Characters>7515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8816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Кузьменков Сергей Викторович</cp:lastModifiedBy>
  <cp:revision>754</cp:revision>
  <cp:lastPrinted>2014-10-09T12:43:00Z</cp:lastPrinted>
  <dcterms:created xsi:type="dcterms:W3CDTF">2013-10-24T05:23:00Z</dcterms:created>
  <dcterms:modified xsi:type="dcterms:W3CDTF">2014-10-09T13:03:00Z</dcterms:modified>
</cp:coreProperties>
</file>