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DD9" w:rsidRDefault="004866BF" w:rsidP="00035818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0857E6">
        <w:t>4</w:t>
      </w:r>
      <w:r w:rsidR="00967671">
        <w:t>82</w:t>
      </w:r>
      <w:r w:rsidR="001A0F08">
        <w:t>-</w:t>
      </w:r>
      <w:r w:rsidR="00234D4F">
        <w:t>К</w:t>
      </w:r>
      <w:r w:rsidR="006953C7">
        <w:t>Р</w:t>
      </w:r>
      <w:r w:rsidR="00234D4F">
        <w:t>-</w:t>
      </w:r>
      <w:r w:rsidR="00CD5D52" w:rsidRPr="00CD5D52">
        <w:t>201</w:t>
      </w:r>
      <w:r w:rsidR="00694F1E">
        <w:t>6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835AAE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0857E6">
        <w:t>4</w:t>
      </w:r>
      <w:r w:rsidR="00967671">
        <w:t>82</w:t>
      </w:r>
      <w:r w:rsidR="00410EE1">
        <w:t>-КР-</w:t>
      </w:r>
      <w:r w:rsidR="00410EE1" w:rsidRPr="00CD5D52">
        <w:t>201</w:t>
      </w:r>
      <w:r w:rsidR="00694F1E">
        <w:t>6</w:t>
      </w:r>
      <w:r w:rsidR="000D6286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694F1E">
        <w:t>6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>
        <w:t>сообщаем о согласии сделать Оферту</w:t>
      </w:r>
      <w:r w:rsidR="00546D76">
        <w:t xml:space="preserve"> № </w:t>
      </w:r>
      <w:r w:rsidR="00546D76" w:rsidRPr="00546D76">
        <w:t>&lt;</w:t>
      </w:r>
      <w:r w:rsidR="00546D76">
        <w:t>исх. Номер Оферты</w:t>
      </w:r>
      <w:r w:rsidR="00546D76" w:rsidRPr="00546D76">
        <w:t>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835AAE">
        <w:t>.</w:t>
      </w:r>
    </w:p>
    <w:p w:rsidR="00835AAE" w:rsidRDefault="00835AAE" w:rsidP="00835AAE">
      <w:pPr>
        <w:ind w:firstLine="709"/>
        <w:jc w:val="both"/>
        <w:rPr>
          <w:sz w:val="22"/>
          <w:szCs w:val="22"/>
        </w:rPr>
      </w:pPr>
      <w:r w:rsidRPr="00F31A21">
        <w:rPr>
          <w:sz w:val="22"/>
          <w:szCs w:val="22"/>
        </w:rPr>
        <w:t xml:space="preserve">В случае полного или частичного </w:t>
      </w:r>
      <w:r>
        <w:rPr>
          <w:sz w:val="22"/>
          <w:szCs w:val="22"/>
        </w:rPr>
        <w:t>отзыва</w:t>
      </w:r>
      <w:r w:rsidRPr="00F31A21">
        <w:rPr>
          <w:sz w:val="22"/>
          <w:szCs w:val="22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835AAE" w:rsidRDefault="00546D76" w:rsidP="00835AAE">
      <w:pPr>
        <w:jc w:val="both"/>
      </w:pPr>
      <w:r>
        <w:t xml:space="preserve">2. </w:t>
      </w:r>
      <w:r w:rsidR="00835AAE">
        <w:t xml:space="preserve">В случае принятия нашей Оферты, заключить с ОАО "Славнефть-ЯНОС" договор </w:t>
      </w:r>
      <w:r w:rsidR="00835AAE" w:rsidRPr="005A63BA">
        <w:t xml:space="preserve">на </w:t>
      </w:r>
      <w:r w:rsidR="00967671" w:rsidRPr="00967671">
        <w:rPr>
          <w:rStyle w:val="afff"/>
          <w:rFonts w:ascii="Times New Roman" w:hAnsi="Times New Roman"/>
          <w:sz w:val="24"/>
        </w:rPr>
        <w:t xml:space="preserve">оказание услуг по информационному сопровождению </w:t>
      </w:r>
      <w:r w:rsidR="00967671" w:rsidRPr="00967671">
        <w:t>экземпляров</w:t>
      </w:r>
      <w:r w:rsidR="00967671" w:rsidRPr="00967671">
        <w:rPr>
          <w:rStyle w:val="afff"/>
          <w:rFonts w:ascii="Times New Roman" w:hAnsi="Times New Roman"/>
          <w:sz w:val="24"/>
        </w:rPr>
        <w:t xml:space="preserve"> Системы «КонсультантПлюс»</w:t>
      </w:r>
      <w:r w:rsidR="00835AAE" w:rsidRPr="000A34C2">
        <w:rPr>
          <w:b/>
        </w:rPr>
        <w:t>,</w:t>
      </w:r>
      <w:r w:rsidR="00835AAE">
        <w:t xml:space="preserve"> на условиях указанного предложения делать оферты </w:t>
      </w:r>
      <w:r w:rsidR="00835AAE" w:rsidRPr="00A80684">
        <w:t>н</w:t>
      </w:r>
      <w:r w:rsidR="00835AAE">
        <w:t xml:space="preserve">е </w:t>
      </w:r>
      <w:r w:rsidR="00835AAE" w:rsidRPr="004E256A">
        <w:t>позднее 2</w:t>
      </w:r>
      <w:r w:rsidR="00835AAE">
        <w:t>0</w:t>
      </w:r>
      <w:r w:rsidR="00835AAE" w:rsidRPr="004E256A">
        <w:t xml:space="preserve"> </w:t>
      </w:r>
      <w:r w:rsidR="00835AAE">
        <w:t xml:space="preserve">(Двадцати) календарных </w:t>
      </w:r>
      <w:r w:rsidR="00835AAE" w:rsidRPr="004E256A">
        <w:t>дней с момента уведомления о принятии нашего предложения</w:t>
      </w:r>
      <w:r w:rsidR="00835AAE">
        <w:t>.</w:t>
      </w:r>
    </w:p>
    <w:p w:rsidR="005626C9" w:rsidRDefault="005626C9" w:rsidP="00835AAE">
      <w:pPr>
        <w:ind w:firstLine="709"/>
        <w:jc w:val="both"/>
      </w:pPr>
      <w:r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142A08">
        <w:t>от подписания договора</w:t>
      </w:r>
      <w:r w:rsidR="006B5662">
        <w:t xml:space="preserve"> </w:t>
      </w:r>
      <w:r>
        <w:t xml:space="preserve">на предложенных нами в оферте </w:t>
      </w:r>
      <w:r w:rsidRPr="00DE756C">
        <w:rPr>
          <w:b/>
        </w:rPr>
        <w:t>&lt;номер оферты&gt;</w:t>
      </w:r>
      <w:r>
        <w:t xml:space="preserve"> от </w:t>
      </w:r>
      <w:r w:rsidRPr="00DE756C">
        <w:rPr>
          <w:b/>
        </w:rPr>
        <w:t>&lt;дата оферты&gt;</w:t>
      </w:r>
      <w:r w:rsidR="00835AAE">
        <w:rPr>
          <w:b/>
        </w:rPr>
        <w:t xml:space="preserve"> </w:t>
      </w:r>
      <w:r>
        <w:t xml:space="preserve">условиях после получения уведомления об акцепте оферты со стороны ОАО </w:t>
      </w:r>
      <w:r w:rsidR="00F63802">
        <w:t>"</w:t>
      </w:r>
      <w:r>
        <w:t>Славнефть-ЯНОС</w:t>
      </w:r>
      <w:r w:rsidR="00F63802">
        <w:t>"</w:t>
      </w:r>
      <w:r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Pr="00E82A9F">
        <w:t xml:space="preserve"> истечения</w:t>
      </w:r>
      <w:r>
        <w:t xml:space="preserve"> срока, установленного для подписания договора (или дня отказа), уплатить Обществу штрафную неустойку в размере </w:t>
      </w:r>
      <w:r w:rsidR="00835AAE">
        <w:t>10</w:t>
      </w:r>
      <w:r>
        <w:t>% от суммы Оферты. Призна</w:t>
      </w:r>
      <w:r w:rsidR="00C857B1">
        <w:t>е</w:t>
      </w:r>
      <w:r>
        <w:t xml:space="preserve">м, что при несвоевременной или неполной уплате штрафной неустойки ОАО </w:t>
      </w:r>
      <w:r w:rsidR="00F63802">
        <w:t>"</w:t>
      </w:r>
      <w:r>
        <w:t>Славнефть-ЯНОС</w:t>
      </w:r>
      <w:r w:rsidR="00F63802">
        <w:t>"</w:t>
      </w:r>
      <w:r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7B4B19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F044F7">
          <w:footerReference w:type="default" r:id="rId8"/>
          <w:type w:val="continuous"/>
          <w:pgSz w:w="11907" w:h="16840" w:code="9"/>
          <w:pgMar w:top="568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694F1E" w:rsidP="00CD5D52">
      <w:pPr>
        <w:jc w:val="right"/>
      </w:pPr>
      <w:r w:rsidRPr="00E51AFD">
        <w:t>к Предложению делать Оферты №</w:t>
      </w:r>
      <w:r w:rsidR="000857E6">
        <w:t>4</w:t>
      </w:r>
      <w:r w:rsidR="00967671">
        <w:t>82</w:t>
      </w:r>
      <w:r>
        <w:t>-КР-</w:t>
      </w:r>
      <w:r w:rsidRPr="00CD5D52">
        <w:t>201</w:t>
      </w:r>
      <w:r>
        <w:t>6</w:t>
      </w:r>
    </w:p>
    <w:p w:rsidR="001E2DD9" w:rsidRDefault="00AC0B11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237B80" w:rsidRDefault="00237B80" w:rsidP="009332C1">
                  <w:r>
                    <w:t>На бланке организации</w:t>
                  </w:r>
                </w:p>
                <w:p w:rsidR="00237B80" w:rsidRPr="009332C1" w:rsidRDefault="00237B80">
                  <w:pPr>
                    <w:rPr>
                      <w:sz w:val="16"/>
                      <w:szCs w:val="16"/>
                    </w:rPr>
                  </w:pPr>
                </w:p>
                <w:p w:rsidR="00237B80" w:rsidRDefault="00237B80">
                  <w:r>
                    <w:t>&lt;исходящий номер&gt;</w:t>
                  </w:r>
                </w:p>
                <w:p w:rsidR="00237B80" w:rsidRPr="00B95502" w:rsidRDefault="00237B80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85DB8">
        <w:t>23</w:t>
      </w:r>
      <w:r>
        <w:t xml:space="preserve">,г. Ярославль,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C33A24" w:rsidRDefault="00C33A24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  <w:r w:rsidR="000A34C2">
        <w:rPr>
          <w:b/>
          <w:bCs/>
        </w:rPr>
        <w:t xml:space="preserve"> 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>оговора</w:t>
      </w:r>
      <w:r w:rsidR="0018203B">
        <w:t xml:space="preserve"> </w:t>
      </w:r>
      <w:r w:rsidR="000857E6">
        <w:t xml:space="preserve">на </w:t>
      </w:r>
      <w:r w:rsidR="00967671" w:rsidRPr="00967671">
        <w:rPr>
          <w:rStyle w:val="afff"/>
          <w:rFonts w:ascii="Times New Roman" w:hAnsi="Times New Roman"/>
          <w:sz w:val="24"/>
        </w:rPr>
        <w:t xml:space="preserve">оказание услуг по информационному сопровождению </w:t>
      </w:r>
      <w:r w:rsidR="00967671" w:rsidRPr="00967671">
        <w:t>экземпляров</w:t>
      </w:r>
      <w:r w:rsidR="00967671" w:rsidRPr="00967671">
        <w:rPr>
          <w:rStyle w:val="afff"/>
          <w:rFonts w:ascii="Times New Roman" w:hAnsi="Times New Roman"/>
          <w:sz w:val="24"/>
        </w:rPr>
        <w:t xml:space="preserve"> Системы «КонсультантПлюс»</w:t>
      </w:r>
      <w:r w:rsidR="00896AC8">
        <w:t xml:space="preserve"> </w:t>
      </w:r>
      <w:r>
        <w:t>и предлагает следующие условия:</w:t>
      </w:r>
    </w:p>
    <w:p w:rsidR="00D913A7" w:rsidRDefault="00D913A7">
      <w:pPr>
        <w:pStyle w:val="21"/>
        <w:ind w:left="0"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E76333" w:rsidTr="00315FDE">
        <w:trPr>
          <w:trHeight w:val="1445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E76333" w:rsidRPr="000A34C2" w:rsidRDefault="00967671" w:rsidP="002C1BC6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>
              <w:rPr>
                <w:rStyle w:val="afff"/>
                <w:rFonts w:ascii="Times New Roman" w:hAnsi="Times New Roman"/>
                <w:sz w:val="24"/>
              </w:rPr>
              <w:t>О</w:t>
            </w:r>
            <w:r w:rsidRPr="00967671">
              <w:rPr>
                <w:rStyle w:val="afff"/>
                <w:rFonts w:ascii="Times New Roman" w:hAnsi="Times New Roman"/>
                <w:sz w:val="24"/>
              </w:rPr>
              <w:t xml:space="preserve">казание услуг по информационному сопровождению </w:t>
            </w:r>
            <w:r w:rsidRPr="00967671">
              <w:t>экземпляров</w:t>
            </w:r>
            <w:r w:rsidRPr="00967671">
              <w:rPr>
                <w:rStyle w:val="afff"/>
                <w:rFonts w:ascii="Times New Roman" w:hAnsi="Times New Roman"/>
                <w:sz w:val="24"/>
              </w:rPr>
              <w:t xml:space="preserve"> Системы «КонсультантПлюс»</w:t>
            </w:r>
          </w:p>
        </w:tc>
      </w:tr>
      <w:tr w:rsidR="00E76333" w:rsidTr="00315FDE">
        <w:trPr>
          <w:trHeight w:val="480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3240"/>
              </w:tabs>
            </w:pPr>
            <w:r>
              <w:t>С</w:t>
            </w:r>
            <w:r w:rsidRPr="00A16341">
              <w:t>роки оказания услуг</w:t>
            </w:r>
          </w:p>
        </w:tc>
        <w:tc>
          <w:tcPr>
            <w:tcW w:w="5494" w:type="dxa"/>
            <w:vAlign w:val="center"/>
          </w:tcPr>
          <w:p w:rsidR="00E76333" w:rsidRPr="003D703A" w:rsidRDefault="00E76333" w:rsidP="00315FDE">
            <w:pPr>
              <w:tabs>
                <w:tab w:val="left" w:pos="3240"/>
              </w:tabs>
              <w:jc w:val="center"/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vAlign w:val="center"/>
          </w:tcPr>
          <w:p w:rsidR="00E76333" w:rsidRDefault="00F033EB" w:rsidP="000857E6">
            <w:pPr>
              <w:tabs>
                <w:tab w:val="left" w:pos="2880"/>
                <w:tab w:val="left" w:pos="3240"/>
              </w:tabs>
            </w:pPr>
            <w:r w:rsidRPr="00A16341">
              <w:t xml:space="preserve">Стоимость услуг в </w:t>
            </w:r>
            <w:r w:rsidR="000857E6">
              <w:t>руб</w:t>
            </w:r>
            <w:r w:rsidRPr="00A16341">
              <w:t>. (без НДС</w:t>
            </w:r>
            <w:r>
              <w:t>)</w:t>
            </w:r>
          </w:p>
        </w:tc>
        <w:tc>
          <w:tcPr>
            <w:tcW w:w="5494" w:type="dxa"/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E76333" w:rsidRDefault="00F033EB" w:rsidP="000857E6">
            <w:pPr>
              <w:tabs>
                <w:tab w:val="left" w:pos="2880"/>
                <w:tab w:val="left" w:pos="3240"/>
              </w:tabs>
            </w:pPr>
            <w:r w:rsidRPr="00A16341">
              <w:t xml:space="preserve">Полная стоимость услуг в </w:t>
            </w:r>
            <w:r w:rsidR="000857E6">
              <w:t>руб</w:t>
            </w:r>
            <w:r w:rsidRPr="00A16341">
              <w:t xml:space="preserve">. </w:t>
            </w:r>
            <w:r w:rsidR="00E76333">
              <w:t>(с учетом НДС)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</w:tbl>
    <w:p w:rsidR="00F033EB" w:rsidRDefault="00F033EB" w:rsidP="00E76333">
      <w:pPr>
        <w:spacing w:before="120"/>
        <w:rPr>
          <w:b/>
          <w:bCs/>
        </w:rPr>
      </w:pP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1. Настоящее предложение действует до "____" __________________ 20__ г.</w:t>
      </w: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3</w:t>
      </w:r>
      <w:r w:rsidR="00E76333">
        <w:rPr>
          <w:b/>
          <w:bCs/>
        </w:rPr>
        <w:t>. Настоящая оферта может быть акцептована не более одного раза.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4</w:t>
      </w:r>
      <w:r w:rsidR="00E76333">
        <w:rPr>
          <w:b/>
          <w:bCs/>
        </w:rPr>
        <w:t>. Акцепт не может содержать условий, отличных от настоящей оферты.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5</w:t>
      </w:r>
      <w:r w:rsidR="00E76333">
        <w:rPr>
          <w:b/>
          <w:bCs/>
        </w:rPr>
        <w:t>. Более подробные условия оферты содержаться в приложениях, являющихся неотъемлемой частью оферты.</w:t>
      </w:r>
    </w:p>
    <w:p w:rsidR="00E76333" w:rsidRDefault="00E76333" w:rsidP="00E76333">
      <w:pPr>
        <w:rPr>
          <w:i/>
          <w:iCs/>
        </w:rPr>
      </w:pPr>
    </w:p>
    <w:p w:rsidR="00E76333" w:rsidRDefault="00E76333" w:rsidP="00E76333">
      <w:pPr>
        <w:rPr>
          <w:i/>
          <w:iCs/>
        </w:rPr>
      </w:pPr>
    </w:p>
    <w:p w:rsidR="00410EE1" w:rsidRDefault="00E76333" w:rsidP="00E76333">
      <w:pPr>
        <w:rPr>
          <w:i/>
          <w:iCs/>
        </w:rPr>
      </w:pPr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Подпись:</w:t>
      </w:r>
      <w:r>
        <w:t>____________</w:t>
      </w:r>
    </w:p>
    <w:p w:rsidR="00E76333" w:rsidRDefault="00E76333" w:rsidP="00E76333">
      <w:pPr>
        <w:spacing w:before="120"/>
        <w:rPr>
          <w:b/>
          <w:bCs/>
        </w:rPr>
      </w:pPr>
    </w:p>
    <w:p w:rsidR="006F0547" w:rsidRPr="00827FE9" w:rsidRDefault="009877B6" w:rsidP="006F0547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6F0547">
        <w:rPr>
          <w:b/>
          <w:bCs/>
          <w:color w:val="000000"/>
        </w:rPr>
        <w:lastRenderedPageBreak/>
        <w:t>Приложение</w:t>
      </w:r>
      <w:r w:rsidR="006F0547" w:rsidRPr="00827FE9">
        <w:rPr>
          <w:b/>
          <w:bCs/>
          <w:color w:val="000000"/>
        </w:rPr>
        <w:t xml:space="preserve"> №</w:t>
      </w:r>
      <w:r w:rsidR="006F0547">
        <w:rPr>
          <w:b/>
          <w:bCs/>
          <w:color w:val="000000"/>
        </w:rPr>
        <w:t>3</w:t>
      </w:r>
    </w:p>
    <w:p w:rsidR="00847EDD" w:rsidRPr="00CD5D52" w:rsidRDefault="00694F1E" w:rsidP="006F0547">
      <w:pPr>
        <w:jc w:val="right"/>
      </w:pPr>
      <w:r w:rsidRPr="00E51AFD">
        <w:t>к Предложению делать Оферты №</w:t>
      </w:r>
      <w:r w:rsidR="000857E6">
        <w:t>4</w:t>
      </w:r>
      <w:r w:rsidR="00967671">
        <w:t>82</w:t>
      </w:r>
      <w:r>
        <w:t>-КР-</w:t>
      </w:r>
      <w:r w:rsidRPr="00CD5D52">
        <w:t>201</w:t>
      </w:r>
      <w:r>
        <w:t>6</w:t>
      </w:r>
    </w:p>
    <w:tbl>
      <w:tblPr>
        <w:tblW w:w="9464" w:type="dxa"/>
        <w:tblInd w:w="1161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CC30CB" w:rsidTr="00D45D35">
        <w:trPr>
          <w:trHeight w:val="453"/>
        </w:trPr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</w:tr>
      <w:tr w:rsidR="00CC30CB" w:rsidTr="00CC30CB"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</w:tr>
      <w:tr w:rsidR="00CC30CB" w:rsidTr="00CC30CB">
        <w:trPr>
          <w:trHeight w:val="431"/>
        </w:trPr>
        <w:tc>
          <w:tcPr>
            <w:tcW w:w="4732" w:type="dxa"/>
          </w:tcPr>
          <w:p w:rsidR="00CC30CB" w:rsidRPr="00264E47" w:rsidRDefault="00CC30CB" w:rsidP="00D14305">
            <w:pPr>
              <w:spacing w:before="120"/>
            </w:pPr>
          </w:p>
        </w:tc>
        <w:tc>
          <w:tcPr>
            <w:tcW w:w="4732" w:type="dxa"/>
          </w:tcPr>
          <w:p w:rsidR="00CC30CB" w:rsidRPr="00264E47" w:rsidRDefault="00CC30CB" w:rsidP="00694F1E">
            <w:pPr>
              <w:spacing w:before="120"/>
            </w:pPr>
          </w:p>
        </w:tc>
      </w:tr>
    </w:tbl>
    <w:p w:rsidR="00582397" w:rsidRDefault="00582397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943244" w:rsidRDefault="00943244" w:rsidP="00943244">
      <w:pPr>
        <w:suppressAutoHyphens/>
        <w:ind w:firstLine="709"/>
        <w:jc w:val="both"/>
        <w:rPr>
          <w:u w:val="single"/>
        </w:rPr>
      </w:pPr>
    </w:p>
    <w:p w:rsidR="00943244" w:rsidRDefault="00943244" w:rsidP="00943244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943244" w:rsidRPr="004F2728" w:rsidRDefault="00943244" w:rsidP="00943244">
      <w:pPr>
        <w:suppressAutoHyphens/>
        <w:autoSpaceDE w:val="0"/>
        <w:jc w:val="both"/>
        <w:rPr>
          <w:b/>
          <w:iCs/>
        </w:rPr>
      </w:pPr>
    </w:p>
    <w:p w:rsidR="00943244" w:rsidRPr="004F2728" w:rsidRDefault="00943244" w:rsidP="00943244">
      <w:pPr>
        <w:suppressAutoHyphens/>
        <w:ind w:firstLine="709"/>
        <w:jc w:val="both"/>
      </w:pPr>
      <w:r w:rsidRPr="00E82F7E">
        <w:rPr>
          <w:b/>
          <w:u w:val="single"/>
        </w:rPr>
        <w:t>Предмет закупки</w:t>
      </w:r>
      <w:r w:rsidRPr="00E82F7E">
        <w:rPr>
          <w:b/>
        </w:rPr>
        <w:t>:</w:t>
      </w:r>
      <w:r w:rsidR="00F044F7">
        <w:rPr>
          <w:b/>
        </w:rPr>
        <w:t xml:space="preserve"> </w:t>
      </w:r>
      <w:r w:rsidR="00967671" w:rsidRPr="00967671">
        <w:rPr>
          <w:rStyle w:val="afff"/>
          <w:rFonts w:ascii="Times New Roman" w:hAnsi="Times New Roman"/>
          <w:b/>
          <w:sz w:val="24"/>
        </w:rPr>
        <w:t xml:space="preserve">Оказание услуг по информационному сопровождению </w:t>
      </w:r>
      <w:r w:rsidR="00967671" w:rsidRPr="00967671">
        <w:rPr>
          <w:b/>
        </w:rPr>
        <w:t>экземпляров</w:t>
      </w:r>
      <w:r w:rsidR="00967671" w:rsidRPr="00967671">
        <w:rPr>
          <w:rStyle w:val="afff"/>
          <w:rFonts w:ascii="Times New Roman" w:hAnsi="Times New Roman"/>
          <w:b/>
          <w:sz w:val="24"/>
        </w:rPr>
        <w:t xml:space="preserve"> Системы «КонсультантПлюс»</w:t>
      </w:r>
      <w:r w:rsidRPr="00967671">
        <w:rPr>
          <w:b/>
        </w:rPr>
        <w:t>.</w:t>
      </w:r>
      <w:r w:rsidRPr="004F2728">
        <w:t xml:space="preserve"> </w:t>
      </w:r>
    </w:p>
    <w:p w:rsidR="00DF4009" w:rsidRDefault="00DF4009" w:rsidP="00943244">
      <w:pPr>
        <w:suppressAutoHyphens/>
        <w:ind w:firstLine="709"/>
        <w:jc w:val="both"/>
        <w:rPr>
          <w:i/>
        </w:rPr>
      </w:pPr>
    </w:p>
    <w:p w:rsidR="00943244" w:rsidRPr="00DF4009" w:rsidRDefault="00F85735" w:rsidP="00943244">
      <w:pPr>
        <w:suppressAutoHyphens/>
        <w:ind w:firstLine="709"/>
        <w:jc w:val="both"/>
        <w:rPr>
          <w:i/>
        </w:rPr>
      </w:pPr>
      <w:r w:rsidRPr="0012326D">
        <w:rPr>
          <w:b/>
          <w:color w:val="000000"/>
        </w:rPr>
        <w:t xml:space="preserve">Данный предмет выставляется на </w:t>
      </w:r>
      <w:r w:rsidR="003E1A51"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 w:rsidR="000A34C2">
        <w:rPr>
          <w:b/>
          <w:color w:val="000000"/>
        </w:rPr>
        <w:t>единым</w:t>
      </w:r>
      <w:r w:rsidR="000A34C2" w:rsidRPr="0012326D">
        <w:rPr>
          <w:b/>
          <w:color w:val="000000"/>
        </w:rPr>
        <w:t xml:space="preserve"> </w:t>
      </w:r>
      <w:r w:rsidRPr="0012326D">
        <w:rPr>
          <w:b/>
          <w:color w:val="000000"/>
        </w:rPr>
        <w:t>лот</w:t>
      </w:r>
      <w:r w:rsidR="000A34C2"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>
        <w:rPr>
          <w:b/>
          <w:color w:val="000000"/>
        </w:rPr>
        <w:t>:</w:t>
      </w:r>
    </w:p>
    <w:p w:rsidR="00943244" w:rsidRPr="004F2728" w:rsidRDefault="00943244" w:rsidP="00943244">
      <w:pPr>
        <w:suppressAutoHyphens/>
        <w:ind w:firstLine="709"/>
        <w:jc w:val="both"/>
      </w:pPr>
    </w:p>
    <w:p w:rsidR="000A34C2" w:rsidRDefault="00683542" w:rsidP="000A34C2">
      <w:pPr>
        <w:autoSpaceDE w:val="0"/>
        <w:autoSpaceDN w:val="0"/>
        <w:adjustRightInd w:val="0"/>
        <w:jc w:val="both"/>
        <w:rPr>
          <w:color w:val="000000"/>
        </w:rPr>
      </w:pPr>
      <w:r w:rsidRPr="00362804">
        <w:t xml:space="preserve">Предоставленная </w:t>
      </w:r>
      <w:r w:rsidRPr="00430192">
        <w:t xml:space="preserve">контрагентом </w:t>
      </w:r>
      <w:r w:rsidRPr="00430192">
        <w:rPr>
          <w:u w:val="single"/>
        </w:rPr>
        <w:t>твердая</w:t>
      </w:r>
      <w:r w:rsidRPr="00430192">
        <w:t xml:space="preserve"> договорная цена услуг, вошедших в объем тендера, должна включать в себя все затраты связанные с </w:t>
      </w:r>
      <w:r w:rsidR="00967671" w:rsidRPr="00967671">
        <w:rPr>
          <w:rStyle w:val="afff"/>
          <w:rFonts w:ascii="Times New Roman" w:hAnsi="Times New Roman"/>
          <w:sz w:val="24"/>
        </w:rPr>
        <w:t>оказание</w:t>
      </w:r>
      <w:r w:rsidR="00967671">
        <w:rPr>
          <w:rStyle w:val="afff"/>
          <w:rFonts w:ascii="Times New Roman" w:hAnsi="Times New Roman"/>
          <w:sz w:val="24"/>
        </w:rPr>
        <w:t>м</w:t>
      </w:r>
      <w:r w:rsidR="00967671" w:rsidRPr="00967671">
        <w:rPr>
          <w:rStyle w:val="afff"/>
          <w:rFonts w:ascii="Times New Roman" w:hAnsi="Times New Roman"/>
          <w:sz w:val="24"/>
        </w:rPr>
        <w:t xml:space="preserve"> услуг по информационному сопровождению </w:t>
      </w:r>
      <w:r w:rsidR="00967671" w:rsidRPr="00967671">
        <w:t>экземпляров</w:t>
      </w:r>
      <w:r w:rsidR="00967671" w:rsidRPr="00967671">
        <w:rPr>
          <w:rStyle w:val="afff"/>
          <w:rFonts w:ascii="Times New Roman" w:hAnsi="Times New Roman"/>
          <w:sz w:val="24"/>
        </w:rPr>
        <w:t xml:space="preserve"> Системы «КонсультантПлюс»</w:t>
      </w:r>
      <w:r>
        <w:t>, согласно спецификации:</w:t>
      </w:r>
    </w:p>
    <w:tbl>
      <w:tblPr>
        <w:tblW w:w="10065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2268"/>
        <w:gridCol w:w="1701"/>
      </w:tblGrid>
      <w:tr w:rsidR="00771CFA" w:rsidRPr="007160EB" w:rsidTr="00F30E63">
        <w:trPr>
          <w:cantSplit/>
          <w:trHeight w:val="8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:rsidR="00771CFA" w:rsidRDefault="00771CFA" w:rsidP="00F30E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</w:p>
          <w:p w:rsidR="00771CFA" w:rsidRPr="007160EB" w:rsidRDefault="00771CFA" w:rsidP="00F30E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771CFA" w:rsidRPr="007160EB" w:rsidRDefault="00771CFA" w:rsidP="00F30E63">
            <w:pPr>
              <w:jc w:val="center"/>
              <w:rPr>
                <w:b/>
                <w:bCs/>
              </w:rPr>
            </w:pPr>
            <w:r w:rsidRPr="007160EB">
              <w:rPr>
                <w:b/>
                <w:bCs/>
              </w:rPr>
              <w:t>Название Системы КонсультантПлюс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auto"/>
            <w:vAlign w:val="center"/>
          </w:tcPr>
          <w:p w:rsidR="00771CFA" w:rsidRPr="007160EB" w:rsidRDefault="00771CFA" w:rsidP="00F30E63">
            <w:pPr>
              <w:jc w:val="center"/>
              <w:rPr>
                <w:b/>
                <w:bCs/>
              </w:rPr>
            </w:pPr>
            <w:r w:rsidRPr="007160EB">
              <w:rPr>
                <w:b/>
                <w:bCs/>
              </w:rPr>
              <w:t>Установленные  системы</w:t>
            </w:r>
          </w:p>
        </w:tc>
      </w:tr>
      <w:tr w:rsidR="00771CFA" w:rsidRPr="008A3C68" w:rsidTr="00F30E63">
        <w:trPr>
          <w:cantSplit/>
          <w:trHeight w:val="80"/>
        </w:trPr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auto" w:fill="auto"/>
          </w:tcPr>
          <w:p w:rsidR="00771CFA" w:rsidRPr="007160EB" w:rsidRDefault="00771CFA" w:rsidP="00F30E63">
            <w:pPr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771CFA" w:rsidRPr="007160EB" w:rsidRDefault="00771CFA" w:rsidP="00F30E63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771CFA" w:rsidRPr="007160EB" w:rsidRDefault="00771CFA" w:rsidP="00F30E63">
            <w:pPr>
              <w:jc w:val="center"/>
              <w:rPr>
                <w:b/>
                <w:bCs/>
              </w:rPr>
            </w:pPr>
            <w:r w:rsidRPr="007160EB">
              <w:rPr>
                <w:b/>
                <w:bCs/>
              </w:rPr>
              <w:t>Число ОД</w:t>
            </w:r>
            <w:r>
              <w:rPr>
                <w:b/>
                <w:bCs/>
              </w:rPr>
              <w:t>*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771CFA" w:rsidRPr="008A3C68" w:rsidRDefault="00771CFA" w:rsidP="00F30E63">
            <w:pPr>
              <w:jc w:val="center"/>
              <w:rPr>
                <w:b/>
                <w:bCs/>
              </w:rPr>
            </w:pPr>
            <w:r w:rsidRPr="007160EB">
              <w:rPr>
                <w:b/>
                <w:bCs/>
              </w:rPr>
              <w:t>№ дистрибутива</w:t>
            </w:r>
          </w:p>
        </w:tc>
      </w:tr>
      <w:tr w:rsidR="00771CFA" w:rsidRPr="008A3C68" w:rsidTr="00F30E63">
        <w:trPr>
          <w:trHeight w:val="4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FA" w:rsidRPr="008A3C68" w:rsidRDefault="00771CFA" w:rsidP="00F30E63">
            <w: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FA" w:rsidRPr="00F80665" w:rsidRDefault="00771CFA" w:rsidP="00F30E63">
            <w:r w:rsidRPr="00F80665">
              <w:t>СС КонсультантБизнес:ВерсияПРОФ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255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11349</w:t>
            </w:r>
          </w:p>
        </w:tc>
      </w:tr>
      <w:tr w:rsidR="00771CFA" w:rsidRPr="008A3C68" w:rsidTr="00F30E63"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FA" w:rsidRPr="008A3C68" w:rsidRDefault="00771CFA" w:rsidP="00F30E63">
            <w: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FA" w:rsidRPr="00F80665" w:rsidRDefault="00771CFA" w:rsidP="00F30E63">
            <w:r w:rsidRPr="00F80665">
              <w:t>СПС Консультант Юрист:ВерсияПРОФ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270072</w:t>
            </w:r>
          </w:p>
        </w:tc>
      </w:tr>
      <w:tr w:rsidR="00771CFA" w:rsidRPr="008A3C68" w:rsidTr="00F30E63"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FA" w:rsidRPr="008A3C68" w:rsidRDefault="00771CFA" w:rsidP="00F30E63">
            <w: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FA" w:rsidRPr="00F80665" w:rsidRDefault="00771CFA" w:rsidP="00F30E63">
            <w:r w:rsidRPr="00F80665">
              <w:t>СПС КонсультантПлюс:ВерсияПРОФ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389480</w:t>
            </w:r>
          </w:p>
        </w:tc>
      </w:tr>
      <w:tr w:rsidR="00771CFA" w:rsidRPr="008A3C68" w:rsidTr="00F30E63"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FA" w:rsidRPr="008A3C68" w:rsidRDefault="00771CFA" w:rsidP="00F30E63">
            <w: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FA" w:rsidRPr="00F80665" w:rsidRDefault="00771CFA" w:rsidP="00F30E63">
            <w:r w:rsidRPr="00F80665">
              <w:t>СПС КонсультантПлюс:ВерсияПРОФ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416832</w:t>
            </w:r>
          </w:p>
        </w:tc>
      </w:tr>
      <w:tr w:rsidR="00771CFA" w:rsidRPr="008A3C68" w:rsidTr="00F30E63">
        <w:trPr>
          <w:trHeight w:val="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CFA" w:rsidRPr="008A3C68" w:rsidRDefault="00771CFA" w:rsidP="00F30E63">
            <w:r>
              <w:t>5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CFA" w:rsidRPr="00F80665" w:rsidRDefault="00771CFA" w:rsidP="00F30E63">
            <w:r w:rsidRPr="00F80665">
              <w:t>СПС КонсультантПлюс: Эксперт-приложение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255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5686</w:t>
            </w:r>
          </w:p>
        </w:tc>
      </w:tr>
      <w:tr w:rsidR="00771CFA" w:rsidRPr="008A3C68" w:rsidTr="00F30E63">
        <w:trPr>
          <w:trHeight w:val="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CFA" w:rsidRPr="008A3C68" w:rsidRDefault="00771CFA" w:rsidP="00F30E63">
            <w:r>
              <w:t>6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CFA" w:rsidRPr="00F80665" w:rsidRDefault="00771CFA" w:rsidP="00F30E63">
            <w:r w:rsidRPr="00F80665">
              <w:t>СС Деловые бумаги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255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5507</w:t>
            </w:r>
          </w:p>
        </w:tc>
      </w:tr>
      <w:tr w:rsidR="00771CFA" w:rsidRPr="008A3C68" w:rsidTr="00F30E63">
        <w:trPr>
          <w:trHeight w:val="80"/>
        </w:trPr>
        <w:tc>
          <w:tcPr>
            <w:tcW w:w="709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CFA" w:rsidRPr="008A3C68" w:rsidRDefault="00771CFA" w:rsidP="00F30E63">
            <w:r>
              <w:t>7</w:t>
            </w:r>
          </w:p>
        </w:tc>
        <w:tc>
          <w:tcPr>
            <w:tcW w:w="538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CFA" w:rsidRPr="00F80665" w:rsidRDefault="00771CFA" w:rsidP="00F30E63">
            <w:r w:rsidRPr="00F80665">
              <w:t xml:space="preserve">СС КонсультантСудебнаяПрактика: Решения высших судов 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лок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96088</w:t>
            </w:r>
          </w:p>
        </w:tc>
      </w:tr>
      <w:tr w:rsidR="00771CFA" w:rsidRPr="008A3C68" w:rsidTr="00F30E63">
        <w:trPr>
          <w:trHeight w:val="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771CFA" w:rsidRPr="008A3C68" w:rsidRDefault="00771CFA" w:rsidP="00F30E63">
            <w:r>
              <w:t>8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71CFA" w:rsidRPr="00F80665" w:rsidRDefault="00771CFA" w:rsidP="00F30E63">
            <w:r w:rsidRPr="00F80665">
              <w:t>СС КонсультантАрбитраж: Арбитражный суд Московского округа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лок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11154</w:t>
            </w:r>
          </w:p>
        </w:tc>
      </w:tr>
      <w:tr w:rsidR="00771CFA" w:rsidRPr="008A3C68" w:rsidTr="00F30E63">
        <w:trPr>
          <w:trHeight w:val="80"/>
        </w:trPr>
        <w:tc>
          <w:tcPr>
            <w:tcW w:w="709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CFA" w:rsidRPr="008A3C68" w:rsidRDefault="00771CFA" w:rsidP="00F30E63">
            <w:r>
              <w:t>9</w:t>
            </w:r>
          </w:p>
        </w:tc>
        <w:tc>
          <w:tcPr>
            <w:tcW w:w="538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CFA" w:rsidRPr="00F80665" w:rsidRDefault="00771CFA" w:rsidP="00F30E63">
            <w:r w:rsidRPr="00F80665">
              <w:t>СС КонсультантАрбитраж: Арбитражный суд Московского округа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лок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11979</w:t>
            </w:r>
          </w:p>
        </w:tc>
      </w:tr>
      <w:tr w:rsidR="00771CFA" w:rsidRPr="008A3C68" w:rsidTr="00F30E63">
        <w:trPr>
          <w:trHeight w:val="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CFA" w:rsidRPr="008A3C68" w:rsidRDefault="00771CFA" w:rsidP="00F30E63">
            <w:r>
              <w:t>10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CFA" w:rsidRPr="00F80665" w:rsidRDefault="00771CFA" w:rsidP="00F30E63">
            <w:r w:rsidRPr="00F80665">
              <w:t>СС КонсультантАрбитраж: Арбитражные суды всех округов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90249</w:t>
            </w:r>
          </w:p>
        </w:tc>
      </w:tr>
      <w:tr w:rsidR="00771CFA" w:rsidRPr="008A3C68" w:rsidTr="00F30E63">
        <w:trPr>
          <w:trHeight w:val="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771CFA" w:rsidRPr="008A3C68" w:rsidRDefault="00771CFA" w:rsidP="00F30E63">
            <w:r>
              <w:t>11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71CFA" w:rsidRPr="00F80665" w:rsidRDefault="00771CFA" w:rsidP="00F30E63">
            <w:r w:rsidRPr="00F80665">
              <w:t>СС КонсультантСудебная Практика: Суды общей юрисдикции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лок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82355/2</w:t>
            </w:r>
          </w:p>
        </w:tc>
      </w:tr>
      <w:tr w:rsidR="00771CFA" w:rsidRPr="008A3C68" w:rsidTr="00F30E63">
        <w:trPr>
          <w:trHeight w:val="80"/>
        </w:trPr>
        <w:tc>
          <w:tcPr>
            <w:tcW w:w="70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771CFA" w:rsidRPr="008A3C68" w:rsidRDefault="00771CFA" w:rsidP="00F30E63">
            <w:r>
              <w:t>12</w:t>
            </w:r>
          </w:p>
        </w:tc>
        <w:tc>
          <w:tcPr>
            <w:tcW w:w="538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71CFA" w:rsidRPr="00F80665" w:rsidRDefault="00771CFA" w:rsidP="00F30E63">
            <w:r w:rsidRPr="00F80665">
              <w:t>СС КонсультантСудебная Практика: Суды общей юрисдикции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лок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82356/2</w:t>
            </w:r>
          </w:p>
        </w:tc>
      </w:tr>
      <w:tr w:rsidR="00771CFA" w:rsidRPr="008A3C68" w:rsidTr="00F30E63">
        <w:trPr>
          <w:trHeight w:val="80"/>
        </w:trPr>
        <w:tc>
          <w:tcPr>
            <w:tcW w:w="709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CFA" w:rsidRPr="008A3C68" w:rsidRDefault="00771CFA" w:rsidP="00F30E63">
            <w:r>
              <w:t>13</w:t>
            </w:r>
          </w:p>
        </w:tc>
        <w:tc>
          <w:tcPr>
            <w:tcW w:w="538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CFA" w:rsidRPr="00F80665" w:rsidRDefault="00771CFA" w:rsidP="00F30E63">
            <w:r w:rsidRPr="00F80665">
              <w:t>СС КонсультантСудебная Практика: Суды общей юрисдикции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лок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82363/2</w:t>
            </w:r>
          </w:p>
        </w:tc>
      </w:tr>
      <w:tr w:rsidR="00771CFA" w:rsidRPr="008A3C68" w:rsidTr="00F30E63">
        <w:trPr>
          <w:trHeight w:val="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771CFA" w:rsidRPr="008A3C68" w:rsidRDefault="00771CFA" w:rsidP="00F30E63">
            <w:r>
              <w:t>14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71CFA" w:rsidRPr="00F80665" w:rsidRDefault="00771CFA" w:rsidP="00F30E63">
            <w:r w:rsidRPr="00F80665">
              <w:t>СПС КонсультантПлюс: Ярославский выпуск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1027</w:t>
            </w:r>
          </w:p>
        </w:tc>
      </w:tr>
      <w:tr w:rsidR="00771CFA" w:rsidRPr="008A3C68" w:rsidTr="00F30E63">
        <w:trPr>
          <w:trHeight w:val="80"/>
        </w:trPr>
        <w:tc>
          <w:tcPr>
            <w:tcW w:w="70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771CFA" w:rsidRPr="008A3C68" w:rsidRDefault="00771CFA" w:rsidP="00F30E63">
            <w:r>
              <w:t>15</w:t>
            </w:r>
          </w:p>
        </w:tc>
        <w:tc>
          <w:tcPr>
            <w:tcW w:w="538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71CFA" w:rsidRPr="00F80665" w:rsidRDefault="00771CFA" w:rsidP="00F30E63">
            <w:r w:rsidRPr="00F80665">
              <w:t>СПС КонсультантПлюс: Ярославский выпуск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лок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2660</w:t>
            </w:r>
          </w:p>
        </w:tc>
      </w:tr>
      <w:tr w:rsidR="00771CFA" w:rsidRPr="008A3C68" w:rsidTr="00F30E63">
        <w:trPr>
          <w:trHeight w:val="80"/>
        </w:trPr>
        <w:tc>
          <w:tcPr>
            <w:tcW w:w="70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771CFA" w:rsidRPr="008A3C68" w:rsidRDefault="00771CFA" w:rsidP="00F30E63">
            <w:r>
              <w:t>16</w:t>
            </w:r>
          </w:p>
        </w:tc>
        <w:tc>
          <w:tcPr>
            <w:tcW w:w="538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71CFA" w:rsidRPr="00F80665" w:rsidRDefault="00771CFA" w:rsidP="00F30E63">
            <w:r w:rsidRPr="00F80665">
              <w:t>СПС КонсультантПлюс: Ярославский выпуск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лок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2765</w:t>
            </w:r>
          </w:p>
        </w:tc>
      </w:tr>
      <w:tr w:rsidR="00771CFA" w:rsidRPr="008A3C68" w:rsidTr="00F30E63">
        <w:trPr>
          <w:trHeight w:val="80"/>
        </w:trPr>
        <w:tc>
          <w:tcPr>
            <w:tcW w:w="70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771CFA" w:rsidRPr="008A3C68" w:rsidRDefault="00771CFA" w:rsidP="00F30E63">
            <w:r>
              <w:t>17</w:t>
            </w:r>
          </w:p>
        </w:tc>
        <w:tc>
          <w:tcPr>
            <w:tcW w:w="538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71CFA" w:rsidRPr="00F80665" w:rsidRDefault="00771CFA" w:rsidP="00F30E63">
            <w:r w:rsidRPr="00F80665">
              <w:t>СПС КонсультантПлюс: Ярославский выпуск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лок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 w:rsidRPr="008A3C68">
              <w:t>60805</w:t>
            </w:r>
          </w:p>
        </w:tc>
      </w:tr>
      <w:tr w:rsidR="00771CFA" w:rsidRPr="008A3C68" w:rsidTr="00F30E63">
        <w:trPr>
          <w:trHeight w:val="80"/>
        </w:trPr>
        <w:tc>
          <w:tcPr>
            <w:tcW w:w="709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CFA" w:rsidRDefault="00771CFA" w:rsidP="00F30E63">
            <w:r>
              <w:t>18</w:t>
            </w:r>
          </w:p>
        </w:tc>
        <w:tc>
          <w:tcPr>
            <w:tcW w:w="538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CFA" w:rsidRPr="00F80665" w:rsidRDefault="00771CFA" w:rsidP="00F30E63">
            <w:r w:rsidRPr="00F80665">
              <w:t>СС КонсультантСудебная Практика: Суды общей юрисдикции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CFA" w:rsidRPr="008A3C68" w:rsidRDefault="00771CFA" w:rsidP="00F30E63">
            <w:pPr>
              <w:jc w:val="center"/>
            </w:pPr>
            <w:r>
              <w:t>50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CFA" w:rsidRPr="007160EB" w:rsidRDefault="00771CFA" w:rsidP="00F30E63">
            <w:pPr>
              <w:jc w:val="center"/>
            </w:pPr>
            <w:r w:rsidRPr="007160EB">
              <w:t>83569/2</w:t>
            </w:r>
          </w:p>
        </w:tc>
      </w:tr>
    </w:tbl>
    <w:p w:rsidR="000A34C2" w:rsidRDefault="000A34C2" w:rsidP="000A34C2">
      <w:pPr>
        <w:autoSpaceDE w:val="0"/>
        <w:autoSpaceDN w:val="0"/>
        <w:adjustRightInd w:val="0"/>
        <w:rPr>
          <w:color w:val="000000"/>
        </w:rPr>
      </w:pPr>
    </w:p>
    <w:p w:rsidR="00771CFA" w:rsidRPr="00771CFA" w:rsidRDefault="00771CFA" w:rsidP="00771CFA">
      <w:pPr>
        <w:pStyle w:val="ConsPlusNormal"/>
        <w:ind w:firstLine="283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71CFA">
        <w:rPr>
          <w:rFonts w:ascii="Times New Roman" w:hAnsi="Times New Roman" w:cs="Times New Roman"/>
          <w:b w:val="0"/>
          <w:sz w:val="24"/>
          <w:szCs w:val="24"/>
        </w:rPr>
        <w:t>* Число одновременных доступов (- число ОД) - параметр Системы, определяющий максимальное количество ЭВМ, с которых может быть осуществлен одновременный доступ к Системе</w:t>
      </w:r>
    </w:p>
    <w:p w:rsidR="00771CFA" w:rsidRDefault="00771CFA" w:rsidP="000A34C2">
      <w:pPr>
        <w:autoSpaceDE w:val="0"/>
        <w:autoSpaceDN w:val="0"/>
        <w:adjustRightInd w:val="0"/>
        <w:rPr>
          <w:color w:val="000000"/>
        </w:rPr>
      </w:pPr>
    </w:p>
    <w:p w:rsidR="000A34C2" w:rsidRDefault="000A34C2" w:rsidP="000A34C2">
      <w:pPr>
        <w:autoSpaceDE w:val="0"/>
        <w:autoSpaceDN w:val="0"/>
        <w:adjustRightInd w:val="0"/>
        <w:rPr>
          <w:b/>
          <w:color w:val="000000"/>
        </w:rPr>
      </w:pPr>
    </w:p>
    <w:p w:rsidR="00F85735" w:rsidRDefault="000A34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lastRenderedPageBreak/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</w:t>
      </w:r>
      <w:r w:rsidR="00F85735">
        <w:rPr>
          <w:color w:val="000000"/>
          <w:szCs w:val="16"/>
        </w:rPr>
        <w:t>ционерное общество «Славнефть-Ярославнефтеоргсинтез»,   ОАО «Славнефть-ЯНОС»</w:t>
      </w:r>
    </w:p>
    <w:p w:rsidR="006B29C2" w:rsidRDefault="006B29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6B29C2">
        <w:rPr>
          <w:b/>
          <w:u w:val="single"/>
        </w:rPr>
        <w:t>Плановые сроки предоставления услуг, вошедших в объемы тендера</w:t>
      </w:r>
      <w:r w:rsidRPr="00362804">
        <w:t xml:space="preserve"> </w:t>
      </w:r>
      <w:r>
        <w:t>–</w:t>
      </w:r>
      <w:r w:rsidRPr="00362804">
        <w:t xml:space="preserve"> </w:t>
      </w:r>
      <w:r>
        <w:t>согласно спецификации</w:t>
      </w:r>
      <w:r w:rsidR="003320C1">
        <w:t xml:space="preserve"> с 01.</w:t>
      </w:r>
      <w:r w:rsidR="001744DC">
        <w:t>01</w:t>
      </w:r>
      <w:r w:rsidR="003320C1">
        <w:t>.201</w:t>
      </w:r>
      <w:r w:rsidR="001744DC">
        <w:t>7</w:t>
      </w:r>
      <w:r w:rsidR="003320C1">
        <w:t xml:space="preserve"> по 31.</w:t>
      </w:r>
      <w:r w:rsidR="001744DC">
        <w:t>12</w:t>
      </w:r>
      <w:r w:rsidR="003320C1">
        <w:t>.2017г</w:t>
      </w:r>
      <w:r w:rsidRPr="00734BD4">
        <w:t>.</w:t>
      </w:r>
    </w:p>
    <w:p w:rsidR="000F06F2" w:rsidRPr="00F85735" w:rsidRDefault="00F85735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</w:t>
      </w:r>
      <w:r w:rsidR="00D06ADC" w:rsidRPr="00D06ADC">
        <w:t>согласно статье 5 Договора</w:t>
      </w:r>
      <w:r>
        <w:rPr>
          <w:color w:val="000000"/>
          <w:szCs w:val="16"/>
        </w:rPr>
        <w:t>.</w:t>
      </w:r>
    </w:p>
    <w:p w:rsidR="000F06F2" w:rsidRDefault="000F06F2" w:rsidP="000F06F2">
      <w:pPr>
        <w:ind w:firstLine="709"/>
        <w:jc w:val="both"/>
      </w:pPr>
    </w:p>
    <w:p w:rsidR="008F44E8" w:rsidRDefault="00964CEB" w:rsidP="00964CEB">
      <w:pPr>
        <w:jc w:val="both"/>
        <w:rPr>
          <w:b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>предмету закупки</w:t>
      </w:r>
    </w:p>
    <w:p w:rsidR="000F06F2" w:rsidRDefault="000F06F2" w:rsidP="000F06F2">
      <w:pPr>
        <w:suppressAutoHyphens/>
        <w:ind w:firstLine="567"/>
        <w:jc w:val="both"/>
      </w:pPr>
    </w:p>
    <w:p w:rsidR="00E82055" w:rsidRDefault="00A57802" w:rsidP="00E82055">
      <w:pPr>
        <w:autoSpaceDE w:val="0"/>
        <w:autoSpaceDN w:val="0"/>
        <w:adjustRightInd w:val="0"/>
        <w:ind w:firstLine="708"/>
        <w:jc w:val="both"/>
      </w:pPr>
      <w:r w:rsidRPr="00597FB9">
        <w:t>Соответствие услуг,  оказываемых ИСПОЛНИТЕЛЕМ по заданию ЗАКАЗЧИКА, в соответствии со спецификацией ПРОГРАММНОГО ОБЕСПЕЧЕНИЯ (Приложение №1</w:t>
      </w:r>
      <w:r w:rsidR="009E578C">
        <w:t xml:space="preserve"> к Договору</w:t>
      </w:r>
      <w:r w:rsidR="00835AAE">
        <w:t>)</w:t>
      </w:r>
      <w:r w:rsidR="009E578C">
        <w:t>.</w:t>
      </w:r>
    </w:p>
    <w:p w:rsidR="009E578C" w:rsidRDefault="004F5ED5" w:rsidP="00E82055">
      <w:pPr>
        <w:autoSpaceDE w:val="0"/>
        <w:autoSpaceDN w:val="0"/>
        <w:adjustRightInd w:val="0"/>
        <w:ind w:firstLine="708"/>
        <w:jc w:val="both"/>
      </w:pPr>
      <w:r>
        <w:t>Остальные требования приведены в разделах 2, 3 проекта Договора.</w:t>
      </w:r>
    </w:p>
    <w:p w:rsidR="004F5ED5" w:rsidRDefault="004F5ED5" w:rsidP="00E82055">
      <w:pPr>
        <w:autoSpaceDE w:val="0"/>
        <w:autoSpaceDN w:val="0"/>
        <w:adjustRightInd w:val="0"/>
        <w:ind w:firstLine="708"/>
        <w:jc w:val="both"/>
      </w:pPr>
    </w:p>
    <w:p w:rsidR="004F5ED5" w:rsidRDefault="004F5ED5" w:rsidP="008F44E8">
      <w:pPr>
        <w:autoSpaceDE w:val="0"/>
        <w:jc w:val="both"/>
        <w:rPr>
          <w:b/>
        </w:rPr>
      </w:pPr>
      <w:r w:rsidRPr="004F5ED5">
        <w:rPr>
          <w:b/>
        </w:rPr>
        <w:t xml:space="preserve">3. </w:t>
      </w:r>
      <w:r w:rsidRPr="00FF2645">
        <w:rPr>
          <w:b/>
        </w:rPr>
        <w:t>Требования к</w:t>
      </w:r>
      <w:r>
        <w:rPr>
          <w:b/>
        </w:rPr>
        <w:t xml:space="preserve"> контрагенту: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3827"/>
        <w:gridCol w:w="1134"/>
        <w:gridCol w:w="1984"/>
      </w:tblGrid>
      <w:tr w:rsidR="004F5ED5" w:rsidRPr="00211295" w:rsidTr="004F5ED5">
        <w:tc>
          <w:tcPr>
            <w:tcW w:w="567" w:type="dxa"/>
            <w:shd w:val="clear" w:color="auto" w:fill="auto"/>
            <w:vAlign w:val="center"/>
          </w:tcPr>
          <w:p w:rsidR="004F5ED5" w:rsidRPr="00211295" w:rsidRDefault="004F5ED5" w:rsidP="00F30E63">
            <w:pPr>
              <w:jc w:val="center"/>
            </w:pPr>
            <w:r w:rsidRPr="00211295"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4F5ED5" w:rsidRPr="00211295" w:rsidRDefault="004F5ED5" w:rsidP="00F30E63">
            <w:pPr>
              <w:jc w:val="center"/>
            </w:pPr>
            <w:r w:rsidRPr="00211295">
              <w:t>Требование</w:t>
            </w:r>
          </w:p>
          <w:p w:rsidR="004F5ED5" w:rsidRPr="00211295" w:rsidRDefault="004F5ED5" w:rsidP="00F30E63">
            <w:pPr>
              <w:jc w:val="center"/>
            </w:pPr>
            <w:r w:rsidRPr="00211295">
              <w:t>(параметр оценки)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F5ED5" w:rsidRPr="00211295" w:rsidRDefault="004F5ED5" w:rsidP="00F30E63">
            <w:pPr>
              <w:jc w:val="center"/>
            </w:pPr>
            <w:r w:rsidRPr="00211295">
              <w:t>Документы,</w:t>
            </w:r>
          </w:p>
          <w:p w:rsidR="004F5ED5" w:rsidRPr="00211295" w:rsidRDefault="004F5ED5" w:rsidP="00F30E63">
            <w:pPr>
              <w:jc w:val="center"/>
            </w:pPr>
            <w:r w:rsidRPr="00211295">
              <w:t>подтверждающие соответствия</w:t>
            </w:r>
          </w:p>
          <w:p w:rsidR="004F5ED5" w:rsidRPr="00211295" w:rsidRDefault="004F5ED5" w:rsidP="00F30E63">
            <w:pPr>
              <w:jc w:val="center"/>
            </w:pPr>
            <w:r w:rsidRPr="00211295">
              <w:t>требованию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5ED5" w:rsidRPr="00211295" w:rsidRDefault="004F5ED5" w:rsidP="00F30E63">
            <w:pPr>
              <w:jc w:val="center"/>
            </w:pPr>
            <w:r w:rsidRPr="00211295">
              <w:t>Единица</w:t>
            </w:r>
          </w:p>
          <w:p w:rsidR="004F5ED5" w:rsidRPr="00211295" w:rsidRDefault="004F5ED5" w:rsidP="00F30E63">
            <w:pPr>
              <w:jc w:val="center"/>
            </w:pPr>
            <w:r w:rsidRPr="00211295">
              <w:t>измерения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F5ED5" w:rsidRPr="00211295" w:rsidRDefault="004F5ED5" w:rsidP="00F30E63">
            <w:pPr>
              <w:jc w:val="center"/>
            </w:pPr>
            <w:r w:rsidRPr="00211295">
              <w:t>Условия</w:t>
            </w:r>
          </w:p>
          <w:p w:rsidR="004F5ED5" w:rsidRPr="00211295" w:rsidRDefault="004F5ED5" w:rsidP="00F30E63">
            <w:pPr>
              <w:jc w:val="center"/>
            </w:pPr>
            <w:r w:rsidRPr="00211295">
              <w:t>соответствия</w:t>
            </w:r>
          </w:p>
        </w:tc>
      </w:tr>
      <w:tr w:rsidR="004F5ED5" w:rsidRPr="00211295" w:rsidTr="004F5ED5">
        <w:tc>
          <w:tcPr>
            <w:tcW w:w="567" w:type="dxa"/>
            <w:shd w:val="clear" w:color="auto" w:fill="auto"/>
            <w:vAlign w:val="center"/>
          </w:tcPr>
          <w:p w:rsidR="004F5ED5" w:rsidRPr="00211295" w:rsidRDefault="004F5ED5" w:rsidP="00F30E63">
            <w:pPr>
              <w:jc w:val="center"/>
            </w:pPr>
            <w:r w:rsidRPr="00211295"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4F5ED5" w:rsidRPr="00211295" w:rsidRDefault="004F5ED5" w:rsidP="00F30E63">
            <w:pPr>
              <w:jc w:val="center"/>
            </w:pPr>
            <w:r w:rsidRPr="00211295"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F5ED5" w:rsidRPr="00211295" w:rsidRDefault="004F5ED5" w:rsidP="00F30E63">
            <w:pPr>
              <w:jc w:val="center"/>
            </w:pPr>
            <w:r w:rsidRPr="00211295"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5ED5" w:rsidRPr="00211295" w:rsidRDefault="004F5ED5" w:rsidP="00F30E63">
            <w:pPr>
              <w:jc w:val="center"/>
            </w:pPr>
            <w:r w:rsidRPr="00211295"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F5ED5" w:rsidRPr="00211295" w:rsidRDefault="004F5ED5" w:rsidP="00F30E63">
            <w:pPr>
              <w:jc w:val="center"/>
            </w:pPr>
            <w:r w:rsidRPr="00211295">
              <w:t>5</w:t>
            </w:r>
          </w:p>
        </w:tc>
      </w:tr>
      <w:tr w:rsidR="004F5ED5" w:rsidRPr="00211295" w:rsidTr="004F5ED5">
        <w:tc>
          <w:tcPr>
            <w:tcW w:w="567" w:type="dxa"/>
            <w:shd w:val="clear" w:color="auto" w:fill="auto"/>
          </w:tcPr>
          <w:p w:rsidR="004F5ED5" w:rsidRPr="00211295" w:rsidRDefault="004F5ED5" w:rsidP="00F30E63">
            <w:r w:rsidRPr="00211295">
              <w:t>1</w:t>
            </w:r>
          </w:p>
        </w:tc>
        <w:tc>
          <w:tcPr>
            <w:tcW w:w="2694" w:type="dxa"/>
            <w:shd w:val="clear" w:color="auto" w:fill="auto"/>
          </w:tcPr>
          <w:p w:rsidR="004F5ED5" w:rsidRPr="004B6CA5" w:rsidRDefault="004F5ED5" w:rsidP="00F30E63">
            <w:pPr>
              <w:jc w:val="both"/>
            </w:pPr>
            <w:r w:rsidRPr="004B6CA5">
              <w:t xml:space="preserve">Предоставление сведений о том, что Контрагент является официальным Дистрибьютором Общероссийской Сети Распространения Правовой Информации КонсультантПлюс </w:t>
            </w:r>
          </w:p>
          <w:p w:rsidR="004F5ED5" w:rsidRPr="00211295" w:rsidRDefault="004F5ED5" w:rsidP="00F30E63">
            <w:pPr>
              <w:jc w:val="both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4F5ED5" w:rsidRPr="00B20764" w:rsidRDefault="004F5ED5" w:rsidP="00F30E63">
            <w:pPr>
              <w:rPr>
                <w:highlight w:val="yellow"/>
              </w:rPr>
            </w:pPr>
            <w:r w:rsidRPr="00B20764">
              <w:t xml:space="preserve">Копия Лицензионного соглашения с Лицензиаром ООО НПО «ВМИ-Координационный центр Сети КонсультантПлюс» г. Москва (разработчик) о выдаче комплексной лицензии, </w:t>
            </w:r>
            <w:r>
              <w:t xml:space="preserve">копия </w:t>
            </w:r>
            <w:r w:rsidRPr="00B20764">
              <w:t>Сертификат</w:t>
            </w:r>
            <w:r>
              <w:t>а</w:t>
            </w:r>
            <w:r w:rsidRPr="00B20764">
              <w:t xml:space="preserve"> подтверждения прав на распространение и информационное обслуживание программных продуктов семейства КонсультантПлюс, выданный ООО НПО «ВМИ-Координационный центр Сети КонсультантПлюс» г. Москв</w:t>
            </w:r>
            <w:r>
              <w:t>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5ED5" w:rsidRPr="00211295" w:rsidRDefault="004F5ED5" w:rsidP="00F30E63">
            <w:pPr>
              <w:jc w:val="center"/>
            </w:pPr>
            <w:r>
              <w:t>Наличие/отсутствие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F5ED5" w:rsidRPr="00211295" w:rsidRDefault="004F5ED5" w:rsidP="00F30E63">
            <w:pPr>
              <w:jc w:val="center"/>
            </w:pPr>
            <w:r>
              <w:t>Наличие</w:t>
            </w:r>
          </w:p>
        </w:tc>
      </w:tr>
      <w:tr w:rsidR="004F5ED5" w:rsidRPr="00211295" w:rsidTr="004F5ED5">
        <w:tc>
          <w:tcPr>
            <w:tcW w:w="567" w:type="dxa"/>
            <w:shd w:val="clear" w:color="auto" w:fill="auto"/>
          </w:tcPr>
          <w:p w:rsidR="004F5ED5" w:rsidRPr="00211295" w:rsidRDefault="004F5ED5" w:rsidP="00F30E63">
            <w:r w:rsidRPr="00211295"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4F5ED5" w:rsidRPr="00211295" w:rsidRDefault="004F5ED5" w:rsidP="00F30E63">
            <w:r w:rsidRPr="00211295">
              <w:t>Согласие Контрагента с формой  договора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F5ED5" w:rsidRPr="00211295" w:rsidRDefault="004F5ED5" w:rsidP="00F30E63">
            <w:r w:rsidRPr="00211295">
              <w:t xml:space="preserve">Подписанный проект договора </w:t>
            </w:r>
            <w:r>
              <w:t>без указания информации о стоимости услуг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5ED5" w:rsidRPr="00211295" w:rsidRDefault="004F5ED5" w:rsidP="00F30E63">
            <w:pPr>
              <w:jc w:val="center"/>
            </w:pPr>
            <w:r w:rsidRPr="00211295">
              <w:t>Да/нет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F5ED5" w:rsidRPr="00211295" w:rsidRDefault="004F5ED5" w:rsidP="00F30E63">
            <w:pPr>
              <w:jc w:val="center"/>
            </w:pPr>
            <w:r>
              <w:t>Да</w:t>
            </w:r>
          </w:p>
        </w:tc>
      </w:tr>
    </w:tbl>
    <w:p w:rsidR="004F5ED5" w:rsidRDefault="004F5ED5" w:rsidP="008F44E8">
      <w:pPr>
        <w:autoSpaceDE w:val="0"/>
        <w:jc w:val="both"/>
        <w:rPr>
          <w:b/>
        </w:rPr>
      </w:pPr>
    </w:p>
    <w:p w:rsidR="00964CEB" w:rsidRPr="004F5ED5" w:rsidRDefault="009E578C" w:rsidP="008F44E8">
      <w:pPr>
        <w:autoSpaceDE w:val="0"/>
        <w:jc w:val="both"/>
        <w:rPr>
          <w:b/>
        </w:rPr>
      </w:pPr>
      <w:r w:rsidRPr="004F5ED5">
        <w:rPr>
          <w:b/>
        </w:rPr>
        <w:tab/>
      </w:r>
    </w:p>
    <w:p w:rsidR="00E526D7" w:rsidRPr="00843298" w:rsidRDefault="004F5ED5" w:rsidP="00E526D7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>4</w:t>
      </w:r>
      <w:r w:rsidR="00E526D7" w:rsidRPr="00843298">
        <w:rPr>
          <w:b/>
          <w:iCs/>
        </w:rPr>
        <w:t xml:space="preserve">. </w:t>
      </w:r>
      <w:r w:rsidR="00E526D7" w:rsidRPr="00843298">
        <w:rPr>
          <w:b/>
          <w:iCs/>
          <w:szCs w:val="16"/>
        </w:rPr>
        <w:t>Особые условия</w:t>
      </w:r>
      <w:r w:rsidR="00E526D7" w:rsidRPr="00843298">
        <w:rPr>
          <w:b/>
          <w:iCs/>
        </w:rPr>
        <w:t xml:space="preserve">. </w:t>
      </w:r>
    </w:p>
    <w:p w:rsidR="00E526D7" w:rsidRPr="00843298" w:rsidRDefault="00A70CF9" w:rsidP="00E526D7">
      <w:pPr>
        <w:pStyle w:val="af3"/>
        <w:suppressAutoHyphens/>
      </w:pPr>
      <w:r w:rsidRPr="006845F1"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ОАО «Славнефть-ЯНОС» штрафную неустойку в размере 10% от суммы акцептованной Оферты.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943244" w:rsidRPr="004F2728" w:rsidRDefault="00943244" w:rsidP="00E526D7">
      <w:pPr>
        <w:pStyle w:val="af3"/>
        <w:suppressAutoHyphens/>
        <w:jc w:val="both"/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>____________________ В.Ф. Желязков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sectPr w:rsidR="00B05736" w:rsidSect="009877B6">
      <w:pgSz w:w="11907" w:h="16840" w:code="9"/>
      <w:pgMar w:top="568" w:right="851" w:bottom="568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843" w:rsidRDefault="00DC7843">
      <w:r>
        <w:separator/>
      </w:r>
    </w:p>
  </w:endnote>
  <w:endnote w:type="continuationSeparator" w:id="0">
    <w:p w:rsidR="00DC7843" w:rsidRDefault="00DC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B80" w:rsidRDefault="00237B80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C0B1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843" w:rsidRDefault="00DC7843">
      <w:r>
        <w:separator/>
      </w:r>
    </w:p>
  </w:footnote>
  <w:footnote w:type="continuationSeparator" w:id="0">
    <w:p w:rsidR="00DC7843" w:rsidRDefault="00DC7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 w15:restartNumberingAfterBreak="0">
    <w:nsid w:val="02CA3BDA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4E865CE"/>
    <w:multiLevelType w:val="hybridMultilevel"/>
    <w:tmpl w:val="24E82124"/>
    <w:lvl w:ilvl="0" w:tplc="B2B66A8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07741D84"/>
    <w:multiLevelType w:val="hybridMultilevel"/>
    <w:tmpl w:val="F5267CE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94186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057021"/>
    <w:multiLevelType w:val="hybridMultilevel"/>
    <w:tmpl w:val="3C1454E4"/>
    <w:lvl w:ilvl="0" w:tplc="CFDE1328">
      <w:start w:val="1"/>
      <w:numFmt w:val="decimal"/>
      <w:lvlText w:val="%1)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AE4BB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15" w15:restartNumberingAfterBreak="0">
    <w:nsid w:val="16E759BA"/>
    <w:multiLevelType w:val="hybridMultilevel"/>
    <w:tmpl w:val="F33CEFF0"/>
    <w:lvl w:ilvl="0" w:tplc="C26634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1E320F8D"/>
    <w:multiLevelType w:val="hybridMultilevel"/>
    <w:tmpl w:val="78082B5E"/>
    <w:lvl w:ilvl="0" w:tplc="00000002">
      <w:start w:val="1"/>
      <w:numFmt w:val="decimal"/>
      <w:lvlText w:val="%1."/>
      <w:lvlJc w:val="left"/>
      <w:pPr>
        <w:tabs>
          <w:tab w:val="num" w:pos="3194"/>
        </w:tabs>
        <w:ind w:left="2834" w:firstLine="0"/>
      </w:pPr>
      <w:rPr>
        <w:rFonts w:ascii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FA65248"/>
    <w:multiLevelType w:val="multilevel"/>
    <w:tmpl w:val="7CE27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5A793E"/>
    <w:multiLevelType w:val="multilevel"/>
    <w:tmpl w:val="03D8B7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1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2" w15:restartNumberingAfterBreak="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0F30B2"/>
    <w:multiLevelType w:val="multilevel"/>
    <w:tmpl w:val="C7E2E380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16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614289A"/>
    <w:multiLevelType w:val="hybridMultilevel"/>
    <w:tmpl w:val="F51605B6"/>
    <w:lvl w:ilvl="0" w:tplc="8CD2C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2" w15:restartNumberingAfterBreak="0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4DF85B9C"/>
    <w:multiLevelType w:val="multilevel"/>
    <w:tmpl w:val="A5BC9E2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0" w:hanging="1440"/>
      </w:pPr>
      <w:rPr>
        <w:rFonts w:hint="default"/>
      </w:rPr>
    </w:lvl>
  </w:abstractNum>
  <w:abstractNum w:abstractNumId="37" w15:restartNumberingAfterBreak="0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 w15:restartNumberingAfterBreak="0">
    <w:nsid w:val="51D35E17"/>
    <w:multiLevelType w:val="multilevel"/>
    <w:tmpl w:val="C7C2ED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5806611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C014E2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26D39BA"/>
    <w:multiLevelType w:val="hybridMultilevel"/>
    <w:tmpl w:val="D4C07850"/>
    <w:lvl w:ilvl="0" w:tplc="807CBDA4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5" w15:restartNumberingAfterBreak="0">
    <w:nsid w:val="64EC7025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48" w15:restartNumberingAfterBreak="0">
    <w:nsid w:val="76E750D6"/>
    <w:multiLevelType w:val="hybridMultilevel"/>
    <w:tmpl w:val="793A3C3A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33"/>
  </w:num>
  <w:num w:numId="5">
    <w:abstractNumId w:val="1"/>
  </w:num>
  <w:num w:numId="6">
    <w:abstractNumId w:val="49"/>
  </w:num>
  <w:num w:numId="7">
    <w:abstractNumId w:val="11"/>
  </w:num>
  <w:num w:numId="8">
    <w:abstractNumId w:val="2"/>
  </w:num>
  <w:num w:numId="9">
    <w:abstractNumId w:val="19"/>
  </w:num>
  <w:num w:numId="10">
    <w:abstractNumId w:val="17"/>
  </w:num>
  <w:num w:numId="11">
    <w:abstractNumId w:val="34"/>
  </w:num>
  <w:num w:numId="12">
    <w:abstractNumId w:val="35"/>
  </w:num>
  <w:num w:numId="13">
    <w:abstractNumId w:val="7"/>
  </w:num>
  <w:num w:numId="14">
    <w:abstractNumId w:val="47"/>
  </w:num>
  <w:num w:numId="15">
    <w:abstractNumId w:val="32"/>
  </w:num>
  <w:num w:numId="16">
    <w:abstractNumId w:val="52"/>
  </w:num>
  <w:num w:numId="17">
    <w:abstractNumId w:val="38"/>
  </w:num>
  <w:num w:numId="18">
    <w:abstractNumId w:val="37"/>
  </w:num>
  <w:num w:numId="19">
    <w:abstractNumId w:val="31"/>
  </w:num>
  <w:num w:numId="20">
    <w:abstractNumId w:val="30"/>
  </w:num>
  <w:num w:numId="21">
    <w:abstractNumId w:val="23"/>
  </w:num>
  <w:num w:numId="22">
    <w:abstractNumId w:val="42"/>
  </w:num>
  <w:num w:numId="23">
    <w:abstractNumId w:val="29"/>
  </w:num>
  <w:num w:numId="24">
    <w:abstractNumId w:val="3"/>
  </w:num>
  <w:num w:numId="25">
    <w:abstractNumId w:val="43"/>
  </w:num>
  <w:num w:numId="26">
    <w:abstractNumId w:val="51"/>
  </w:num>
  <w:num w:numId="27">
    <w:abstractNumId w:val="25"/>
  </w:num>
  <w:num w:numId="28">
    <w:abstractNumId w:val="50"/>
  </w:num>
  <w:num w:numId="29">
    <w:abstractNumId w:val="27"/>
  </w:num>
  <w:num w:numId="30">
    <w:abstractNumId w:val="45"/>
  </w:num>
  <w:num w:numId="31">
    <w:abstractNumId w:val="36"/>
  </w:num>
  <w:num w:numId="32">
    <w:abstractNumId w:val="10"/>
  </w:num>
  <w:num w:numId="33">
    <w:abstractNumId w:val="28"/>
  </w:num>
  <w:num w:numId="34">
    <w:abstractNumId w:val="18"/>
  </w:num>
  <w:num w:numId="35">
    <w:abstractNumId w:val="15"/>
  </w:num>
  <w:num w:numId="36">
    <w:abstractNumId w:val="20"/>
  </w:num>
  <w:num w:numId="37">
    <w:abstractNumId w:val="44"/>
  </w:num>
  <w:num w:numId="38">
    <w:abstractNumId w:val="14"/>
  </w:num>
  <w:num w:numId="39">
    <w:abstractNumId w:val="39"/>
  </w:num>
  <w:num w:numId="40">
    <w:abstractNumId w:val="12"/>
  </w:num>
  <w:num w:numId="41">
    <w:abstractNumId w:val="40"/>
  </w:num>
  <w:num w:numId="42">
    <w:abstractNumId w:val="41"/>
  </w:num>
  <w:num w:numId="43">
    <w:abstractNumId w:val="8"/>
  </w:num>
  <w:num w:numId="44">
    <w:abstractNumId w:val="48"/>
  </w:num>
  <w:num w:numId="45">
    <w:abstractNumId w:val="26"/>
  </w:num>
  <w:num w:numId="46">
    <w:abstractNumId w:val="16"/>
  </w:num>
  <w:num w:numId="47">
    <w:abstractNumId w:val="46"/>
  </w:num>
  <w:num w:numId="48">
    <w:abstractNumId w:val="13"/>
  </w:num>
  <w:num w:numId="49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37FCC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44CC"/>
    <w:rsid w:val="0006460A"/>
    <w:rsid w:val="00064F4B"/>
    <w:rsid w:val="0006724D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42DF"/>
    <w:rsid w:val="000857E6"/>
    <w:rsid w:val="0008619D"/>
    <w:rsid w:val="000867B2"/>
    <w:rsid w:val="0008719C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34C2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286"/>
    <w:rsid w:val="000D6A84"/>
    <w:rsid w:val="000D6B19"/>
    <w:rsid w:val="000D7174"/>
    <w:rsid w:val="000E118C"/>
    <w:rsid w:val="000E2F01"/>
    <w:rsid w:val="000E3711"/>
    <w:rsid w:val="000E69B4"/>
    <w:rsid w:val="000F06F2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0F7DE6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82E"/>
    <w:rsid w:val="00135933"/>
    <w:rsid w:val="0013711A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4DC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8F2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AB9"/>
    <w:rsid w:val="001A204E"/>
    <w:rsid w:val="001A213C"/>
    <w:rsid w:val="001A250D"/>
    <w:rsid w:val="001A3127"/>
    <w:rsid w:val="001A3287"/>
    <w:rsid w:val="001A3479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000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3EBC"/>
    <w:rsid w:val="0023425A"/>
    <w:rsid w:val="00234D4F"/>
    <w:rsid w:val="00235D36"/>
    <w:rsid w:val="00235EB8"/>
    <w:rsid w:val="00236688"/>
    <w:rsid w:val="00236DB0"/>
    <w:rsid w:val="00236EF9"/>
    <w:rsid w:val="00237B80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6EC"/>
    <w:rsid w:val="00270C52"/>
    <w:rsid w:val="00270CF5"/>
    <w:rsid w:val="0027116D"/>
    <w:rsid w:val="00271B5F"/>
    <w:rsid w:val="00271DC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BC6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3C2"/>
    <w:rsid w:val="002E15C8"/>
    <w:rsid w:val="002E31BD"/>
    <w:rsid w:val="002E3DF0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FDE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0C1"/>
    <w:rsid w:val="00332595"/>
    <w:rsid w:val="003337FC"/>
    <w:rsid w:val="00334178"/>
    <w:rsid w:val="0033585F"/>
    <w:rsid w:val="003368C8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7045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852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3B1D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A09AE"/>
    <w:rsid w:val="003A12E8"/>
    <w:rsid w:val="003A1D1D"/>
    <w:rsid w:val="003A20C8"/>
    <w:rsid w:val="003A239B"/>
    <w:rsid w:val="003A2845"/>
    <w:rsid w:val="003A2DB0"/>
    <w:rsid w:val="003A3FFA"/>
    <w:rsid w:val="003A4708"/>
    <w:rsid w:val="003A4F73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492F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6C30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7A2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A51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29D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877"/>
    <w:rsid w:val="00404B2B"/>
    <w:rsid w:val="0040500E"/>
    <w:rsid w:val="00407096"/>
    <w:rsid w:val="004077DA"/>
    <w:rsid w:val="00407AC6"/>
    <w:rsid w:val="00410EE1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1BF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CA3"/>
    <w:rsid w:val="004B7E28"/>
    <w:rsid w:val="004C0570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3AA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4F5ED5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37FBF"/>
    <w:rsid w:val="00540624"/>
    <w:rsid w:val="0054169B"/>
    <w:rsid w:val="00542006"/>
    <w:rsid w:val="00544AB4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60B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45C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2E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66C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044"/>
    <w:rsid w:val="00681F25"/>
    <w:rsid w:val="00683542"/>
    <w:rsid w:val="00683544"/>
    <w:rsid w:val="00684576"/>
    <w:rsid w:val="00684BAD"/>
    <w:rsid w:val="00685DA4"/>
    <w:rsid w:val="00685DB8"/>
    <w:rsid w:val="00686B86"/>
    <w:rsid w:val="006875AB"/>
    <w:rsid w:val="006878AB"/>
    <w:rsid w:val="00691F67"/>
    <w:rsid w:val="006921C8"/>
    <w:rsid w:val="00694250"/>
    <w:rsid w:val="00694CB3"/>
    <w:rsid w:val="00694F1E"/>
    <w:rsid w:val="006952C9"/>
    <w:rsid w:val="006953C7"/>
    <w:rsid w:val="0069637C"/>
    <w:rsid w:val="00696CD1"/>
    <w:rsid w:val="006A00AE"/>
    <w:rsid w:val="006A0C61"/>
    <w:rsid w:val="006A1014"/>
    <w:rsid w:val="006A2229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29C2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D7F0F"/>
    <w:rsid w:val="006E147D"/>
    <w:rsid w:val="006E14E3"/>
    <w:rsid w:val="006E2908"/>
    <w:rsid w:val="006E2ED8"/>
    <w:rsid w:val="006E2F20"/>
    <w:rsid w:val="006E31B3"/>
    <w:rsid w:val="006E3775"/>
    <w:rsid w:val="006E37A7"/>
    <w:rsid w:val="006E4AC7"/>
    <w:rsid w:val="006E636B"/>
    <w:rsid w:val="006E6670"/>
    <w:rsid w:val="006E6DB8"/>
    <w:rsid w:val="006F0547"/>
    <w:rsid w:val="006F0CD4"/>
    <w:rsid w:val="006F143E"/>
    <w:rsid w:val="006F25F5"/>
    <w:rsid w:val="006F2675"/>
    <w:rsid w:val="006F3815"/>
    <w:rsid w:val="006F5D67"/>
    <w:rsid w:val="006F6176"/>
    <w:rsid w:val="006F61D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8C2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3F55"/>
    <w:rsid w:val="00756A6E"/>
    <w:rsid w:val="00756DA7"/>
    <w:rsid w:val="00757910"/>
    <w:rsid w:val="00757BEE"/>
    <w:rsid w:val="007607D6"/>
    <w:rsid w:val="00760C14"/>
    <w:rsid w:val="00760DFF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1CFA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1AD8"/>
    <w:rsid w:val="007C3047"/>
    <w:rsid w:val="007C3229"/>
    <w:rsid w:val="007C4018"/>
    <w:rsid w:val="007C7257"/>
    <w:rsid w:val="007C72D8"/>
    <w:rsid w:val="007D04D6"/>
    <w:rsid w:val="007D0866"/>
    <w:rsid w:val="007D1423"/>
    <w:rsid w:val="007D1AC3"/>
    <w:rsid w:val="007D2E3D"/>
    <w:rsid w:val="007D31A1"/>
    <w:rsid w:val="007D3318"/>
    <w:rsid w:val="007D3483"/>
    <w:rsid w:val="007D6059"/>
    <w:rsid w:val="007D63BA"/>
    <w:rsid w:val="007D7749"/>
    <w:rsid w:val="007E0326"/>
    <w:rsid w:val="007E18D8"/>
    <w:rsid w:val="007E2682"/>
    <w:rsid w:val="007E279C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762"/>
    <w:rsid w:val="00823DDF"/>
    <w:rsid w:val="008248F2"/>
    <w:rsid w:val="008272E9"/>
    <w:rsid w:val="0082738B"/>
    <w:rsid w:val="008275E5"/>
    <w:rsid w:val="00827FE9"/>
    <w:rsid w:val="008307FF"/>
    <w:rsid w:val="00831446"/>
    <w:rsid w:val="0083353A"/>
    <w:rsid w:val="008337FA"/>
    <w:rsid w:val="008339F6"/>
    <w:rsid w:val="00833F0B"/>
    <w:rsid w:val="00834986"/>
    <w:rsid w:val="00834F49"/>
    <w:rsid w:val="0083564E"/>
    <w:rsid w:val="00835AAE"/>
    <w:rsid w:val="008377B9"/>
    <w:rsid w:val="00837BC5"/>
    <w:rsid w:val="00837FE8"/>
    <w:rsid w:val="0084193E"/>
    <w:rsid w:val="00842221"/>
    <w:rsid w:val="00843609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14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45F"/>
    <w:rsid w:val="008A5506"/>
    <w:rsid w:val="008A6951"/>
    <w:rsid w:val="008A6E9E"/>
    <w:rsid w:val="008A7B4A"/>
    <w:rsid w:val="008A7EC3"/>
    <w:rsid w:val="008B0826"/>
    <w:rsid w:val="008B08D1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1ED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4E8"/>
    <w:rsid w:val="008F48CB"/>
    <w:rsid w:val="008F4EFC"/>
    <w:rsid w:val="008F57BD"/>
    <w:rsid w:val="008F770A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CC8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1E0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4DAA"/>
    <w:rsid w:val="00945269"/>
    <w:rsid w:val="00946098"/>
    <w:rsid w:val="00946283"/>
    <w:rsid w:val="00946337"/>
    <w:rsid w:val="0094643A"/>
    <w:rsid w:val="00950ED8"/>
    <w:rsid w:val="00953150"/>
    <w:rsid w:val="00955254"/>
    <w:rsid w:val="00955433"/>
    <w:rsid w:val="00955887"/>
    <w:rsid w:val="00956D80"/>
    <w:rsid w:val="00956F7A"/>
    <w:rsid w:val="009573F2"/>
    <w:rsid w:val="009607F5"/>
    <w:rsid w:val="00960A59"/>
    <w:rsid w:val="00962C67"/>
    <w:rsid w:val="0096496A"/>
    <w:rsid w:val="00964CEB"/>
    <w:rsid w:val="00965A9D"/>
    <w:rsid w:val="00967671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6BB7"/>
    <w:rsid w:val="00987048"/>
    <w:rsid w:val="00987146"/>
    <w:rsid w:val="0098733D"/>
    <w:rsid w:val="009877B6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6377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3392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4FF7"/>
    <w:rsid w:val="009E5539"/>
    <w:rsid w:val="009E578C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371"/>
    <w:rsid w:val="00A1514F"/>
    <w:rsid w:val="00A15B25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0DFB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57802"/>
    <w:rsid w:val="00A607D5"/>
    <w:rsid w:val="00A61604"/>
    <w:rsid w:val="00A627EA"/>
    <w:rsid w:val="00A63613"/>
    <w:rsid w:val="00A63D63"/>
    <w:rsid w:val="00A645C9"/>
    <w:rsid w:val="00A6567B"/>
    <w:rsid w:val="00A66AF4"/>
    <w:rsid w:val="00A67DA1"/>
    <w:rsid w:val="00A70885"/>
    <w:rsid w:val="00A70CF9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D6C"/>
    <w:rsid w:val="00A870D3"/>
    <w:rsid w:val="00A91389"/>
    <w:rsid w:val="00A915FA"/>
    <w:rsid w:val="00A91FFB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2215"/>
    <w:rsid w:val="00AB293D"/>
    <w:rsid w:val="00AB3D79"/>
    <w:rsid w:val="00AB42DE"/>
    <w:rsid w:val="00AB71C4"/>
    <w:rsid w:val="00AB788A"/>
    <w:rsid w:val="00AC0B11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4C9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979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17760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2E9A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71C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4C0C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07C8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A24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1F46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806BA"/>
    <w:rsid w:val="00C823D8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D2C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3CCE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DC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1D87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CA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43"/>
    <w:rsid w:val="00DC7887"/>
    <w:rsid w:val="00DC79EE"/>
    <w:rsid w:val="00DC7C97"/>
    <w:rsid w:val="00DC7E24"/>
    <w:rsid w:val="00DD0317"/>
    <w:rsid w:val="00DD1488"/>
    <w:rsid w:val="00DD15ED"/>
    <w:rsid w:val="00DD25F6"/>
    <w:rsid w:val="00DD3A35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4009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06BB3"/>
    <w:rsid w:val="00E0759B"/>
    <w:rsid w:val="00E10044"/>
    <w:rsid w:val="00E104C7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0E66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437"/>
    <w:rsid w:val="00E5081F"/>
    <w:rsid w:val="00E50E6D"/>
    <w:rsid w:val="00E50FA2"/>
    <w:rsid w:val="00E51AFD"/>
    <w:rsid w:val="00E51E21"/>
    <w:rsid w:val="00E51FD3"/>
    <w:rsid w:val="00E526D7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47FA"/>
    <w:rsid w:val="00E75415"/>
    <w:rsid w:val="00E75B7A"/>
    <w:rsid w:val="00E76333"/>
    <w:rsid w:val="00E7730A"/>
    <w:rsid w:val="00E8058D"/>
    <w:rsid w:val="00E80CC1"/>
    <w:rsid w:val="00E8110C"/>
    <w:rsid w:val="00E81BFB"/>
    <w:rsid w:val="00E82055"/>
    <w:rsid w:val="00E822A8"/>
    <w:rsid w:val="00E8276A"/>
    <w:rsid w:val="00E82A9F"/>
    <w:rsid w:val="00E82F7E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1D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3EB"/>
    <w:rsid w:val="00F03440"/>
    <w:rsid w:val="00F043E8"/>
    <w:rsid w:val="00F044AD"/>
    <w:rsid w:val="00F044F7"/>
    <w:rsid w:val="00F047DD"/>
    <w:rsid w:val="00F103EF"/>
    <w:rsid w:val="00F12464"/>
    <w:rsid w:val="00F13354"/>
    <w:rsid w:val="00F134B3"/>
    <w:rsid w:val="00F13D9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9EB"/>
    <w:rsid w:val="00F36C49"/>
    <w:rsid w:val="00F3719A"/>
    <w:rsid w:val="00F40289"/>
    <w:rsid w:val="00F40BCC"/>
    <w:rsid w:val="00F413A2"/>
    <w:rsid w:val="00F41C92"/>
    <w:rsid w:val="00F4288E"/>
    <w:rsid w:val="00F42F7C"/>
    <w:rsid w:val="00F43B75"/>
    <w:rsid w:val="00F442AA"/>
    <w:rsid w:val="00F44D0A"/>
    <w:rsid w:val="00F452E0"/>
    <w:rsid w:val="00F46FE1"/>
    <w:rsid w:val="00F5174A"/>
    <w:rsid w:val="00F519F0"/>
    <w:rsid w:val="00F52810"/>
    <w:rsid w:val="00F52994"/>
    <w:rsid w:val="00F533C2"/>
    <w:rsid w:val="00F537F9"/>
    <w:rsid w:val="00F53E1B"/>
    <w:rsid w:val="00F5497A"/>
    <w:rsid w:val="00F55108"/>
    <w:rsid w:val="00F56466"/>
    <w:rsid w:val="00F56BE8"/>
    <w:rsid w:val="00F56FA7"/>
    <w:rsid w:val="00F577D5"/>
    <w:rsid w:val="00F60357"/>
    <w:rsid w:val="00F605DD"/>
    <w:rsid w:val="00F60A6A"/>
    <w:rsid w:val="00F61A9F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2E0D"/>
    <w:rsid w:val="00F73B74"/>
    <w:rsid w:val="00F73E01"/>
    <w:rsid w:val="00F752F4"/>
    <w:rsid w:val="00F7580D"/>
    <w:rsid w:val="00F76117"/>
    <w:rsid w:val="00F7612F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735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0D43"/>
    <w:rsid w:val="00FE15F4"/>
    <w:rsid w:val="00FE1668"/>
    <w:rsid w:val="00FE2D98"/>
    <w:rsid w:val="00FE3C91"/>
    <w:rsid w:val="00FE3D46"/>
    <w:rsid w:val="00FE44F2"/>
    <w:rsid w:val="00FE47D8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645"/>
    <w:rsid w:val="00FF28A7"/>
    <w:rsid w:val="00FF2E55"/>
    <w:rsid w:val="00FF38E3"/>
    <w:rsid w:val="00FF5A79"/>
    <w:rsid w:val="00FF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3DF02445-E6B9-4F53-9363-E98E7CA03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Заголовок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  <w:style w:type="paragraph" w:customStyle="1" w:styleId="ConsNonformat">
    <w:name w:val="ConsNonformat"/>
    <w:rsid w:val="00F85735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ffd">
    <w:name w:val="Plain Text"/>
    <w:basedOn w:val="a4"/>
    <w:link w:val="affe"/>
    <w:rsid w:val="00F85735"/>
    <w:rPr>
      <w:rFonts w:ascii="Courier New" w:hAnsi="Courier New"/>
      <w:sz w:val="20"/>
      <w:szCs w:val="20"/>
    </w:rPr>
  </w:style>
  <w:style w:type="character" w:customStyle="1" w:styleId="affe">
    <w:name w:val="Текст Знак"/>
    <w:basedOn w:val="a5"/>
    <w:link w:val="affd"/>
    <w:rsid w:val="00F85735"/>
    <w:rPr>
      <w:rFonts w:ascii="Courier New" w:hAnsi="Courier New"/>
    </w:rPr>
  </w:style>
  <w:style w:type="paragraph" w:customStyle="1" w:styleId="310">
    <w:name w:val="Основной текст 31"/>
    <w:basedOn w:val="a4"/>
    <w:rsid w:val="00F85735"/>
    <w:pPr>
      <w:jc w:val="center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4"/>
    <w:rsid w:val="00F85735"/>
    <w:pPr>
      <w:ind w:left="567"/>
      <w:jc w:val="both"/>
    </w:pPr>
    <w:rPr>
      <w:szCs w:val="20"/>
      <w:lang w:eastAsia="ar-SA"/>
    </w:rPr>
  </w:style>
  <w:style w:type="paragraph" w:customStyle="1" w:styleId="ConsPlusNormal">
    <w:name w:val="ConsPlusNormal"/>
    <w:rsid w:val="00F85735"/>
    <w:pPr>
      <w:autoSpaceDE w:val="0"/>
      <w:autoSpaceDN w:val="0"/>
      <w:adjustRightInd w:val="0"/>
    </w:pPr>
    <w:rPr>
      <w:rFonts w:ascii="Arial" w:eastAsia="Calibri" w:hAnsi="Arial" w:cs="Arial"/>
      <w:b/>
      <w:bCs/>
      <w:sz w:val="16"/>
      <w:szCs w:val="16"/>
    </w:rPr>
  </w:style>
  <w:style w:type="character" w:customStyle="1" w:styleId="afff">
    <w:name w:val="Заголовок сообщения (текст)"/>
    <w:rsid w:val="000857E6"/>
    <w:rPr>
      <w:rFonts w:ascii="Arial Black" w:hAnsi="Arial Black"/>
      <w:spacing w:val="-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27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54C0D-D46B-47F0-8A45-C2FBCF3D5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1284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8588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Кириллова Надежда Владимировна</cp:lastModifiedBy>
  <cp:revision>8</cp:revision>
  <cp:lastPrinted>2016-02-16T06:03:00Z</cp:lastPrinted>
  <dcterms:created xsi:type="dcterms:W3CDTF">2016-11-18T10:46:00Z</dcterms:created>
  <dcterms:modified xsi:type="dcterms:W3CDTF">2016-12-09T07:37:00Z</dcterms:modified>
</cp:coreProperties>
</file>