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B2EC5">
            <w:rPr>
              <w:b/>
              <w:bCs/>
              <w:sz w:val="22"/>
              <w:szCs w:val="22"/>
            </w:rPr>
            <w:t>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B2EC5" w:rsidRPr="00250D00">
            <w:rPr>
              <w:b/>
            </w:rPr>
            <w:t xml:space="preserve">по техническому перевооружению объектов </w:t>
          </w:r>
          <w:r w:rsidR="007B2EC5">
            <w:rPr>
              <w:b/>
            </w:rPr>
            <w:t>Каталитического производства</w:t>
          </w:r>
          <w:r w:rsidR="007B2EC5" w:rsidRPr="00250D00">
            <w:rPr>
              <w:b/>
            </w:rPr>
            <w:t xml:space="preserve">: </w:t>
          </w:r>
          <w:r w:rsidR="007B2EC5">
            <w:rPr>
              <w:b/>
            </w:rPr>
            <w:t>установк</w:t>
          </w:r>
          <w:r w:rsidR="004F64CC">
            <w:rPr>
              <w:b/>
            </w:rPr>
            <w:t>а</w:t>
          </w:r>
          <w:r w:rsidR="007B2EC5">
            <w:rPr>
              <w:b/>
            </w:rPr>
            <w:t xml:space="preserve"> 1А-1М,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4F64CC">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4F64CC" w:rsidRPr="00924CFE">
            <w:rPr>
              <w:bCs/>
              <w:color w:val="FF0000"/>
            </w:rPr>
            <w:t>8</w:t>
          </w:r>
          <w:r w:rsidR="004F64CC">
            <w:rPr>
              <w:bCs/>
              <w:color w:val="FF0000"/>
            </w:rPr>
            <w:t xml:space="preserve"> марта </w:t>
          </w:r>
          <w:r w:rsidR="004F64CC" w:rsidRPr="00A176B0">
            <w:rPr>
              <w:bCs/>
              <w:color w:val="FF0000"/>
            </w:rPr>
            <w:t xml:space="preserve"> 201</w:t>
          </w:r>
          <w:r w:rsidR="004F64CC">
            <w:rPr>
              <w:bCs/>
              <w:color w:val="FF0000"/>
            </w:rPr>
            <w:t>7г.</w:t>
          </w:r>
          <w:r w:rsidR="004F64CC" w:rsidRPr="00A176B0">
            <w:rPr>
              <w:bCs/>
              <w:color w:val="FF000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4F64CC">
            <w:rPr>
              <w:b/>
              <w:sz w:val="22"/>
              <w:szCs w:val="22"/>
            </w:rPr>
            <w:t xml:space="preserve">- </w:t>
          </w:r>
          <w:r w:rsidR="004F64CC" w:rsidRPr="00924CFE">
            <w:rPr>
              <w:bCs/>
              <w:color w:val="FF0000"/>
            </w:rPr>
            <w:t>2</w:t>
          </w:r>
          <w:r w:rsidR="004F64CC">
            <w:rPr>
              <w:bCs/>
              <w:color w:val="FF0000"/>
            </w:rPr>
            <w:t xml:space="preserve"> апреля</w:t>
          </w:r>
          <w:r w:rsidR="004F64CC" w:rsidRPr="00A176B0">
            <w:rPr>
              <w:bCs/>
              <w:color w:val="FF0000"/>
            </w:rPr>
            <w:t xml:space="preserve"> 2017 г.</w:t>
          </w:r>
          <w:r w:rsidR="004F64CC">
            <w:rPr>
              <w:bCs/>
              <w:color w:val="FF0000"/>
            </w:rPr>
            <w:t xml:space="preserve"> </w:t>
          </w:r>
          <w:r w:rsidR="004F64CC" w:rsidRPr="00661B2D">
            <w:rPr>
              <w:bCs/>
              <w:color w:val="FF0000"/>
            </w:rPr>
            <w:t xml:space="preserve">Сроки начала работ по решению Заказчика могут быть изменены, но общая продолжительность работ в период простоя технологического объекта 1А-1М на капитальном ремонте при этом останется неизменной и составит </w:t>
          </w:r>
          <w:r w:rsidR="004F64CC" w:rsidRPr="00924CFE">
            <w:rPr>
              <w:bCs/>
              <w:color w:val="FF0000"/>
            </w:rPr>
            <w:t>26</w:t>
          </w:r>
          <w:r w:rsidR="004F64CC" w:rsidRPr="00661B2D">
            <w:rPr>
              <w:bCs/>
              <w:color w:val="FF0000"/>
            </w:rPr>
            <w:t xml:space="preserve"> календарных дней.</w:t>
          </w:r>
          <w:r w:rsidR="004F64CC">
            <w:rPr>
              <w:bCs/>
              <w:color w:val="FF0000"/>
            </w:rPr>
            <w:t xml:space="preserve"> </w:t>
          </w:r>
          <w:r w:rsidR="004F64CC" w:rsidRPr="00661B2D">
            <w:rPr>
              <w:bCs/>
              <w:color w:val="FF0000"/>
            </w:rPr>
            <w:t xml:space="preserve">По предварительному согласованию с Заказчиком допускается выполнение части работ в </w:t>
          </w:r>
          <w:proofErr w:type="spellStart"/>
          <w:r w:rsidR="004F64CC" w:rsidRPr="00661B2D">
            <w:rPr>
              <w:bCs/>
              <w:color w:val="FF0000"/>
            </w:rPr>
            <w:t>предостановочный</w:t>
          </w:r>
          <w:proofErr w:type="spellEnd"/>
          <w:r w:rsidR="004F64CC" w:rsidRPr="00661B2D">
            <w:rPr>
              <w:bCs/>
              <w:color w:val="FF0000"/>
            </w:rPr>
            <w:t xml:space="preserve"> период, ранее </w:t>
          </w:r>
          <w:r w:rsidR="004F64CC" w:rsidRPr="00924CFE">
            <w:rPr>
              <w:bCs/>
              <w:color w:val="FF0000"/>
            </w:rPr>
            <w:t xml:space="preserve">8 </w:t>
          </w:r>
          <w:r w:rsidR="004F64CC" w:rsidRPr="00661B2D">
            <w:rPr>
              <w:bCs/>
              <w:color w:val="FF0000"/>
            </w:rPr>
            <w:t>марта 2017 г.</w:t>
          </w:r>
          <w:r w:rsidR="004F64CC">
            <w:rPr>
              <w:bCs/>
              <w:color w:val="FF0000"/>
            </w:rPr>
            <w:t xml:space="preserve"> </w:t>
          </w:r>
          <w:r w:rsidR="004F64CC" w:rsidRPr="00661B2D">
            <w:rPr>
              <w:bCs/>
              <w:color w:val="FF0000"/>
            </w:rPr>
            <w:t>По предварительному согласованию с Заказчиком возможно окончание работ по антикоррозионной защите и теплоизоляции - до 0</w:t>
          </w:r>
          <w:r w:rsidR="004F64CC" w:rsidRPr="004343FD">
            <w:rPr>
              <w:bCs/>
              <w:color w:val="FF0000"/>
            </w:rPr>
            <w:t>5</w:t>
          </w:r>
          <w:r w:rsidR="004F64CC" w:rsidRPr="00661B2D">
            <w:rPr>
              <w:bCs/>
              <w:color w:val="FF0000"/>
            </w:rPr>
            <w:t xml:space="preserve"> июня</w:t>
          </w:r>
          <w:r w:rsidR="004F64CC">
            <w:rPr>
              <w:bCs/>
              <w:color w:val="FF0000"/>
            </w:rPr>
            <w:t xml:space="preserve"> 2017</w:t>
          </w:r>
          <w:r w:rsidR="004F64CC" w:rsidRPr="00661B2D">
            <w:rPr>
              <w:bCs/>
              <w:color w:val="FF0000"/>
            </w:rPr>
            <w:t xml:space="preserve"> г.</w:t>
          </w:r>
          <w:r w:rsidR="004F64CC">
            <w:rPr>
              <w:bCs/>
              <w:color w:val="FF0000"/>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4F64CC">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F35875" w:rsidRPr="00250D00">
            <w:rPr>
              <w:b/>
            </w:rPr>
            <w:t xml:space="preserve">по техническому перевооружению объектов </w:t>
          </w:r>
          <w:r w:rsidR="00F35875">
            <w:rPr>
              <w:b/>
            </w:rPr>
            <w:t>Каталитического производства</w:t>
          </w:r>
          <w:r w:rsidR="00F35875" w:rsidRPr="00250D00">
            <w:rPr>
              <w:b/>
            </w:rPr>
            <w:t xml:space="preserve">: </w:t>
          </w:r>
          <w:r w:rsidR="00F35875">
            <w:rPr>
              <w:b/>
            </w:rPr>
            <w:t>установка 1А-1М</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4F64C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lastRenderedPageBreak/>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bookmarkStart w:id="0" w:name="_GoBack"/>
          <w:bookmarkEnd w:id="0"/>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lastRenderedPageBreak/>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76E" w:rsidRDefault="00C2176E" w:rsidP="00F37490">
      <w:r>
        <w:separator/>
      </w:r>
    </w:p>
  </w:endnote>
  <w:endnote w:type="continuationSeparator" w:id="0">
    <w:p w:rsidR="00C2176E" w:rsidRDefault="00C2176E"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76E" w:rsidRDefault="00C2176E" w:rsidP="00F37490">
      <w:r>
        <w:separator/>
      </w:r>
    </w:p>
  </w:footnote>
  <w:footnote w:type="continuationSeparator" w:id="0">
    <w:p w:rsidR="00C2176E" w:rsidRDefault="00C2176E"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4CC" w:rsidRDefault="004A6A02">
    <w:pPr>
      <w:pStyle w:val="aa"/>
      <w:jc w:val="center"/>
    </w:pPr>
    <w:r>
      <w:fldChar w:fldCharType="begin"/>
    </w:r>
    <w:r w:rsidR="004F64CC">
      <w:instrText xml:space="preserve"> PAGE   \* MERGEFORMAT </w:instrText>
    </w:r>
    <w:r>
      <w:fldChar w:fldCharType="separate"/>
    </w:r>
    <w:r w:rsidR="003164B8">
      <w:rPr>
        <w:noProof/>
      </w:rPr>
      <w:t>2</w:t>
    </w:r>
    <w:r>
      <w:fldChar w:fldCharType="end"/>
    </w:r>
  </w:p>
  <w:p w:rsidR="004F64CC" w:rsidRDefault="004F64C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70D0"/>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B472E"/>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848C5"/>
    <w:rsid w:val="002957C9"/>
    <w:rsid w:val="002D2E70"/>
    <w:rsid w:val="00320319"/>
    <w:rsid w:val="003A20E5"/>
    <w:rsid w:val="00473093"/>
    <w:rsid w:val="004A1299"/>
    <w:rsid w:val="004A585A"/>
    <w:rsid w:val="00564365"/>
    <w:rsid w:val="00596544"/>
    <w:rsid w:val="005B5FFC"/>
    <w:rsid w:val="005F5E4E"/>
    <w:rsid w:val="006C530A"/>
    <w:rsid w:val="00747539"/>
    <w:rsid w:val="008003BB"/>
    <w:rsid w:val="00850292"/>
    <w:rsid w:val="00876D14"/>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753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D2482-55F1-42F8-A756-E40F4F67E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8054</Words>
  <Characters>45910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3</cp:revision>
  <cp:lastPrinted>2014-12-30T11:12:00Z</cp:lastPrinted>
  <dcterms:created xsi:type="dcterms:W3CDTF">2016-09-01T13:57:00Z</dcterms:created>
  <dcterms:modified xsi:type="dcterms:W3CDTF">2016-09-01T14:00:00Z</dcterms:modified>
</cp:coreProperties>
</file>