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C8B" w:rsidRDefault="00DB5563" w:rsidP="000D0A2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B55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A4C8B">
        <w:rPr>
          <w:rFonts w:ascii="Times New Roman" w:hAnsi="Times New Roman" w:cs="Times New Roman"/>
          <w:sz w:val="24"/>
          <w:szCs w:val="24"/>
        </w:rPr>
        <w:t>1</w:t>
      </w:r>
    </w:p>
    <w:p w:rsidR="00DB5563" w:rsidRDefault="00DB5563" w:rsidP="000D0A2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B5563">
        <w:rPr>
          <w:rFonts w:ascii="Times New Roman" w:hAnsi="Times New Roman" w:cs="Times New Roman"/>
          <w:sz w:val="24"/>
          <w:szCs w:val="24"/>
        </w:rPr>
        <w:t xml:space="preserve">к </w:t>
      </w:r>
      <w:r w:rsidR="00EA4C8B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Pr="00DB556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5563">
        <w:rPr>
          <w:rFonts w:ascii="Times New Roman" w:hAnsi="Times New Roman" w:cs="Times New Roman"/>
          <w:sz w:val="24"/>
          <w:szCs w:val="24"/>
        </w:rPr>
        <w:t>_______</w:t>
      </w:r>
      <w:r w:rsidR="00EA4C8B">
        <w:rPr>
          <w:rFonts w:ascii="Times New Roman" w:hAnsi="Times New Roman" w:cs="Times New Roman"/>
          <w:sz w:val="24"/>
          <w:szCs w:val="24"/>
        </w:rPr>
        <w:t>_____</w:t>
      </w:r>
    </w:p>
    <w:p w:rsidR="00875C9A" w:rsidRDefault="00DB5563" w:rsidP="000D0A2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B5563">
        <w:rPr>
          <w:rFonts w:ascii="Times New Roman" w:hAnsi="Times New Roman" w:cs="Times New Roman"/>
          <w:sz w:val="24"/>
          <w:szCs w:val="24"/>
        </w:rPr>
        <w:t>от «____»__________  _______</w:t>
      </w:r>
      <w:proofErr w:type="gramStart"/>
      <w:r w:rsidRPr="00DB556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B5563">
        <w:rPr>
          <w:rFonts w:ascii="Times New Roman" w:hAnsi="Times New Roman" w:cs="Times New Roman"/>
          <w:sz w:val="24"/>
          <w:szCs w:val="24"/>
        </w:rPr>
        <w:t>.</w:t>
      </w:r>
    </w:p>
    <w:p w:rsidR="00DB5563" w:rsidRDefault="00DB5563" w:rsidP="000D0A2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B5563" w:rsidRDefault="00DB5563" w:rsidP="000D0A2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B5563" w:rsidRPr="002512CA" w:rsidRDefault="00DB5563" w:rsidP="000D0A2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2512CA">
        <w:rPr>
          <w:rFonts w:ascii="Times New Roman" w:hAnsi="Times New Roman" w:cs="Times New Roman"/>
          <w:sz w:val="24"/>
          <w:szCs w:val="24"/>
        </w:rPr>
        <w:t>УТВЕРЖДАЮ</w:t>
      </w:r>
    </w:p>
    <w:p w:rsidR="00DB5563" w:rsidRDefault="002202C0" w:rsidP="000D0A2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2512CA">
        <w:rPr>
          <w:rFonts w:ascii="Times New Roman" w:hAnsi="Times New Roman" w:cs="Times New Roman"/>
          <w:sz w:val="24"/>
          <w:szCs w:val="24"/>
        </w:rPr>
        <w:t>Зам. главного инженера по ОП и ТБ</w:t>
      </w:r>
    </w:p>
    <w:p w:rsidR="005E056E" w:rsidRDefault="005E056E" w:rsidP="000D0A2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ОАО «Славнефть-ЯНОС» </w:t>
      </w:r>
    </w:p>
    <w:p w:rsidR="005E056E" w:rsidRPr="002512CA" w:rsidRDefault="005E056E" w:rsidP="000D0A2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B5563" w:rsidRPr="002512CA" w:rsidRDefault="00DB5563" w:rsidP="000D0A2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2512CA">
        <w:rPr>
          <w:rFonts w:ascii="Times New Roman" w:hAnsi="Times New Roman" w:cs="Times New Roman"/>
          <w:sz w:val="24"/>
          <w:szCs w:val="24"/>
        </w:rPr>
        <w:t>_________________</w:t>
      </w:r>
      <w:r w:rsidR="005E056E">
        <w:rPr>
          <w:rFonts w:ascii="Times New Roman" w:hAnsi="Times New Roman" w:cs="Times New Roman"/>
          <w:sz w:val="24"/>
          <w:szCs w:val="24"/>
        </w:rPr>
        <w:t xml:space="preserve"> </w:t>
      </w:r>
      <w:r w:rsidR="002202C0" w:rsidRPr="002512CA">
        <w:rPr>
          <w:rFonts w:ascii="Times New Roman" w:hAnsi="Times New Roman" w:cs="Times New Roman"/>
          <w:sz w:val="24"/>
          <w:szCs w:val="24"/>
        </w:rPr>
        <w:t>Д.В.Кириллов</w:t>
      </w:r>
    </w:p>
    <w:p w:rsidR="00DB5563" w:rsidRPr="002202C0" w:rsidRDefault="00DB5563" w:rsidP="000D0A2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512CA">
        <w:rPr>
          <w:rFonts w:ascii="Times New Roman" w:hAnsi="Times New Roman" w:cs="Times New Roman"/>
          <w:sz w:val="24"/>
          <w:szCs w:val="24"/>
        </w:rPr>
        <w:t>«____»______________  _________</w:t>
      </w:r>
      <w:proofErr w:type="gramStart"/>
      <w:r w:rsidRPr="002512C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512CA">
        <w:rPr>
          <w:rFonts w:ascii="Times New Roman" w:hAnsi="Times New Roman" w:cs="Times New Roman"/>
          <w:sz w:val="24"/>
          <w:szCs w:val="24"/>
        </w:rPr>
        <w:t>.</w:t>
      </w:r>
    </w:p>
    <w:p w:rsidR="00DB5563" w:rsidRDefault="00DB5563" w:rsidP="00DB5563">
      <w:pPr>
        <w:ind w:left="4253"/>
        <w:rPr>
          <w:rFonts w:ascii="Times New Roman" w:hAnsi="Times New Roman" w:cs="Times New Roman"/>
          <w:sz w:val="28"/>
          <w:szCs w:val="28"/>
        </w:rPr>
      </w:pPr>
    </w:p>
    <w:p w:rsidR="004D5DDC" w:rsidRPr="002202C0" w:rsidRDefault="004D5DDC" w:rsidP="00DB5563">
      <w:pPr>
        <w:ind w:left="4253"/>
        <w:rPr>
          <w:rFonts w:ascii="Times New Roman" w:hAnsi="Times New Roman" w:cs="Times New Roman"/>
          <w:sz w:val="28"/>
          <w:szCs w:val="28"/>
        </w:rPr>
      </w:pPr>
    </w:p>
    <w:p w:rsidR="00DB5563" w:rsidRPr="002512CA" w:rsidRDefault="00DB5563" w:rsidP="00DB55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12C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DB5563" w:rsidRPr="002512CA" w:rsidRDefault="00DB5563" w:rsidP="00DB55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26E" w:rsidRPr="002512CA" w:rsidRDefault="00EA4C8B" w:rsidP="000D0A22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и сроки</w:t>
      </w:r>
      <w:r w:rsidR="0067526E" w:rsidRPr="002512CA">
        <w:rPr>
          <w:rFonts w:ascii="Times New Roman" w:hAnsi="Times New Roman" w:cs="Times New Roman"/>
          <w:b/>
          <w:sz w:val="24"/>
          <w:szCs w:val="24"/>
        </w:rPr>
        <w:t>.</w:t>
      </w:r>
    </w:p>
    <w:p w:rsidR="0032736E" w:rsidRPr="002512CA" w:rsidRDefault="0032736E" w:rsidP="0032736E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5812"/>
        <w:gridCol w:w="3402"/>
      </w:tblGrid>
      <w:tr w:rsidR="00536E0B" w:rsidRPr="002512CA" w:rsidTr="0032736E">
        <w:tc>
          <w:tcPr>
            <w:tcW w:w="567" w:type="dxa"/>
            <w:vAlign w:val="center"/>
          </w:tcPr>
          <w:p w:rsidR="00536E0B" w:rsidRPr="002512CA" w:rsidRDefault="00536E0B" w:rsidP="0032736E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512C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512C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12" w:type="dxa"/>
            <w:vAlign w:val="center"/>
          </w:tcPr>
          <w:p w:rsidR="00536E0B" w:rsidRPr="002512CA" w:rsidRDefault="00536E0B" w:rsidP="0032736E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технические характеристики</w:t>
            </w:r>
          </w:p>
        </w:tc>
        <w:tc>
          <w:tcPr>
            <w:tcW w:w="3402" w:type="dxa"/>
            <w:vAlign w:val="center"/>
          </w:tcPr>
          <w:p w:rsidR="00536E0B" w:rsidRPr="002512CA" w:rsidRDefault="00536E0B" w:rsidP="0032736E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</w:p>
        </w:tc>
      </w:tr>
      <w:tr w:rsidR="00536E0B" w:rsidRPr="002512CA" w:rsidTr="0032736E">
        <w:tc>
          <w:tcPr>
            <w:tcW w:w="567" w:type="dxa"/>
          </w:tcPr>
          <w:p w:rsidR="00536E0B" w:rsidRPr="002512CA" w:rsidRDefault="00536E0B" w:rsidP="0032736E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536E0B" w:rsidRPr="002512CA" w:rsidRDefault="005B66CF" w:rsidP="003273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Проведение дезинсекции административно-бытовых помещений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 xml:space="preserve"> – 1 раз в год</w:t>
            </w:r>
          </w:p>
        </w:tc>
        <w:tc>
          <w:tcPr>
            <w:tcW w:w="3402" w:type="dxa"/>
          </w:tcPr>
          <w:p w:rsidR="00536E0B" w:rsidRPr="002512CA" w:rsidRDefault="005B66CF" w:rsidP="00047A4C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Все цеха и производства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>, площадью – 1</w:t>
            </w:r>
            <w:r w:rsidR="001D1D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47A4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1D1D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="00C54244" w:rsidRPr="002512C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536E0B" w:rsidRPr="002512CA" w:rsidTr="0032736E">
        <w:tc>
          <w:tcPr>
            <w:tcW w:w="567" w:type="dxa"/>
          </w:tcPr>
          <w:p w:rsidR="00536E0B" w:rsidRPr="002512CA" w:rsidRDefault="00536E0B" w:rsidP="0032736E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536E0B" w:rsidRPr="002512CA" w:rsidRDefault="005B66CF" w:rsidP="003273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Проведение дератизации административно-бытовых и производственных помещ</w:t>
            </w:r>
            <w:r w:rsidR="00AB6E82" w:rsidRPr="002512CA">
              <w:rPr>
                <w:rFonts w:ascii="Times New Roman" w:hAnsi="Times New Roman" w:cs="Times New Roman"/>
                <w:sz w:val="24"/>
                <w:szCs w:val="24"/>
              </w:rPr>
              <w:t>ений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 xml:space="preserve"> – 1 раз в месяц</w:t>
            </w:r>
          </w:p>
        </w:tc>
        <w:tc>
          <w:tcPr>
            <w:tcW w:w="3402" w:type="dxa"/>
          </w:tcPr>
          <w:p w:rsidR="00536E0B" w:rsidRPr="002512CA" w:rsidRDefault="00AB6E82" w:rsidP="00047A4C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Все цеха и производства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– </w:t>
            </w:r>
            <w:r w:rsidR="00047A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047A4C">
              <w:rPr>
                <w:rFonts w:ascii="Times New Roman" w:hAnsi="Times New Roman" w:cs="Times New Roman"/>
                <w:sz w:val="24"/>
                <w:szCs w:val="24"/>
              </w:rPr>
              <w:t>3 276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536E0B" w:rsidRPr="002512CA" w:rsidTr="0032736E">
        <w:tc>
          <w:tcPr>
            <w:tcW w:w="567" w:type="dxa"/>
          </w:tcPr>
          <w:p w:rsidR="00536E0B" w:rsidRPr="002512CA" w:rsidRDefault="00536E0B" w:rsidP="0032736E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536E0B" w:rsidRPr="002512CA" w:rsidRDefault="00AB6E82" w:rsidP="003273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Проведение дезинсекции (</w:t>
            </w:r>
            <w:proofErr w:type="spellStart"/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акарицидной</w:t>
            </w:r>
            <w:proofErr w:type="spellEnd"/>
            <w:r w:rsidRPr="002512CA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обработки) территорий часто посещаемых людьми, где выявлены клещи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 xml:space="preserve"> – по разовой заявке при необходимости</w:t>
            </w:r>
          </w:p>
        </w:tc>
        <w:tc>
          <w:tcPr>
            <w:tcW w:w="3402" w:type="dxa"/>
          </w:tcPr>
          <w:p w:rsidR="00536E0B" w:rsidRPr="002512CA" w:rsidRDefault="00AB6E82" w:rsidP="003273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Территории цеха № 12, ВОС, цеха № 13 (ТСП), внешние МЦК</w:t>
            </w:r>
            <w:r w:rsidR="005E056E">
              <w:rPr>
                <w:rFonts w:ascii="Times New Roman" w:hAnsi="Times New Roman" w:cs="Times New Roman"/>
                <w:sz w:val="24"/>
                <w:szCs w:val="24"/>
              </w:rPr>
              <w:t>, площадью – 114 г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F5879" w:rsidRDefault="00DF5879" w:rsidP="00DF587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6E0B" w:rsidRPr="002512CA" w:rsidRDefault="00DF5879" w:rsidP="00DF587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879">
        <w:rPr>
          <w:rFonts w:ascii="Times New Roman" w:hAnsi="Times New Roman" w:cs="Times New Roman"/>
          <w:sz w:val="24"/>
          <w:szCs w:val="24"/>
        </w:rPr>
        <w:t xml:space="preserve">Внеплановая обработка </w:t>
      </w:r>
      <w:r w:rsidR="005A1DDD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Pr="00DF5879">
        <w:rPr>
          <w:rFonts w:ascii="Times New Roman" w:hAnsi="Times New Roman" w:cs="Times New Roman"/>
          <w:sz w:val="24"/>
          <w:szCs w:val="24"/>
        </w:rPr>
        <w:t>в течение 1 (одного) рабочего дня по разовой заявке Заказчика, при необходимости.</w:t>
      </w:r>
    </w:p>
    <w:p w:rsidR="00F81721" w:rsidRPr="002512CA" w:rsidRDefault="00F81721" w:rsidP="00966161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36E" w:rsidRPr="002512CA" w:rsidRDefault="0032736E" w:rsidP="000D0A22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2CA">
        <w:rPr>
          <w:rFonts w:ascii="Times New Roman" w:hAnsi="Times New Roman" w:cs="Times New Roman"/>
          <w:b/>
          <w:sz w:val="24"/>
          <w:szCs w:val="24"/>
        </w:rPr>
        <w:t>Условия выполнения работ.</w:t>
      </w:r>
    </w:p>
    <w:p w:rsidR="0032736E" w:rsidRPr="002512CA" w:rsidRDefault="0032736E" w:rsidP="0032736E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12CA">
        <w:rPr>
          <w:rFonts w:ascii="Times New Roman" w:hAnsi="Times New Roman" w:cs="Times New Roman"/>
          <w:sz w:val="24"/>
          <w:szCs w:val="24"/>
        </w:rPr>
        <w:tab/>
      </w:r>
    </w:p>
    <w:p w:rsidR="0032736E" w:rsidRPr="002512CA" w:rsidRDefault="00EA4C8B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работ необходимо соблюдать</w:t>
      </w:r>
      <w:r w:rsidR="0032736E" w:rsidRPr="002512CA">
        <w:rPr>
          <w:rFonts w:ascii="Times New Roman" w:hAnsi="Times New Roman" w:cs="Times New Roman"/>
          <w:sz w:val="24"/>
          <w:szCs w:val="24"/>
        </w:rPr>
        <w:t xml:space="preserve"> требования инструкций, положений и правил безопасности ОАО «Славнефть-ЯНОС».</w:t>
      </w:r>
    </w:p>
    <w:p w:rsidR="0032736E" w:rsidRPr="002512CA" w:rsidRDefault="0032736E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36E" w:rsidRPr="002512CA" w:rsidRDefault="00F81721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2CA">
        <w:rPr>
          <w:rFonts w:ascii="Times New Roman" w:hAnsi="Times New Roman" w:cs="Times New Roman"/>
          <w:sz w:val="24"/>
          <w:szCs w:val="24"/>
        </w:rPr>
        <w:t>Дезинфекционные работы на объектах</w:t>
      </w:r>
      <w:r w:rsidR="0032736E" w:rsidRPr="002512CA">
        <w:rPr>
          <w:rFonts w:ascii="Times New Roman" w:hAnsi="Times New Roman" w:cs="Times New Roman"/>
          <w:sz w:val="24"/>
          <w:szCs w:val="24"/>
        </w:rPr>
        <w:t xml:space="preserve"> проводить в присутствии представителя </w:t>
      </w:r>
      <w:r w:rsidRPr="002512CA">
        <w:rPr>
          <w:rFonts w:ascii="Times New Roman" w:hAnsi="Times New Roman" w:cs="Times New Roman"/>
          <w:sz w:val="24"/>
          <w:szCs w:val="24"/>
        </w:rPr>
        <w:t>объекта</w:t>
      </w:r>
      <w:r w:rsidR="0032736E" w:rsidRPr="002512CA">
        <w:rPr>
          <w:rFonts w:ascii="Times New Roman" w:hAnsi="Times New Roman" w:cs="Times New Roman"/>
          <w:sz w:val="24"/>
          <w:szCs w:val="24"/>
        </w:rPr>
        <w:t xml:space="preserve"> </w:t>
      </w:r>
      <w:r w:rsidRPr="002512CA">
        <w:rPr>
          <w:rFonts w:ascii="Times New Roman" w:hAnsi="Times New Roman" w:cs="Times New Roman"/>
          <w:sz w:val="24"/>
          <w:szCs w:val="24"/>
        </w:rPr>
        <w:t>(</w:t>
      </w:r>
      <w:r w:rsidR="0032736E" w:rsidRPr="002512CA">
        <w:rPr>
          <w:rFonts w:ascii="Times New Roman" w:hAnsi="Times New Roman" w:cs="Times New Roman"/>
          <w:sz w:val="24"/>
          <w:szCs w:val="24"/>
        </w:rPr>
        <w:t>Заказчика</w:t>
      </w:r>
      <w:r w:rsidRPr="002512CA">
        <w:rPr>
          <w:rFonts w:ascii="Times New Roman" w:hAnsi="Times New Roman" w:cs="Times New Roman"/>
          <w:sz w:val="24"/>
          <w:szCs w:val="24"/>
        </w:rPr>
        <w:t>)</w:t>
      </w:r>
      <w:r w:rsidR="0032736E" w:rsidRPr="002512CA">
        <w:rPr>
          <w:rFonts w:ascii="Times New Roman" w:hAnsi="Times New Roman" w:cs="Times New Roman"/>
          <w:sz w:val="24"/>
          <w:szCs w:val="24"/>
        </w:rPr>
        <w:t>.</w:t>
      </w:r>
      <w:r w:rsidRPr="002512CA">
        <w:rPr>
          <w:rFonts w:ascii="Times New Roman" w:hAnsi="Times New Roman" w:cs="Times New Roman"/>
          <w:sz w:val="24"/>
          <w:szCs w:val="24"/>
        </w:rPr>
        <w:t xml:space="preserve"> Лиц, находящихся в помещении, подлежащем обработке, извещать о проведении дезинфекционных работ и о необходимых мерах предосторожности.</w:t>
      </w:r>
    </w:p>
    <w:p w:rsidR="00F81721" w:rsidRPr="002512CA" w:rsidRDefault="00F81721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36E" w:rsidRPr="002512CA" w:rsidRDefault="0032736E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2CA">
        <w:rPr>
          <w:rFonts w:ascii="Times New Roman" w:hAnsi="Times New Roman" w:cs="Times New Roman"/>
          <w:sz w:val="24"/>
          <w:szCs w:val="24"/>
        </w:rPr>
        <w:t xml:space="preserve">При выполнении работ на технологических объектах использовать средства индивидуальной защиты: спецодежду, </w:t>
      </w:r>
      <w:proofErr w:type="spellStart"/>
      <w:r w:rsidRPr="002512CA">
        <w:rPr>
          <w:rFonts w:ascii="Times New Roman" w:hAnsi="Times New Roman" w:cs="Times New Roman"/>
          <w:sz w:val="24"/>
          <w:szCs w:val="24"/>
        </w:rPr>
        <w:t>спецобувь</w:t>
      </w:r>
      <w:proofErr w:type="spellEnd"/>
      <w:r w:rsidRPr="002512CA">
        <w:rPr>
          <w:rFonts w:ascii="Times New Roman" w:hAnsi="Times New Roman" w:cs="Times New Roman"/>
          <w:sz w:val="24"/>
          <w:szCs w:val="24"/>
        </w:rPr>
        <w:t>, защитные каску, очки, перчатки. Дополнительно использовать средства защиты, предусмотренные санитарными нормами и правилами при проведении дезинфекционных работ.</w:t>
      </w:r>
    </w:p>
    <w:p w:rsidR="00F81721" w:rsidRPr="002512CA" w:rsidRDefault="00F81721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721" w:rsidRDefault="00F81721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1942" w:rsidRDefault="00511942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1942" w:rsidRDefault="00511942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1942" w:rsidRDefault="00511942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1942" w:rsidRDefault="00511942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12CA" w:rsidRDefault="00511942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охраны труда                                      Н.Н.Леонов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F38CF" w:rsidRPr="004D5DDC" w:rsidRDefault="003F38CF" w:rsidP="002512CA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942" w:rsidRPr="002512CA" w:rsidRDefault="00511942" w:rsidP="00E43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511942" w:rsidRPr="002512CA" w:rsidSect="00EA4C8B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34AC4"/>
    <w:multiLevelType w:val="hybridMultilevel"/>
    <w:tmpl w:val="E6C4A438"/>
    <w:lvl w:ilvl="0" w:tplc="685885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00211"/>
    <w:multiLevelType w:val="hybridMultilevel"/>
    <w:tmpl w:val="E8886B94"/>
    <w:lvl w:ilvl="0" w:tplc="28EC28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D18C6"/>
    <w:multiLevelType w:val="multilevel"/>
    <w:tmpl w:val="F97485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6B82167A"/>
    <w:multiLevelType w:val="hybridMultilevel"/>
    <w:tmpl w:val="591628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133"/>
    <w:rsid w:val="00013B42"/>
    <w:rsid w:val="00047A4C"/>
    <w:rsid w:val="00050106"/>
    <w:rsid w:val="000D0A22"/>
    <w:rsid w:val="00111719"/>
    <w:rsid w:val="0018652C"/>
    <w:rsid w:val="001D1D57"/>
    <w:rsid w:val="002202C0"/>
    <w:rsid w:val="002512CA"/>
    <w:rsid w:val="002A5ED6"/>
    <w:rsid w:val="0032736E"/>
    <w:rsid w:val="003F38CF"/>
    <w:rsid w:val="0040361E"/>
    <w:rsid w:val="004131EE"/>
    <w:rsid w:val="004542B2"/>
    <w:rsid w:val="00473133"/>
    <w:rsid w:val="00474CBE"/>
    <w:rsid w:val="004B0AF9"/>
    <w:rsid w:val="004D5DDC"/>
    <w:rsid w:val="004E6652"/>
    <w:rsid w:val="00511942"/>
    <w:rsid w:val="00514BA0"/>
    <w:rsid w:val="00536E0B"/>
    <w:rsid w:val="005A1DDD"/>
    <w:rsid w:val="005B66CF"/>
    <w:rsid w:val="005E056E"/>
    <w:rsid w:val="0067526E"/>
    <w:rsid w:val="006D500F"/>
    <w:rsid w:val="00714BFE"/>
    <w:rsid w:val="007C11D1"/>
    <w:rsid w:val="008557B0"/>
    <w:rsid w:val="00875C9A"/>
    <w:rsid w:val="00966161"/>
    <w:rsid w:val="009B2A9C"/>
    <w:rsid w:val="009B5792"/>
    <w:rsid w:val="00AB6E82"/>
    <w:rsid w:val="00BA41D1"/>
    <w:rsid w:val="00BE3FB4"/>
    <w:rsid w:val="00C463EF"/>
    <w:rsid w:val="00C54244"/>
    <w:rsid w:val="00C90883"/>
    <w:rsid w:val="00C97BA1"/>
    <w:rsid w:val="00CE1C65"/>
    <w:rsid w:val="00D52C39"/>
    <w:rsid w:val="00DB5563"/>
    <w:rsid w:val="00DF5879"/>
    <w:rsid w:val="00E43DF8"/>
    <w:rsid w:val="00E662C1"/>
    <w:rsid w:val="00EA4C8B"/>
    <w:rsid w:val="00EB2CE6"/>
    <w:rsid w:val="00EB4D05"/>
    <w:rsid w:val="00EE26C4"/>
    <w:rsid w:val="00F81721"/>
    <w:rsid w:val="00FB3F79"/>
    <w:rsid w:val="00FB428A"/>
    <w:rsid w:val="00FC1517"/>
    <w:rsid w:val="00FC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563"/>
    <w:pPr>
      <w:ind w:left="720"/>
      <w:contextualSpacing/>
    </w:pPr>
  </w:style>
  <w:style w:type="table" w:styleId="a4">
    <w:name w:val="Table Grid"/>
    <w:basedOn w:val="a1"/>
    <w:uiPriority w:val="59"/>
    <w:rsid w:val="00C46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563"/>
    <w:pPr>
      <w:ind w:left="720"/>
      <w:contextualSpacing/>
    </w:pPr>
  </w:style>
  <w:style w:type="table" w:styleId="a4">
    <w:name w:val="Table Grid"/>
    <w:basedOn w:val="a1"/>
    <w:uiPriority w:val="59"/>
    <w:rsid w:val="00C46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D0857-6A57-4F00-95C0-3BEB469F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Рябинина Лариса Иннокентьевна</dc:creator>
  <cp:lastModifiedBy>BedarevVA</cp:lastModifiedBy>
  <cp:revision>9</cp:revision>
  <cp:lastPrinted>2015-12-24T12:01:00Z</cp:lastPrinted>
  <dcterms:created xsi:type="dcterms:W3CDTF">2015-12-24T08:19:00Z</dcterms:created>
  <dcterms:modified xsi:type="dcterms:W3CDTF">2016-01-19T06:18:00Z</dcterms:modified>
</cp:coreProperties>
</file>