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5D0F6A">
            <w:r>
              <w:t xml:space="preserve">Протокол № </w:t>
            </w:r>
            <w:r w:rsidR="005D0F6A">
              <w:t>203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5D0F6A">
            <w:r w:rsidRPr="00E41367">
              <w:t>«</w:t>
            </w:r>
            <w:r w:rsidR="005D0F6A">
              <w:t xml:space="preserve"> 07 </w:t>
            </w:r>
            <w:r w:rsidRPr="00E41367">
              <w:t xml:space="preserve">» </w:t>
            </w:r>
            <w:r w:rsidR="005D0F6A">
              <w:t>октября</w:t>
            </w:r>
            <w:r w:rsidRPr="00E41367">
              <w:t xml:space="preserve"> 201</w:t>
            </w:r>
            <w:r w:rsidR="003B4E28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5D0F6A" w:rsidRDefault="006E2F20" w:rsidP="006E2F20">
      <w:pPr>
        <w:pStyle w:val="aa"/>
        <w:tabs>
          <w:tab w:val="left" w:pos="708"/>
        </w:tabs>
        <w:rPr>
          <w:b/>
        </w:rPr>
      </w:pPr>
      <w:r w:rsidRPr="005D0F6A">
        <w:rPr>
          <w:b/>
        </w:rPr>
        <w:t xml:space="preserve">№ </w:t>
      </w:r>
      <w:r w:rsidR="003B4E28" w:rsidRPr="005D0F6A">
        <w:rPr>
          <w:b/>
        </w:rPr>
        <w:t>404</w:t>
      </w:r>
      <w:r w:rsidR="006B031C" w:rsidRPr="005D0F6A">
        <w:rPr>
          <w:b/>
        </w:rPr>
        <w:t>-КР</w:t>
      </w:r>
      <w:r w:rsidR="00D32451" w:rsidRPr="005D0F6A">
        <w:rPr>
          <w:b/>
        </w:rPr>
        <w:t>-</w:t>
      </w:r>
      <w:r w:rsidRPr="005D0F6A">
        <w:rPr>
          <w:b/>
        </w:rPr>
        <w:t>201</w:t>
      </w:r>
      <w:r w:rsidR="003B4E28" w:rsidRPr="005D0F6A">
        <w:rPr>
          <w:b/>
        </w:rPr>
        <w:t>5</w:t>
      </w:r>
    </w:p>
    <w:p w:rsidR="006E2F20" w:rsidRPr="005D0F6A" w:rsidRDefault="006E2F20" w:rsidP="006E2F20">
      <w:pPr>
        <w:rPr>
          <w:b/>
        </w:rPr>
      </w:pPr>
      <w:r w:rsidRPr="005D0F6A">
        <w:rPr>
          <w:b/>
        </w:rPr>
        <w:t>«</w:t>
      </w:r>
      <w:r w:rsidR="005D0F6A" w:rsidRPr="005D0F6A">
        <w:rPr>
          <w:b/>
        </w:rPr>
        <w:t xml:space="preserve"> 07 </w:t>
      </w:r>
      <w:r w:rsidRPr="005D0F6A">
        <w:rPr>
          <w:b/>
        </w:rPr>
        <w:t xml:space="preserve">» </w:t>
      </w:r>
      <w:r w:rsidR="005D0F6A" w:rsidRPr="005D0F6A">
        <w:rPr>
          <w:b/>
        </w:rPr>
        <w:t>октября</w:t>
      </w:r>
      <w:r w:rsidRPr="005D0F6A">
        <w:rPr>
          <w:b/>
        </w:rPr>
        <w:t xml:space="preserve"> 201</w:t>
      </w:r>
      <w:r w:rsidR="003B4E28" w:rsidRPr="005D0F6A">
        <w:rPr>
          <w:b/>
        </w:rPr>
        <w:t>5</w:t>
      </w:r>
      <w:r w:rsidRPr="005D0F6A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</w:t>
      </w:r>
      <w:r w:rsidR="00360F70">
        <w:t xml:space="preserve">на </w:t>
      </w:r>
      <w:r w:rsidR="00CE1172" w:rsidRPr="008A3C68">
        <w:t>оказ</w:t>
      </w:r>
      <w:r w:rsidR="00360F70">
        <w:t>ание</w:t>
      </w:r>
      <w:r w:rsidR="006A2470">
        <w:t xml:space="preserve"> услуг по</w:t>
      </w:r>
      <w:r w:rsidR="00CE1172" w:rsidRPr="008A3C68">
        <w:t xml:space="preserve"> </w:t>
      </w:r>
      <w:r w:rsidR="00CE1172" w:rsidRPr="00CE1172">
        <w:rPr>
          <w:b/>
        </w:rPr>
        <w:t>информационн</w:t>
      </w:r>
      <w:r w:rsidR="006A2470">
        <w:rPr>
          <w:b/>
        </w:rPr>
        <w:t>ому сопровождению</w:t>
      </w:r>
      <w:r w:rsidR="00CE1172" w:rsidRPr="00CE1172">
        <w:rPr>
          <w:b/>
        </w:rPr>
        <w:t xml:space="preserve"> экземпляров Системы </w:t>
      </w:r>
      <w:r w:rsidR="006A2470">
        <w:rPr>
          <w:b/>
        </w:rPr>
        <w:t>«</w:t>
      </w:r>
      <w:proofErr w:type="spellStart"/>
      <w:r w:rsidR="00CE1172" w:rsidRPr="00CE1172">
        <w:rPr>
          <w:b/>
        </w:rPr>
        <w:t>КонсультантПлюс</w:t>
      </w:r>
      <w:proofErr w:type="spellEnd"/>
      <w:r w:rsidR="006A2470">
        <w:rPr>
          <w:b/>
        </w:rPr>
        <w:t>"</w:t>
      </w:r>
      <w:r w:rsidR="00CE1172" w:rsidRPr="00CE1172">
        <w:rPr>
          <w:b/>
        </w:rPr>
        <w:t xml:space="preserve"> (услуги по адаптации и сопровождению экземпляров Системы </w:t>
      </w:r>
      <w:r w:rsidR="00D50780">
        <w:rPr>
          <w:b/>
        </w:rPr>
        <w:t>«</w:t>
      </w:r>
      <w:proofErr w:type="spellStart"/>
      <w:r w:rsidR="00CE1172" w:rsidRPr="00CE1172">
        <w:rPr>
          <w:b/>
        </w:rPr>
        <w:t>КонсультантПлюс</w:t>
      </w:r>
      <w:proofErr w:type="spellEnd"/>
      <w:r w:rsidR="00D50780">
        <w:rPr>
          <w:b/>
        </w:rPr>
        <w:t>»</w:t>
      </w:r>
      <w:r w:rsidR="00CE1172" w:rsidRPr="00CE1172">
        <w:rPr>
          <w:b/>
        </w:rPr>
        <w:t>), установленных на оборудовании Заказчика</w:t>
      </w:r>
      <w:r w:rsidR="001E6352">
        <w:t xml:space="preserve">, в соответствии со </w:t>
      </w:r>
      <w:r w:rsidR="00CE1172">
        <w:t>С</w:t>
      </w:r>
      <w:r w:rsidR="001E6352">
        <w:t>пецификацией, указанной в п. 2.1. Договора (Приложение №4 к настоящему ПДО)</w:t>
      </w:r>
      <w:r>
        <w:t>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заключен договор </w:t>
      </w:r>
      <w:r w:rsidR="00AE4434">
        <w:t>на оказание вышеуказанных услуг</w:t>
      </w:r>
      <w:r w:rsidRPr="00407AC6">
        <w:t xml:space="preserve">. Предпочтение при отборе будет отдано Контрагенту, предложившему </w:t>
      </w:r>
      <w:r w:rsidRPr="00794D0B">
        <w:t>наименьш</w:t>
      </w:r>
      <w:r w:rsidR="00AE4434">
        <w:t>ую</w:t>
      </w:r>
      <w:r w:rsidRPr="00794D0B">
        <w:t xml:space="preserve"> стоимость работ</w:t>
      </w:r>
      <w:r w:rsidR="00AE4434">
        <w:t>,</w:t>
      </w:r>
      <w:r w:rsidRPr="00794D0B">
        <w:t xml:space="preserve"> </w:t>
      </w:r>
      <w:r>
        <w:t>при соответствии требованиям ПДО к контрагенту и поставляемым услугам</w:t>
      </w:r>
      <w:r w:rsidRPr="00794D0B">
        <w:t>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</w:t>
      </w:r>
      <w:r w:rsidRPr="00407AC6">
        <w:t>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E12BD5" w:rsidRPr="00E12BD5" w:rsidRDefault="00E12BD5" w:rsidP="00E12BD5">
      <w:pPr>
        <w:ind w:firstLine="720"/>
        <w:jc w:val="both"/>
      </w:pPr>
      <w:r w:rsidRPr="00E12BD5">
        <w:t>Отбор проводится в один этап: оценка технико-коммерческой части оферт, после чего будут проводиться коммерческие переговоры.</w:t>
      </w:r>
    </w:p>
    <w:p w:rsidR="004666EC" w:rsidRPr="00407AC6" w:rsidRDefault="004666EC" w:rsidP="004666E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>
        <w:t xml:space="preserve">оферт </w:t>
      </w:r>
      <w:r w:rsidRPr="00407AC6">
        <w:t>будут запрошены улучшенные оферт</w:t>
      </w:r>
      <w:r>
        <w:t>ы</w:t>
      </w:r>
      <w:r w:rsidRPr="00407AC6">
        <w:t xml:space="preserve">.  Участники, получившие уведомления об улучшении коммерческих частей оферт, должны в течение </w:t>
      </w:r>
      <w:r w:rsidR="00AE4434">
        <w:t>2</w:t>
      </w:r>
      <w:r w:rsidRPr="00407AC6">
        <w:t xml:space="preserve">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4666EC" w:rsidRPr="00407AC6" w:rsidRDefault="004666EC" w:rsidP="004666EC">
      <w:pPr>
        <w:pStyle w:val="a3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>В случае Вашей заинтересованности в участии, предлагаем направить в наш адрес оферту по прилагаемой форме. Пр</w:t>
      </w:r>
      <w:r w:rsidR="000F07C1">
        <w:t>едложение о заключении договора</w:t>
      </w:r>
      <w:r w:rsidRPr="00407AC6">
        <w:t xml:space="preserve"> должно оформляться безотзывной офертой со сроком </w:t>
      </w:r>
      <w:r w:rsidRPr="002442A2">
        <w:t xml:space="preserve">акцепта </w:t>
      </w:r>
      <w:r w:rsidRPr="002442A2">
        <w:rPr>
          <w:b/>
        </w:rPr>
        <w:t xml:space="preserve">до </w:t>
      </w:r>
      <w:r w:rsidR="002442A2" w:rsidRPr="002442A2">
        <w:rPr>
          <w:b/>
        </w:rPr>
        <w:t>31</w:t>
      </w:r>
      <w:r w:rsidRPr="002442A2">
        <w:rPr>
          <w:b/>
        </w:rPr>
        <w:t xml:space="preserve"> декабря 201</w:t>
      </w:r>
      <w:r w:rsidR="002442A2" w:rsidRPr="002442A2">
        <w:rPr>
          <w:b/>
        </w:rPr>
        <w:t>5</w:t>
      </w:r>
      <w:r w:rsidRPr="002442A2">
        <w:rPr>
          <w:b/>
        </w:rPr>
        <w:t xml:space="preserve"> г.</w:t>
      </w:r>
      <w:r w:rsidRPr="002442A2">
        <w:t xml:space="preserve"> включительно</w:t>
      </w:r>
      <w:r w:rsidRPr="00407AC6">
        <w:t>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CA4821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AA4A49" w:rsidRDefault="0036458E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157D3A">
        <w:t>1</w:t>
      </w:r>
      <w:r w:rsidR="004D1C32" w:rsidRPr="00407AC6">
        <w:t xml:space="preserve"> (</w:t>
      </w:r>
      <w:r w:rsidR="00157D3A">
        <w:t>одном</w:t>
      </w:r>
      <w:r w:rsidR="007D7749" w:rsidRPr="00407AC6">
        <w:t>)</w:t>
      </w:r>
      <w:r w:rsidR="004D1C32" w:rsidRPr="00407AC6">
        <w:t xml:space="preserve"> экземпляр</w:t>
      </w:r>
      <w:r w:rsidR="00157D3A">
        <w:t>е</w:t>
      </w:r>
      <w:r w:rsidR="004D1C32" w:rsidRPr="00407AC6">
        <w:t>;</w:t>
      </w:r>
    </w:p>
    <w:p w:rsidR="008045A2" w:rsidRPr="008045A2" w:rsidRDefault="008045A2" w:rsidP="00CA4821">
      <w:pPr>
        <w:numPr>
          <w:ilvl w:val="0"/>
          <w:numId w:val="8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 xml:space="preserve">№ </w:t>
      </w:r>
      <w:r w:rsidR="00E5282F">
        <w:t>5</w:t>
      </w:r>
      <w:r w:rsidRPr="00702AC2">
        <w:t xml:space="preserve"> к </w:t>
      </w:r>
      <w:r>
        <w:t>настоящему ПДО</w:t>
      </w:r>
      <w:r w:rsidRPr="00702AC2">
        <w:t>)</w:t>
      </w:r>
      <w:r w:rsidR="004B5B7A">
        <w:rPr>
          <w:sz w:val="20"/>
          <w:szCs w:val="20"/>
        </w:rPr>
        <w:t>;</w:t>
      </w:r>
    </w:p>
    <w:p w:rsidR="000E3711" w:rsidRPr="000F07C1" w:rsidRDefault="000E3711" w:rsidP="00CA4821">
      <w:pPr>
        <w:numPr>
          <w:ilvl w:val="0"/>
          <w:numId w:val="8"/>
        </w:numPr>
        <w:jc w:val="both"/>
        <w:rPr>
          <w:sz w:val="20"/>
          <w:szCs w:val="20"/>
        </w:rPr>
      </w:pPr>
      <w:r>
        <w:t>Заверенн</w:t>
      </w:r>
      <w:r w:rsidR="000F07C1">
        <w:t>ую</w:t>
      </w:r>
      <w:r>
        <w:t xml:space="preserve"> копи</w:t>
      </w:r>
      <w:r w:rsidR="000F07C1">
        <w:t>ю</w:t>
      </w:r>
      <w:r>
        <w:t xml:space="preserve"> </w:t>
      </w:r>
      <w:r w:rsidR="000F07C1">
        <w:t>Лицензионного соглашения с Лицензиаром о выдаче комплексной лицензии;</w:t>
      </w:r>
    </w:p>
    <w:p w:rsidR="000F07C1" w:rsidRPr="002C3173" w:rsidRDefault="000F07C1" w:rsidP="000F07C1">
      <w:pPr>
        <w:numPr>
          <w:ilvl w:val="0"/>
          <w:numId w:val="8"/>
        </w:numPr>
        <w:jc w:val="both"/>
        <w:rPr>
          <w:sz w:val="20"/>
          <w:szCs w:val="20"/>
        </w:rPr>
      </w:pPr>
      <w:r>
        <w:t xml:space="preserve">Заверенную копию Сертификата подтверждения прав на распространение и информационного обслуживание программных продуктов семейства </w:t>
      </w:r>
      <w:proofErr w:type="spellStart"/>
      <w:r>
        <w:t>КонсультантПлюс</w:t>
      </w:r>
      <w:proofErr w:type="spellEnd"/>
      <w:r>
        <w:t>.</w:t>
      </w:r>
    </w:p>
    <w:p w:rsidR="00DE5CC2" w:rsidRDefault="00DE5CC2" w:rsidP="00DF60F7">
      <w:pPr>
        <w:ind w:firstLine="567"/>
        <w:jc w:val="both"/>
        <w:rPr>
          <w:bCs/>
        </w:rPr>
      </w:pPr>
      <w:r w:rsidRPr="00DE5CC2">
        <w:rPr>
          <w:bCs/>
        </w:rPr>
        <w:lastRenderedPageBreak/>
        <w:t>Оферта предоставляется на русском языке.</w:t>
      </w:r>
    </w:p>
    <w:p w:rsidR="0087799E" w:rsidRPr="000156BF" w:rsidRDefault="0087799E" w:rsidP="00DF60F7">
      <w:pPr>
        <w:pStyle w:val="37"/>
        <w:widowControl/>
        <w:spacing w:before="60" w:line="240" w:lineRule="auto"/>
        <w:ind w:left="567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«</w:t>
      </w:r>
      <w:r w:rsidR="005D0F6A">
        <w:rPr>
          <w:b/>
          <w:bCs/>
        </w:rPr>
        <w:t xml:space="preserve"> 08 </w:t>
      </w:r>
      <w:r w:rsidRPr="000156BF">
        <w:rPr>
          <w:b/>
          <w:bCs/>
        </w:rPr>
        <w:t xml:space="preserve">» </w:t>
      </w:r>
      <w:r w:rsidR="005D0F6A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4304B6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DF60F7">
      <w:pPr>
        <w:spacing w:before="120" w:after="120"/>
        <w:ind w:left="567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5D0F6A">
        <w:rPr>
          <w:b/>
          <w:bCs/>
        </w:rPr>
        <w:t>15</w:t>
      </w:r>
      <w:r w:rsidR="00DE5CC2">
        <w:rPr>
          <w:b/>
        </w:rPr>
        <w:t>:</w:t>
      </w:r>
      <w:r w:rsidR="005D0F6A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5D0F6A">
        <w:rPr>
          <w:b/>
          <w:bCs/>
        </w:rPr>
        <w:t xml:space="preserve"> 16</w:t>
      </w:r>
      <w:r w:rsidR="00DE5CC2" w:rsidRPr="00330AE7">
        <w:rPr>
          <w:b/>
          <w:bCs/>
        </w:rPr>
        <w:t xml:space="preserve">» </w:t>
      </w:r>
      <w:r w:rsidR="005D0F6A">
        <w:rPr>
          <w:b/>
          <w:bCs/>
        </w:rPr>
        <w:t>октября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4304B6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DF60F7">
      <w:pPr>
        <w:ind w:left="567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 xml:space="preserve">– </w:t>
      </w:r>
      <w:r w:rsidRPr="002442A2">
        <w:rPr>
          <w:b/>
          <w:bCs/>
        </w:rPr>
        <w:t>до «</w:t>
      </w:r>
      <w:r w:rsidR="002442A2" w:rsidRPr="002442A2">
        <w:rPr>
          <w:b/>
          <w:bCs/>
        </w:rPr>
        <w:t>31</w:t>
      </w:r>
      <w:r w:rsidRPr="002442A2">
        <w:rPr>
          <w:b/>
          <w:bCs/>
        </w:rPr>
        <w:t xml:space="preserve">» </w:t>
      </w:r>
      <w:r w:rsidR="000B1A92" w:rsidRPr="002442A2">
        <w:rPr>
          <w:b/>
          <w:bCs/>
        </w:rPr>
        <w:t>декабр</w:t>
      </w:r>
      <w:r w:rsidR="00DB5163" w:rsidRPr="002442A2">
        <w:rPr>
          <w:b/>
          <w:bCs/>
        </w:rPr>
        <w:t>я</w:t>
      </w:r>
      <w:r w:rsidRPr="002442A2">
        <w:rPr>
          <w:b/>
          <w:bCs/>
        </w:rPr>
        <w:t xml:space="preserve"> 201</w:t>
      </w:r>
      <w:r w:rsidR="002442A2" w:rsidRPr="002442A2">
        <w:rPr>
          <w:b/>
          <w:bCs/>
        </w:rPr>
        <w:t>5</w:t>
      </w:r>
      <w:r w:rsidRPr="002442A2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0E3711" w:rsidRDefault="008A23D9" w:rsidP="00DF60F7">
      <w:pPr>
        <w:spacing w:before="120"/>
        <w:ind w:firstLine="567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Pr="002B1BD0" w:rsidRDefault="000E3711" w:rsidP="00DF60F7">
      <w:pPr>
        <w:spacing w:before="120"/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DF60F7">
      <w:pPr>
        <w:spacing w:before="120"/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5D0F6A" w:rsidRPr="004F79A8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DF60F7">
      <w:pPr>
        <w:spacing w:before="120"/>
        <w:ind w:firstLine="567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Pr="00DF60F7" w:rsidRDefault="008A23D9" w:rsidP="00DF60F7">
      <w:pPr>
        <w:spacing w:before="120"/>
        <w:ind w:firstLine="567"/>
        <w:jc w:val="both"/>
        <w:rPr>
          <w:b/>
        </w:rPr>
      </w:pPr>
      <w:r w:rsidRPr="00DF60F7">
        <w:rPr>
          <w:b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4304B6" w:rsidRPr="00DF60F7">
        <w:rPr>
          <w:b/>
        </w:rPr>
        <w:t>404</w:t>
      </w:r>
      <w:r w:rsidR="00854A17" w:rsidRPr="00DF60F7">
        <w:rPr>
          <w:b/>
        </w:rPr>
        <w:t>-КР</w:t>
      </w:r>
      <w:r w:rsidRPr="00DF60F7">
        <w:rPr>
          <w:b/>
        </w:rPr>
        <w:t>-201</w:t>
      </w:r>
      <w:r w:rsidR="004304B6" w:rsidRPr="00DF60F7">
        <w:rPr>
          <w:b/>
        </w:rPr>
        <w:t>5</w:t>
      </w:r>
      <w:r w:rsidRPr="00DF60F7">
        <w:rPr>
          <w:b/>
        </w:rPr>
        <w:t>».</w:t>
      </w:r>
    </w:p>
    <w:p w:rsidR="000E3711" w:rsidRDefault="000E3711" w:rsidP="00DF60F7">
      <w:pPr>
        <w:spacing w:before="120"/>
        <w:ind w:firstLine="681"/>
        <w:jc w:val="both"/>
      </w:pPr>
      <w:r w:rsidRPr="005C5E2E">
        <w:t>Претендент передает</w:t>
      </w:r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CA4821" w:rsidRPr="008575DF" w:rsidRDefault="00CA4821" w:rsidP="008575DF">
      <w:pPr>
        <w:numPr>
          <w:ilvl w:val="0"/>
          <w:numId w:val="8"/>
        </w:numPr>
        <w:jc w:val="both"/>
        <w:rPr>
          <w:sz w:val="20"/>
          <w:szCs w:val="20"/>
        </w:rPr>
      </w:pPr>
      <w:r>
        <w:t xml:space="preserve">Конверт </w:t>
      </w:r>
      <w:r w:rsidRPr="005C5E2E">
        <w:t>«Оригинал</w:t>
      </w:r>
      <w:r>
        <w:t xml:space="preserve"> оферты</w:t>
      </w:r>
      <w:r w:rsidRPr="005C5E2E">
        <w:t>»</w:t>
      </w:r>
      <w:r w:rsidR="000E3711">
        <w:t>, которы</w:t>
      </w:r>
      <w:r w:rsidR="00F777D2">
        <w:t>й</w:t>
      </w:r>
      <w:r w:rsidR="000E3711">
        <w:t xml:space="preserve"> содержит</w:t>
      </w:r>
      <w:r w:rsidR="000E3711" w:rsidRPr="006029B5">
        <w:t xml:space="preserve"> </w:t>
      </w:r>
      <w:r w:rsidR="000E3711" w:rsidRPr="005C5E2E">
        <w:t xml:space="preserve">оригиналы </w:t>
      </w:r>
      <w:r w:rsidR="000E3711" w:rsidRPr="00407AC6">
        <w:t>Приложени</w:t>
      </w:r>
      <w:r>
        <w:t>й</w:t>
      </w:r>
      <w:r w:rsidR="000E3711" w:rsidRPr="00407AC6">
        <w:t xml:space="preserve"> №</w:t>
      </w:r>
      <w:r w:rsidR="000E3711">
        <w:t xml:space="preserve">№1, </w:t>
      </w:r>
      <w:r w:rsidR="008575DF">
        <w:t>2, 4</w:t>
      </w:r>
      <w:r w:rsidR="00D45354">
        <w:t>, 5</w:t>
      </w:r>
      <w:r w:rsidR="00E5282F">
        <w:t xml:space="preserve"> </w:t>
      </w:r>
      <w:r w:rsidR="000E3711" w:rsidRPr="00407AC6">
        <w:t>к настоящему ПДО</w:t>
      </w:r>
      <w:r w:rsidR="000E3711">
        <w:t>, копи</w:t>
      </w:r>
      <w:r w:rsidR="008575DF">
        <w:t>и</w:t>
      </w:r>
      <w:r w:rsidR="000E3711">
        <w:t xml:space="preserve"> </w:t>
      </w:r>
      <w:r w:rsidR="008575DF">
        <w:t>Лицензионного соглашения с Лицензиаром о выдаче комплексной лицензии и</w:t>
      </w:r>
      <w:r w:rsidR="008575DF">
        <w:rPr>
          <w:sz w:val="20"/>
          <w:szCs w:val="20"/>
        </w:rPr>
        <w:t xml:space="preserve"> </w:t>
      </w:r>
      <w:r w:rsidR="008575DF">
        <w:t xml:space="preserve">Сертификата подтверждения прав на распространение и информационного обслуживание программных продуктов семейства </w:t>
      </w:r>
      <w:proofErr w:type="spellStart"/>
      <w:r w:rsidR="008575DF">
        <w:t>КонсультантПлюс</w:t>
      </w:r>
      <w:proofErr w:type="spellEnd"/>
      <w:r>
        <w:t xml:space="preserve">. </w:t>
      </w:r>
      <w:r w:rsidRPr="005C5E2E">
        <w:t>В конве</w:t>
      </w:r>
      <w:proofErr w:type="gramStart"/>
      <w:r w:rsidRPr="005C5E2E">
        <w:t>рт вкл</w:t>
      </w:r>
      <w:proofErr w:type="gramEnd"/>
      <w:r w:rsidRPr="005C5E2E">
        <w:t xml:space="preserve">адывается </w:t>
      </w:r>
      <w:r>
        <w:t xml:space="preserve">электронный носитель информации </w:t>
      </w:r>
      <w:r w:rsidRPr="005C5E2E">
        <w:t xml:space="preserve"> </w:t>
      </w:r>
      <w:r>
        <w:t>(флэшка) с</w:t>
      </w:r>
      <w:r w:rsidRPr="005C5E2E">
        <w:t xml:space="preserve"> отсканиро</w:t>
      </w:r>
      <w:r>
        <w:t xml:space="preserve">ванными оригиналами документов,  </w:t>
      </w:r>
      <w:r w:rsidRPr="005C5E2E">
        <w:t>содержащимися в конверте.</w:t>
      </w:r>
    </w:p>
    <w:p w:rsidR="00CA4821" w:rsidRDefault="00CA4821" w:rsidP="00B65BFB">
      <w:pPr>
        <w:numPr>
          <w:ilvl w:val="0"/>
          <w:numId w:val="15"/>
        </w:numPr>
        <w:ind w:left="720" w:hanging="436"/>
        <w:jc w:val="both"/>
      </w:pPr>
      <w:r>
        <w:t>Конверт, который содержит</w:t>
      </w:r>
      <w:r w:rsidRPr="00CA4821">
        <w:t xml:space="preserve"> </w:t>
      </w:r>
      <w:r w:rsidRPr="005C5E2E">
        <w:t xml:space="preserve">копии </w:t>
      </w:r>
      <w:r>
        <w:t>всех документов конве</w:t>
      </w:r>
      <w:r w:rsidRPr="005C5E2E">
        <w:t>рта с оригиналами</w:t>
      </w:r>
      <w:r>
        <w:t>.</w:t>
      </w:r>
    </w:p>
    <w:p w:rsidR="008A23D9" w:rsidRDefault="000E3711" w:rsidP="00DF60F7">
      <w:pPr>
        <w:spacing w:before="120" w:after="120"/>
        <w:ind w:firstLine="567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DF60F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</w:t>
      </w:r>
      <w:r w:rsidR="005D0F6A">
        <w:rPr>
          <w:color w:val="000000"/>
        </w:rPr>
        <w:t>23</w:t>
      </w:r>
      <w:r>
        <w:rPr>
          <w:color w:val="000000"/>
        </w:rPr>
        <w:t>, г. Ярославль,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DF60F7">
      <w:pPr>
        <w:pStyle w:val="1"/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1E2DD9" w:rsidRPr="00B20CF9" w:rsidRDefault="006F6C78" w:rsidP="00DF60F7">
      <w:pPr>
        <w:spacing w:before="120" w:after="120"/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DF60F7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DF60F7">
        <w:rPr>
          <w:rStyle w:val="afd"/>
          <w:rFonts w:ascii="Times New Roman" w:hAnsi="Times New Roman"/>
          <w:color w:val="auto"/>
          <w:u w:val="none"/>
        </w:rPr>
        <w:t xml:space="preserve"> 14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DF60F7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4304B6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F60F7" w:rsidRPr="003C2050" w:rsidRDefault="00DF60F7" w:rsidP="00DF60F7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>:</w:t>
      </w:r>
    </w:p>
    <w:p w:rsidR="00DF60F7" w:rsidRPr="00E16722" w:rsidRDefault="00DF60F7" w:rsidP="00DF60F7">
      <w:pPr>
        <w:spacing w:before="60"/>
        <w:rPr>
          <w:bCs/>
        </w:rPr>
      </w:pPr>
      <w:r w:rsidRPr="00E16722">
        <w:rPr>
          <w:bCs/>
        </w:rPr>
        <w:t xml:space="preserve">Специалисту отдела закупки услуг ОАО "Славнефть-ЯНОС" </w:t>
      </w:r>
    </w:p>
    <w:p w:rsidR="00DF60F7" w:rsidRPr="00E16722" w:rsidRDefault="00DF60F7" w:rsidP="00DF60F7">
      <w:pPr>
        <w:rPr>
          <w:bCs/>
        </w:rPr>
      </w:pPr>
      <w:r w:rsidRPr="00E16722">
        <w:rPr>
          <w:bCs/>
        </w:rPr>
        <w:t>Прокофьев</w:t>
      </w:r>
      <w:r>
        <w:rPr>
          <w:bCs/>
        </w:rPr>
        <w:t>а</w:t>
      </w:r>
      <w:r w:rsidRPr="00E16722">
        <w:rPr>
          <w:bCs/>
        </w:rPr>
        <w:t xml:space="preserve"> Елен</w:t>
      </w:r>
      <w:r>
        <w:rPr>
          <w:bCs/>
        </w:rPr>
        <w:t>а</w:t>
      </w:r>
      <w:r w:rsidRPr="00E16722">
        <w:rPr>
          <w:bCs/>
        </w:rPr>
        <w:t xml:space="preserve"> Геннадьевн</w:t>
      </w:r>
      <w:r>
        <w:rPr>
          <w:bCs/>
        </w:rPr>
        <w:t>а</w:t>
      </w:r>
    </w:p>
    <w:p w:rsidR="00DF60F7" w:rsidRPr="00E16722" w:rsidRDefault="00DF60F7" w:rsidP="00DF60F7">
      <w:pPr>
        <w:rPr>
          <w:bCs/>
        </w:rPr>
      </w:pPr>
      <w:r w:rsidRPr="00E16722">
        <w:rPr>
          <w:bCs/>
        </w:rPr>
        <w:t>контактные данные: телефон (4852) 49-87-15, факс 49-93-00</w:t>
      </w:r>
    </w:p>
    <w:p w:rsidR="00DF60F7" w:rsidRPr="00F61E6E" w:rsidRDefault="00DF60F7" w:rsidP="00DF60F7">
      <w:pPr>
        <w:rPr>
          <w:rStyle w:val="afd"/>
          <w:color w:val="auto"/>
          <w:lang w:val="en-US"/>
        </w:rPr>
      </w:pPr>
      <w:r w:rsidRPr="00E16722">
        <w:rPr>
          <w:lang w:val="en-US"/>
        </w:rPr>
        <w:t>E</w:t>
      </w:r>
      <w:r w:rsidRPr="00125035">
        <w:rPr>
          <w:lang w:val="en-US"/>
        </w:rPr>
        <w:t>-</w:t>
      </w:r>
      <w:r w:rsidRPr="00E16722">
        <w:rPr>
          <w:lang w:val="en-US"/>
        </w:rPr>
        <w:t>mail</w:t>
      </w:r>
      <w:r w:rsidRPr="00125035">
        <w:rPr>
          <w:lang w:val="en-US"/>
        </w:rPr>
        <w:t>:</w:t>
      </w:r>
      <w:r w:rsidRPr="00125035">
        <w:rPr>
          <w:bCs/>
          <w:lang w:val="en-US"/>
        </w:rPr>
        <w:t xml:space="preserve"> </w:t>
      </w:r>
      <w:hyperlink r:id="rId10" w:history="1">
        <w:r w:rsidRPr="00DF60F7">
          <w:rPr>
            <w:rStyle w:val="afd"/>
            <w:lang w:val="en-US"/>
          </w:rPr>
          <w:t>ProkofievaEG@yanos.slavneft.ru</w:t>
        </w:r>
      </w:hyperlink>
    </w:p>
    <w:p w:rsidR="00DF60F7" w:rsidRPr="00D0190A" w:rsidRDefault="00DF60F7" w:rsidP="00DF60F7">
      <w:pPr>
        <w:spacing w:before="120"/>
        <w:rPr>
          <w:b/>
        </w:rPr>
      </w:pPr>
      <w:r w:rsidRPr="00D0190A">
        <w:rPr>
          <w:b/>
        </w:rPr>
        <w:t>По вопросам организационного характера обращаться:</w:t>
      </w:r>
    </w:p>
    <w:p w:rsidR="00DF60F7" w:rsidRPr="001B7FFC" w:rsidRDefault="00DF60F7" w:rsidP="00DF60F7">
      <w:pPr>
        <w:jc w:val="both"/>
      </w:pPr>
      <w:r w:rsidRPr="001B7FFC">
        <w:t>Ведущий специалист Тендерного комитета ОАО «Славнефть-ЯНОС»</w:t>
      </w:r>
    </w:p>
    <w:p w:rsidR="00DF60F7" w:rsidRPr="001B7FFC" w:rsidRDefault="00DF60F7" w:rsidP="00DF60F7">
      <w:pPr>
        <w:jc w:val="both"/>
      </w:pPr>
      <w:r w:rsidRPr="001B7FFC">
        <w:t>Кузьменков Сергей Викторович.</w:t>
      </w:r>
    </w:p>
    <w:p w:rsidR="00DF60F7" w:rsidRPr="001B7FFC" w:rsidRDefault="00DF60F7" w:rsidP="00DF60F7">
      <w:pPr>
        <w:jc w:val="both"/>
      </w:pPr>
      <w:r w:rsidRPr="001B7FFC">
        <w:lastRenderedPageBreak/>
        <w:t xml:space="preserve">Контактные данные: телефон: (4852) 49-81-14, факс: (4852) 49-93-00, </w:t>
      </w:r>
    </w:p>
    <w:p w:rsidR="00DF60F7" w:rsidRPr="001B7FFC" w:rsidRDefault="00DF60F7" w:rsidP="00DF60F7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5D0F6A" w:rsidRPr="004F79A8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DF60F7">
      <w:pPr>
        <w:spacing w:before="120" w:after="12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DF60F7">
      <w:pPr>
        <w:spacing w:before="60" w:after="12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DF60F7" w:rsidRPr="004F79A8">
          <w:rPr>
            <w:rStyle w:val="afd"/>
            <w:lang w:val="en-US"/>
          </w:rPr>
          <w:t>hotline</w:t>
        </w:r>
        <w:r w:rsidR="00DF60F7" w:rsidRPr="004F79A8">
          <w:rPr>
            <w:rStyle w:val="afd"/>
          </w:rPr>
          <w:t>@</w:t>
        </w:r>
        <w:proofErr w:type="spellStart"/>
        <w:r w:rsidR="00DF60F7" w:rsidRPr="004F79A8">
          <w:rPr>
            <w:rStyle w:val="afd"/>
            <w:lang w:val="en-US"/>
          </w:rPr>
          <w:t>yanos</w:t>
        </w:r>
        <w:proofErr w:type="spellEnd"/>
        <w:r w:rsidR="00DF60F7" w:rsidRPr="004F79A8">
          <w:rPr>
            <w:rStyle w:val="afd"/>
          </w:rPr>
          <w:t>.</w:t>
        </w:r>
        <w:proofErr w:type="spellStart"/>
        <w:r w:rsidR="00DF60F7" w:rsidRPr="004F79A8">
          <w:rPr>
            <w:rStyle w:val="afd"/>
            <w:lang w:val="en-US"/>
          </w:rPr>
          <w:t>slavneft</w:t>
        </w:r>
        <w:proofErr w:type="spellEnd"/>
        <w:r w:rsidR="00DF60F7" w:rsidRPr="004F79A8">
          <w:rPr>
            <w:rStyle w:val="afd"/>
          </w:rPr>
          <w:t>.</w:t>
        </w:r>
        <w:proofErr w:type="spellStart"/>
        <w:r w:rsidR="00DF60F7" w:rsidRPr="004F79A8">
          <w:rPr>
            <w:rStyle w:val="afd"/>
            <w:lang w:val="en-US"/>
          </w:rPr>
          <w:t>ru</w:t>
        </w:r>
        <w:proofErr w:type="spellEnd"/>
      </w:hyperlink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E5282F" w:rsidRDefault="00E5282F" w:rsidP="00035818">
      <w:pPr>
        <w:jc w:val="right"/>
        <w:rPr>
          <w:b/>
          <w:bCs/>
        </w:rPr>
      </w:pPr>
    </w:p>
    <w:p w:rsidR="00030ED6" w:rsidRPr="00030ED6" w:rsidRDefault="000F543A" w:rsidP="000F543A">
      <w:bookmarkStart w:id="0" w:name="_GoBack"/>
      <w:bookmarkEnd w:id="0"/>
      <w:r w:rsidRPr="00030ED6">
        <w:t xml:space="preserve"> </w:t>
      </w:r>
    </w:p>
    <w:p w:rsidR="00E560BF" w:rsidRDefault="00E560BF" w:rsidP="009C2DE8">
      <w:pPr>
        <w:spacing w:line="276" w:lineRule="auto"/>
        <w:jc w:val="right"/>
      </w:pPr>
    </w:p>
    <w:sectPr w:rsidR="00E560BF" w:rsidSect="000F543A">
      <w:footerReference w:type="default" r:id="rId14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D5" w:rsidRDefault="00E12BD5">
      <w:r>
        <w:separator/>
      </w:r>
    </w:p>
  </w:endnote>
  <w:endnote w:type="continuationSeparator" w:id="0">
    <w:p w:rsidR="00E12BD5" w:rsidRDefault="00E1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D5" w:rsidRDefault="00E12BD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543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D5" w:rsidRDefault="00E12BD5">
      <w:r>
        <w:separator/>
      </w:r>
    </w:p>
  </w:footnote>
  <w:footnote w:type="continuationSeparator" w:id="0">
    <w:p w:rsidR="00E12BD5" w:rsidRDefault="00E12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367EE9"/>
    <w:multiLevelType w:val="hybridMultilevel"/>
    <w:tmpl w:val="1FC2BF58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153AD"/>
    <w:multiLevelType w:val="hybridMultilevel"/>
    <w:tmpl w:val="C964B2C0"/>
    <w:lvl w:ilvl="0" w:tplc="B67099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1"/>
  </w:num>
  <w:num w:numId="10">
    <w:abstractNumId w:val="10"/>
  </w:num>
  <w:num w:numId="11">
    <w:abstractNumId w:val="18"/>
  </w:num>
  <w:num w:numId="12">
    <w:abstractNumId w:val="19"/>
  </w:num>
  <w:num w:numId="13">
    <w:abstractNumId w:val="7"/>
  </w:num>
  <w:num w:numId="14">
    <w:abstractNumId w:val="21"/>
  </w:num>
  <w:num w:numId="15">
    <w:abstractNumId w:val="16"/>
  </w:num>
  <w:num w:numId="16">
    <w:abstractNumId w:val="23"/>
  </w:num>
  <w:num w:numId="17">
    <w:abstractNumId w:val="20"/>
  </w:num>
  <w:num w:numId="18">
    <w:abstractNumId w:val="12"/>
  </w:num>
  <w:num w:numId="1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0ED6"/>
    <w:rsid w:val="0003119D"/>
    <w:rsid w:val="00031572"/>
    <w:rsid w:val="00031AAA"/>
    <w:rsid w:val="00031DD8"/>
    <w:rsid w:val="000320A4"/>
    <w:rsid w:val="0003284E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828"/>
    <w:rsid w:val="00072FB4"/>
    <w:rsid w:val="00074A4C"/>
    <w:rsid w:val="00075614"/>
    <w:rsid w:val="0008090B"/>
    <w:rsid w:val="00083046"/>
    <w:rsid w:val="0008619D"/>
    <w:rsid w:val="000867B2"/>
    <w:rsid w:val="000869D1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7DF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CEB"/>
    <w:rsid w:val="000B66F2"/>
    <w:rsid w:val="000C0E9B"/>
    <w:rsid w:val="000C1BC9"/>
    <w:rsid w:val="000C48F7"/>
    <w:rsid w:val="000C5B62"/>
    <w:rsid w:val="000C5FB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7C1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543A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649"/>
    <w:rsid w:val="0015672B"/>
    <w:rsid w:val="00157D3A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533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A1C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59B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864"/>
    <w:rsid w:val="001E2DD9"/>
    <w:rsid w:val="001E34AC"/>
    <w:rsid w:val="001E364B"/>
    <w:rsid w:val="001E3895"/>
    <w:rsid w:val="001E53EC"/>
    <w:rsid w:val="001E5614"/>
    <w:rsid w:val="001E5B01"/>
    <w:rsid w:val="001E6352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556"/>
    <w:rsid w:val="00223761"/>
    <w:rsid w:val="00224504"/>
    <w:rsid w:val="00226634"/>
    <w:rsid w:val="0022670A"/>
    <w:rsid w:val="00227352"/>
    <w:rsid w:val="00227E85"/>
    <w:rsid w:val="00230E79"/>
    <w:rsid w:val="00231651"/>
    <w:rsid w:val="002319F5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2A2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79A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66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412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27B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F70"/>
    <w:rsid w:val="00362064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D3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E28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4B6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577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97C4A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E7B5F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60D9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0F6A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76F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339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6511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971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3D56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470"/>
    <w:rsid w:val="006A26A5"/>
    <w:rsid w:val="006A3ACC"/>
    <w:rsid w:val="006A44F9"/>
    <w:rsid w:val="006A6518"/>
    <w:rsid w:val="006A69B4"/>
    <w:rsid w:val="006A7481"/>
    <w:rsid w:val="006A7E3E"/>
    <w:rsid w:val="006B0058"/>
    <w:rsid w:val="006B0073"/>
    <w:rsid w:val="006B031C"/>
    <w:rsid w:val="006B1D58"/>
    <w:rsid w:val="006B2518"/>
    <w:rsid w:val="006B3135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5A0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61"/>
    <w:rsid w:val="006E4AC7"/>
    <w:rsid w:val="006E636B"/>
    <w:rsid w:val="006E6670"/>
    <w:rsid w:val="006E6DB8"/>
    <w:rsid w:val="006F0CC6"/>
    <w:rsid w:val="006F0CD4"/>
    <w:rsid w:val="006F143E"/>
    <w:rsid w:val="006F25F5"/>
    <w:rsid w:val="006F2675"/>
    <w:rsid w:val="006F3815"/>
    <w:rsid w:val="006F42EA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18EC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57D15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163"/>
    <w:rsid w:val="008012D3"/>
    <w:rsid w:val="00801516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335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60AC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A17"/>
    <w:rsid w:val="00854B14"/>
    <w:rsid w:val="00854D31"/>
    <w:rsid w:val="00856A79"/>
    <w:rsid w:val="008575C7"/>
    <w:rsid w:val="008575DF"/>
    <w:rsid w:val="00857AF1"/>
    <w:rsid w:val="008603BE"/>
    <w:rsid w:val="0086065E"/>
    <w:rsid w:val="00860D4C"/>
    <w:rsid w:val="00862900"/>
    <w:rsid w:val="00863EF4"/>
    <w:rsid w:val="00864289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232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14F9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5EC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67A9B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2DE8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9D5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0E3B"/>
    <w:rsid w:val="00A20EF4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DBD"/>
    <w:rsid w:val="00A37A46"/>
    <w:rsid w:val="00A4132E"/>
    <w:rsid w:val="00A41344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0E6"/>
    <w:rsid w:val="00AC7884"/>
    <w:rsid w:val="00AD1559"/>
    <w:rsid w:val="00AD1753"/>
    <w:rsid w:val="00AD2264"/>
    <w:rsid w:val="00AD3CFB"/>
    <w:rsid w:val="00AD4034"/>
    <w:rsid w:val="00AD4689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434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A05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41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C02"/>
    <w:rsid w:val="00B63525"/>
    <w:rsid w:val="00B63865"/>
    <w:rsid w:val="00B648DD"/>
    <w:rsid w:val="00B64FD5"/>
    <w:rsid w:val="00B650BF"/>
    <w:rsid w:val="00B65BFB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5B7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6A6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05A"/>
    <w:rsid w:val="00C7679C"/>
    <w:rsid w:val="00C76A26"/>
    <w:rsid w:val="00C76DD7"/>
    <w:rsid w:val="00C76EF4"/>
    <w:rsid w:val="00C806BA"/>
    <w:rsid w:val="00C827D0"/>
    <w:rsid w:val="00C82BD0"/>
    <w:rsid w:val="00C8329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234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BC4"/>
    <w:rsid w:val="00CA743D"/>
    <w:rsid w:val="00CA782B"/>
    <w:rsid w:val="00CA7F02"/>
    <w:rsid w:val="00CB2496"/>
    <w:rsid w:val="00CB2B2B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172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2DD3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354"/>
    <w:rsid w:val="00D4569E"/>
    <w:rsid w:val="00D457CB"/>
    <w:rsid w:val="00D45B3F"/>
    <w:rsid w:val="00D46A9E"/>
    <w:rsid w:val="00D470C1"/>
    <w:rsid w:val="00D47255"/>
    <w:rsid w:val="00D47664"/>
    <w:rsid w:val="00D50780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957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0E3"/>
    <w:rsid w:val="00D92F21"/>
    <w:rsid w:val="00D94528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58D8"/>
    <w:rsid w:val="00DF60F7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2BD5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282F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A4D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66C5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3D0C"/>
    <w:rsid w:val="00EC40A1"/>
    <w:rsid w:val="00EC4240"/>
    <w:rsid w:val="00EC4F5A"/>
    <w:rsid w:val="00EC55D8"/>
    <w:rsid w:val="00EC6E89"/>
    <w:rsid w:val="00EC7678"/>
    <w:rsid w:val="00EC7CDC"/>
    <w:rsid w:val="00ED09C1"/>
    <w:rsid w:val="00ED2368"/>
    <w:rsid w:val="00ED2F6D"/>
    <w:rsid w:val="00ED2FEF"/>
    <w:rsid w:val="00ED43AC"/>
    <w:rsid w:val="00ED4901"/>
    <w:rsid w:val="00ED6626"/>
    <w:rsid w:val="00ED6976"/>
    <w:rsid w:val="00ED6988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2630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2EA8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3DF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ConsPlusNormal">
    <w:name w:val="ConsPlusNormal"/>
    <w:rsid w:val="00CA6BC4"/>
    <w:pPr>
      <w:widowControl w:val="0"/>
      <w:autoSpaceDE w:val="0"/>
      <w:autoSpaceDN w:val="0"/>
      <w:adjustRightInd w:val="0"/>
      <w:ind w:left="284" w:firstLine="720"/>
    </w:pPr>
    <w:rPr>
      <w:rFonts w:ascii="Arial" w:hAnsi="Arial" w:cs="Arial"/>
    </w:rPr>
  </w:style>
  <w:style w:type="character" w:customStyle="1" w:styleId="38">
    <w:name w:val="Основной текст (3)_"/>
    <w:link w:val="39"/>
    <w:rsid w:val="00B04A05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B04A05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B04A05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B04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B04A05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rokofievaEG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1074-5237-4ABB-8727-00FEE93C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8305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2015-10-08T07:02:00Z</cp:lastPrinted>
  <dcterms:created xsi:type="dcterms:W3CDTF">2015-10-08T07:17:00Z</dcterms:created>
  <dcterms:modified xsi:type="dcterms:W3CDTF">2015-10-08T07:17:00Z</dcterms:modified>
</cp:coreProperties>
</file>