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48084F">
        <w:t>0</w:t>
      </w:r>
      <w:r w:rsidR="00A86E7C">
        <w:t>41</w:t>
      </w:r>
      <w:r w:rsidRPr="00BD3C19">
        <w:t>-КС-201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A86E7C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A86E7C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A86E7C">
              <w:rPr>
                <w:b/>
                <w:bCs/>
                <w:color w:val="000000"/>
              </w:rPr>
              <w:t>года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48084F">
        <w:t>0</w:t>
      </w:r>
      <w:r w:rsidR="00A86E7C">
        <w:t>41</w:t>
      </w:r>
      <w:r w:rsidRPr="00BD3C19">
        <w:t>-КС-201</w:t>
      </w:r>
      <w:r w:rsidR="0048084F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87"/>
        <w:gridCol w:w="1756"/>
        <w:gridCol w:w="876"/>
        <w:gridCol w:w="1534"/>
        <w:gridCol w:w="603"/>
        <w:gridCol w:w="956"/>
        <w:gridCol w:w="695"/>
        <w:gridCol w:w="864"/>
        <w:gridCol w:w="1695"/>
        <w:gridCol w:w="1140"/>
        <w:gridCol w:w="1843"/>
        <w:gridCol w:w="144"/>
      </w:tblGrid>
      <w:tr w:rsidR="00043C79" w:rsidRPr="00043C79" w:rsidTr="00A86E7C">
        <w:trPr>
          <w:trHeight w:val="221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A86E7C">
        <w:trPr>
          <w:trHeight w:val="298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A86E7C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Pr="009A1BFC">
              <w:rPr>
                <w:color w:val="000000"/>
                <w:sz w:val="20"/>
                <w:szCs w:val="20"/>
              </w:rPr>
              <w:t>ттестаци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9A1BFC">
              <w:rPr>
                <w:color w:val="000000"/>
                <w:sz w:val="20"/>
                <w:szCs w:val="20"/>
              </w:rPr>
              <w:t xml:space="preserve"> в области </w:t>
            </w:r>
            <w:r>
              <w:rPr>
                <w:color w:val="000000"/>
                <w:sz w:val="20"/>
                <w:szCs w:val="20"/>
              </w:rPr>
              <w:t xml:space="preserve">промышленной </w:t>
            </w:r>
            <w:r w:rsidRPr="009A1BFC">
              <w:rPr>
                <w:color w:val="000000"/>
                <w:sz w:val="20"/>
                <w:szCs w:val="20"/>
              </w:rPr>
              <w:t xml:space="preserve">безопасности </w:t>
            </w:r>
            <w:r>
              <w:rPr>
                <w:color w:val="000000"/>
                <w:sz w:val="20"/>
                <w:szCs w:val="20"/>
              </w:rPr>
              <w:t xml:space="preserve">(с указанием областей, номера </w:t>
            </w:r>
            <w:r w:rsidRPr="009A1BFC">
              <w:rPr>
                <w:color w:val="000000"/>
                <w:sz w:val="20"/>
                <w:szCs w:val="20"/>
              </w:rPr>
              <w:t>св-ва, дат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9A1BFC">
              <w:rPr>
                <w:color w:val="000000"/>
                <w:sz w:val="20"/>
                <w:szCs w:val="20"/>
              </w:rPr>
              <w:t xml:space="preserve">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86E7C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Выполняемые разделы проекта</w:t>
            </w:r>
          </w:p>
        </w:tc>
      </w:tr>
      <w:tr w:rsidR="00A86E7C" w:rsidRPr="009A1BFC" w:rsidTr="00A86E7C">
        <w:trPr>
          <w:gridAfter w:val="1"/>
          <w:wAfter w:w="144" w:type="dxa"/>
          <w:trHeight w:val="38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363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Специалисты по профилю работы (</w:t>
            </w:r>
            <w:r>
              <w:rPr>
                <w:color w:val="000000"/>
                <w:sz w:val="20"/>
                <w:szCs w:val="20"/>
              </w:rPr>
              <w:t>ГИПы, начальники отделов, инженеры-конструкторы и т.п. с разбивкой по отделам</w:t>
            </w:r>
            <w:r w:rsidRPr="009A1BFC">
              <w:rPr>
                <w:color w:val="000000"/>
                <w:sz w:val="20"/>
                <w:szCs w:val="20"/>
              </w:rPr>
              <w:t>)</w:t>
            </w: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6E7C" w:rsidRPr="009A1BFC" w:rsidTr="00A86E7C">
        <w:trPr>
          <w:gridAfter w:val="1"/>
          <w:wAfter w:w="144" w:type="dxa"/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7C" w:rsidRPr="009A1BFC" w:rsidRDefault="00A86E7C" w:rsidP="00A5729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  <w:bookmarkStart w:id="0" w:name="_GoBack"/>
      <w:bookmarkEnd w:id="0"/>
    </w:p>
    <w:p w:rsidR="001919B2" w:rsidRPr="001F753C" w:rsidRDefault="00A86E7C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A86E7C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A86E7C" w:rsidRDefault="00A86E7C" w:rsidP="00F85A7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48084F">
        <w:t>0</w:t>
      </w:r>
      <w:r w:rsidR="00A86E7C">
        <w:t>41</w:t>
      </w:r>
      <w:r w:rsidRPr="00BD3C19">
        <w:t>-КС-201</w:t>
      </w:r>
      <w:r w:rsidR="0048084F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A86E7C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A86E7C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6E7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E7C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B9E0D-FE0E-48BD-9377-037880BE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2971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2016-02-10T07:24:00Z</dcterms:created>
  <dcterms:modified xsi:type="dcterms:W3CDTF">2016-02-10T07:24:00Z</dcterms:modified>
</cp:coreProperties>
</file>