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C35D49">
            <w:pPr>
              <w:jc w:val="right"/>
              <w:rPr>
                <w:rFonts w:cs="Arial"/>
              </w:rPr>
            </w:pPr>
            <w:r w:rsidRPr="002E571A">
              <w:rPr>
                <w:rFonts w:cs="Arial"/>
                <w:szCs w:val="22"/>
              </w:rPr>
              <w:t xml:space="preserve">Протокол  № </w:t>
            </w:r>
            <w:r w:rsidR="00C35D49">
              <w:rPr>
                <w:rFonts w:cs="Arial"/>
                <w:szCs w:val="22"/>
              </w:rPr>
              <w:t>10</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C35D49">
            <w:pPr>
              <w:jc w:val="right"/>
              <w:rPr>
                <w:rFonts w:cs="Arial"/>
              </w:rPr>
            </w:pPr>
            <w:r w:rsidRPr="002E571A">
              <w:rPr>
                <w:rFonts w:cs="Arial"/>
                <w:szCs w:val="22"/>
              </w:rPr>
              <w:t>«</w:t>
            </w:r>
            <w:r w:rsidR="00C35D49">
              <w:rPr>
                <w:rFonts w:cs="Arial"/>
                <w:szCs w:val="22"/>
              </w:rPr>
              <w:t>02</w:t>
            </w:r>
            <w:r w:rsidRPr="002E571A">
              <w:rPr>
                <w:rFonts w:cs="Arial"/>
                <w:szCs w:val="22"/>
              </w:rPr>
              <w:t xml:space="preserve">» </w:t>
            </w:r>
            <w:r w:rsidR="00C35D49">
              <w:rPr>
                <w:rFonts w:cs="Arial"/>
                <w:szCs w:val="22"/>
              </w:rPr>
              <w:t>февраля</w:t>
            </w:r>
            <w:r w:rsidRPr="002E571A">
              <w:rPr>
                <w:rFonts w:cs="Arial"/>
                <w:szCs w:val="22"/>
              </w:rPr>
              <w:t xml:space="preserve">  </w:t>
            </w:r>
            <w:r w:rsidR="00C35D49">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Pr>
          <w:rFonts w:cs="Arial"/>
          <w:szCs w:val="22"/>
        </w:rPr>
        <w:t>ПДО №</w:t>
      </w:r>
      <w:r w:rsidR="004F5F7B">
        <w:rPr>
          <w:rFonts w:cs="Arial"/>
          <w:szCs w:val="22"/>
        </w:rPr>
        <w:t>00</w:t>
      </w:r>
      <w:r w:rsidR="00132455">
        <w:rPr>
          <w:rFonts w:cs="Arial"/>
          <w:szCs w:val="22"/>
        </w:rPr>
        <w:t>8</w:t>
      </w:r>
      <w:r w:rsidRPr="00245784">
        <w:rPr>
          <w:rFonts w:cs="Arial"/>
          <w:szCs w:val="22"/>
        </w:rPr>
        <w:t>-КР-201</w:t>
      </w:r>
      <w:r w:rsidR="004F5F7B">
        <w:rPr>
          <w:rFonts w:cs="Arial"/>
          <w:szCs w:val="22"/>
        </w:rPr>
        <w:t>6</w:t>
      </w:r>
      <w:r w:rsidRPr="00245784">
        <w:rPr>
          <w:rFonts w:cs="Arial"/>
          <w:szCs w:val="22"/>
        </w:rPr>
        <w:t xml:space="preserve"> от</w:t>
      </w:r>
      <w:r>
        <w:rPr>
          <w:rFonts w:cs="Arial"/>
          <w:szCs w:val="22"/>
        </w:rPr>
        <w:t xml:space="preserve"> </w:t>
      </w:r>
      <w:r w:rsidR="00C35D49">
        <w:rPr>
          <w:rFonts w:cs="Arial"/>
          <w:szCs w:val="22"/>
        </w:rPr>
        <w:t>«03» февраля 2016г.</w:t>
      </w:r>
    </w:p>
    <w:p w:rsidR="00DE7BED" w:rsidRPr="00CA2665"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00CA2665" w:rsidRPr="00CA2665">
        <w:rPr>
          <w:rFonts w:cs="Arial"/>
          <w:szCs w:val="22"/>
        </w:rPr>
        <w:t xml:space="preserve">выполнение работ </w:t>
      </w:r>
      <w:r w:rsidR="00CA2665" w:rsidRPr="00CA2665">
        <w:rPr>
          <w:rFonts w:cs="Arial"/>
          <w:b/>
          <w:szCs w:val="22"/>
        </w:rPr>
        <w:t>по техническому обслуживанию и ремонту бензомоторного инструмента</w:t>
      </w:r>
      <w:r w:rsidR="00B70702" w:rsidRPr="00CA2665">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B930DA">
        <w:t>заключении договора</w:t>
      </w:r>
      <w:r w:rsidRPr="00B930DA">
        <w:rPr>
          <w:rFonts w:cs="Arial"/>
          <w:szCs w:val="22"/>
        </w:rPr>
        <w:t xml:space="preserve"> (форма </w:t>
      </w:r>
      <w:r w:rsidR="001D2186" w:rsidRPr="00B930DA">
        <w:rPr>
          <w:rFonts w:cs="Arial"/>
          <w:szCs w:val="22"/>
        </w:rPr>
        <w:t>5</w:t>
      </w:r>
      <w:r w:rsidRPr="00B930DA">
        <w:rPr>
          <w:rFonts w:cs="Arial"/>
          <w:szCs w:val="22"/>
        </w:rPr>
        <w:t xml:space="preserve">) при выполнении Требований к предмету оферты (форма 2): </w:t>
      </w:r>
      <w:r w:rsidR="00B930DA" w:rsidRPr="00B930DA">
        <w:rPr>
          <w:rFonts w:cs="Arial"/>
          <w:szCs w:val="22"/>
        </w:rPr>
        <w:t xml:space="preserve">наилучшую </w:t>
      </w:r>
      <w:r w:rsidR="00B930DA" w:rsidRPr="00B930DA">
        <w:rPr>
          <w:rFonts w:cs="Arial"/>
          <w:bCs/>
          <w:szCs w:val="22"/>
        </w:rPr>
        <w:t>расчетную стоимость одного условного ремонта</w:t>
      </w:r>
      <w:r w:rsidR="003679E5" w:rsidRPr="00B930DA">
        <w:rPr>
          <w:rFonts w:cs="Arial"/>
          <w:szCs w:val="22"/>
        </w:rPr>
        <w:t xml:space="preserve">. </w:t>
      </w:r>
      <w:r w:rsidR="00B930DA">
        <w:rPr>
          <w:rFonts w:cs="Arial"/>
          <w:bCs/>
          <w:szCs w:val="22"/>
        </w:rPr>
        <w:t>Р</w:t>
      </w:r>
      <w:r w:rsidR="00B930DA" w:rsidRPr="00B930DA">
        <w:rPr>
          <w:rFonts w:cs="Arial"/>
          <w:bCs/>
          <w:szCs w:val="22"/>
        </w:rPr>
        <w:t>асчетн</w:t>
      </w:r>
      <w:r w:rsidR="00B930DA">
        <w:rPr>
          <w:rFonts w:cs="Arial"/>
          <w:bCs/>
          <w:szCs w:val="22"/>
        </w:rPr>
        <w:t>ая</w:t>
      </w:r>
      <w:r w:rsidR="00B930DA" w:rsidRPr="00B930DA">
        <w:rPr>
          <w:rFonts w:cs="Arial"/>
          <w:bCs/>
          <w:szCs w:val="22"/>
        </w:rPr>
        <w:t xml:space="preserve"> стоимость одного условного ремонта</w:t>
      </w:r>
      <w:r w:rsidR="003679E5" w:rsidRPr="00B930DA">
        <w:rPr>
          <w:rFonts w:cs="Arial"/>
          <w:szCs w:val="22"/>
        </w:rPr>
        <w:t xml:space="preserve"> </w:t>
      </w:r>
      <w:r w:rsidR="00B930DA">
        <w:rPr>
          <w:rFonts w:cs="Arial"/>
          <w:szCs w:val="22"/>
        </w:rPr>
        <w:t>будет определя</w:t>
      </w:r>
      <w:r w:rsidR="00B930DA" w:rsidRPr="00B930DA">
        <w:rPr>
          <w:rFonts w:cs="Arial"/>
          <w:bCs/>
          <w:szCs w:val="22"/>
        </w:rPr>
        <w:t>тся в соответствии с Методикой оценки предложений ко</w:t>
      </w:r>
      <w:r w:rsidR="00663660">
        <w:rPr>
          <w:rFonts w:cs="Arial"/>
          <w:bCs/>
          <w:szCs w:val="22"/>
        </w:rPr>
        <w:t>н</w:t>
      </w:r>
      <w:r w:rsidR="00B930DA" w:rsidRPr="00B930DA">
        <w:rPr>
          <w:rFonts w:cs="Arial"/>
          <w:bCs/>
          <w:szCs w:val="22"/>
        </w:rPr>
        <w:t xml:space="preserve">трагентов по техническому обслуживанию и ремонту бензомоторного инструмента ОАО "Славнефть-ЯНОС" </w:t>
      </w:r>
      <w:r w:rsidR="00F260F7" w:rsidRPr="00B930DA">
        <w:rPr>
          <w:rFonts w:cs="Arial"/>
          <w:bCs/>
          <w:szCs w:val="22"/>
        </w:rPr>
        <w:t>(ф</w:t>
      </w:r>
      <w:r w:rsidR="003679E5" w:rsidRPr="00B930DA">
        <w:rPr>
          <w:rFonts w:cs="Arial"/>
          <w:bCs/>
          <w:szCs w:val="22"/>
        </w:rPr>
        <w:t>орма 10).</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DE7BED" w:rsidRPr="002E571A" w:rsidRDefault="00DE7BED" w:rsidP="00DE7BED">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sidR="003679E5">
        <w:rPr>
          <w:rFonts w:cs="Arial"/>
          <w:szCs w:val="22"/>
        </w:rPr>
        <w:t>.</w:t>
      </w:r>
      <w:r w:rsidR="00192ACB">
        <w:rPr>
          <w:rFonts w:cs="Arial"/>
          <w:szCs w:val="22"/>
        </w:rPr>
        <w:t xml:space="preserve">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2E571A" w:rsidRDefault="00DE7BED" w:rsidP="00DE7BED">
      <w:pPr>
        <w:pStyle w:val="a"/>
        <w:numPr>
          <w:ilvl w:val="0"/>
          <w:numId w:val="0"/>
        </w:numPr>
        <w:tabs>
          <w:tab w:val="left" w:pos="284"/>
        </w:tabs>
        <w:ind w:firstLine="709"/>
      </w:pPr>
      <w:r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3A5057">
        <w:rPr>
          <w:rFonts w:cs="Arial"/>
          <w:szCs w:val="22"/>
        </w:rPr>
        <w:t xml:space="preserve">до </w:t>
      </w:r>
      <w:r w:rsidR="003A5057" w:rsidRPr="003A5057">
        <w:rPr>
          <w:rFonts w:cs="Arial"/>
          <w:b/>
          <w:szCs w:val="22"/>
        </w:rPr>
        <w:t>30</w:t>
      </w:r>
      <w:r w:rsidR="00230908" w:rsidRPr="003A5057">
        <w:rPr>
          <w:rFonts w:cs="Arial"/>
          <w:b/>
          <w:szCs w:val="22"/>
        </w:rPr>
        <w:t xml:space="preserve"> </w:t>
      </w:r>
      <w:r w:rsidR="003A5057" w:rsidRPr="003A5057">
        <w:rPr>
          <w:rFonts w:cs="Arial"/>
          <w:b/>
          <w:szCs w:val="22"/>
        </w:rPr>
        <w:t>апреля</w:t>
      </w:r>
      <w:r w:rsidR="00230908" w:rsidRPr="003A5057">
        <w:rPr>
          <w:rFonts w:cs="Arial"/>
          <w:b/>
          <w:szCs w:val="22"/>
        </w:rPr>
        <w:t xml:space="preserve"> 201</w:t>
      </w:r>
      <w:r w:rsidR="005E79D6" w:rsidRPr="003A5057">
        <w:rPr>
          <w:rFonts w:cs="Arial"/>
          <w:b/>
          <w:szCs w:val="22"/>
        </w:rPr>
        <w:t>6</w:t>
      </w:r>
      <w:r w:rsidR="00230908" w:rsidRPr="003A5057">
        <w:rPr>
          <w:rFonts w:cs="Arial"/>
          <w:b/>
          <w:szCs w:val="22"/>
        </w:rPr>
        <w:t xml:space="preserve"> г.</w:t>
      </w:r>
      <w:r w:rsidRPr="0003783C">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1179ED" w:rsidRDefault="00DE7BED" w:rsidP="00DE7BED">
      <w:pPr>
        <w:pStyle w:val="a6"/>
        <w:numPr>
          <w:ilvl w:val="0"/>
          <w:numId w:val="2"/>
        </w:numPr>
        <w:tabs>
          <w:tab w:val="left" w:pos="1418"/>
        </w:tabs>
        <w:ind w:left="1418" w:hanging="341"/>
        <w:contextualSpacing w:val="0"/>
        <w:jc w:val="both"/>
        <w:rPr>
          <w:rFonts w:cs="Arial"/>
          <w:szCs w:val="22"/>
        </w:rPr>
      </w:pPr>
      <w:r w:rsidRPr="001179ED">
        <w:rPr>
          <w:rFonts w:cs="Arial"/>
          <w:szCs w:val="22"/>
        </w:rPr>
        <w:t>Подписанный проект договора, без указания информации о стоимости</w:t>
      </w:r>
      <w:r w:rsidR="00B930DA" w:rsidRPr="001179ED">
        <w:rPr>
          <w:rFonts w:cs="Arial"/>
          <w:szCs w:val="22"/>
        </w:rPr>
        <w:t xml:space="preserve"> в Приложении №1 к договору</w:t>
      </w:r>
      <w:r w:rsidRPr="001179ED">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Перечень аффилированных </w:t>
      </w:r>
      <w:r w:rsidRPr="0006495D">
        <w:rPr>
          <w:rFonts w:cs="Arial"/>
          <w:szCs w:val="22"/>
        </w:rPr>
        <w:t xml:space="preserve">организаций (форма </w:t>
      </w:r>
      <w:r w:rsidR="0006495D" w:rsidRPr="0006495D">
        <w:rPr>
          <w:rFonts w:cs="Arial"/>
          <w:szCs w:val="22"/>
        </w:rPr>
        <w:t>6</w:t>
      </w:r>
      <w:r w:rsidRPr="0006495D">
        <w:rPr>
          <w:rFonts w:cs="Arial"/>
          <w:szCs w:val="22"/>
        </w:rPr>
        <w:t>,</w:t>
      </w:r>
      <w:r w:rsidRPr="002E571A">
        <w:rPr>
          <w:rFonts w:cs="Arial"/>
          <w:szCs w:val="22"/>
        </w:rPr>
        <w:t xml:space="preserve"> подписанная уполномоченным лицом и заверенная печатью участника закупки);</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 xml:space="preserve">Справка об опыте работы за последние </w:t>
      </w:r>
      <w:r w:rsidR="00F91E59">
        <w:rPr>
          <w:rFonts w:cs="Arial"/>
          <w:szCs w:val="22"/>
        </w:rPr>
        <w:t>3 года</w:t>
      </w:r>
      <w:r w:rsidRPr="00911C30">
        <w:rPr>
          <w:rFonts w:cs="Arial"/>
          <w:szCs w:val="22"/>
        </w:rPr>
        <w:t xml:space="preserve">, за подписью руководителя организации (Форма </w:t>
      </w:r>
      <w:r w:rsidR="009A48A3">
        <w:rPr>
          <w:rFonts w:cs="Arial"/>
          <w:szCs w:val="22"/>
        </w:rPr>
        <w:t>7</w:t>
      </w:r>
      <w:r w:rsidR="00F91E59">
        <w:rPr>
          <w:rFonts w:cs="Arial"/>
          <w:szCs w:val="22"/>
        </w:rPr>
        <w:t>)</w:t>
      </w:r>
      <w:r w:rsidRPr="00911C30">
        <w:rPr>
          <w:rFonts w:cs="Arial"/>
          <w:szCs w:val="22"/>
        </w:rPr>
        <w:t>;</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w:t>
      </w:r>
      <w:r w:rsidRPr="009A48A3">
        <w:rPr>
          <w:rFonts w:cs="Arial"/>
          <w:szCs w:val="22"/>
        </w:rPr>
        <w:t xml:space="preserve">(Форма </w:t>
      </w:r>
      <w:r w:rsidR="009A48A3">
        <w:rPr>
          <w:rFonts w:cs="Arial"/>
          <w:szCs w:val="22"/>
        </w:rPr>
        <w:t>8</w:t>
      </w:r>
      <w:r w:rsidRPr="009A48A3">
        <w:rPr>
          <w:rFonts w:cs="Arial"/>
          <w:szCs w:val="22"/>
        </w:rPr>
        <w:t>);</w:t>
      </w:r>
    </w:p>
    <w:p w:rsidR="00911C30" w:rsidRPr="00F91E59" w:rsidRDefault="00F91E59" w:rsidP="00911C30">
      <w:pPr>
        <w:pStyle w:val="a6"/>
        <w:numPr>
          <w:ilvl w:val="0"/>
          <w:numId w:val="2"/>
        </w:numPr>
        <w:tabs>
          <w:tab w:val="left" w:pos="1418"/>
        </w:tabs>
        <w:ind w:left="1418" w:hanging="341"/>
        <w:contextualSpacing w:val="0"/>
        <w:jc w:val="both"/>
        <w:rPr>
          <w:szCs w:val="22"/>
        </w:rPr>
      </w:pPr>
      <w:r w:rsidRPr="00F91E59">
        <w:rPr>
          <w:szCs w:val="22"/>
        </w:rPr>
        <w:t>Копии сертификатов (уровня Премиум), подтверждающих полномочия на проведение гарантийного и постгарантийного обслуживания техники фирмы-производителя Stihl</w:t>
      </w:r>
      <w:r w:rsidR="00911C30" w:rsidRPr="00F91E59">
        <w:rPr>
          <w:szCs w:val="22"/>
        </w:rPr>
        <w:t>;</w:t>
      </w:r>
    </w:p>
    <w:p w:rsidR="00911C30" w:rsidRPr="009A48A3" w:rsidRDefault="009A48A3" w:rsidP="00911C30">
      <w:pPr>
        <w:pStyle w:val="a6"/>
        <w:numPr>
          <w:ilvl w:val="0"/>
          <w:numId w:val="2"/>
        </w:numPr>
        <w:tabs>
          <w:tab w:val="left" w:pos="1418"/>
        </w:tabs>
        <w:ind w:left="1418" w:hanging="341"/>
        <w:contextualSpacing w:val="0"/>
        <w:jc w:val="both"/>
        <w:rPr>
          <w:rFonts w:cs="Arial"/>
          <w:szCs w:val="22"/>
        </w:rPr>
      </w:pPr>
      <w:r w:rsidRPr="009A48A3">
        <w:rPr>
          <w:szCs w:val="22"/>
        </w:rPr>
        <w:t>Справка о наличии производственных мощностей</w:t>
      </w:r>
      <w:r w:rsidR="00911C30" w:rsidRPr="009A48A3">
        <w:rPr>
          <w:szCs w:val="22"/>
        </w:rPr>
        <w:t xml:space="preserve"> (Форма</w:t>
      </w:r>
      <w:r w:rsidR="00911C30" w:rsidRPr="009A48A3">
        <w:rPr>
          <w:rFonts w:cs="Arial"/>
          <w:szCs w:val="22"/>
        </w:rPr>
        <w:t xml:space="preserve"> </w:t>
      </w:r>
      <w:r w:rsidRPr="009A48A3">
        <w:rPr>
          <w:rFonts w:cs="Arial"/>
          <w:szCs w:val="22"/>
        </w:rPr>
        <w:t>9</w:t>
      </w:r>
      <w:r w:rsidR="00911C30" w:rsidRPr="009A48A3">
        <w:rPr>
          <w:rFonts w:cs="Arial"/>
          <w:szCs w:val="22"/>
        </w:rPr>
        <w:t>);</w:t>
      </w:r>
    </w:p>
    <w:p w:rsidR="00911C30" w:rsidRP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Перечень субподрядных организаций, привлекаемых для данного вида деятельности (с указанием % субподряда);</w:t>
      </w:r>
    </w:p>
    <w:p w:rsidR="00911C30" w:rsidRDefault="00911C30" w:rsidP="00911C30">
      <w:pPr>
        <w:pStyle w:val="a6"/>
        <w:numPr>
          <w:ilvl w:val="0"/>
          <w:numId w:val="2"/>
        </w:numPr>
        <w:tabs>
          <w:tab w:val="left" w:pos="1418"/>
        </w:tabs>
        <w:ind w:left="1418" w:hanging="341"/>
        <w:contextualSpacing w:val="0"/>
        <w:jc w:val="both"/>
        <w:rPr>
          <w:rFonts w:cs="Arial"/>
          <w:szCs w:val="22"/>
        </w:rPr>
      </w:pPr>
      <w:r w:rsidRPr="00911C30">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B236F6" w:rsidRPr="001342E4" w:rsidRDefault="00B236F6" w:rsidP="00B236F6">
      <w:pPr>
        <w:pStyle w:val="a6"/>
        <w:numPr>
          <w:ilvl w:val="0"/>
          <w:numId w:val="2"/>
        </w:numPr>
        <w:tabs>
          <w:tab w:val="left" w:pos="1418"/>
        </w:tabs>
        <w:ind w:left="1418" w:hanging="341"/>
        <w:contextualSpacing w:val="0"/>
        <w:jc w:val="both"/>
        <w:rPr>
          <w:rFonts w:cs="Arial"/>
          <w:szCs w:val="22"/>
        </w:rPr>
      </w:pPr>
      <w:r w:rsidRPr="001342E4">
        <w:rPr>
          <w:rFonts w:cs="Arial"/>
          <w:szCs w:val="22"/>
        </w:rPr>
        <w:t>Письмо (в свободной форме) за подписью руководителя организации об отсутствии</w:t>
      </w:r>
      <w:r w:rsidRPr="001342E4">
        <w:rPr>
          <w:szCs w:val="22"/>
        </w:rPr>
        <w:t xml:space="preserve"> на дату публикации ПДО неурегулированных претензий со стороны ОАО «Славнефть-ЯНОС».</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Pr>
          <w:rFonts w:cs="Arial"/>
          <w:szCs w:val="22"/>
        </w:rPr>
        <w:t>менее 4 (ч</w:t>
      </w:r>
      <w:r w:rsidRPr="002E571A">
        <w:rPr>
          <w:rFonts w:cs="Arial"/>
          <w:szCs w:val="22"/>
        </w:rPr>
        <w:t>етырех) месяцев после даты окончания приема оферт;</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технической части оферты </w:t>
      </w:r>
      <w:r w:rsidRPr="002E571A">
        <w:rPr>
          <w:rFonts w:cs="Arial"/>
          <w:szCs w:val="22"/>
        </w:rPr>
        <w:t>(подписанная уполномоченным лицом и заверенная печатью участника закупки)</w:t>
      </w:r>
      <w:r w:rsidR="00BE0950">
        <w:rPr>
          <w:rFonts w:cs="Arial"/>
        </w:rPr>
        <w:t>.</w:t>
      </w:r>
    </w:p>
    <w:p w:rsidR="00DE7BED" w:rsidRPr="002E571A" w:rsidRDefault="00DE7BED" w:rsidP="00DE7BED">
      <w:pPr>
        <w:ind w:firstLine="720"/>
        <w:jc w:val="both"/>
        <w:rPr>
          <w:rFonts w:cs="Arial"/>
          <w:szCs w:val="22"/>
        </w:rPr>
      </w:pPr>
      <w:r w:rsidRPr="002E571A">
        <w:rPr>
          <w:rFonts w:cs="Arial"/>
          <w:szCs w:val="22"/>
        </w:rPr>
        <w:t>коммерческая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Предложение о заключении договора с указанием цен, стоимости </w:t>
      </w:r>
      <w:r w:rsidRPr="001D2186">
        <w:rPr>
          <w:rFonts w:cs="Arial"/>
          <w:szCs w:val="22"/>
        </w:rPr>
        <w:t>(форма 5,</w:t>
      </w:r>
      <w:r w:rsidRPr="002E571A">
        <w:rPr>
          <w:rFonts w:cs="Arial"/>
          <w:szCs w:val="22"/>
        </w:rPr>
        <w:t xml:space="preserve"> подписанная уполномоченным лицом и заверенная печатью участника закупки);</w:t>
      </w:r>
    </w:p>
    <w:p w:rsidR="00DE7BED" w:rsidRPr="001179ED" w:rsidRDefault="0087067B" w:rsidP="00DE7BED">
      <w:pPr>
        <w:pStyle w:val="a6"/>
        <w:numPr>
          <w:ilvl w:val="0"/>
          <w:numId w:val="2"/>
        </w:numPr>
        <w:tabs>
          <w:tab w:val="left" w:pos="1418"/>
        </w:tabs>
        <w:ind w:left="1418" w:hanging="341"/>
        <w:contextualSpacing w:val="0"/>
        <w:jc w:val="both"/>
        <w:rPr>
          <w:rFonts w:cs="Arial"/>
          <w:szCs w:val="22"/>
        </w:rPr>
      </w:pPr>
      <w:r w:rsidRPr="001179ED">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1179ED">
        <w:rPr>
          <w:rFonts w:cs="Arial"/>
          <w:szCs w:val="22"/>
        </w:rPr>
        <w:t>(Форма 3</w:t>
      </w:r>
      <w:r w:rsidRPr="001179ED">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45784">
        <w:rPr>
          <w:rFonts w:cs="Arial"/>
          <w:szCs w:val="22"/>
        </w:rPr>
        <w:t xml:space="preserve">на ПДО </w:t>
      </w:r>
      <w:r w:rsidR="003523B8" w:rsidRPr="00245784">
        <w:rPr>
          <w:rFonts w:cs="Arial"/>
          <w:szCs w:val="22"/>
        </w:rPr>
        <w:t>№</w:t>
      </w:r>
      <w:r w:rsidR="004F5F7B">
        <w:rPr>
          <w:rFonts w:cs="Arial"/>
          <w:szCs w:val="22"/>
        </w:rPr>
        <w:t>00</w:t>
      </w:r>
      <w:r w:rsidR="00C35D49">
        <w:rPr>
          <w:rFonts w:cs="Arial"/>
          <w:szCs w:val="22"/>
        </w:rPr>
        <w:t>8</w:t>
      </w:r>
      <w:r w:rsidR="003523B8" w:rsidRPr="00245784">
        <w:rPr>
          <w:rFonts w:cs="Arial"/>
          <w:szCs w:val="22"/>
        </w:rPr>
        <w:t>-КР-</w:t>
      </w:r>
      <w:r w:rsidR="003523B8" w:rsidRPr="00377ACB">
        <w:rPr>
          <w:rFonts w:cs="Arial"/>
          <w:szCs w:val="22"/>
        </w:rPr>
        <w:t>201</w:t>
      </w:r>
      <w:r w:rsidR="004F5F7B">
        <w:rPr>
          <w:rFonts w:cs="Arial"/>
          <w:szCs w:val="22"/>
        </w:rPr>
        <w:t>6</w:t>
      </w:r>
      <w:r w:rsidRPr="00F77D3A">
        <w:rPr>
          <w:rFonts w:cs="Arial"/>
          <w:color w:val="FF0000"/>
          <w:szCs w:val="22"/>
        </w:rPr>
        <w:t xml:space="preserve"> </w:t>
      </w:r>
      <w:r w:rsidRPr="00C35D49">
        <w:rPr>
          <w:rFonts w:cs="Arial"/>
          <w:szCs w:val="22"/>
        </w:rPr>
        <w:t xml:space="preserve">от </w:t>
      </w:r>
      <w:r w:rsidR="00C35D49" w:rsidRPr="00C35D49">
        <w:rPr>
          <w:rFonts w:cs="Arial"/>
          <w:szCs w:val="22"/>
        </w:rPr>
        <w:t>«03» февраля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23752">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C35D49">
        <w:rPr>
          <w:rFonts w:cs="Arial"/>
          <w:b/>
          <w:szCs w:val="22"/>
        </w:rPr>
        <w:t>03</w:t>
      </w:r>
      <w:r w:rsidRPr="002E571A">
        <w:rPr>
          <w:rFonts w:cs="Arial"/>
          <w:b/>
          <w:szCs w:val="22"/>
        </w:rPr>
        <w:t xml:space="preserve">» </w:t>
      </w:r>
      <w:r w:rsidR="00C35D49">
        <w:rPr>
          <w:rFonts w:cs="Arial"/>
          <w:b/>
          <w:szCs w:val="22"/>
        </w:rPr>
        <w:t>февраля</w:t>
      </w:r>
      <w:r w:rsidRPr="002E571A">
        <w:rPr>
          <w:rFonts w:cs="Arial"/>
          <w:b/>
          <w:szCs w:val="22"/>
        </w:rPr>
        <w:t xml:space="preserve"> </w:t>
      </w:r>
      <w:r w:rsidR="00C35D49">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C35D49">
        <w:rPr>
          <w:rFonts w:cs="Arial"/>
          <w:b/>
          <w:szCs w:val="22"/>
        </w:rPr>
        <w:t>16:00</w:t>
      </w:r>
      <w:r w:rsidRPr="002E571A">
        <w:rPr>
          <w:rFonts w:cs="Arial"/>
          <w:b/>
          <w:szCs w:val="22"/>
        </w:rPr>
        <w:t xml:space="preserve"> «</w:t>
      </w:r>
      <w:r w:rsidR="00C35D49">
        <w:rPr>
          <w:rFonts w:cs="Arial"/>
          <w:b/>
          <w:szCs w:val="22"/>
        </w:rPr>
        <w:t>17</w:t>
      </w:r>
      <w:r w:rsidRPr="002E571A">
        <w:rPr>
          <w:rFonts w:cs="Arial"/>
          <w:b/>
          <w:szCs w:val="22"/>
        </w:rPr>
        <w:t xml:space="preserve">» </w:t>
      </w:r>
      <w:r w:rsidR="00C35D49">
        <w:rPr>
          <w:rFonts w:cs="Arial"/>
          <w:b/>
          <w:szCs w:val="22"/>
        </w:rPr>
        <w:t>февраля</w:t>
      </w:r>
      <w:r w:rsidRPr="002E571A">
        <w:rPr>
          <w:rFonts w:cs="Arial"/>
          <w:b/>
          <w:szCs w:val="22"/>
        </w:rPr>
        <w:t xml:space="preserve"> </w:t>
      </w:r>
      <w:r w:rsidR="00C35D49">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C35D49">
        <w:rPr>
          <w:rFonts w:cs="Arial"/>
          <w:b/>
          <w:szCs w:val="22"/>
        </w:rPr>
        <w:t>30</w:t>
      </w:r>
      <w:r w:rsidRPr="002E571A">
        <w:rPr>
          <w:rFonts w:cs="Arial"/>
          <w:b/>
          <w:szCs w:val="22"/>
        </w:rPr>
        <w:t xml:space="preserve">» </w:t>
      </w:r>
      <w:r w:rsidR="00C35D49">
        <w:rPr>
          <w:rFonts w:cs="Arial"/>
          <w:b/>
          <w:szCs w:val="22"/>
        </w:rPr>
        <w:t>апреля</w:t>
      </w:r>
      <w:r w:rsidRPr="002E571A">
        <w:rPr>
          <w:rFonts w:cs="Arial"/>
          <w:b/>
          <w:szCs w:val="22"/>
        </w:rPr>
        <w:t xml:space="preserve"> </w:t>
      </w:r>
      <w:r w:rsidR="00C35D49">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bookmarkStart w:id="0" w:name="_GoBack"/>
      <w:bookmarkEnd w:id="0"/>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w:t>
      </w:r>
      <w:r w:rsidR="00C35D49">
        <w:rPr>
          <w:rFonts w:cs="Arial"/>
          <w:szCs w:val="22"/>
        </w:rPr>
        <w:t>ожения, полученные не позднее «15</w:t>
      </w:r>
      <w:r w:rsidRPr="002E571A">
        <w:rPr>
          <w:rFonts w:cs="Arial"/>
          <w:szCs w:val="22"/>
        </w:rPr>
        <w:t xml:space="preserve">» </w:t>
      </w:r>
      <w:r w:rsidR="00C35D49">
        <w:rPr>
          <w:rFonts w:cs="Arial"/>
          <w:szCs w:val="22"/>
        </w:rPr>
        <w:t>февраля</w:t>
      </w:r>
      <w:r w:rsidRPr="002E571A">
        <w:rPr>
          <w:rFonts w:cs="Arial"/>
          <w:szCs w:val="22"/>
        </w:rPr>
        <w:t xml:space="preserve"> </w:t>
      </w:r>
      <w:r w:rsidR="00C35D49">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8"/>
          <w:rFonts w:cs="Arial"/>
        </w:rPr>
      </w:pPr>
      <w:r w:rsidRPr="006C094E">
        <w:rPr>
          <w:rFonts w:cs="Arial"/>
          <w:szCs w:val="22"/>
        </w:rPr>
        <w:t>Контактные данные: телефон: (4852) 49-87-31, факс (4852) 49-93-02, E-mail:</w:t>
      </w:r>
      <w:r w:rsidRPr="004F7388">
        <w:rPr>
          <w:rFonts w:cs="Arial"/>
        </w:rPr>
        <w:t xml:space="preserve"> </w:t>
      </w:r>
      <w:hyperlink r:id="rId8"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C35D49" w:rsidP="00DE7BED">
      <w:pPr>
        <w:ind w:firstLine="708"/>
        <w:jc w:val="both"/>
        <w:rPr>
          <w:rFonts w:cs="Arial"/>
          <w:szCs w:val="22"/>
        </w:rPr>
      </w:pPr>
      <w:r>
        <w:rPr>
          <w:rFonts w:cs="Arial"/>
          <w:szCs w:val="22"/>
        </w:rPr>
        <w:t>Ведущий специалист Тендерного комитета Зимина Надежда Владимировна</w:t>
      </w:r>
    </w:p>
    <w:p w:rsidR="00C35D49" w:rsidRDefault="00C35D49" w:rsidP="00C35D49">
      <w:pPr>
        <w:ind w:firstLine="567"/>
        <w:jc w:val="both"/>
        <w:rPr>
          <w:rStyle w:val="a8"/>
          <w:rFonts w:cs="Arial"/>
        </w:rPr>
      </w:pPr>
      <w:r w:rsidRPr="006C094E">
        <w:rPr>
          <w:rFonts w:cs="Arial"/>
          <w:szCs w:val="22"/>
        </w:rPr>
        <w:t>Контактные данные: телефон: (4852) 49-</w:t>
      </w:r>
      <w:r>
        <w:rPr>
          <w:rFonts w:cs="Arial"/>
          <w:szCs w:val="22"/>
        </w:rPr>
        <w:t>82-64</w:t>
      </w:r>
      <w:r w:rsidRPr="006C094E">
        <w:rPr>
          <w:rFonts w:cs="Arial"/>
          <w:szCs w:val="22"/>
        </w:rPr>
        <w:t>, E-mail:</w:t>
      </w:r>
      <w:r w:rsidRPr="004F7388">
        <w:rPr>
          <w:rFonts w:cs="Arial"/>
        </w:rPr>
        <w:t xml:space="preserve"> </w:t>
      </w:r>
      <w:hyperlink r:id="rId9" w:history="1">
        <w:r w:rsidRPr="005D0470">
          <w:rPr>
            <w:rStyle w:val="a8"/>
            <w:rFonts w:cs="Arial"/>
            <w:lang w:val="en-US"/>
          </w:rPr>
          <w:t>ZiminaNV</w:t>
        </w:r>
        <w:r w:rsidRPr="005D0470">
          <w:rPr>
            <w:rStyle w:val="a8"/>
            <w:rFonts w:cs="Arial"/>
          </w:rPr>
          <w:t>@</w:t>
        </w:r>
        <w:r w:rsidRPr="005D0470">
          <w:rPr>
            <w:rStyle w:val="a8"/>
            <w:rFonts w:cs="Arial"/>
            <w:lang w:val="en-US"/>
          </w:rPr>
          <w:t>yanos</w:t>
        </w:r>
        <w:r w:rsidRPr="005D0470">
          <w:rPr>
            <w:rStyle w:val="a8"/>
            <w:rFonts w:cs="Arial"/>
          </w:rPr>
          <w:t>.</w:t>
        </w:r>
        <w:r w:rsidRPr="005D0470">
          <w:rPr>
            <w:rStyle w:val="a8"/>
            <w:rFonts w:cs="Arial"/>
            <w:lang w:val="en-US"/>
          </w:rPr>
          <w:t>slavneft</w:t>
        </w:r>
        <w:r w:rsidRPr="005D0470">
          <w:rPr>
            <w:rStyle w:val="a8"/>
            <w:rFonts w:cs="Arial"/>
          </w:rPr>
          <w:t>.</w:t>
        </w:r>
        <w:r w:rsidRPr="005D0470">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Pr="00F91E59"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w:t>
      </w:r>
      <w:r w:rsidRPr="00F91E59">
        <w:rPr>
          <w:rFonts w:cs="Arial"/>
          <w:szCs w:val="22"/>
        </w:rPr>
        <w:t>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23752">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B445D7" w:rsidRDefault="00DE7BED" w:rsidP="00DE7BED">
      <w:r w:rsidRPr="00B445D7">
        <w:t xml:space="preserve">Перечень документов в составе Предложения </w:t>
      </w:r>
      <w:r w:rsidRPr="00377ACB">
        <w:t xml:space="preserve">делать </w:t>
      </w:r>
      <w:r w:rsidR="00377ACB" w:rsidRPr="00377ACB">
        <w:t>оферты №</w:t>
      </w:r>
      <w:r w:rsidR="006027EB">
        <w:t>008</w:t>
      </w:r>
      <w:r w:rsidR="00377ACB" w:rsidRPr="00245784">
        <w:t>-</w:t>
      </w:r>
      <w:r w:rsidR="00377ACB">
        <w:t>КР-201</w:t>
      </w:r>
      <w:r w:rsidR="006027EB">
        <w:t>6</w:t>
      </w:r>
      <w:r w:rsidRPr="00B445D7">
        <w:t xml:space="preserve"> от &lt;дата ПДО&gt;:</w:t>
      </w:r>
    </w:p>
    <w:p w:rsidR="00DE7BED" w:rsidRPr="00B445D7" w:rsidRDefault="00DE7BED" w:rsidP="00DE7BED">
      <w:r w:rsidRPr="00B445D7">
        <w:t>1. Извещение о проведении тендера (настоящий документ) в 1 экз.</w:t>
      </w:r>
    </w:p>
    <w:p w:rsidR="00DE7BED" w:rsidRPr="00B445D7" w:rsidRDefault="00DE7BED" w:rsidP="00DE7BED">
      <w:r w:rsidRPr="00B445D7">
        <w:t>2. Требования к предмету оферты в 1 экз.</w:t>
      </w:r>
    </w:p>
    <w:p w:rsidR="00DE7BED" w:rsidRPr="00B445D7" w:rsidRDefault="00DE7BED" w:rsidP="00DE7BED">
      <w:r w:rsidRPr="00B445D7">
        <w:t>3. Проект договора в 1 экз.</w:t>
      </w:r>
    </w:p>
    <w:p w:rsidR="00DE7BED" w:rsidRPr="0006495D" w:rsidRDefault="00DE7BED" w:rsidP="00DE7BED">
      <w:r w:rsidRPr="0006495D">
        <w:t>4. Извещение о согласии сделать оферту  в 1 экз.</w:t>
      </w:r>
    </w:p>
    <w:p w:rsidR="00DE7BED" w:rsidRPr="0006495D" w:rsidRDefault="00DE7BED" w:rsidP="00DE7BED">
      <w:r w:rsidRPr="0006495D">
        <w:t>5. Предложение о заключении договора в 1 экз.</w:t>
      </w:r>
    </w:p>
    <w:p w:rsidR="00DE7BED" w:rsidRPr="0006495D" w:rsidRDefault="0006495D" w:rsidP="00DE7BED">
      <w:r w:rsidRPr="0006495D">
        <w:t>6</w:t>
      </w:r>
      <w:r w:rsidR="00DE7BED" w:rsidRPr="0006495D">
        <w:t>. Форма «Перечень аффилированных организаций» в 1 экз.</w:t>
      </w:r>
    </w:p>
    <w:p w:rsidR="00923CDA" w:rsidRPr="0006495D" w:rsidRDefault="00923CDA" w:rsidP="00923CDA">
      <w:r>
        <w:rPr>
          <w:rFonts w:cs="Arial"/>
          <w:szCs w:val="22"/>
        </w:rPr>
        <w:t xml:space="preserve">7. </w:t>
      </w:r>
      <w:r w:rsidRPr="00911C30">
        <w:rPr>
          <w:rFonts w:cs="Arial"/>
          <w:szCs w:val="22"/>
        </w:rPr>
        <w:t>Справка об оп</w:t>
      </w:r>
      <w:r>
        <w:rPr>
          <w:rFonts w:cs="Arial"/>
          <w:szCs w:val="22"/>
        </w:rPr>
        <w:t xml:space="preserve">ыте работы за последние </w:t>
      </w:r>
      <w:r w:rsidR="00F91E59">
        <w:rPr>
          <w:rFonts w:cs="Arial"/>
          <w:szCs w:val="22"/>
        </w:rPr>
        <w:t>3 года</w:t>
      </w:r>
      <w:r>
        <w:rPr>
          <w:rFonts w:cs="Arial"/>
          <w:szCs w:val="22"/>
        </w:rPr>
        <w:t xml:space="preserve"> </w:t>
      </w:r>
      <w:r w:rsidRPr="0006495D">
        <w:t>в 1 экз.</w:t>
      </w:r>
    </w:p>
    <w:p w:rsidR="00DE7BED" w:rsidRPr="00FC1E54" w:rsidRDefault="00923CDA" w:rsidP="00DE7BED">
      <w:pPr>
        <w:rPr>
          <w:rFonts w:cs="Arial"/>
          <w:szCs w:val="22"/>
        </w:rPr>
      </w:pPr>
      <w:r w:rsidRPr="00FC1E54">
        <w:rPr>
          <w:rFonts w:cs="Arial"/>
          <w:szCs w:val="22"/>
        </w:rPr>
        <w:t>8.</w:t>
      </w:r>
      <w:r w:rsidR="00FC1E54" w:rsidRPr="00FC1E54">
        <w:rPr>
          <w:rFonts w:cs="Arial"/>
          <w:szCs w:val="22"/>
        </w:rPr>
        <w:t xml:space="preserve"> </w:t>
      </w:r>
      <w:r w:rsidR="003D4DFB" w:rsidRPr="00EF1336">
        <w:rPr>
          <w:rFonts w:cs="Arial"/>
          <w:szCs w:val="22"/>
        </w:rPr>
        <w:t>Справка о кадровых ресурсах</w:t>
      </w:r>
      <w:r w:rsidR="00FC1E54" w:rsidRPr="00FC1E54">
        <w:rPr>
          <w:rFonts w:cs="Arial"/>
          <w:szCs w:val="22"/>
        </w:rPr>
        <w:t xml:space="preserve"> </w:t>
      </w:r>
      <w:r w:rsidR="00FC1E54" w:rsidRPr="00FC1E54">
        <w:t>в 1 экз.</w:t>
      </w:r>
    </w:p>
    <w:p w:rsidR="00923CDA" w:rsidRPr="00FC1E54" w:rsidRDefault="00923CDA" w:rsidP="00DE7BED">
      <w:pPr>
        <w:rPr>
          <w:rFonts w:cs="Arial"/>
          <w:szCs w:val="22"/>
        </w:rPr>
      </w:pPr>
      <w:r w:rsidRPr="00FC1E54">
        <w:rPr>
          <w:rFonts w:cs="Arial"/>
          <w:szCs w:val="22"/>
        </w:rPr>
        <w:t>9.</w:t>
      </w:r>
      <w:r w:rsidR="00FC1E54" w:rsidRPr="00FC1E54">
        <w:rPr>
          <w:rFonts w:cs="Arial"/>
          <w:szCs w:val="22"/>
        </w:rPr>
        <w:t xml:space="preserve"> Справка о наличии производственных мощностей</w:t>
      </w:r>
      <w:r w:rsidR="00FC1E54" w:rsidRPr="00FC1E54">
        <w:t xml:space="preserve"> в 1 экз.</w:t>
      </w:r>
    </w:p>
    <w:p w:rsidR="00923CDA" w:rsidRPr="00FC1E54" w:rsidRDefault="00FC1E54" w:rsidP="00A47676">
      <w:pPr>
        <w:jc w:val="both"/>
        <w:rPr>
          <w:rFonts w:cs="Arial"/>
          <w:szCs w:val="22"/>
        </w:rPr>
      </w:pPr>
      <w:r w:rsidRPr="00A47676">
        <w:rPr>
          <w:rFonts w:cs="Arial"/>
          <w:szCs w:val="22"/>
        </w:rPr>
        <w:t xml:space="preserve">10. </w:t>
      </w:r>
      <w:r w:rsidR="00A47676" w:rsidRPr="00B930DA">
        <w:rPr>
          <w:rFonts w:cs="Arial"/>
          <w:bCs/>
          <w:szCs w:val="22"/>
        </w:rPr>
        <w:t>Методик</w:t>
      </w:r>
      <w:r w:rsidR="00A47676">
        <w:rPr>
          <w:rFonts w:cs="Arial"/>
          <w:bCs/>
          <w:szCs w:val="22"/>
        </w:rPr>
        <w:t>а</w:t>
      </w:r>
      <w:r w:rsidR="00A47676" w:rsidRPr="00B930DA">
        <w:rPr>
          <w:rFonts w:cs="Arial"/>
          <w:bCs/>
          <w:szCs w:val="22"/>
        </w:rPr>
        <w:t xml:space="preserve"> оценки предложений </w:t>
      </w:r>
      <w:r w:rsidR="00AD5A4A" w:rsidRPr="00B930DA">
        <w:rPr>
          <w:rFonts w:cs="Arial"/>
          <w:bCs/>
          <w:szCs w:val="22"/>
        </w:rPr>
        <w:t>кон</w:t>
      </w:r>
      <w:r w:rsidR="00AD5A4A">
        <w:rPr>
          <w:rFonts w:cs="Arial"/>
          <w:bCs/>
          <w:szCs w:val="22"/>
        </w:rPr>
        <w:t>т</w:t>
      </w:r>
      <w:r w:rsidR="00AD5A4A" w:rsidRPr="00B930DA">
        <w:rPr>
          <w:rFonts w:cs="Arial"/>
          <w:bCs/>
          <w:szCs w:val="22"/>
        </w:rPr>
        <w:t>рагентов</w:t>
      </w:r>
      <w:r w:rsidR="00A47676" w:rsidRPr="00B930DA">
        <w:rPr>
          <w:rFonts w:cs="Arial"/>
          <w:bCs/>
          <w:szCs w:val="22"/>
        </w:rPr>
        <w:t xml:space="preserve"> по техническому обслуживанию и ремонту бензомоторного инструмента ОАО "Славнефть-ЯНОС"</w:t>
      </w:r>
      <w:r w:rsidR="00A47676" w:rsidRPr="00A47676">
        <w:t xml:space="preserve"> </w:t>
      </w:r>
      <w:r w:rsidR="00A47676" w:rsidRPr="00FC1E54">
        <w:t>в 1 экз</w:t>
      </w:r>
      <w:r w:rsidRPr="00A47676">
        <w:rPr>
          <w:rFonts w:cs="Arial"/>
          <w:szCs w:val="22"/>
        </w:rPr>
        <w:t>.</w:t>
      </w:r>
    </w:p>
    <w:p w:rsidR="00FC1E54" w:rsidRDefault="00FC1E54" w:rsidP="00DE7BED">
      <w:pPr>
        <w:rPr>
          <w:rFonts w:cs="Arial"/>
          <w:color w:val="FF0000"/>
          <w:szCs w:val="22"/>
        </w:rPr>
      </w:pPr>
    </w:p>
    <w:p w:rsidR="00EF1336" w:rsidRDefault="00AE32FD" w:rsidP="00B02C27">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r w:rsidR="00EF1336">
        <w:br w:type="page"/>
      </w:r>
    </w:p>
    <w:p w:rsidR="002207E0" w:rsidRDefault="002207E0" w:rsidP="00EF1336">
      <w:pPr>
        <w:jc w:val="right"/>
        <w:rPr>
          <w:rFonts w:cs="Arial"/>
          <w:b/>
          <w:szCs w:val="22"/>
        </w:rPr>
      </w:pPr>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Pr="002E571A"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FA61D3" w:rsidRPr="00FA61D3">
        <w:rPr>
          <w:rFonts w:cs="Arial"/>
          <w:szCs w:val="22"/>
        </w:rPr>
        <w:t xml:space="preserve">выполнение работ </w:t>
      </w:r>
      <w:r w:rsidR="00732C31" w:rsidRPr="00732C31">
        <w:rPr>
          <w:rFonts w:cs="Arial"/>
          <w:szCs w:val="22"/>
        </w:rPr>
        <w:t>по техническому обслуживанию и ремонту бензомоторного инструмента ОАО «Славнефть-ЯНОС»</w:t>
      </w:r>
      <w:r w:rsidRPr="001C7274">
        <w:rPr>
          <w:rFonts w:cs="Arial"/>
          <w:szCs w:val="22"/>
        </w:rPr>
        <w:t>.</w:t>
      </w:r>
    </w:p>
    <w:p w:rsidR="00EF1336" w:rsidRPr="00EF1336" w:rsidRDefault="009B2825" w:rsidP="009B2825">
      <w:pPr>
        <w:jc w:val="both"/>
        <w:rPr>
          <w:rFonts w:cs="Arial"/>
          <w:szCs w:val="22"/>
        </w:rPr>
      </w:pPr>
      <w:r>
        <w:rPr>
          <w:rFonts w:cs="Arial"/>
          <w:szCs w:val="22"/>
        </w:rPr>
        <w:t xml:space="preserve">    </w:t>
      </w:r>
      <w:r w:rsidR="00EF1336" w:rsidRPr="00EF1336">
        <w:rPr>
          <w:rFonts w:cs="Arial"/>
          <w:b/>
          <w:szCs w:val="22"/>
        </w:rPr>
        <w:t xml:space="preserve">Данный предмет выставляется для закупки </w:t>
      </w:r>
      <w:r w:rsidR="00FA61D3">
        <w:rPr>
          <w:rFonts w:cs="Arial"/>
          <w:b/>
          <w:szCs w:val="22"/>
        </w:rPr>
        <w:t>единым лотом.</w:t>
      </w:r>
    </w:p>
    <w:p w:rsidR="00C14B7F" w:rsidRDefault="00EF1336" w:rsidP="00EF1336">
      <w:pPr>
        <w:jc w:val="both"/>
        <w:rPr>
          <w:rFonts w:ascii="Times New Roman" w:hAnsi="Times New Roman"/>
          <w:sz w:val="24"/>
        </w:rPr>
      </w:pPr>
      <w:r w:rsidRPr="00EF1336">
        <w:rPr>
          <w:rFonts w:cs="Arial"/>
          <w:b/>
          <w:szCs w:val="22"/>
          <w:u w:val="single"/>
        </w:rPr>
        <w:t xml:space="preserve">Плановые сроки выполнения работ для </w:t>
      </w:r>
      <w:r>
        <w:rPr>
          <w:rFonts w:cs="Arial"/>
          <w:b/>
          <w:szCs w:val="22"/>
          <w:u w:val="single"/>
        </w:rPr>
        <w:t xml:space="preserve">всех </w:t>
      </w:r>
      <w:r w:rsidRPr="00EF1336">
        <w:rPr>
          <w:rFonts w:cs="Arial"/>
          <w:b/>
          <w:szCs w:val="22"/>
          <w:u w:val="single"/>
        </w:rPr>
        <w:t>лотов:</w:t>
      </w:r>
      <w:r w:rsidRPr="00EF1336">
        <w:rPr>
          <w:rFonts w:cs="Arial"/>
          <w:szCs w:val="22"/>
        </w:rPr>
        <w:t xml:space="preserve"> </w:t>
      </w:r>
      <w:r w:rsidR="00C14B7F" w:rsidRPr="00C14B7F">
        <w:rPr>
          <w:rFonts w:cs="Arial"/>
          <w:color w:val="000000"/>
          <w:szCs w:val="22"/>
        </w:rPr>
        <w:t xml:space="preserve">начало работ – </w:t>
      </w:r>
      <w:r w:rsidR="006027EB" w:rsidRPr="003A5057">
        <w:rPr>
          <w:rFonts w:cs="Arial"/>
          <w:color w:val="000000"/>
          <w:szCs w:val="22"/>
        </w:rPr>
        <w:t>с даты подписания договора</w:t>
      </w:r>
      <w:r w:rsidR="00C14B7F" w:rsidRPr="003A5057">
        <w:rPr>
          <w:rFonts w:cs="Arial"/>
          <w:color w:val="000000"/>
          <w:szCs w:val="22"/>
        </w:rPr>
        <w:t>, окончание работ – январь 2019 г. Окончание работ в целом и отдельных</w:t>
      </w:r>
      <w:r w:rsidR="00C14B7F" w:rsidRPr="00C14B7F">
        <w:rPr>
          <w:rFonts w:cs="Arial"/>
          <w:color w:val="000000"/>
          <w:szCs w:val="22"/>
        </w:rPr>
        <w:t xml:space="preserve"> этапов (в случае их наличия) оформляются двусторонними актами выполненных работ.</w:t>
      </w:r>
    </w:p>
    <w:p w:rsidR="00EF1336" w:rsidRPr="00EF1336" w:rsidRDefault="00EF1336" w:rsidP="00EF1336">
      <w:pPr>
        <w:jc w:val="both"/>
        <w:rPr>
          <w:rFonts w:cs="Arial"/>
          <w:szCs w:val="22"/>
        </w:rPr>
      </w:pPr>
      <w:r w:rsidRPr="00EF1336">
        <w:rPr>
          <w:rFonts w:cs="Arial"/>
          <w:b/>
          <w:szCs w:val="22"/>
          <w:u w:val="single"/>
        </w:rPr>
        <w:t xml:space="preserve">Условия оплаты для </w:t>
      </w:r>
      <w:r>
        <w:rPr>
          <w:rFonts w:cs="Arial"/>
          <w:b/>
          <w:szCs w:val="22"/>
          <w:u w:val="single"/>
        </w:rPr>
        <w:t xml:space="preserve">всех </w:t>
      </w:r>
      <w:r w:rsidRPr="00EF1336">
        <w:rPr>
          <w:rFonts w:cs="Arial"/>
          <w:b/>
          <w:szCs w:val="22"/>
          <w:u w:val="single"/>
        </w:rPr>
        <w:t>лотов</w:t>
      </w:r>
      <w:r w:rsidRPr="00EF1336">
        <w:rPr>
          <w:rFonts w:cs="Arial"/>
          <w:szCs w:val="22"/>
        </w:rPr>
        <w:t>: по предоставленным подписанным актам выполненных работ и счетам–фактурам, с отсрочкой платежа 90 (девяносто) календарных дней.</w:t>
      </w:r>
    </w:p>
    <w:p w:rsidR="00EF1336" w:rsidRPr="00EF1336" w:rsidRDefault="00EF1336" w:rsidP="00EF1336">
      <w:pPr>
        <w:autoSpaceDE w:val="0"/>
        <w:ind w:firstLine="567"/>
        <w:jc w:val="both"/>
        <w:rPr>
          <w:rFonts w:cs="Arial"/>
          <w:szCs w:val="22"/>
        </w:rPr>
      </w:pPr>
      <w:r w:rsidRPr="00EF1336">
        <w:rPr>
          <w:rFonts w:cs="Arial"/>
          <w:szCs w:val="22"/>
        </w:rPr>
        <w:t>Разница в стоимости материалов поставки Подрядчика (возникшая между стоимостью</w:t>
      </w:r>
      <w:r w:rsidRPr="00EF1336">
        <w:rPr>
          <w:rFonts w:cs="Arial"/>
          <w:color w:val="FF0000"/>
          <w:szCs w:val="22"/>
        </w:rPr>
        <w:t xml:space="preserve"> </w:t>
      </w:r>
      <w:r w:rsidRPr="00EF1336">
        <w:rPr>
          <w:rFonts w:cs="Arial"/>
          <w:color w:val="000000"/>
          <w:szCs w:val="22"/>
        </w:rPr>
        <w:t>материалов поставки Подрядчика, согласованной с Заказчиком, и фактической</w:t>
      </w:r>
      <w:r w:rsidRPr="00EF1336">
        <w:rPr>
          <w:rFonts w:cs="Arial"/>
          <w:szCs w:val="22"/>
        </w:rPr>
        <w:t xml:space="preserve"> </w:t>
      </w:r>
      <w:r w:rsidRPr="00EF1336">
        <w:rPr>
          <w:rFonts w:cs="Arial"/>
          <w:color w:val="000000"/>
          <w:szCs w:val="22"/>
        </w:rPr>
        <w:t>стоимостью</w:t>
      </w:r>
      <w:r w:rsidRPr="00EF1336">
        <w:rPr>
          <w:rFonts w:cs="Arial"/>
          <w:szCs w:val="22"/>
        </w:rPr>
        <w:t xml:space="preserve"> приобретенных Подрядчиком материалов) оплате Заказчиком не подлежит.</w:t>
      </w:r>
    </w:p>
    <w:p w:rsidR="00EF1336" w:rsidRPr="00EF1336" w:rsidRDefault="00EF1336" w:rsidP="00EF1336">
      <w:pPr>
        <w:autoSpaceDE w:val="0"/>
        <w:ind w:firstLine="567"/>
        <w:jc w:val="both"/>
        <w:rPr>
          <w:rFonts w:cs="Arial"/>
          <w:szCs w:val="22"/>
        </w:rPr>
      </w:pPr>
      <w:r w:rsidRPr="00EF1336">
        <w:rPr>
          <w:rFonts w:cs="Arial"/>
          <w:szCs w:val="22"/>
        </w:rPr>
        <w:t xml:space="preserve">Виды работ указаны в </w:t>
      </w:r>
      <w:r w:rsidR="009A5468">
        <w:rPr>
          <w:rFonts w:cs="Arial"/>
          <w:color w:val="000000"/>
          <w:szCs w:val="22"/>
        </w:rPr>
        <w:t>(Приложение №</w:t>
      </w:r>
      <w:r w:rsidRPr="00EF1336">
        <w:rPr>
          <w:rFonts w:cs="Arial"/>
          <w:color w:val="000000"/>
          <w:szCs w:val="22"/>
        </w:rPr>
        <w:t>1 к проектам Договора)</w:t>
      </w:r>
      <w:r w:rsidRPr="00EF1336">
        <w:rPr>
          <w:rFonts w:cs="Arial"/>
          <w:szCs w:val="22"/>
        </w:rPr>
        <w:t>.</w:t>
      </w:r>
    </w:p>
    <w:p w:rsidR="00C14B7F" w:rsidRPr="00C14B7F" w:rsidRDefault="00C14B7F" w:rsidP="00C14B7F">
      <w:pPr>
        <w:autoSpaceDE w:val="0"/>
        <w:ind w:firstLine="567"/>
        <w:jc w:val="both"/>
        <w:rPr>
          <w:rFonts w:cs="Arial"/>
          <w:szCs w:val="22"/>
        </w:rPr>
      </w:pPr>
      <w:r w:rsidRPr="00C14B7F">
        <w:rPr>
          <w:rFonts w:cs="Arial"/>
          <w:szCs w:val="22"/>
        </w:rPr>
        <w:t xml:space="preserve">Объемы и виды работ будут определяться в соответствии с </w:t>
      </w:r>
      <w:r w:rsidR="00641003">
        <w:rPr>
          <w:rFonts w:cs="Arial"/>
          <w:szCs w:val="22"/>
        </w:rPr>
        <w:t>Приложениями №</w:t>
      </w:r>
      <w:r w:rsidRPr="00C14B7F">
        <w:rPr>
          <w:rFonts w:cs="Arial"/>
          <w:szCs w:val="22"/>
        </w:rPr>
        <w:t xml:space="preserve">1,2. Стоимость таких работ будет определяться утвержденными Заказчиком Расценками по техническому обслуживанию и ремонту бензомоторного инструмента ОАО «Славнефть-ЯНОС» (Приложение </w:t>
      </w:r>
      <w:r>
        <w:rPr>
          <w:rFonts w:cs="Arial"/>
          <w:szCs w:val="22"/>
        </w:rPr>
        <w:t>№</w:t>
      </w:r>
      <w:r w:rsidRPr="00C14B7F">
        <w:rPr>
          <w:rFonts w:cs="Arial"/>
          <w:szCs w:val="22"/>
        </w:rPr>
        <w:t>1  к проекту Договора).</w:t>
      </w:r>
    </w:p>
    <w:p w:rsidR="00C14B7F" w:rsidRPr="00C14B7F" w:rsidRDefault="00C14B7F" w:rsidP="00C14B7F">
      <w:pPr>
        <w:autoSpaceDE w:val="0"/>
        <w:ind w:firstLine="567"/>
        <w:jc w:val="both"/>
        <w:rPr>
          <w:rFonts w:cs="Arial"/>
          <w:szCs w:val="22"/>
        </w:rPr>
      </w:pPr>
      <w:r w:rsidRPr="00C14B7F">
        <w:rPr>
          <w:rFonts w:cs="Arial"/>
          <w:szCs w:val="22"/>
        </w:rPr>
        <w:t>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C14B7F" w:rsidRPr="00C14B7F" w:rsidRDefault="00C14B7F" w:rsidP="00C14B7F">
      <w:pPr>
        <w:autoSpaceDE w:val="0"/>
        <w:ind w:firstLine="567"/>
        <w:jc w:val="both"/>
        <w:rPr>
          <w:rFonts w:cs="Arial"/>
          <w:szCs w:val="22"/>
        </w:rPr>
      </w:pPr>
      <w:r w:rsidRPr="00C14B7F">
        <w:rPr>
          <w:rFonts w:cs="Arial"/>
          <w:szCs w:val="22"/>
        </w:rPr>
        <w:t>Стоимость опциона - не более 30 % от стоимости работ по Договору, указанной в п. 3.1.</w:t>
      </w:r>
    </w:p>
    <w:p w:rsidR="00C14B7F" w:rsidRPr="00C14B7F" w:rsidRDefault="00C14B7F" w:rsidP="00C14B7F">
      <w:pPr>
        <w:autoSpaceDE w:val="0"/>
        <w:ind w:firstLine="567"/>
        <w:jc w:val="both"/>
        <w:rPr>
          <w:rFonts w:cs="Arial"/>
          <w:szCs w:val="22"/>
        </w:rPr>
      </w:pPr>
      <w:r w:rsidRPr="00C14B7F">
        <w:rPr>
          <w:rFonts w:cs="Arial"/>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Расценок по техническому обслуживанию и ремонту бензомоторного инструмента ОАО «Славнефть-ЯНОС»</w:t>
      </w:r>
      <w:r>
        <w:rPr>
          <w:rFonts w:cs="Arial"/>
          <w:szCs w:val="22"/>
        </w:rPr>
        <w:t xml:space="preserve"> (Приложение №</w:t>
      </w:r>
      <w:r w:rsidRPr="00C14B7F">
        <w:rPr>
          <w:rFonts w:cs="Arial"/>
          <w:szCs w:val="22"/>
        </w:rPr>
        <w:t>1 к Договору), условий оплаты.</w:t>
      </w:r>
    </w:p>
    <w:p w:rsidR="00EF1336" w:rsidRPr="00EF1336" w:rsidRDefault="00EF1336" w:rsidP="00EF1336">
      <w:pPr>
        <w:autoSpaceDE w:val="0"/>
        <w:spacing w:after="120"/>
        <w:jc w:val="both"/>
        <w:rPr>
          <w:rFonts w:cs="Arial"/>
          <w:b/>
          <w:iCs/>
          <w:szCs w:val="22"/>
        </w:rPr>
      </w:pPr>
      <w:r w:rsidRPr="00EF1336">
        <w:rPr>
          <w:rFonts w:cs="Arial"/>
          <w:b/>
          <w:iCs/>
          <w:szCs w:val="22"/>
        </w:rPr>
        <w:t xml:space="preserve">2. Основные требования к продукту для </w:t>
      </w:r>
      <w:r w:rsidR="009A5468">
        <w:rPr>
          <w:rFonts w:cs="Arial"/>
          <w:b/>
          <w:iCs/>
          <w:szCs w:val="22"/>
        </w:rPr>
        <w:t>всех лотов</w:t>
      </w:r>
      <w:r w:rsidRPr="00EF1336">
        <w:rPr>
          <w:rFonts w:cs="Arial"/>
          <w:b/>
          <w:iCs/>
          <w:szCs w:val="22"/>
        </w:rPr>
        <w:t>.</w:t>
      </w:r>
    </w:p>
    <w:p w:rsidR="00EF1336" w:rsidRPr="002207E0" w:rsidRDefault="002207E0" w:rsidP="00EF1336">
      <w:pPr>
        <w:autoSpaceDE w:val="0"/>
        <w:spacing w:after="120"/>
        <w:ind w:firstLine="567"/>
        <w:jc w:val="both"/>
        <w:rPr>
          <w:rFonts w:cs="Arial"/>
          <w:szCs w:val="22"/>
        </w:rPr>
      </w:pPr>
      <w:r w:rsidRPr="002207E0">
        <w:rPr>
          <w:rFonts w:cs="Arial"/>
          <w:szCs w:val="22"/>
        </w:rPr>
        <w:t>Работы должны выполняться в соответствии с заданием Заказчика.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EF1336" w:rsidRPr="00EF1336">
        <w:rPr>
          <w:rFonts w:cs="Arial"/>
          <w:szCs w:val="22"/>
        </w:rPr>
        <w:t xml:space="preserve">. </w:t>
      </w:r>
    </w:p>
    <w:p w:rsidR="00EF1336" w:rsidRPr="00EF1336" w:rsidRDefault="00EF1336" w:rsidP="00EF1336">
      <w:pPr>
        <w:ind w:right="57"/>
        <w:jc w:val="both"/>
        <w:rPr>
          <w:rFonts w:cs="Arial"/>
          <w:iCs/>
          <w:szCs w:val="22"/>
        </w:rPr>
      </w:pPr>
      <w:r w:rsidRPr="00EF1336">
        <w:rPr>
          <w:rFonts w:cs="Arial"/>
          <w:b/>
          <w:iCs/>
          <w:szCs w:val="22"/>
        </w:rPr>
        <w:t>2.1</w:t>
      </w:r>
      <w:r w:rsidRPr="00EF1336">
        <w:rPr>
          <w:rFonts w:cs="Arial"/>
          <w:iCs/>
          <w:szCs w:val="22"/>
        </w:rPr>
        <w:t xml:space="preserve">  </w:t>
      </w:r>
      <w:r w:rsidRPr="00EF1336">
        <w:rPr>
          <w:rFonts w:cs="Arial"/>
          <w:b/>
          <w:iCs/>
          <w:szCs w:val="22"/>
        </w:rPr>
        <w:t xml:space="preserve">Общие требования для </w:t>
      </w:r>
      <w:r w:rsidR="00405EFA">
        <w:rPr>
          <w:rFonts w:cs="Arial"/>
          <w:b/>
          <w:iCs/>
          <w:szCs w:val="22"/>
        </w:rPr>
        <w:t xml:space="preserve">всех </w:t>
      </w:r>
      <w:r w:rsidRPr="00EF1336">
        <w:rPr>
          <w:rFonts w:cs="Arial"/>
          <w:b/>
          <w:iCs/>
          <w:szCs w:val="22"/>
        </w:rPr>
        <w:t>лотов:</w:t>
      </w:r>
      <w:r w:rsidRPr="00EF1336">
        <w:rPr>
          <w:rFonts w:cs="Arial"/>
          <w:iCs/>
          <w:szCs w:val="22"/>
        </w:rPr>
        <w:t xml:space="preserve"> </w:t>
      </w:r>
    </w:p>
    <w:p w:rsidR="002207E0" w:rsidRPr="002207E0" w:rsidRDefault="002207E0" w:rsidP="002207E0">
      <w:pPr>
        <w:pStyle w:val="a9"/>
        <w:tabs>
          <w:tab w:val="clear" w:pos="4677"/>
          <w:tab w:val="clear" w:pos="9355"/>
        </w:tabs>
        <w:ind w:firstLine="567"/>
        <w:jc w:val="both"/>
        <w:rPr>
          <w:rFonts w:ascii="Arial" w:hAnsi="Arial" w:cs="Arial"/>
          <w:sz w:val="22"/>
          <w:szCs w:val="22"/>
          <w:lang w:eastAsia="ru-RU"/>
        </w:rPr>
      </w:pPr>
      <w:r w:rsidRPr="002207E0">
        <w:rPr>
          <w:rFonts w:ascii="Arial" w:hAnsi="Arial" w:cs="Arial"/>
          <w:sz w:val="22"/>
          <w:szCs w:val="22"/>
          <w:lang w:eastAsia="ru-RU"/>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инструкций завода-изготовителя.</w:t>
      </w:r>
    </w:p>
    <w:p w:rsidR="002207E0" w:rsidRPr="002207E0" w:rsidRDefault="002207E0" w:rsidP="002207E0">
      <w:pPr>
        <w:autoSpaceDE w:val="0"/>
        <w:spacing w:after="120"/>
        <w:jc w:val="both"/>
        <w:rPr>
          <w:rFonts w:cs="Arial"/>
          <w:szCs w:val="22"/>
        </w:rPr>
      </w:pPr>
      <w:r w:rsidRPr="002207E0">
        <w:rPr>
          <w:rFonts w:cs="Arial"/>
          <w:szCs w:val="22"/>
        </w:rPr>
        <w:t xml:space="preserve">        Осуществлять работы в соответствии с нормативными документами, указанными в п. п. 5.1, 6.1 проекта Договора. Данная документация передается Заказчиком Подрядчику в электронном виде, посредством электронной почты.</w:t>
      </w:r>
    </w:p>
    <w:p w:rsidR="00EF1336" w:rsidRDefault="00EF1336" w:rsidP="00EF1336">
      <w:pPr>
        <w:autoSpaceDE w:val="0"/>
        <w:spacing w:after="120"/>
        <w:jc w:val="both"/>
        <w:rPr>
          <w:rFonts w:cs="Arial"/>
          <w:b/>
          <w:iCs/>
          <w:szCs w:val="22"/>
        </w:rPr>
      </w:pPr>
      <w:r w:rsidRPr="00EF1336">
        <w:rPr>
          <w:rFonts w:cs="Arial"/>
          <w:szCs w:val="22"/>
        </w:rPr>
        <w:t>.</w:t>
      </w:r>
      <w:r w:rsidRPr="00EF1336">
        <w:rPr>
          <w:rFonts w:cs="Arial"/>
          <w:b/>
          <w:iCs/>
          <w:szCs w:val="22"/>
        </w:rPr>
        <w:t>3. Основные требования к Контрагенту.</w:t>
      </w:r>
    </w:p>
    <w:tbl>
      <w:tblPr>
        <w:tblW w:w="101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3498"/>
        <w:gridCol w:w="2697"/>
        <w:gridCol w:w="1526"/>
        <w:gridCol w:w="1858"/>
      </w:tblGrid>
      <w:tr w:rsidR="00D85EB4" w:rsidRPr="002E571A" w:rsidTr="00D70B5D">
        <w:trPr>
          <w:trHeight w:val="690"/>
          <w:tblHeader/>
        </w:trPr>
        <w:tc>
          <w:tcPr>
            <w:tcW w:w="606" w:type="dxa"/>
            <w:shd w:val="clear" w:color="auto" w:fill="D9D9D9"/>
            <w:vAlign w:val="center"/>
            <w:hideMark/>
          </w:tcPr>
          <w:p w:rsidR="00D85EB4" w:rsidRPr="002E571A" w:rsidRDefault="00D85EB4" w:rsidP="004678D1">
            <w:pPr>
              <w:spacing w:before="0"/>
              <w:rPr>
                <w:rFonts w:cs="Arial"/>
                <w:b/>
                <w:bCs/>
                <w:sz w:val="20"/>
                <w:szCs w:val="20"/>
              </w:rPr>
            </w:pPr>
            <w:r w:rsidRPr="002E571A">
              <w:rPr>
                <w:rFonts w:cs="Arial"/>
                <w:b/>
                <w:bCs/>
                <w:sz w:val="20"/>
                <w:szCs w:val="20"/>
              </w:rPr>
              <w:t>№ п/п</w:t>
            </w:r>
          </w:p>
        </w:tc>
        <w:tc>
          <w:tcPr>
            <w:tcW w:w="3498" w:type="dxa"/>
            <w:shd w:val="clear" w:color="auto" w:fill="D9D9D9"/>
            <w:vAlign w:val="center"/>
            <w:hideMark/>
          </w:tcPr>
          <w:p w:rsidR="00D85EB4" w:rsidRPr="002E571A" w:rsidRDefault="00D85EB4" w:rsidP="004678D1">
            <w:pPr>
              <w:spacing w:before="0"/>
              <w:rPr>
                <w:rFonts w:cs="Arial"/>
                <w:b/>
                <w:bCs/>
                <w:sz w:val="20"/>
                <w:szCs w:val="20"/>
              </w:rPr>
            </w:pPr>
            <w:r w:rsidRPr="002E571A">
              <w:rPr>
                <w:rFonts w:cs="Arial"/>
                <w:b/>
                <w:bCs/>
                <w:sz w:val="20"/>
                <w:szCs w:val="20"/>
              </w:rPr>
              <w:t xml:space="preserve">Требование </w:t>
            </w:r>
            <w:r w:rsidRPr="002E571A">
              <w:rPr>
                <w:rFonts w:cs="Arial"/>
                <w:b/>
                <w:bCs/>
                <w:sz w:val="20"/>
                <w:szCs w:val="20"/>
              </w:rPr>
              <w:br/>
              <w:t>(параметр оценки)</w:t>
            </w:r>
          </w:p>
        </w:tc>
        <w:tc>
          <w:tcPr>
            <w:tcW w:w="2697" w:type="dxa"/>
            <w:shd w:val="clear" w:color="auto" w:fill="D9D9D9"/>
            <w:vAlign w:val="center"/>
            <w:hideMark/>
          </w:tcPr>
          <w:p w:rsidR="00D85EB4" w:rsidRPr="002E571A" w:rsidRDefault="00D85EB4" w:rsidP="004678D1">
            <w:pPr>
              <w:spacing w:before="0"/>
              <w:rPr>
                <w:rFonts w:cs="Arial"/>
                <w:b/>
                <w:bCs/>
                <w:sz w:val="20"/>
                <w:szCs w:val="20"/>
              </w:rPr>
            </w:pPr>
            <w:r w:rsidRPr="002E571A">
              <w:rPr>
                <w:rFonts w:cs="Arial"/>
                <w:b/>
                <w:bCs/>
                <w:sz w:val="20"/>
                <w:szCs w:val="20"/>
              </w:rPr>
              <w:t>Документы, подтверждающие соответствия требованию</w:t>
            </w:r>
          </w:p>
        </w:tc>
        <w:tc>
          <w:tcPr>
            <w:tcW w:w="1526" w:type="dxa"/>
            <w:shd w:val="clear" w:color="auto" w:fill="D9D9D9"/>
            <w:vAlign w:val="center"/>
          </w:tcPr>
          <w:p w:rsidR="00D85EB4" w:rsidRPr="00D85EB4" w:rsidRDefault="00D85EB4" w:rsidP="00D85EB4">
            <w:pPr>
              <w:spacing w:before="0"/>
              <w:rPr>
                <w:rFonts w:cs="Arial"/>
                <w:b/>
                <w:bCs/>
                <w:sz w:val="20"/>
                <w:szCs w:val="20"/>
              </w:rPr>
            </w:pPr>
            <w:r w:rsidRPr="00D85EB4">
              <w:rPr>
                <w:rFonts w:cs="Arial"/>
                <w:b/>
                <w:bCs/>
                <w:sz w:val="20"/>
                <w:szCs w:val="20"/>
              </w:rPr>
              <w:t>Единица измерения</w:t>
            </w:r>
          </w:p>
        </w:tc>
        <w:tc>
          <w:tcPr>
            <w:tcW w:w="1858" w:type="dxa"/>
            <w:shd w:val="clear" w:color="auto" w:fill="D9D9D9"/>
            <w:vAlign w:val="center"/>
          </w:tcPr>
          <w:p w:rsidR="00D85EB4" w:rsidRPr="00D85EB4" w:rsidRDefault="00D85EB4" w:rsidP="00D85EB4">
            <w:pPr>
              <w:spacing w:before="0"/>
              <w:rPr>
                <w:rFonts w:cs="Arial"/>
                <w:b/>
                <w:bCs/>
                <w:sz w:val="20"/>
                <w:szCs w:val="20"/>
              </w:rPr>
            </w:pPr>
            <w:r w:rsidRPr="00D85EB4">
              <w:rPr>
                <w:rFonts w:cs="Arial"/>
                <w:b/>
                <w:bCs/>
                <w:sz w:val="20"/>
                <w:szCs w:val="20"/>
              </w:rPr>
              <w:t>Условия соответствия</w:t>
            </w:r>
          </w:p>
        </w:tc>
      </w:tr>
      <w:tr w:rsidR="00D85EB4" w:rsidRPr="002E571A" w:rsidTr="00D70B5D">
        <w:trPr>
          <w:trHeight w:val="179"/>
          <w:tblHeader/>
        </w:trPr>
        <w:tc>
          <w:tcPr>
            <w:tcW w:w="606" w:type="dxa"/>
            <w:shd w:val="clear" w:color="auto" w:fill="D9D9D9"/>
            <w:noWrap/>
            <w:vAlign w:val="center"/>
          </w:tcPr>
          <w:p w:rsidR="00D85EB4" w:rsidRPr="002E571A" w:rsidRDefault="00D85EB4" w:rsidP="00CA76E2">
            <w:pPr>
              <w:rPr>
                <w:rFonts w:cs="Arial"/>
                <w:b/>
                <w:sz w:val="20"/>
                <w:szCs w:val="20"/>
              </w:rPr>
            </w:pPr>
            <w:r w:rsidRPr="002E571A">
              <w:rPr>
                <w:rFonts w:cs="Arial"/>
                <w:b/>
                <w:sz w:val="20"/>
                <w:szCs w:val="20"/>
              </w:rPr>
              <w:t>1</w:t>
            </w:r>
          </w:p>
        </w:tc>
        <w:tc>
          <w:tcPr>
            <w:tcW w:w="3498" w:type="dxa"/>
            <w:shd w:val="clear" w:color="auto" w:fill="D9D9D9"/>
            <w:vAlign w:val="center"/>
          </w:tcPr>
          <w:p w:rsidR="00D85EB4" w:rsidRPr="002E571A" w:rsidRDefault="00D85EB4" w:rsidP="00CA76E2">
            <w:pPr>
              <w:rPr>
                <w:rFonts w:cs="Arial"/>
                <w:b/>
                <w:sz w:val="20"/>
                <w:szCs w:val="20"/>
              </w:rPr>
            </w:pPr>
            <w:r w:rsidRPr="002E571A">
              <w:rPr>
                <w:rFonts w:cs="Arial"/>
                <w:b/>
                <w:sz w:val="20"/>
                <w:szCs w:val="20"/>
              </w:rPr>
              <w:t>2</w:t>
            </w:r>
          </w:p>
        </w:tc>
        <w:tc>
          <w:tcPr>
            <w:tcW w:w="2697" w:type="dxa"/>
            <w:shd w:val="clear" w:color="auto" w:fill="D9D9D9"/>
            <w:vAlign w:val="center"/>
          </w:tcPr>
          <w:p w:rsidR="00D85EB4" w:rsidRPr="002E571A" w:rsidRDefault="00D85EB4" w:rsidP="00CA76E2">
            <w:pPr>
              <w:rPr>
                <w:rFonts w:cs="Arial"/>
                <w:b/>
                <w:sz w:val="20"/>
                <w:szCs w:val="20"/>
              </w:rPr>
            </w:pPr>
            <w:r w:rsidRPr="002E571A">
              <w:rPr>
                <w:rFonts w:cs="Arial"/>
                <w:b/>
                <w:sz w:val="20"/>
                <w:szCs w:val="20"/>
              </w:rPr>
              <w:t>3</w:t>
            </w:r>
          </w:p>
        </w:tc>
        <w:tc>
          <w:tcPr>
            <w:tcW w:w="1526" w:type="dxa"/>
            <w:shd w:val="clear" w:color="auto" w:fill="D9D9D9"/>
            <w:vAlign w:val="center"/>
          </w:tcPr>
          <w:p w:rsidR="00D85EB4" w:rsidRPr="002E571A" w:rsidRDefault="00D85EB4" w:rsidP="00CA76E2">
            <w:pPr>
              <w:rPr>
                <w:rFonts w:cs="Arial"/>
                <w:b/>
                <w:sz w:val="20"/>
                <w:szCs w:val="20"/>
              </w:rPr>
            </w:pPr>
            <w:r>
              <w:rPr>
                <w:rFonts w:cs="Arial"/>
                <w:b/>
                <w:sz w:val="20"/>
                <w:szCs w:val="20"/>
              </w:rPr>
              <w:t>4</w:t>
            </w:r>
          </w:p>
        </w:tc>
        <w:tc>
          <w:tcPr>
            <w:tcW w:w="1858" w:type="dxa"/>
            <w:shd w:val="clear" w:color="auto" w:fill="D9D9D9"/>
            <w:vAlign w:val="center"/>
          </w:tcPr>
          <w:p w:rsidR="00D85EB4" w:rsidRPr="002E571A" w:rsidRDefault="00D85EB4" w:rsidP="00CA76E2">
            <w:pPr>
              <w:rPr>
                <w:rFonts w:cs="Arial"/>
                <w:b/>
                <w:sz w:val="20"/>
                <w:szCs w:val="20"/>
              </w:rPr>
            </w:pPr>
            <w:r>
              <w:rPr>
                <w:rFonts w:cs="Arial"/>
                <w:b/>
                <w:sz w:val="20"/>
                <w:szCs w:val="20"/>
              </w:rPr>
              <w:t>5</w:t>
            </w:r>
          </w:p>
        </w:tc>
      </w:tr>
      <w:tr w:rsidR="00D70B5D" w:rsidRPr="002E571A" w:rsidTr="00D70B5D">
        <w:trPr>
          <w:trHeight w:val="164"/>
        </w:trPr>
        <w:tc>
          <w:tcPr>
            <w:tcW w:w="606" w:type="dxa"/>
            <w:shd w:val="clear" w:color="auto" w:fill="auto"/>
            <w:noWrap/>
            <w:vAlign w:val="center"/>
          </w:tcPr>
          <w:p w:rsidR="00D70B5D" w:rsidRPr="00AE32FD" w:rsidRDefault="00D70B5D" w:rsidP="004678D1">
            <w:pPr>
              <w:rPr>
                <w:rFonts w:cs="Arial"/>
                <w:sz w:val="20"/>
                <w:szCs w:val="20"/>
              </w:rPr>
            </w:pPr>
            <w:r w:rsidRPr="00AE32FD">
              <w:rPr>
                <w:rFonts w:cs="Arial"/>
                <w:sz w:val="20"/>
                <w:szCs w:val="20"/>
              </w:rPr>
              <w:t>1</w:t>
            </w:r>
          </w:p>
        </w:tc>
        <w:tc>
          <w:tcPr>
            <w:tcW w:w="3498" w:type="dxa"/>
            <w:shd w:val="clear" w:color="auto" w:fill="auto"/>
            <w:vAlign w:val="center"/>
          </w:tcPr>
          <w:p w:rsidR="00D70B5D" w:rsidRPr="00F45013" w:rsidRDefault="00D70B5D" w:rsidP="00D70B5D">
            <w:pPr>
              <w:autoSpaceDE w:val="0"/>
              <w:rPr>
                <w:rFonts w:cs="Arial"/>
              </w:rPr>
            </w:pPr>
            <w:r w:rsidRPr="00EF1336">
              <w:rPr>
                <w:rFonts w:cs="Arial"/>
                <w:szCs w:val="22"/>
              </w:rPr>
              <w:t>Опыт выполнения работ</w:t>
            </w:r>
            <w:r w:rsidRPr="00405EFA">
              <w:rPr>
                <w:rFonts w:cs="Arial"/>
                <w:szCs w:val="22"/>
              </w:rPr>
              <w:t xml:space="preserve"> аналогичных предмету закупки,</w:t>
            </w:r>
            <w:r w:rsidRPr="00EF1336">
              <w:rPr>
                <w:rFonts w:cs="Arial"/>
                <w:szCs w:val="22"/>
              </w:rPr>
              <w:t xml:space="preserve"> в объеме и стоимостном выражении соответствующем предм</w:t>
            </w:r>
            <w:r>
              <w:rPr>
                <w:rFonts w:cs="Arial"/>
                <w:szCs w:val="22"/>
              </w:rPr>
              <w:t>ету закупки,</w:t>
            </w:r>
            <w:r w:rsidRPr="00EF1336">
              <w:rPr>
                <w:rFonts w:cs="Arial"/>
                <w:szCs w:val="22"/>
              </w:rPr>
              <w:t xml:space="preserve"> </w:t>
            </w:r>
            <w:r w:rsidRPr="00716C51">
              <w:rPr>
                <w:rFonts w:cs="Arial"/>
                <w:szCs w:val="22"/>
              </w:rPr>
              <w:t>в том числе, но не ограничиваясь, на ОАО «Славнефть-ЯНОС»</w:t>
            </w:r>
            <w:r>
              <w:rPr>
                <w:rFonts w:cs="Arial"/>
                <w:szCs w:val="22"/>
              </w:rPr>
              <w:t>.</w:t>
            </w:r>
          </w:p>
        </w:tc>
        <w:tc>
          <w:tcPr>
            <w:tcW w:w="2697" w:type="dxa"/>
            <w:shd w:val="clear" w:color="auto" w:fill="auto"/>
            <w:vAlign w:val="center"/>
          </w:tcPr>
          <w:p w:rsidR="00D70B5D" w:rsidRPr="002E571A" w:rsidRDefault="00D70B5D" w:rsidP="00D70B5D">
            <w:pPr>
              <w:suppressAutoHyphens/>
              <w:autoSpaceDE w:val="0"/>
              <w:spacing w:before="0"/>
              <w:ind w:left="34"/>
              <w:jc w:val="both"/>
              <w:rPr>
                <w:rFonts w:cs="Arial"/>
                <w:sz w:val="20"/>
                <w:szCs w:val="20"/>
              </w:rPr>
            </w:pPr>
            <w:r w:rsidRPr="00EF1336">
              <w:rPr>
                <w:rFonts w:cs="Arial"/>
                <w:szCs w:val="22"/>
              </w:rPr>
              <w:t xml:space="preserve">Справка об опыте работы за последние 3 года, за подписью руководителя организации (Форма </w:t>
            </w:r>
            <w:r>
              <w:rPr>
                <w:rFonts w:cs="Arial"/>
                <w:szCs w:val="22"/>
              </w:rPr>
              <w:t>7</w:t>
            </w:r>
            <w:r w:rsidRPr="00EF1336">
              <w:rPr>
                <w:rFonts w:cs="Arial"/>
                <w:szCs w:val="22"/>
              </w:rPr>
              <w:t>)</w:t>
            </w:r>
            <w:r w:rsidR="002207E0">
              <w:rPr>
                <w:rFonts w:cs="Arial"/>
                <w:szCs w:val="22"/>
              </w:rPr>
              <w:t>.</w:t>
            </w:r>
          </w:p>
        </w:tc>
        <w:tc>
          <w:tcPr>
            <w:tcW w:w="1526" w:type="dxa"/>
            <w:vAlign w:val="center"/>
          </w:tcPr>
          <w:p w:rsidR="00D70B5D" w:rsidRPr="00EF1336" w:rsidRDefault="00D70B5D" w:rsidP="00B4375C">
            <w:pPr>
              <w:suppressAutoHyphens/>
              <w:autoSpaceDE w:val="0"/>
              <w:spacing w:before="0"/>
              <w:ind w:left="34"/>
              <w:rPr>
                <w:rFonts w:cs="Arial"/>
              </w:rPr>
            </w:pPr>
            <w:r>
              <w:rPr>
                <w:rFonts w:cs="Arial"/>
                <w:szCs w:val="22"/>
              </w:rPr>
              <w:t>лет</w:t>
            </w:r>
          </w:p>
        </w:tc>
        <w:tc>
          <w:tcPr>
            <w:tcW w:w="1858" w:type="dxa"/>
            <w:vAlign w:val="center"/>
          </w:tcPr>
          <w:p w:rsidR="00D70B5D" w:rsidRPr="00EF1336" w:rsidRDefault="00D70B5D" w:rsidP="00B4375C">
            <w:pPr>
              <w:suppressAutoHyphens/>
              <w:autoSpaceDE w:val="0"/>
              <w:spacing w:before="0"/>
              <w:ind w:left="34"/>
              <w:rPr>
                <w:rFonts w:cs="Arial"/>
              </w:rPr>
            </w:pPr>
            <w:r>
              <w:rPr>
                <w:rFonts w:cs="Arial"/>
                <w:szCs w:val="22"/>
              </w:rPr>
              <w:t>3 и более</w:t>
            </w:r>
          </w:p>
        </w:tc>
      </w:tr>
      <w:tr w:rsidR="00635400" w:rsidRPr="002E571A" w:rsidTr="00D70B5D">
        <w:trPr>
          <w:trHeight w:val="164"/>
        </w:trPr>
        <w:tc>
          <w:tcPr>
            <w:tcW w:w="606" w:type="dxa"/>
            <w:shd w:val="clear" w:color="auto" w:fill="auto"/>
            <w:noWrap/>
            <w:vAlign w:val="center"/>
          </w:tcPr>
          <w:p w:rsidR="00635400" w:rsidRPr="002E571A" w:rsidRDefault="00635400" w:rsidP="004316E6">
            <w:pPr>
              <w:rPr>
                <w:rFonts w:cs="Arial"/>
                <w:sz w:val="20"/>
                <w:szCs w:val="20"/>
              </w:rPr>
            </w:pPr>
            <w:r>
              <w:rPr>
                <w:rFonts w:cs="Arial"/>
                <w:sz w:val="20"/>
                <w:szCs w:val="20"/>
              </w:rPr>
              <w:t>2</w:t>
            </w:r>
          </w:p>
        </w:tc>
        <w:tc>
          <w:tcPr>
            <w:tcW w:w="3498" w:type="dxa"/>
            <w:shd w:val="clear" w:color="auto" w:fill="auto"/>
            <w:vAlign w:val="center"/>
          </w:tcPr>
          <w:p w:rsidR="00635400" w:rsidRPr="005367C6" w:rsidRDefault="00635400" w:rsidP="00635400">
            <w:pPr>
              <w:suppressAutoHyphens/>
              <w:autoSpaceDE w:val="0"/>
              <w:spacing w:before="0"/>
              <w:ind w:left="34"/>
              <w:rPr>
                <w:rFonts w:cs="Arial"/>
              </w:rPr>
            </w:pPr>
            <w:r>
              <w:rPr>
                <w:rFonts w:cs="Arial"/>
                <w:szCs w:val="22"/>
              </w:rPr>
              <w:t>Наличие р</w:t>
            </w:r>
            <w:r w:rsidRPr="00904F56">
              <w:rPr>
                <w:rFonts w:cs="Arial"/>
                <w:szCs w:val="22"/>
              </w:rPr>
              <w:t>емонтн</w:t>
            </w:r>
            <w:r>
              <w:rPr>
                <w:rFonts w:cs="Arial"/>
                <w:szCs w:val="22"/>
              </w:rPr>
              <w:t>ой базы</w:t>
            </w:r>
            <w:r w:rsidRPr="00405EFA">
              <w:rPr>
                <w:rFonts w:cs="Arial"/>
                <w:szCs w:val="22"/>
              </w:rPr>
              <w:t xml:space="preserve"> организации, с достаточными производственными мощностями, в непосредственной близости (регионе) или ее аренда</w:t>
            </w:r>
            <w:r w:rsidRPr="00EF1336">
              <w:rPr>
                <w:rFonts w:cs="Arial"/>
                <w:szCs w:val="22"/>
              </w:rPr>
              <w:t xml:space="preserve">. </w:t>
            </w:r>
          </w:p>
        </w:tc>
        <w:tc>
          <w:tcPr>
            <w:tcW w:w="2697" w:type="dxa"/>
            <w:shd w:val="clear" w:color="auto" w:fill="auto"/>
            <w:vAlign w:val="center"/>
          </w:tcPr>
          <w:p w:rsidR="00635400" w:rsidRPr="00B44680" w:rsidRDefault="00635400" w:rsidP="004316E6">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Pr="00B44680">
              <w:rPr>
                <w:rFonts w:cs="Arial"/>
                <w:szCs w:val="22"/>
              </w:rPr>
              <w:t xml:space="preserve"> (Форма </w:t>
            </w:r>
            <w:r>
              <w:rPr>
                <w:rFonts w:cs="Arial"/>
                <w:szCs w:val="22"/>
              </w:rPr>
              <w:t>9</w:t>
            </w:r>
            <w:r w:rsidRPr="00B44680">
              <w:rPr>
                <w:rFonts w:cs="Arial"/>
                <w:szCs w:val="22"/>
              </w:rPr>
              <w:t>).</w:t>
            </w:r>
          </w:p>
          <w:p w:rsidR="00635400" w:rsidRPr="005367C6" w:rsidRDefault="00635400" w:rsidP="004316E6">
            <w:pPr>
              <w:suppressAutoHyphens/>
              <w:autoSpaceDE w:val="0"/>
              <w:spacing w:before="0"/>
              <w:ind w:left="34"/>
              <w:jc w:val="both"/>
              <w:rPr>
                <w:rFonts w:cs="Arial"/>
              </w:rPr>
            </w:pPr>
          </w:p>
        </w:tc>
        <w:tc>
          <w:tcPr>
            <w:tcW w:w="1526" w:type="dxa"/>
            <w:vAlign w:val="center"/>
          </w:tcPr>
          <w:p w:rsidR="00635400" w:rsidRPr="00D85EB4" w:rsidRDefault="00635400" w:rsidP="004316E6">
            <w:pPr>
              <w:numPr>
                <w:ilvl w:val="0"/>
                <w:numId w:val="3"/>
              </w:numPr>
              <w:tabs>
                <w:tab w:val="clear" w:pos="720"/>
                <w:tab w:val="num" w:pos="644"/>
              </w:tabs>
              <w:suppressAutoHyphens/>
              <w:autoSpaceDE w:val="0"/>
              <w:spacing w:before="0"/>
              <w:ind w:left="34"/>
              <w:rPr>
                <w:rFonts w:cs="Arial"/>
              </w:rPr>
            </w:pPr>
            <w:r>
              <w:rPr>
                <w:rFonts w:cs="Arial"/>
                <w:szCs w:val="22"/>
              </w:rPr>
              <w:t>да/н</w:t>
            </w:r>
            <w:r w:rsidRPr="00D85EB4">
              <w:rPr>
                <w:rFonts w:cs="Arial"/>
                <w:szCs w:val="22"/>
              </w:rPr>
              <w:t>ет</w:t>
            </w:r>
          </w:p>
        </w:tc>
        <w:tc>
          <w:tcPr>
            <w:tcW w:w="1858" w:type="dxa"/>
            <w:vAlign w:val="center"/>
          </w:tcPr>
          <w:p w:rsidR="00635400" w:rsidRPr="00EF1336" w:rsidRDefault="00635400" w:rsidP="004316E6">
            <w:pPr>
              <w:numPr>
                <w:ilvl w:val="0"/>
                <w:numId w:val="3"/>
              </w:numPr>
              <w:tabs>
                <w:tab w:val="clear" w:pos="720"/>
                <w:tab w:val="num" w:pos="644"/>
              </w:tabs>
              <w:suppressAutoHyphens/>
              <w:autoSpaceDE w:val="0"/>
              <w:spacing w:before="0"/>
              <w:ind w:left="34"/>
              <w:rPr>
                <w:rFonts w:cs="Arial"/>
              </w:rPr>
            </w:pPr>
            <w:r>
              <w:rPr>
                <w:rFonts w:cs="Arial"/>
                <w:szCs w:val="22"/>
              </w:rPr>
              <w:t>да</w:t>
            </w:r>
          </w:p>
        </w:tc>
      </w:tr>
      <w:tr w:rsidR="00635400" w:rsidRPr="002E571A" w:rsidTr="00D70B5D">
        <w:trPr>
          <w:trHeight w:val="164"/>
        </w:trPr>
        <w:tc>
          <w:tcPr>
            <w:tcW w:w="606" w:type="dxa"/>
            <w:shd w:val="clear" w:color="auto" w:fill="auto"/>
            <w:noWrap/>
            <w:vAlign w:val="center"/>
          </w:tcPr>
          <w:p w:rsidR="00635400" w:rsidRDefault="006C2CBE" w:rsidP="004316E6">
            <w:pPr>
              <w:rPr>
                <w:rFonts w:cs="Arial"/>
                <w:sz w:val="20"/>
                <w:szCs w:val="20"/>
              </w:rPr>
            </w:pPr>
            <w:r>
              <w:rPr>
                <w:rFonts w:cs="Arial"/>
                <w:sz w:val="20"/>
                <w:szCs w:val="20"/>
              </w:rPr>
              <w:t>3</w:t>
            </w:r>
          </w:p>
        </w:tc>
        <w:tc>
          <w:tcPr>
            <w:tcW w:w="3498" w:type="dxa"/>
            <w:shd w:val="clear" w:color="auto" w:fill="auto"/>
            <w:vAlign w:val="center"/>
          </w:tcPr>
          <w:p w:rsidR="00635400" w:rsidRPr="00902A6C" w:rsidRDefault="00902A6C" w:rsidP="00902A6C">
            <w:pPr>
              <w:suppressAutoHyphens/>
              <w:autoSpaceDE w:val="0"/>
              <w:spacing w:before="0"/>
              <w:ind w:left="34"/>
              <w:rPr>
                <w:rFonts w:cs="Arial"/>
              </w:rPr>
            </w:pPr>
            <w:r w:rsidRPr="00902A6C">
              <w:rPr>
                <w:rFonts w:cs="Arial"/>
                <w:szCs w:val="22"/>
              </w:rPr>
              <w:t xml:space="preserve">Возможность качественного </w:t>
            </w:r>
            <w:r w:rsidR="00635400" w:rsidRPr="00902A6C">
              <w:rPr>
                <w:rFonts w:cs="Arial"/>
                <w:szCs w:val="22"/>
              </w:rPr>
              <w:t>проведени</w:t>
            </w:r>
            <w:r w:rsidRPr="00902A6C">
              <w:rPr>
                <w:rFonts w:cs="Arial"/>
                <w:szCs w:val="22"/>
              </w:rPr>
              <w:t>я</w:t>
            </w:r>
            <w:r w:rsidR="00635400" w:rsidRPr="00902A6C">
              <w:rPr>
                <w:rFonts w:cs="Arial"/>
                <w:szCs w:val="22"/>
              </w:rPr>
              <w:t xml:space="preserve"> гарантийного и постгарантийного обслуживания техники фирмы-производителя</w:t>
            </w:r>
          </w:p>
        </w:tc>
        <w:tc>
          <w:tcPr>
            <w:tcW w:w="2697" w:type="dxa"/>
            <w:shd w:val="clear" w:color="auto" w:fill="auto"/>
            <w:vAlign w:val="center"/>
          </w:tcPr>
          <w:p w:rsidR="00635400" w:rsidRPr="009A48A3" w:rsidRDefault="00635400" w:rsidP="004316E6">
            <w:pPr>
              <w:autoSpaceDE w:val="0"/>
              <w:jc w:val="both"/>
              <w:rPr>
                <w:rFonts w:cs="Arial"/>
              </w:rPr>
            </w:pPr>
            <w:r>
              <w:rPr>
                <w:rFonts w:cs="Arial"/>
                <w:szCs w:val="22"/>
              </w:rPr>
              <w:t>Копии сертификатов (уровня Премиум), подтверждающих полномочия</w:t>
            </w:r>
            <w:r w:rsidRPr="00EF1336">
              <w:rPr>
                <w:rFonts w:cs="Arial"/>
                <w:szCs w:val="22"/>
              </w:rPr>
              <w:t xml:space="preserve"> </w:t>
            </w:r>
            <w:r>
              <w:rPr>
                <w:rFonts w:cs="Arial"/>
                <w:szCs w:val="22"/>
              </w:rPr>
              <w:t xml:space="preserve">на проведение гарантийного и постгарантийного обслуживания техники фирмы-производителя </w:t>
            </w:r>
            <w:r w:rsidRPr="00640506">
              <w:rPr>
                <w:rFonts w:cs="Arial"/>
                <w:b/>
                <w:bCs/>
                <w:color w:val="000000"/>
                <w:szCs w:val="22"/>
              </w:rPr>
              <w:t xml:space="preserve">Stihl, </w:t>
            </w:r>
            <w:r w:rsidRPr="00902A6C">
              <w:rPr>
                <w:rFonts w:cs="Arial"/>
                <w:bCs/>
                <w:color w:val="000000"/>
                <w:szCs w:val="22"/>
              </w:rPr>
              <w:t>(</w:t>
            </w:r>
            <w:r w:rsidRPr="00640506">
              <w:rPr>
                <w:rFonts w:cs="Arial"/>
                <w:bCs/>
                <w:color w:val="000000"/>
                <w:szCs w:val="22"/>
              </w:rPr>
              <w:t>исходя из наибольшего количества находящегося в эксплуатации бензоинструмента</w:t>
            </w:r>
            <w:r w:rsidRPr="00640506">
              <w:rPr>
                <w:rFonts w:cs="Arial"/>
                <w:szCs w:val="22"/>
              </w:rPr>
              <w:t>).</w:t>
            </w:r>
          </w:p>
        </w:tc>
        <w:tc>
          <w:tcPr>
            <w:tcW w:w="1526" w:type="dxa"/>
            <w:vAlign w:val="center"/>
          </w:tcPr>
          <w:p w:rsidR="00635400" w:rsidRPr="00D85EB4" w:rsidRDefault="00635400" w:rsidP="004316E6">
            <w:pPr>
              <w:numPr>
                <w:ilvl w:val="0"/>
                <w:numId w:val="3"/>
              </w:numPr>
              <w:tabs>
                <w:tab w:val="clear" w:pos="720"/>
                <w:tab w:val="num" w:pos="644"/>
              </w:tabs>
              <w:suppressAutoHyphens/>
              <w:autoSpaceDE w:val="0"/>
              <w:spacing w:before="0"/>
              <w:ind w:left="34"/>
              <w:rPr>
                <w:rFonts w:cs="Arial"/>
              </w:rPr>
            </w:pPr>
            <w:r>
              <w:rPr>
                <w:rFonts w:cs="Arial"/>
                <w:szCs w:val="22"/>
              </w:rPr>
              <w:t>да/н</w:t>
            </w:r>
            <w:r w:rsidRPr="00D85EB4">
              <w:rPr>
                <w:rFonts w:cs="Arial"/>
                <w:szCs w:val="22"/>
              </w:rPr>
              <w:t>ет</w:t>
            </w:r>
          </w:p>
        </w:tc>
        <w:tc>
          <w:tcPr>
            <w:tcW w:w="1858" w:type="dxa"/>
            <w:vAlign w:val="center"/>
          </w:tcPr>
          <w:p w:rsidR="00635400" w:rsidRPr="00EF1336" w:rsidRDefault="00635400" w:rsidP="004316E6">
            <w:pPr>
              <w:numPr>
                <w:ilvl w:val="0"/>
                <w:numId w:val="3"/>
              </w:numPr>
              <w:tabs>
                <w:tab w:val="clear" w:pos="720"/>
                <w:tab w:val="num" w:pos="644"/>
              </w:tabs>
              <w:suppressAutoHyphens/>
              <w:autoSpaceDE w:val="0"/>
              <w:spacing w:before="0"/>
              <w:ind w:left="34"/>
              <w:rPr>
                <w:rFonts w:cs="Arial"/>
              </w:rPr>
            </w:pPr>
            <w:r>
              <w:rPr>
                <w:rFonts w:cs="Arial"/>
                <w:szCs w:val="22"/>
              </w:rPr>
              <w:t>да</w:t>
            </w:r>
          </w:p>
        </w:tc>
      </w:tr>
      <w:tr w:rsidR="00635400" w:rsidRPr="002E571A" w:rsidTr="00D70B5D">
        <w:trPr>
          <w:trHeight w:val="164"/>
        </w:trPr>
        <w:tc>
          <w:tcPr>
            <w:tcW w:w="606" w:type="dxa"/>
            <w:shd w:val="clear" w:color="auto" w:fill="auto"/>
            <w:noWrap/>
            <w:vAlign w:val="center"/>
          </w:tcPr>
          <w:p w:rsidR="00635400" w:rsidRPr="002E571A" w:rsidRDefault="006C2CBE" w:rsidP="004316E6">
            <w:pPr>
              <w:rPr>
                <w:rFonts w:cs="Arial"/>
                <w:sz w:val="20"/>
                <w:szCs w:val="20"/>
              </w:rPr>
            </w:pPr>
            <w:r>
              <w:rPr>
                <w:rFonts w:cs="Arial"/>
                <w:sz w:val="20"/>
                <w:szCs w:val="20"/>
              </w:rPr>
              <w:t>4</w:t>
            </w:r>
          </w:p>
        </w:tc>
        <w:tc>
          <w:tcPr>
            <w:tcW w:w="3498" w:type="dxa"/>
            <w:shd w:val="clear" w:color="auto" w:fill="auto"/>
            <w:vAlign w:val="center"/>
          </w:tcPr>
          <w:p w:rsidR="00635400" w:rsidRPr="00432D06" w:rsidRDefault="00635400" w:rsidP="004316E6">
            <w:pPr>
              <w:autoSpaceDE w:val="0"/>
              <w:jc w:val="both"/>
              <w:rPr>
                <w:rFonts w:cs="Arial"/>
              </w:rPr>
            </w:pPr>
            <w:r w:rsidRPr="008A2A9B">
              <w:rPr>
                <w:rFonts w:cs="Arial"/>
                <w:szCs w:val="22"/>
              </w:rPr>
              <w:t>Наличие обученных кадровых ресурсов для выполнения работ по предмету закупки</w:t>
            </w:r>
            <w:r>
              <w:rPr>
                <w:rFonts w:cs="Arial"/>
                <w:szCs w:val="22"/>
              </w:rPr>
              <w:t xml:space="preserve"> </w:t>
            </w:r>
            <w:r w:rsidRPr="00EF1336">
              <w:rPr>
                <w:rFonts w:cs="Arial"/>
                <w:szCs w:val="22"/>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w:t>
            </w:r>
            <w:r>
              <w:rPr>
                <w:rFonts w:cs="Arial"/>
                <w:szCs w:val="22"/>
              </w:rPr>
              <w:t>.</w:t>
            </w:r>
          </w:p>
          <w:p w:rsidR="00635400" w:rsidRPr="00835501" w:rsidRDefault="00635400" w:rsidP="004316E6">
            <w:pPr>
              <w:autoSpaceDE w:val="0"/>
              <w:jc w:val="both"/>
              <w:rPr>
                <w:rFonts w:cs="Arial"/>
                <w:strike/>
                <w:sz w:val="20"/>
                <w:szCs w:val="20"/>
              </w:rPr>
            </w:pPr>
          </w:p>
        </w:tc>
        <w:tc>
          <w:tcPr>
            <w:tcW w:w="2697" w:type="dxa"/>
            <w:shd w:val="clear" w:color="auto" w:fill="auto"/>
            <w:vAlign w:val="center"/>
          </w:tcPr>
          <w:p w:rsidR="00635400" w:rsidRPr="00E652B9" w:rsidRDefault="00635400" w:rsidP="004316E6">
            <w:pPr>
              <w:autoSpaceDE w:val="0"/>
              <w:jc w:val="both"/>
              <w:rPr>
                <w:rFonts w:cs="Arial"/>
              </w:rPr>
            </w:pPr>
            <w:r w:rsidRPr="00EF1336">
              <w:rPr>
                <w:rFonts w:cs="Arial"/>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w:t>
            </w:r>
            <w:r>
              <w:rPr>
                <w:rFonts w:cs="Arial"/>
                <w:szCs w:val="22"/>
              </w:rPr>
              <w:t xml:space="preserve"> непосредственных руководителей </w:t>
            </w:r>
            <w:r w:rsidRPr="00EF1336">
              <w:rPr>
                <w:rFonts w:cs="Arial"/>
                <w:szCs w:val="22"/>
              </w:rPr>
              <w:t xml:space="preserve">за подписью руководителя организации </w:t>
            </w:r>
            <w:r>
              <w:rPr>
                <w:rFonts w:cs="Arial"/>
                <w:szCs w:val="22"/>
              </w:rPr>
              <w:t>(Форма 8).</w:t>
            </w:r>
          </w:p>
        </w:tc>
        <w:tc>
          <w:tcPr>
            <w:tcW w:w="1526" w:type="dxa"/>
            <w:vAlign w:val="center"/>
          </w:tcPr>
          <w:p w:rsidR="00635400" w:rsidRDefault="00635400" w:rsidP="00B4375C">
            <w:pPr>
              <w:suppressAutoHyphens/>
              <w:autoSpaceDE w:val="0"/>
              <w:spacing w:before="0"/>
              <w:ind w:left="34"/>
              <w:rPr>
                <w:rFonts w:cs="Arial"/>
              </w:rPr>
            </w:pPr>
            <w:r>
              <w:rPr>
                <w:rFonts w:cs="Arial"/>
                <w:szCs w:val="22"/>
              </w:rPr>
              <w:t>чел.</w:t>
            </w:r>
          </w:p>
        </w:tc>
        <w:tc>
          <w:tcPr>
            <w:tcW w:w="1858" w:type="dxa"/>
            <w:vAlign w:val="center"/>
          </w:tcPr>
          <w:p w:rsidR="00635400" w:rsidRPr="00245784" w:rsidRDefault="004316E6" w:rsidP="00B4375C">
            <w:pPr>
              <w:suppressAutoHyphens/>
              <w:autoSpaceDE w:val="0"/>
              <w:spacing w:before="0"/>
              <w:ind w:left="34"/>
              <w:rPr>
                <w:rFonts w:cs="Arial"/>
              </w:rPr>
            </w:pPr>
            <w:r w:rsidRPr="00245784">
              <w:rPr>
                <w:rFonts w:cs="Arial"/>
                <w:szCs w:val="22"/>
              </w:rPr>
              <w:t xml:space="preserve">2 </w:t>
            </w:r>
            <w:r w:rsidR="00635400" w:rsidRPr="00245784">
              <w:rPr>
                <w:rFonts w:cs="Arial"/>
                <w:szCs w:val="22"/>
              </w:rPr>
              <w:t>и более</w:t>
            </w:r>
          </w:p>
        </w:tc>
      </w:tr>
      <w:tr w:rsidR="00F6512F" w:rsidRPr="002E571A" w:rsidTr="00D70B5D">
        <w:trPr>
          <w:trHeight w:val="164"/>
        </w:trPr>
        <w:tc>
          <w:tcPr>
            <w:tcW w:w="606" w:type="dxa"/>
            <w:shd w:val="clear" w:color="auto" w:fill="auto"/>
            <w:noWrap/>
            <w:vAlign w:val="center"/>
          </w:tcPr>
          <w:p w:rsidR="00F6512F" w:rsidRDefault="006C2CBE" w:rsidP="004316E6">
            <w:pPr>
              <w:rPr>
                <w:rFonts w:cs="Arial"/>
                <w:sz w:val="20"/>
                <w:szCs w:val="20"/>
              </w:rPr>
            </w:pPr>
            <w:r>
              <w:rPr>
                <w:rFonts w:cs="Arial"/>
                <w:sz w:val="20"/>
                <w:szCs w:val="20"/>
              </w:rPr>
              <w:t>5</w:t>
            </w:r>
          </w:p>
        </w:tc>
        <w:tc>
          <w:tcPr>
            <w:tcW w:w="3498" w:type="dxa"/>
            <w:shd w:val="clear" w:color="auto" w:fill="auto"/>
            <w:vAlign w:val="center"/>
          </w:tcPr>
          <w:p w:rsidR="00F6512F" w:rsidRPr="008A2A9B" w:rsidRDefault="00F6512F" w:rsidP="00F6512F">
            <w:pPr>
              <w:spacing w:before="60"/>
              <w:ind w:firstLine="567"/>
              <w:rPr>
                <w:rFonts w:cs="Arial"/>
              </w:rPr>
            </w:pPr>
            <w:r w:rsidRPr="008A2A9B">
              <w:rPr>
                <w:rFonts w:cs="Arial"/>
                <w:szCs w:val="22"/>
              </w:rPr>
              <w:t>Иметь оборудование и инструмент для организации и выполнению комплекса ремонтно-восстановит</w:t>
            </w:r>
            <w:r>
              <w:rPr>
                <w:rFonts w:cs="Arial"/>
                <w:szCs w:val="22"/>
              </w:rPr>
              <w:t>ельных работ:</w:t>
            </w:r>
          </w:p>
        </w:tc>
        <w:tc>
          <w:tcPr>
            <w:tcW w:w="2697" w:type="dxa"/>
            <w:shd w:val="clear" w:color="auto" w:fill="auto"/>
            <w:vAlign w:val="center"/>
          </w:tcPr>
          <w:p w:rsidR="00F6512F" w:rsidRPr="00EF1336" w:rsidRDefault="00F6512F" w:rsidP="004316E6">
            <w:pPr>
              <w:autoSpaceDE w:val="0"/>
              <w:jc w:val="both"/>
              <w:rPr>
                <w:rFonts w:cs="Arial"/>
              </w:rPr>
            </w:pPr>
          </w:p>
        </w:tc>
        <w:tc>
          <w:tcPr>
            <w:tcW w:w="1526" w:type="dxa"/>
            <w:vAlign w:val="center"/>
          </w:tcPr>
          <w:p w:rsidR="00F6512F" w:rsidRDefault="00F6512F" w:rsidP="00B4375C">
            <w:pPr>
              <w:suppressAutoHyphens/>
              <w:autoSpaceDE w:val="0"/>
              <w:spacing w:before="0"/>
              <w:ind w:left="34"/>
              <w:rPr>
                <w:rFonts w:cs="Arial"/>
              </w:rPr>
            </w:pPr>
          </w:p>
        </w:tc>
        <w:tc>
          <w:tcPr>
            <w:tcW w:w="1858" w:type="dxa"/>
            <w:vAlign w:val="center"/>
          </w:tcPr>
          <w:p w:rsidR="00F6512F" w:rsidRPr="00245784" w:rsidRDefault="00F6512F" w:rsidP="00B4375C">
            <w:pPr>
              <w:suppressAutoHyphens/>
              <w:autoSpaceDE w:val="0"/>
              <w:spacing w:before="0"/>
              <w:ind w:left="34"/>
              <w:rPr>
                <w:rFonts w:cs="Arial"/>
              </w:rPr>
            </w:pPr>
          </w:p>
        </w:tc>
      </w:tr>
      <w:tr w:rsidR="006329E8" w:rsidRPr="002E571A" w:rsidTr="004316E6">
        <w:trPr>
          <w:trHeight w:val="164"/>
        </w:trPr>
        <w:tc>
          <w:tcPr>
            <w:tcW w:w="606" w:type="dxa"/>
            <w:shd w:val="clear" w:color="auto" w:fill="auto"/>
            <w:noWrap/>
            <w:vAlign w:val="center"/>
          </w:tcPr>
          <w:p w:rsidR="006329E8" w:rsidRDefault="006329E8" w:rsidP="004316E6">
            <w:pPr>
              <w:rPr>
                <w:rFonts w:cs="Arial"/>
                <w:sz w:val="20"/>
                <w:szCs w:val="20"/>
              </w:rPr>
            </w:pPr>
            <w:r>
              <w:rPr>
                <w:rFonts w:cs="Arial"/>
                <w:sz w:val="20"/>
                <w:szCs w:val="20"/>
              </w:rPr>
              <w:t>5.1</w:t>
            </w:r>
          </w:p>
        </w:tc>
        <w:tc>
          <w:tcPr>
            <w:tcW w:w="3498" w:type="dxa"/>
            <w:shd w:val="clear" w:color="auto" w:fill="auto"/>
            <w:vAlign w:val="center"/>
          </w:tcPr>
          <w:p w:rsidR="006329E8" w:rsidRPr="008A2A9B" w:rsidRDefault="006329E8" w:rsidP="00F6512F">
            <w:pPr>
              <w:autoSpaceDE w:val="0"/>
              <w:spacing w:before="0"/>
              <w:ind w:left="34"/>
              <w:rPr>
                <w:rFonts w:cs="Arial"/>
              </w:rPr>
            </w:pPr>
            <w:r>
              <w:rPr>
                <w:rFonts w:cs="Arial"/>
                <w:szCs w:val="22"/>
              </w:rPr>
              <w:t>- компрессор</w:t>
            </w:r>
            <w:r w:rsidRPr="008A2A9B">
              <w:rPr>
                <w:rFonts w:cs="Arial"/>
                <w:szCs w:val="22"/>
              </w:rPr>
              <w:t>.</w:t>
            </w:r>
          </w:p>
        </w:tc>
        <w:tc>
          <w:tcPr>
            <w:tcW w:w="2697" w:type="dxa"/>
            <w:shd w:val="clear" w:color="auto" w:fill="auto"/>
            <w:vAlign w:val="center"/>
          </w:tcPr>
          <w:p w:rsidR="006329E8" w:rsidRPr="005367C6" w:rsidRDefault="006329E8" w:rsidP="006329E8">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Pr="00B44680">
              <w:rPr>
                <w:rFonts w:cs="Arial"/>
                <w:szCs w:val="22"/>
              </w:rPr>
              <w:t xml:space="preserve"> (Форма </w:t>
            </w:r>
            <w:r>
              <w:rPr>
                <w:rFonts w:cs="Arial"/>
                <w:szCs w:val="22"/>
              </w:rPr>
              <w:t>9</w:t>
            </w:r>
            <w:r w:rsidRPr="00B44680">
              <w:rPr>
                <w:rFonts w:cs="Arial"/>
                <w:szCs w:val="22"/>
              </w:rPr>
              <w:t>).</w:t>
            </w:r>
          </w:p>
        </w:tc>
        <w:tc>
          <w:tcPr>
            <w:tcW w:w="1526" w:type="dxa"/>
            <w:vAlign w:val="center"/>
          </w:tcPr>
          <w:p w:rsidR="006329E8" w:rsidRDefault="006329E8" w:rsidP="00B4375C">
            <w:pPr>
              <w:suppressAutoHyphens/>
              <w:autoSpaceDE w:val="0"/>
              <w:spacing w:before="0"/>
              <w:ind w:left="34"/>
              <w:rPr>
                <w:rFonts w:cs="Arial"/>
              </w:rPr>
            </w:pPr>
            <w:r>
              <w:rPr>
                <w:rFonts w:cs="Arial"/>
                <w:szCs w:val="22"/>
              </w:rPr>
              <w:t>ед.</w:t>
            </w:r>
          </w:p>
        </w:tc>
        <w:tc>
          <w:tcPr>
            <w:tcW w:w="1858" w:type="dxa"/>
            <w:vAlign w:val="center"/>
          </w:tcPr>
          <w:p w:rsidR="006329E8" w:rsidRPr="00245784" w:rsidRDefault="004316E6" w:rsidP="00B4375C">
            <w:pPr>
              <w:suppressAutoHyphens/>
              <w:autoSpaceDE w:val="0"/>
              <w:spacing w:before="0"/>
              <w:ind w:left="34"/>
              <w:rPr>
                <w:rFonts w:cs="Arial"/>
              </w:rPr>
            </w:pPr>
            <w:r w:rsidRPr="00245784">
              <w:rPr>
                <w:rFonts w:cs="Arial"/>
                <w:szCs w:val="22"/>
              </w:rPr>
              <w:t xml:space="preserve">1 </w:t>
            </w:r>
            <w:r w:rsidR="006329E8" w:rsidRPr="00245784">
              <w:rPr>
                <w:rFonts w:cs="Arial"/>
                <w:szCs w:val="22"/>
              </w:rPr>
              <w:t>и более</w:t>
            </w:r>
          </w:p>
        </w:tc>
      </w:tr>
      <w:tr w:rsidR="006329E8" w:rsidRPr="002E571A" w:rsidTr="004316E6">
        <w:trPr>
          <w:trHeight w:val="164"/>
        </w:trPr>
        <w:tc>
          <w:tcPr>
            <w:tcW w:w="606" w:type="dxa"/>
            <w:shd w:val="clear" w:color="auto" w:fill="auto"/>
            <w:noWrap/>
            <w:vAlign w:val="center"/>
          </w:tcPr>
          <w:p w:rsidR="006329E8" w:rsidRDefault="006329E8" w:rsidP="004316E6">
            <w:pPr>
              <w:rPr>
                <w:rFonts w:cs="Arial"/>
                <w:sz w:val="20"/>
                <w:szCs w:val="20"/>
              </w:rPr>
            </w:pPr>
            <w:r>
              <w:rPr>
                <w:rFonts w:cs="Arial"/>
                <w:sz w:val="20"/>
                <w:szCs w:val="20"/>
              </w:rPr>
              <w:t>5.2</w:t>
            </w:r>
          </w:p>
        </w:tc>
        <w:tc>
          <w:tcPr>
            <w:tcW w:w="3498" w:type="dxa"/>
            <w:shd w:val="clear" w:color="auto" w:fill="auto"/>
            <w:vAlign w:val="center"/>
          </w:tcPr>
          <w:p w:rsidR="006329E8" w:rsidRDefault="006329E8" w:rsidP="00F6512F">
            <w:pPr>
              <w:autoSpaceDE w:val="0"/>
              <w:spacing w:before="0"/>
              <w:ind w:left="34"/>
              <w:jc w:val="both"/>
              <w:rPr>
                <w:rFonts w:cs="Arial"/>
              </w:rPr>
            </w:pPr>
            <w:r>
              <w:rPr>
                <w:rFonts w:cs="Arial"/>
                <w:szCs w:val="22"/>
              </w:rPr>
              <w:t>- динамометрические ключи с сигналом.</w:t>
            </w:r>
          </w:p>
        </w:tc>
        <w:tc>
          <w:tcPr>
            <w:tcW w:w="2697" w:type="dxa"/>
            <w:shd w:val="clear" w:color="auto" w:fill="auto"/>
            <w:vAlign w:val="center"/>
          </w:tcPr>
          <w:p w:rsidR="006329E8" w:rsidRPr="005367C6" w:rsidRDefault="006329E8" w:rsidP="006329E8">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Pr="00B44680">
              <w:rPr>
                <w:rFonts w:cs="Arial"/>
                <w:szCs w:val="22"/>
              </w:rPr>
              <w:t xml:space="preserve"> (Форма </w:t>
            </w:r>
            <w:r>
              <w:rPr>
                <w:rFonts w:cs="Arial"/>
                <w:szCs w:val="22"/>
              </w:rPr>
              <w:t>9</w:t>
            </w:r>
            <w:r w:rsidRPr="00B44680">
              <w:rPr>
                <w:rFonts w:cs="Arial"/>
                <w:szCs w:val="22"/>
              </w:rPr>
              <w:t>).</w:t>
            </w:r>
          </w:p>
        </w:tc>
        <w:tc>
          <w:tcPr>
            <w:tcW w:w="1526" w:type="dxa"/>
            <w:vAlign w:val="center"/>
          </w:tcPr>
          <w:p w:rsidR="006329E8" w:rsidRDefault="004316E6" w:rsidP="004316E6">
            <w:pPr>
              <w:suppressAutoHyphens/>
              <w:autoSpaceDE w:val="0"/>
              <w:spacing w:before="0"/>
              <w:ind w:left="34"/>
              <w:rPr>
                <w:rFonts w:cs="Arial"/>
              </w:rPr>
            </w:pPr>
            <w:r>
              <w:rPr>
                <w:rFonts w:cs="Arial"/>
                <w:szCs w:val="22"/>
              </w:rPr>
              <w:t>компл.</w:t>
            </w:r>
          </w:p>
        </w:tc>
        <w:tc>
          <w:tcPr>
            <w:tcW w:w="1858" w:type="dxa"/>
            <w:vAlign w:val="center"/>
          </w:tcPr>
          <w:p w:rsidR="006329E8" w:rsidRPr="00245784" w:rsidRDefault="004316E6" w:rsidP="004316E6">
            <w:pPr>
              <w:suppressAutoHyphens/>
              <w:autoSpaceDE w:val="0"/>
              <w:spacing w:before="0"/>
              <w:ind w:left="34"/>
              <w:rPr>
                <w:rFonts w:cs="Arial"/>
              </w:rPr>
            </w:pPr>
            <w:r w:rsidRPr="00245784">
              <w:rPr>
                <w:rFonts w:cs="Arial"/>
                <w:szCs w:val="22"/>
              </w:rPr>
              <w:t xml:space="preserve">1 </w:t>
            </w:r>
            <w:r w:rsidR="006329E8" w:rsidRPr="00245784">
              <w:rPr>
                <w:rFonts w:cs="Arial"/>
                <w:szCs w:val="22"/>
              </w:rPr>
              <w:t>и более</w:t>
            </w:r>
          </w:p>
        </w:tc>
      </w:tr>
      <w:tr w:rsidR="006329E8" w:rsidRPr="002E571A" w:rsidTr="004316E6">
        <w:trPr>
          <w:trHeight w:val="164"/>
        </w:trPr>
        <w:tc>
          <w:tcPr>
            <w:tcW w:w="606" w:type="dxa"/>
            <w:shd w:val="clear" w:color="auto" w:fill="auto"/>
            <w:noWrap/>
            <w:vAlign w:val="center"/>
          </w:tcPr>
          <w:p w:rsidR="006329E8" w:rsidRDefault="006329E8" w:rsidP="004316E6">
            <w:pPr>
              <w:rPr>
                <w:rFonts w:cs="Arial"/>
                <w:sz w:val="20"/>
                <w:szCs w:val="20"/>
              </w:rPr>
            </w:pPr>
            <w:r>
              <w:rPr>
                <w:rFonts w:cs="Arial"/>
                <w:sz w:val="20"/>
                <w:szCs w:val="20"/>
              </w:rPr>
              <w:t>5.3</w:t>
            </w:r>
          </w:p>
        </w:tc>
        <w:tc>
          <w:tcPr>
            <w:tcW w:w="3498" w:type="dxa"/>
            <w:shd w:val="clear" w:color="auto" w:fill="auto"/>
            <w:vAlign w:val="center"/>
          </w:tcPr>
          <w:p w:rsidR="006329E8" w:rsidRDefault="006329E8" w:rsidP="00F6512F">
            <w:pPr>
              <w:autoSpaceDE w:val="0"/>
              <w:spacing w:before="0"/>
              <w:ind w:left="34"/>
              <w:jc w:val="both"/>
              <w:rPr>
                <w:rFonts w:cs="Arial"/>
              </w:rPr>
            </w:pPr>
            <w:r>
              <w:rPr>
                <w:rFonts w:cs="Arial"/>
                <w:szCs w:val="22"/>
              </w:rPr>
              <w:t xml:space="preserve">- монтажный инструмент №11 </w:t>
            </w:r>
            <w:r w:rsidRPr="00716C51">
              <w:rPr>
                <w:rFonts w:cs="Arial"/>
                <w:szCs w:val="22"/>
              </w:rPr>
              <w:t>ст</w:t>
            </w:r>
            <w:r>
              <w:rPr>
                <w:rFonts w:cs="Arial"/>
                <w:szCs w:val="22"/>
              </w:rPr>
              <w:t>опорного кольца поршня.</w:t>
            </w:r>
          </w:p>
        </w:tc>
        <w:tc>
          <w:tcPr>
            <w:tcW w:w="2697" w:type="dxa"/>
            <w:shd w:val="clear" w:color="auto" w:fill="auto"/>
            <w:vAlign w:val="center"/>
          </w:tcPr>
          <w:p w:rsidR="006329E8" w:rsidRPr="005367C6" w:rsidRDefault="006329E8" w:rsidP="006329E8">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Pr="00B44680">
              <w:rPr>
                <w:rFonts w:cs="Arial"/>
                <w:szCs w:val="22"/>
              </w:rPr>
              <w:t xml:space="preserve"> (Форма </w:t>
            </w:r>
            <w:r>
              <w:rPr>
                <w:rFonts w:cs="Arial"/>
                <w:szCs w:val="22"/>
              </w:rPr>
              <w:t>9</w:t>
            </w:r>
            <w:r w:rsidRPr="00B44680">
              <w:rPr>
                <w:rFonts w:cs="Arial"/>
                <w:szCs w:val="22"/>
              </w:rPr>
              <w:t>).</w:t>
            </w:r>
          </w:p>
        </w:tc>
        <w:tc>
          <w:tcPr>
            <w:tcW w:w="1526" w:type="dxa"/>
            <w:vAlign w:val="center"/>
          </w:tcPr>
          <w:p w:rsidR="006329E8" w:rsidRDefault="004316E6" w:rsidP="004316E6">
            <w:pPr>
              <w:suppressAutoHyphens/>
              <w:autoSpaceDE w:val="0"/>
              <w:spacing w:before="0"/>
              <w:ind w:left="34"/>
              <w:rPr>
                <w:rFonts w:cs="Arial"/>
              </w:rPr>
            </w:pPr>
            <w:r>
              <w:rPr>
                <w:rFonts w:cs="Arial"/>
                <w:szCs w:val="22"/>
              </w:rPr>
              <w:t>компл.</w:t>
            </w:r>
          </w:p>
        </w:tc>
        <w:tc>
          <w:tcPr>
            <w:tcW w:w="1858" w:type="dxa"/>
            <w:vAlign w:val="center"/>
          </w:tcPr>
          <w:p w:rsidR="006329E8" w:rsidRPr="00245784" w:rsidRDefault="004316E6" w:rsidP="004316E6">
            <w:pPr>
              <w:suppressAutoHyphens/>
              <w:autoSpaceDE w:val="0"/>
              <w:spacing w:before="0"/>
              <w:ind w:left="34"/>
              <w:rPr>
                <w:rFonts w:cs="Arial"/>
              </w:rPr>
            </w:pPr>
            <w:r w:rsidRPr="00245784">
              <w:rPr>
                <w:rFonts w:cs="Arial"/>
                <w:szCs w:val="22"/>
              </w:rPr>
              <w:t xml:space="preserve">2 </w:t>
            </w:r>
            <w:r w:rsidR="006329E8" w:rsidRPr="00245784">
              <w:rPr>
                <w:rFonts w:cs="Arial"/>
                <w:szCs w:val="22"/>
              </w:rPr>
              <w:t>и более</w:t>
            </w:r>
          </w:p>
        </w:tc>
      </w:tr>
      <w:tr w:rsidR="006329E8" w:rsidRPr="002E571A" w:rsidTr="004316E6">
        <w:trPr>
          <w:trHeight w:val="164"/>
        </w:trPr>
        <w:tc>
          <w:tcPr>
            <w:tcW w:w="606" w:type="dxa"/>
            <w:shd w:val="clear" w:color="auto" w:fill="auto"/>
            <w:noWrap/>
            <w:vAlign w:val="center"/>
          </w:tcPr>
          <w:p w:rsidR="006329E8" w:rsidRDefault="006329E8" w:rsidP="004316E6">
            <w:pPr>
              <w:rPr>
                <w:rFonts w:cs="Arial"/>
                <w:sz w:val="20"/>
                <w:szCs w:val="20"/>
              </w:rPr>
            </w:pPr>
            <w:r>
              <w:rPr>
                <w:rFonts w:cs="Arial"/>
                <w:sz w:val="20"/>
                <w:szCs w:val="20"/>
              </w:rPr>
              <w:t>5.4</w:t>
            </w:r>
          </w:p>
        </w:tc>
        <w:tc>
          <w:tcPr>
            <w:tcW w:w="3498" w:type="dxa"/>
            <w:shd w:val="clear" w:color="auto" w:fill="auto"/>
            <w:vAlign w:val="center"/>
          </w:tcPr>
          <w:p w:rsidR="006329E8" w:rsidRDefault="006329E8" w:rsidP="00F6512F">
            <w:pPr>
              <w:autoSpaceDE w:val="0"/>
              <w:spacing w:before="0"/>
              <w:ind w:left="34"/>
              <w:jc w:val="both"/>
              <w:rPr>
                <w:rFonts w:cs="Arial"/>
              </w:rPr>
            </w:pPr>
            <w:r>
              <w:rPr>
                <w:rFonts w:cs="Arial"/>
                <w:szCs w:val="22"/>
              </w:rPr>
              <w:t>- монтажный набор коленвала со стороны стартера и сцепления.</w:t>
            </w:r>
          </w:p>
        </w:tc>
        <w:tc>
          <w:tcPr>
            <w:tcW w:w="2697" w:type="dxa"/>
            <w:shd w:val="clear" w:color="auto" w:fill="auto"/>
            <w:vAlign w:val="center"/>
          </w:tcPr>
          <w:p w:rsidR="006329E8" w:rsidRPr="005367C6" w:rsidRDefault="006329E8" w:rsidP="006329E8">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Pr="00B44680">
              <w:rPr>
                <w:rFonts w:cs="Arial"/>
                <w:szCs w:val="22"/>
              </w:rPr>
              <w:t xml:space="preserve"> (Форма </w:t>
            </w:r>
            <w:r>
              <w:rPr>
                <w:rFonts w:cs="Arial"/>
                <w:szCs w:val="22"/>
              </w:rPr>
              <w:t>9</w:t>
            </w:r>
            <w:r w:rsidRPr="00B44680">
              <w:rPr>
                <w:rFonts w:cs="Arial"/>
                <w:szCs w:val="22"/>
              </w:rPr>
              <w:t>).</w:t>
            </w:r>
          </w:p>
        </w:tc>
        <w:tc>
          <w:tcPr>
            <w:tcW w:w="1526" w:type="dxa"/>
            <w:vAlign w:val="center"/>
          </w:tcPr>
          <w:p w:rsidR="006329E8" w:rsidRDefault="004316E6" w:rsidP="004316E6">
            <w:pPr>
              <w:suppressAutoHyphens/>
              <w:autoSpaceDE w:val="0"/>
              <w:spacing w:before="0"/>
              <w:ind w:left="34"/>
              <w:rPr>
                <w:rFonts w:cs="Arial"/>
              </w:rPr>
            </w:pPr>
            <w:r>
              <w:rPr>
                <w:rFonts w:cs="Arial"/>
                <w:szCs w:val="22"/>
              </w:rPr>
              <w:t>компл.</w:t>
            </w:r>
          </w:p>
        </w:tc>
        <w:tc>
          <w:tcPr>
            <w:tcW w:w="1858" w:type="dxa"/>
            <w:vAlign w:val="center"/>
          </w:tcPr>
          <w:p w:rsidR="006329E8" w:rsidRPr="00245784" w:rsidRDefault="004316E6" w:rsidP="004316E6">
            <w:pPr>
              <w:suppressAutoHyphens/>
              <w:autoSpaceDE w:val="0"/>
              <w:spacing w:before="0"/>
              <w:ind w:left="34"/>
              <w:rPr>
                <w:rFonts w:cs="Arial"/>
              </w:rPr>
            </w:pPr>
            <w:r w:rsidRPr="00245784">
              <w:rPr>
                <w:rFonts w:cs="Arial"/>
                <w:szCs w:val="22"/>
              </w:rPr>
              <w:t xml:space="preserve">1 </w:t>
            </w:r>
            <w:r w:rsidR="006329E8" w:rsidRPr="00245784">
              <w:rPr>
                <w:rFonts w:cs="Arial"/>
                <w:szCs w:val="22"/>
              </w:rPr>
              <w:t>и более</w:t>
            </w:r>
          </w:p>
        </w:tc>
      </w:tr>
      <w:tr w:rsidR="006329E8" w:rsidRPr="002E571A" w:rsidTr="004316E6">
        <w:trPr>
          <w:trHeight w:val="164"/>
        </w:trPr>
        <w:tc>
          <w:tcPr>
            <w:tcW w:w="606" w:type="dxa"/>
            <w:shd w:val="clear" w:color="auto" w:fill="auto"/>
            <w:noWrap/>
            <w:vAlign w:val="center"/>
          </w:tcPr>
          <w:p w:rsidR="006329E8" w:rsidRDefault="006329E8" w:rsidP="004316E6">
            <w:pPr>
              <w:rPr>
                <w:rFonts w:cs="Arial"/>
                <w:sz w:val="20"/>
                <w:szCs w:val="20"/>
              </w:rPr>
            </w:pPr>
            <w:r>
              <w:rPr>
                <w:rFonts w:cs="Arial"/>
                <w:sz w:val="20"/>
                <w:szCs w:val="20"/>
              </w:rPr>
              <w:t>5.5</w:t>
            </w:r>
          </w:p>
        </w:tc>
        <w:tc>
          <w:tcPr>
            <w:tcW w:w="3498" w:type="dxa"/>
            <w:shd w:val="clear" w:color="auto" w:fill="auto"/>
            <w:vAlign w:val="center"/>
          </w:tcPr>
          <w:p w:rsidR="006329E8" w:rsidRDefault="006329E8" w:rsidP="00F6512F">
            <w:pPr>
              <w:autoSpaceDE w:val="0"/>
              <w:spacing w:before="0"/>
              <w:ind w:left="34"/>
              <w:jc w:val="both"/>
              <w:rPr>
                <w:rFonts w:cs="Arial"/>
              </w:rPr>
            </w:pPr>
            <w:r>
              <w:rPr>
                <w:rFonts w:cs="Arial"/>
                <w:szCs w:val="22"/>
              </w:rPr>
              <w:t xml:space="preserve">- монтажный стенд, зажимного приспособления для </w:t>
            </w:r>
            <w:r>
              <w:rPr>
                <w:rFonts w:cs="Arial"/>
                <w:szCs w:val="22"/>
                <w:lang w:val="en-US"/>
              </w:rPr>
              <w:t>FS</w:t>
            </w:r>
            <w:r>
              <w:rPr>
                <w:rFonts w:cs="Arial"/>
                <w:szCs w:val="22"/>
              </w:rPr>
              <w:t>.</w:t>
            </w:r>
          </w:p>
        </w:tc>
        <w:tc>
          <w:tcPr>
            <w:tcW w:w="2697" w:type="dxa"/>
            <w:shd w:val="clear" w:color="auto" w:fill="auto"/>
            <w:vAlign w:val="center"/>
          </w:tcPr>
          <w:p w:rsidR="006329E8" w:rsidRPr="005367C6" w:rsidRDefault="006329E8" w:rsidP="006329E8">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Pr="00B44680">
              <w:rPr>
                <w:rFonts w:cs="Arial"/>
                <w:szCs w:val="22"/>
              </w:rPr>
              <w:t xml:space="preserve"> (Форма </w:t>
            </w:r>
            <w:r>
              <w:rPr>
                <w:rFonts w:cs="Arial"/>
                <w:szCs w:val="22"/>
              </w:rPr>
              <w:t>9</w:t>
            </w:r>
            <w:r w:rsidRPr="00B44680">
              <w:rPr>
                <w:rFonts w:cs="Arial"/>
                <w:szCs w:val="22"/>
              </w:rPr>
              <w:t>).</w:t>
            </w:r>
          </w:p>
        </w:tc>
        <w:tc>
          <w:tcPr>
            <w:tcW w:w="1526" w:type="dxa"/>
            <w:vAlign w:val="center"/>
          </w:tcPr>
          <w:p w:rsidR="006329E8" w:rsidRDefault="006329E8" w:rsidP="004316E6">
            <w:pPr>
              <w:suppressAutoHyphens/>
              <w:autoSpaceDE w:val="0"/>
              <w:spacing w:before="0"/>
              <w:ind w:left="34"/>
              <w:rPr>
                <w:rFonts w:cs="Arial"/>
              </w:rPr>
            </w:pPr>
            <w:r>
              <w:rPr>
                <w:rFonts w:cs="Arial"/>
                <w:szCs w:val="22"/>
              </w:rPr>
              <w:t>ед.</w:t>
            </w:r>
          </w:p>
        </w:tc>
        <w:tc>
          <w:tcPr>
            <w:tcW w:w="1858" w:type="dxa"/>
            <w:vAlign w:val="center"/>
          </w:tcPr>
          <w:p w:rsidR="006329E8" w:rsidRPr="00245784" w:rsidRDefault="004316E6" w:rsidP="004316E6">
            <w:pPr>
              <w:suppressAutoHyphens/>
              <w:autoSpaceDE w:val="0"/>
              <w:spacing w:before="0"/>
              <w:ind w:left="34"/>
              <w:rPr>
                <w:rFonts w:cs="Arial"/>
              </w:rPr>
            </w:pPr>
            <w:r w:rsidRPr="00245784">
              <w:rPr>
                <w:rFonts w:cs="Arial"/>
                <w:szCs w:val="22"/>
              </w:rPr>
              <w:t xml:space="preserve">2 </w:t>
            </w:r>
            <w:r w:rsidR="006329E8" w:rsidRPr="00245784">
              <w:rPr>
                <w:rFonts w:cs="Arial"/>
                <w:szCs w:val="22"/>
              </w:rPr>
              <w:t>и более</w:t>
            </w:r>
          </w:p>
        </w:tc>
      </w:tr>
      <w:tr w:rsidR="006329E8" w:rsidRPr="002E571A" w:rsidTr="004316E6">
        <w:trPr>
          <w:trHeight w:val="164"/>
        </w:trPr>
        <w:tc>
          <w:tcPr>
            <w:tcW w:w="606" w:type="dxa"/>
            <w:shd w:val="clear" w:color="auto" w:fill="auto"/>
            <w:noWrap/>
            <w:vAlign w:val="center"/>
          </w:tcPr>
          <w:p w:rsidR="006329E8" w:rsidRDefault="006329E8" w:rsidP="004316E6">
            <w:pPr>
              <w:rPr>
                <w:rFonts w:cs="Arial"/>
                <w:sz w:val="20"/>
                <w:szCs w:val="20"/>
              </w:rPr>
            </w:pPr>
            <w:r>
              <w:rPr>
                <w:rFonts w:cs="Arial"/>
                <w:sz w:val="20"/>
                <w:szCs w:val="20"/>
              </w:rPr>
              <w:t>5.6</w:t>
            </w:r>
          </w:p>
        </w:tc>
        <w:tc>
          <w:tcPr>
            <w:tcW w:w="3498" w:type="dxa"/>
            <w:shd w:val="clear" w:color="auto" w:fill="auto"/>
            <w:vAlign w:val="center"/>
          </w:tcPr>
          <w:p w:rsidR="006329E8" w:rsidRDefault="006329E8" w:rsidP="00F6512F">
            <w:pPr>
              <w:autoSpaceDE w:val="0"/>
              <w:spacing w:before="0"/>
              <w:ind w:left="34"/>
              <w:jc w:val="both"/>
              <w:rPr>
                <w:rFonts w:cs="Arial"/>
              </w:rPr>
            </w:pPr>
            <w:r>
              <w:rPr>
                <w:rFonts w:cs="Arial"/>
                <w:szCs w:val="22"/>
              </w:rPr>
              <w:t>- набор слесарно-монтажный 0-085С.</w:t>
            </w:r>
          </w:p>
        </w:tc>
        <w:tc>
          <w:tcPr>
            <w:tcW w:w="2697" w:type="dxa"/>
            <w:shd w:val="clear" w:color="auto" w:fill="auto"/>
            <w:vAlign w:val="center"/>
          </w:tcPr>
          <w:p w:rsidR="006329E8" w:rsidRPr="005367C6" w:rsidRDefault="006329E8" w:rsidP="006329E8">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Pr="00B44680">
              <w:rPr>
                <w:rFonts w:cs="Arial"/>
                <w:szCs w:val="22"/>
              </w:rPr>
              <w:t xml:space="preserve"> (Форма </w:t>
            </w:r>
            <w:r>
              <w:rPr>
                <w:rFonts w:cs="Arial"/>
                <w:szCs w:val="22"/>
              </w:rPr>
              <w:t>9</w:t>
            </w:r>
            <w:r w:rsidRPr="00B44680">
              <w:rPr>
                <w:rFonts w:cs="Arial"/>
                <w:szCs w:val="22"/>
              </w:rPr>
              <w:t>).</w:t>
            </w:r>
          </w:p>
        </w:tc>
        <w:tc>
          <w:tcPr>
            <w:tcW w:w="1526" w:type="dxa"/>
            <w:vAlign w:val="center"/>
          </w:tcPr>
          <w:p w:rsidR="006329E8" w:rsidRDefault="004316E6" w:rsidP="004316E6">
            <w:pPr>
              <w:suppressAutoHyphens/>
              <w:autoSpaceDE w:val="0"/>
              <w:spacing w:before="0"/>
              <w:ind w:left="34"/>
              <w:rPr>
                <w:rFonts w:cs="Arial"/>
              </w:rPr>
            </w:pPr>
            <w:r>
              <w:rPr>
                <w:rFonts w:cs="Arial"/>
                <w:szCs w:val="22"/>
              </w:rPr>
              <w:t>компл.</w:t>
            </w:r>
          </w:p>
        </w:tc>
        <w:tc>
          <w:tcPr>
            <w:tcW w:w="1858" w:type="dxa"/>
            <w:vAlign w:val="center"/>
          </w:tcPr>
          <w:p w:rsidR="006329E8" w:rsidRPr="00245784" w:rsidRDefault="004316E6" w:rsidP="004316E6">
            <w:pPr>
              <w:suppressAutoHyphens/>
              <w:autoSpaceDE w:val="0"/>
              <w:spacing w:before="0"/>
              <w:ind w:left="34"/>
              <w:rPr>
                <w:rFonts w:cs="Arial"/>
              </w:rPr>
            </w:pPr>
            <w:r w:rsidRPr="00245784">
              <w:rPr>
                <w:rFonts w:cs="Arial"/>
                <w:szCs w:val="22"/>
              </w:rPr>
              <w:t xml:space="preserve">2 </w:t>
            </w:r>
            <w:r w:rsidR="006329E8" w:rsidRPr="00245784">
              <w:rPr>
                <w:rFonts w:cs="Arial"/>
                <w:szCs w:val="22"/>
              </w:rPr>
              <w:t>и более</w:t>
            </w:r>
          </w:p>
        </w:tc>
      </w:tr>
      <w:tr w:rsidR="006329E8" w:rsidRPr="002E571A" w:rsidTr="004316E6">
        <w:trPr>
          <w:trHeight w:val="164"/>
        </w:trPr>
        <w:tc>
          <w:tcPr>
            <w:tcW w:w="606" w:type="dxa"/>
            <w:shd w:val="clear" w:color="auto" w:fill="auto"/>
            <w:noWrap/>
            <w:vAlign w:val="center"/>
          </w:tcPr>
          <w:p w:rsidR="006329E8" w:rsidRDefault="006329E8" w:rsidP="004316E6">
            <w:pPr>
              <w:rPr>
                <w:rFonts w:cs="Arial"/>
                <w:sz w:val="20"/>
                <w:szCs w:val="20"/>
              </w:rPr>
            </w:pPr>
            <w:r>
              <w:rPr>
                <w:rFonts w:cs="Arial"/>
                <w:sz w:val="20"/>
                <w:szCs w:val="20"/>
              </w:rPr>
              <w:t>5.7</w:t>
            </w:r>
          </w:p>
        </w:tc>
        <w:tc>
          <w:tcPr>
            <w:tcW w:w="3498" w:type="dxa"/>
            <w:shd w:val="clear" w:color="auto" w:fill="auto"/>
            <w:vAlign w:val="center"/>
          </w:tcPr>
          <w:p w:rsidR="006329E8" w:rsidRDefault="006329E8" w:rsidP="00F6512F">
            <w:pPr>
              <w:autoSpaceDE w:val="0"/>
              <w:spacing w:before="0"/>
              <w:ind w:left="34"/>
              <w:jc w:val="both"/>
              <w:rPr>
                <w:rFonts w:cs="Arial"/>
              </w:rPr>
            </w:pPr>
            <w:r>
              <w:rPr>
                <w:rFonts w:cs="Arial"/>
                <w:szCs w:val="22"/>
              </w:rPr>
              <w:t>- набор испытательных инструментов с насосом.</w:t>
            </w:r>
          </w:p>
        </w:tc>
        <w:tc>
          <w:tcPr>
            <w:tcW w:w="2697" w:type="dxa"/>
            <w:shd w:val="clear" w:color="auto" w:fill="auto"/>
            <w:vAlign w:val="center"/>
          </w:tcPr>
          <w:p w:rsidR="006329E8" w:rsidRPr="005367C6" w:rsidRDefault="006329E8" w:rsidP="006329E8">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Pr="00B44680">
              <w:rPr>
                <w:rFonts w:cs="Arial"/>
                <w:szCs w:val="22"/>
              </w:rPr>
              <w:t xml:space="preserve"> (Форма </w:t>
            </w:r>
            <w:r>
              <w:rPr>
                <w:rFonts w:cs="Arial"/>
                <w:szCs w:val="22"/>
              </w:rPr>
              <w:t>9</w:t>
            </w:r>
            <w:r w:rsidRPr="00B44680">
              <w:rPr>
                <w:rFonts w:cs="Arial"/>
                <w:szCs w:val="22"/>
              </w:rPr>
              <w:t>).</w:t>
            </w:r>
          </w:p>
        </w:tc>
        <w:tc>
          <w:tcPr>
            <w:tcW w:w="1526" w:type="dxa"/>
            <w:vAlign w:val="center"/>
          </w:tcPr>
          <w:p w:rsidR="006329E8" w:rsidRDefault="004316E6" w:rsidP="004316E6">
            <w:pPr>
              <w:suppressAutoHyphens/>
              <w:autoSpaceDE w:val="0"/>
              <w:spacing w:before="0"/>
              <w:ind w:left="34"/>
              <w:rPr>
                <w:rFonts w:cs="Arial"/>
              </w:rPr>
            </w:pPr>
            <w:r>
              <w:rPr>
                <w:rFonts w:cs="Arial"/>
                <w:szCs w:val="22"/>
              </w:rPr>
              <w:t>компл.</w:t>
            </w:r>
          </w:p>
        </w:tc>
        <w:tc>
          <w:tcPr>
            <w:tcW w:w="1858" w:type="dxa"/>
            <w:vAlign w:val="center"/>
          </w:tcPr>
          <w:p w:rsidR="006329E8" w:rsidRPr="00245784" w:rsidRDefault="004316E6" w:rsidP="004316E6">
            <w:pPr>
              <w:suppressAutoHyphens/>
              <w:autoSpaceDE w:val="0"/>
              <w:spacing w:before="0"/>
              <w:ind w:left="34"/>
              <w:rPr>
                <w:rFonts w:cs="Arial"/>
              </w:rPr>
            </w:pPr>
            <w:r w:rsidRPr="00245784">
              <w:rPr>
                <w:rFonts w:cs="Arial"/>
                <w:szCs w:val="22"/>
              </w:rPr>
              <w:t xml:space="preserve">1 </w:t>
            </w:r>
            <w:r w:rsidR="006329E8" w:rsidRPr="00245784">
              <w:rPr>
                <w:rFonts w:cs="Arial"/>
                <w:szCs w:val="22"/>
              </w:rPr>
              <w:t>и более</w:t>
            </w:r>
          </w:p>
        </w:tc>
      </w:tr>
      <w:tr w:rsidR="006329E8" w:rsidRPr="002E571A" w:rsidTr="004316E6">
        <w:trPr>
          <w:trHeight w:val="164"/>
        </w:trPr>
        <w:tc>
          <w:tcPr>
            <w:tcW w:w="606" w:type="dxa"/>
            <w:shd w:val="clear" w:color="auto" w:fill="auto"/>
            <w:noWrap/>
            <w:vAlign w:val="center"/>
          </w:tcPr>
          <w:p w:rsidR="006329E8" w:rsidRDefault="006329E8" w:rsidP="004316E6">
            <w:pPr>
              <w:rPr>
                <w:rFonts w:cs="Arial"/>
                <w:sz w:val="20"/>
                <w:szCs w:val="20"/>
              </w:rPr>
            </w:pPr>
            <w:r>
              <w:rPr>
                <w:rFonts w:cs="Arial"/>
                <w:sz w:val="20"/>
                <w:szCs w:val="20"/>
              </w:rPr>
              <w:t>5.8</w:t>
            </w:r>
          </w:p>
        </w:tc>
        <w:tc>
          <w:tcPr>
            <w:tcW w:w="3498" w:type="dxa"/>
            <w:shd w:val="clear" w:color="auto" w:fill="auto"/>
            <w:vAlign w:val="center"/>
          </w:tcPr>
          <w:p w:rsidR="006329E8" w:rsidRDefault="006329E8" w:rsidP="00F6512F">
            <w:pPr>
              <w:autoSpaceDE w:val="0"/>
              <w:spacing w:before="0"/>
              <w:ind w:left="34"/>
              <w:jc w:val="both"/>
              <w:rPr>
                <w:rFonts w:cs="Arial"/>
              </w:rPr>
            </w:pPr>
            <w:r w:rsidRPr="006673C7">
              <w:rPr>
                <w:rFonts w:cs="Arial"/>
                <w:szCs w:val="22"/>
              </w:rPr>
              <w:t xml:space="preserve">- </w:t>
            </w:r>
            <w:r>
              <w:rPr>
                <w:rFonts w:cs="Arial"/>
                <w:szCs w:val="22"/>
              </w:rPr>
              <w:t>насос для повышения и понижения давления.</w:t>
            </w:r>
          </w:p>
        </w:tc>
        <w:tc>
          <w:tcPr>
            <w:tcW w:w="2697" w:type="dxa"/>
            <w:shd w:val="clear" w:color="auto" w:fill="auto"/>
            <w:vAlign w:val="center"/>
          </w:tcPr>
          <w:p w:rsidR="006329E8" w:rsidRPr="005367C6" w:rsidRDefault="006329E8" w:rsidP="006329E8">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Pr="00B44680">
              <w:rPr>
                <w:rFonts w:cs="Arial"/>
                <w:szCs w:val="22"/>
              </w:rPr>
              <w:t xml:space="preserve"> (Форма </w:t>
            </w:r>
            <w:r>
              <w:rPr>
                <w:rFonts w:cs="Arial"/>
                <w:szCs w:val="22"/>
              </w:rPr>
              <w:t>9</w:t>
            </w:r>
            <w:r w:rsidRPr="00B44680">
              <w:rPr>
                <w:rFonts w:cs="Arial"/>
                <w:szCs w:val="22"/>
              </w:rPr>
              <w:t>).</w:t>
            </w:r>
          </w:p>
        </w:tc>
        <w:tc>
          <w:tcPr>
            <w:tcW w:w="1526" w:type="dxa"/>
            <w:vAlign w:val="center"/>
          </w:tcPr>
          <w:p w:rsidR="006329E8" w:rsidRDefault="006329E8" w:rsidP="004316E6">
            <w:pPr>
              <w:suppressAutoHyphens/>
              <w:autoSpaceDE w:val="0"/>
              <w:spacing w:before="0"/>
              <w:ind w:left="34"/>
              <w:rPr>
                <w:rFonts w:cs="Arial"/>
              </w:rPr>
            </w:pPr>
            <w:r>
              <w:rPr>
                <w:rFonts w:cs="Arial"/>
                <w:szCs w:val="22"/>
              </w:rPr>
              <w:t>ед.</w:t>
            </w:r>
          </w:p>
        </w:tc>
        <w:tc>
          <w:tcPr>
            <w:tcW w:w="1858" w:type="dxa"/>
            <w:vAlign w:val="center"/>
          </w:tcPr>
          <w:p w:rsidR="006329E8" w:rsidRPr="00245784" w:rsidRDefault="004316E6" w:rsidP="004316E6">
            <w:pPr>
              <w:suppressAutoHyphens/>
              <w:autoSpaceDE w:val="0"/>
              <w:spacing w:before="0"/>
              <w:ind w:left="34"/>
              <w:rPr>
                <w:rFonts w:cs="Arial"/>
              </w:rPr>
            </w:pPr>
            <w:r w:rsidRPr="00245784">
              <w:rPr>
                <w:rFonts w:cs="Arial"/>
                <w:szCs w:val="22"/>
              </w:rPr>
              <w:t xml:space="preserve">1 </w:t>
            </w:r>
            <w:r w:rsidR="006329E8" w:rsidRPr="00245784">
              <w:rPr>
                <w:rFonts w:cs="Arial"/>
                <w:szCs w:val="22"/>
              </w:rPr>
              <w:t>и более</w:t>
            </w:r>
          </w:p>
        </w:tc>
      </w:tr>
      <w:tr w:rsidR="006329E8" w:rsidRPr="002E571A" w:rsidTr="004316E6">
        <w:trPr>
          <w:trHeight w:val="164"/>
        </w:trPr>
        <w:tc>
          <w:tcPr>
            <w:tcW w:w="606" w:type="dxa"/>
            <w:shd w:val="clear" w:color="auto" w:fill="auto"/>
            <w:noWrap/>
            <w:vAlign w:val="center"/>
          </w:tcPr>
          <w:p w:rsidR="006329E8" w:rsidRDefault="006329E8" w:rsidP="004316E6">
            <w:pPr>
              <w:rPr>
                <w:rFonts w:cs="Arial"/>
                <w:sz w:val="20"/>
                <w:szCs w:val="20"/>
              </w:rPr>
            </w:pPr>
            <w:r>
              <w:rPr>
                <w:rFonts w:cs="Arial"/>
                <w:sz w:val="20"/>
                <w:szCs w:val="20"/>
              </w:rPr>
              <w:t>5.9</w:t>
            </w:r>
          </w:p>
        </w:tc>
        <w:tc>
          <w:tcPr>
            <w:tcW w:w="3498" w:type="dxa"/>
            <w:shd w:val="clear" w:color="auto" w:fill="auto"/>
            <w:vAlign w:val="center"/>
          </w:tcPr>
          <w:p w:rsidR="006329E8" w:rsidRPr="006673C7" w:rsidRDefault="006329E8" w:rsidP="00F6512F">
            <w:pPr>
              <w:autoSpaceDE w:val="0"/>
              <w:spacing w:before="0"/>
              <w:ind w:left="34"/>
              <w:jc w:val="both"/>
              <w:rPr>
                <w:rFonts w:cs="Arial"/>
              </w:rPr>
            </w:pPr>
            <w:r>
              <w:rPr>
                <w:rFonts w:cs="Arial"/>
                <w:szCs w:val="22"/>
              </w:rPr>
              <w:t>- съемники сальников для всех видов бензо- пил, ножниц, косилок, кос.</w:t>
            </w:r>
          </w:p>
        </w:tc>
        <w:tc>
          <w:tcPr>
            <w:tcW w:w="2697" w:type="dxa"/>
            <w:shd w:val="clear" w:color="auto" w:fill="auto"/>
            <w:vAlign w:val="center"/>
          </w:tcPr>
          <w:p w:rsidR="006329E8" w:rsidRPr="005367C6" w:rsidRDefault="006329E8" w:rsidP="006329E8">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Pr="00B44680">
              <w:rPr>
                <w:rFonts w:cs="Arial"/>
                <w:szCs w:val="22"/>
              </w:rPr>
              <w:t xml:space="preserve"> (Форма </w:t>
            </w:r>
            <w:r>
              <w:rPr>
                <w:rFonts w:cs="Arial"/>
                <w:szCs w:val="22"/>
              </w:rPr>
              <w:t>9</w:t>
            </w:r>
            <w:r w:rsidRPr="00B44680">
              <w:rPr>
                <w:rFonts w:cs="Arial"/>
                <w:szCs w:val="22"/>
              </w:rPr>
              <w:t>).</w:t>
            </w:r>
          </w:p>
        </w:tc>
        <w:tc>
          <w:tcPr>
            <w:tcW w:w="1526" w:type="dxa"/>
            <w:vAlign w:val="center"/>
          </w:tcPr>
          <w:p w:rsidR="006329E8" w:rsidRDefault="004316E6" w:rsidP="004316E6">
            <w:pPr>
              <w:suppressAutoHyphens/>
              <w:autoSpaceDE w:val="0"/>
              <w:spacing w:before="0"/>
              <w:ind w:left="34"/>
              <w:rPr>
                <w:rFonts w:cs="Arial"/>
              </w:rPr>
            </w:pPr>
            <w:r>
              <w:rPr>
                <w:rFonts w:cs="Arial"/>
                <w:szCs w:val="22"/>
              </w:rPr>
              <w:t>компл.</w:t>
            </w:r>
          </w:p>
        </w:tc>
        <w:tc>
          <w:tcPr>
            <w:tcW w:w="1858" w:type="dxa"/>
            <w:vAlign w:val="center"/>
          </w:tcPr>
          <w:p w:rsidR="006329E8" w:rsidRPr="00245784" w:rsidRDefault="004316E6" w:rsidP="004316E6">
            <w:pPr>
              <w:suppressAutoHyphens/>
              <w:autoSpaceDE w:val="0"/>
              <w:spacing w:before="0"/>
              <w:ind w:left="34"/>
              <w:rPr>
                <w:rFonts w:cs="Arial"/>
              </w:rPr>
            </w:pPr>
            <w:r w:rsidRPr="00245784">
              <w:rPr>
                <w:rFonts w:cs="Arial"/>
                <w:szCs w:val="22"/>
              </w:rPr>
              <w:t xml:space="preserve">1 </w:t>
            </w:r>
            <w:r w:rsidR="006329E8" w:rsidRPr="00245784">
              <w:rPr>
                <w:rFonts w:cs="Arial"/>
                <w:szCs w:val="22"/>
              </w:rPr>
              <w:t>и более</w:t>
            </w:r>
          </w:p>
        </w:tc>
      </w:tr>
      <w:tr w:rsidR="006329E8" w:rsidRPr="002E571A" w:rsidTr="004316E6">
        <w:trPr>
          <w:trHeight w:val="164"/>
        </w:trPr>
        <w:tc>
          <w:tcPr>
            <w:tcW w:w="606" w:type="dxa"/>
            <w:shd w:val="clear" w:color="auto" w:fill="auto"/>
            <w:noWrap/>
            <w:vAlign w:val="center"/>
          </w:tcPr>
          <w:p w:rsidR="006329E8" w:rsidRDefault="006329E8" w:rsidP="004316E6">
            <w:pPr>
              <w:rPr>
                <w:rFonts w:cs="Arial"/>
                <w:sz w:val="20"/>
                <w:szCs w:val="20"/>
              </w:rPr>
            </w:pPr>
            <w:r>
              <w:rPr>
                <w:rFonts w:cs="Arial"/>
                <w:sz w:val="20"/>
                <w:szCs w:val="20"/>
              </w:rPr>
              <w:t>5.10</w:t>
            </w:r>
          </w:p>
        </w:tc>
        <w:tc>
          <w:tcPr>
            <w:tcW w:w="3498" w:type="dxa"/>
            <w:shd w:val="clear" w:color="auto" w:fill="auto"/>
            <w:vAlign w:val="center"/>
          </w:tcPr>
          <w:p w:rsidR="006329E8" w:rsidRDefault="006329E8" w:rsidP="00F6512F">
            <w:pPr>
              <w:autoSpaceDE w:val="0"/>
              <w:spacing w:before="0"/>
              <w:ind w:left="34"/>
              <w:jc w:val="both"/>
              <w:rPr>
                <w:rFonts w:cs="Arial"/>
              </w:rPr>
            </w:pPr>
            <w:r>
              <w:rPr>
                <w:rFonts w:cs="Arial"/>
                <w:szCs w:val="22"/>
              </w:rPr>
              <w:t>- ультразвуковая  ванна.</w:t>
            </w:r>
          </w:p>
        </w:tc>
        <w:tc>
          <w:tcPr>
            <w:tcW w:w="2697" w:type="dxa"/>
            <w:shd w:val="clear" w:color="auto" w:fill="auto"/>
            <w:vAlign w:val="center"/>
          </w:tcPr>
          <w:p w:rsidR="006329E8" w:rsidRPr="005367C6" w:rsidRDefault="006329E8" w:rsidP="006329E8">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Pr="00B44680">
              <w:rPr>
                <w:rFonts w:cs="Arial"/>
                <w:szCs w:val="22"/>
              </w:rPr>
              <w:t xml:space="preserve"> (Форма </w:t>
            </w:r>
            <w:r>
              <w:rPr>
                <w:rFonts w:cs="Arial"/>
                <w:szCs w:val="22"/>
              </w:rPr>
              <w:t>9</w:t>
            </w:r>
            <w:r w:rsidRPr="00B44680">
              <w:rPr>
                <w:rFonts w:cs="Arial"/>
                <w:szCs w:val="22"/>
              </w:rPr>
              <w:t>).</w:t>
            </w:r>
          </w:p>
        </w:tc>
        <w:tc>
          <w:tcPr>
            <w:tcW w:w="1526" w:type="dxa"/>
            <w:vAlign w:val="center"/>
          </w:tcPr>
          <w:p w:rsidR="006329E8" w:rsidRDefault="006329E8" w:rsidP="004316E6">
            <w:pPr>
              <w:suppressAutoHyphens/>
              <w:autoSpaceDE w:val="0"/>
              <w:spacing w:before="0"/>
              <w:ind w:left="34"/>
              <w:rPr>
                <w:rFonts w:cs="Arial"/>
              </w:rPr>
            </w:pPr>
            <w:r>
              <w:rPr>
                <w:rFonts w:cs="Arial"/>
                <w:szCs w:val="22"/>
              </w:rPr>
              <w:t>ед.</w:t>
            </w:r>
          </w:p>
        </w:tc>
        <w:tc>
          <w:tcPr>
            <w:tcW w:w="1858" w:type="dxa"/>
            <w:vAlign w:val="center"/>
          </w:tcPr>
          <w:p w:rsidR="006329E8" w:rsidRPr="00245784" w:rsidRDefault="004316E6" w:rsidP="004316E6">
            <w:pPr>
              <w:suppressAutoHyphens/>
              <w:autoSpaceDE w:val="0"/>
              <w:spacing w:before="0"/>
              <w:ind w:left="34"/>
              <w:rPr>
                <w:rFonts w:cs="Arial"/>
              </w:rPr>
            </w:pPr>
            <w:r w:rsidRPr="00245784">
              <w:rPr>
                <w:rFonts w:cs="Arial"/>
                <w:szCs w:val="22"/>
              </w:rPr>
              <w:t xml:space="preserve">1 </w:t>
            </w:r>
            <w:r w:rsidR="006329E8" w:rsidRPr="00245784">
              <w:rPr>
                <w:rFonts w:cs="Arial"/>
                <w:szCs w:val="22"/>
              </w:rPr>
              <w:t>и более</w:t>
            </w:r>
          </w:p>
        </w:tc>
      </w:tr>
      <w:tr w:rsidR="006329E8" w:rsidRPr="002E571A" w:rsidTr="004316E6">
        <w:trPr>
          <w:trHeight w:val="164"/>
        </w:trPr>
        <w:tc>
          <w:tcPr>
            <w:tcW w:w="606" w:type="dxa"/>
            <w:shd w:val="clear" w:color="auto" w:fill="auto"/>
            <w:noWrap/>
            <w:vAlign w:val="center"/>
          </w:tcPr>
          <w:p w:rsidR="006329E8" w:rsidRDefault="006329E8" w:rsidP="004316E6">
            <w:pPr>
              <w:rPr>
                <w:rFonts w:cs="Arial"/>
                <w:sz w:val="20"/>
                <w:szCs w:val="20"/>
              </w:rPr>
            </w:pPr>
            <w:r>
              <w:rPr>
                <w:rFonts w:cs="Arial"/>
                <w:sz w:val="20"/>
                <w:szCs w:val="20"/>
              </w:rPr>
              <w:t>5.11</w:t>
            </w:r>
          </w:p>
        </w:tc>
        <w:tc>
          <w:tcPr>
            <w:tcW w:w="3498" w:type="dxa"/>
            <w:shd w:val="clear" w:color="auto" w:fill="auto"/>
            <w:vAlign w:val="center"/>
          </w:tcPr>
          <w:p w:rsidR="006329E8" w:rsidRDefault="006329E8" w:rsidP="00F6512F">
            <w:pPr>
              <w:autoSpaceDE w:val="0"/>
              <w:spacing w:before="0"/>
              <w:ind w:left="34"/>
              <w:jc w:val="both"/>
              <w:rPr>
                <w:rFonts w:cs="Arial"/>
              </w:rPr>
            </w:pPr>
            <w:r>
              <w:rPr>
                <w:rFonts w:cs="Arial"/>
                <w:szCs w:val="22"/>
              </w:rPr>
              <w:t>- тахометр цифровой.</w:t>
            </w:r>
          </w:p>
        </w:tc>
        <w:tc>
          <w:tcPr>
            <w:tcW w:w="2697" w:type="dxa"/>
            <w:shd w:val="clear" w:color="auto" w:fill="auto"/>
            <w:vAlign w:val="center"/>
          </w:tcPr>
          <w:p w:rsidR="006329E8" w:rsidRPr="005367C6" w:rsidRDefault="006329E8" w:rsidP="006329E8">
            <w:pPr>
              <w:suppressAutoHyphens/>
              <w:autoSpaceDE w:val="0"/>
              <w:spacing w:before="0"/>
              <w:ind w:left="34"/>
              <w:jc w:val="both"/>
              <w:rPr>
                <w:rFonts w:cs="Arial"/>
              </w:rPr>
            </w:pPr>
            <w:r w:rsidRPr="009A48A3">
              <w:rPr>
                <w:rFonts w:cs="Arial"/>
                <w:szCs w:val="22"/>
              </w:rPr>
              <w:t>Справка о наличии производственных мощностей</w:t>
            </w:r>
            <w:r w:rsidRPr="00B44680">
              <w:rPr>
                <w:rFonts w:cs="Arial"/>
                <w:szCs w:val="22"/>
              </w:rPr>
              <w:t xml:space="preserve"> (Форма </w:t>
            </w:r>
            <w:r>
              <w:rPr>
                <w:rFonts w:cs="Arial"/>
                <w:szCs w:val="22"/>
              </w:rPr>
              <w:t>9</w:t>
            </w:r>
            <w:r w:rsidRPr="00B44680">
              <w:rPr>
                <w:rFonts w:cs="Arial"/>
                <w:szCs w:val="22"/>
              </w:rPr>
              <w:t>).</w:t>
            </w:r>
          </w:p>
        </w:tc>
        <w:tc>
          <w:tcPr>
            <w:tcW w:w="1526" w:type="dxa"/>
            <w:vAlign w:val="center"/>
          </w:tcPr>
          <w:p w:rsidR="006329E8" w:rsidRDefault="006329E8" w:rsidP="004316E6">
            <w:pPr>
              <w:suppressAutoHyphens/>
              <w:autoSpaceDE w:val="0"/>
              <w:spacing w:before="0"/>
              <w:ind w:left="34"/>
              <w:rPr>
                <w:rFonts w:cs="Arial"/>
              </w:rPr>
            </w:pPr>
            <w:r>
              <w:rPr>
                <w:rFonts w:cs="Arial"/>
                <w:szCs w:val="22"/>
              </w:rPr>
              <w:t>ед.</w:t>
            </w:r>
          </w:p>
        </w:tc>
        <w:tc>
          <w:tcPr>
            <w:tcW w:w="1858" w:type="dxa"/>
            <w:vAlign w:val="center"/>
          </w:tcPr>
          <w:p w:rsidR="006329E8" w:rsidRPr="00245784" w:rsidRDefault="004316E6" w:rsidP="004316E6">
            <w:pPr>
              <w:suppressAutoHyphens/>
              <w:autoSpaceDE w:val="0"/>
              <w:spacing w:before="0"/>
              <w:ind w:left="34"/>
              <w:rPr>
                <w:rFonts w:cs="Arial"/>
              </w:rPr>
            </w:pPr>
            <w:r w:rsidRPr="00245784">
              <w:rPr>
                <w:rFonts w:cs="Arial"/>
                <w:szCs w:val="22"/>
              </w:rPr>
              <w:t xml:space="preserve">1 </w:t>
            </w:r>
            <w:r w:rsidR="006329E8" w:rsidRPr="00245784">
              <w:rPr>
                <w:rFonts w:cs="Arial"/>
                <w:szCs w:val="22"/>
              </w:rPr>
              <w:t>и более</w:t>
            </w:r>
          </w:p>
        </w:tc>
      </w:tr>
      <w:tr w:rsidR="00F6512F" w:rsidRPr="002E571A" w:rsidTr="00D70B5D">
        <w:trPr>
          <w:trHeight w:val="196"/>
        </w:trPr>
        <w:tc>
          <w:tcPr>
            <w:tcW w:w="606" w:type="dxa"/>
            <w:shd w:val="clear" w:color="auto" w:fill="auto"/>
            <w:noWrap/>
            <w:vAlign w:val="center"/>
          </w:tcPr>
          <w:p w:rsidR="00F6512F" w:rsidRDefault="006C2CBE" w:rsidP="004678D1">
            <w:pPr>
              <w:rPr>
                <w:rFonts w:cs="Arial"/>
                <w:sz w:val="20"/>
                <w:szCs w:val="20"/>
              </w:rPr>
            </w:pPr>
            <w:r>
              <w:rPr>
                <w:rFonts w:cs="Arial"/>
                <w:sz w:val="20"/>
                <w:szCs w:val="20"/>
              </w:rPr>
              <w:t>6</w:t>
            </w:r>
          </w:p>
        </w:tc>
        <w:tc>
          <w:tcPr>
            <w:tcW w:w="3498" w:type="dxa"/>
            <w:shd w:val="clear" w:color="auto" w:fill="auto"/>
            <w:vAlign w:val="center"/>
          </w:tcPr>
          <w:p w:rsidR="00F6512F" w:rsidRPr="00EF1336" w:rsidRDefault="00F6512F" w:rsidP="00B4375C">
            <w:pPr>
              <w:spacing w:before="0"/>
              <w:rPr>
                <w:rFonts w:cs="Arial"/>
              </w:rPr>
            </w:pPr>
            <w:r w:rsidRPr="00EF1336">
              <w:rPr>
                <w:rFonts w:cs="Arial"/>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r>
              <w:rPr>
                <w:rFonts w:cs="Arial"/>
                <w:szCs w:val="22"/>
              </w:rPr>
              <w:t>.</w:t>
            </w:r>
            <w:r w:rsidRPr="00EF1336">
              <w:rPr>
                <w:rFonts w:cs="Arial"/>
                <w:szCs w:val="22"/>
              </w:rPr>
              <w:t xml:space="preserve"> </w:t>
            </w:r>
          </w:p>
        </w:tc>
        <w:tc>
          <w:tcPr>
            <w:tcW w:w="2697" w:type="dxa"/>
            <w:shd w:val="clear" w:color="auto" w:fill="auto"/>
            <w:vAlign w:val="center"/>
          </w:tcPr>
          <w:p w:rsidR="00F6512F" w:rsidRPr="002E571A" w:rsidRDefault="00F6512F" w:rsidP="00B4375C">
            <w:pPr>
              <w:spacing w:before="0"/>
              <w:rPr>
                <w:rFonts w:cs="Arial"/>
                <w:sz w:val="20"/>
                <w:szCs w:val="20"/>
              </w:rPr>
            </w:pPr>
            <w:r>
              <w:rPr>
                <w:rFonts w:cs="Arial"/>
                <w:szCs w:val="22"/>
              </w:rPr>
              <w:t>П</w:t>
            </w:r>
            <w:r w:rsidRPr="00EF1336">
              <w:rPr>
                <w:rFonts w:cs="Arial"/>
                <w:szCs w:val="22"/>
              </w:rPr>
              <w:t>исьмо (в свободной форме) за подписью руководителя организации</w:t>
            </w:r>
            <w:r>
              <w:rPr>
                <w:rFonts w:cs="Arial"/>
                <w:szCs w:val="22"/>
              </w:rPr>
              <w:t>.</w:t>
            </w:r>
          </w:p>
        </w:tc>
        <w:tc>
          <w:tcPr>
            <w:tcW w:w="1526" w:type="dxa"/>
            <w:vAlign w:val="center"/>
          </w:tcPr>
          <w:p w:rsidR="00F6512F" w:rsidRPr="00D85EB4" w:rsidRDefault="00011B46" w:rsidP="00B4375C">
            <w:pPr>
              <w:numPr>
                <w:ilvl w:val="0"/>
                <w:numId w:val="3"/>
              </w:numPr>
              <w:tabs>
                <w:tab w:val="clear" w:pos="720"/>
                <w:tab w:val="num" w:pos="644"/>
              </w:tabs>
              <w:suppressAutoHyphens/>
              <w:autoSpaceDE w:val="0"/>
              <w:spacing w:before="0"/>
              <w:ind w:left="34"/>
              <w:rPr>
                <w:rFonts w:cs="Arial"/>
              </w:rPr>
            </w:pPr>
            <w:r>
              <w:rPr>
                <w:rFonts w:cs="Arial"/>
                <w:szCs w:val="22"/>
              </w:rPr>
              <w:t>да/н</w:t>
            </w:r>
            <w:r w:rsidR="00F6512F" w:rsidRPr="00D85EB4">
              <w:rPr>
                <w:rFonts w:cs="Arial"/>
                <w:szCs w:val="22"/>
              </w:rPr>
              <w:t>ет</w:t>
            </w:r>
          </w:p>
        </w:tc>
        <w:tc>
          <w:tcPr>
            <w:tcW w:w="1858" w:type="dxa"/>
            <w:vAlign w:val="center"/>
          </w:tcPr>
          <w:p w:rsidR="00F6512F" w:rsidRPr="00245784" w:rsidRDefault="00011B46" w:rsidP="00B4375C">
            <w:pPr>
              <w:numPr>
                <w:ilvl w:val="0"/>
                <w:numId w:val="3"/>
              </w:numPr>
              <w:tabs>
                <w:tab w:val="clear" w:pos="720"/>
                <w:tab w:val="num" w:pos="644"/>
              </w:tabs>
              <w:suppressAutoHyphens/>
              <w:autoSpaceDE w:val="0"/>
              <w:spacing w:before="0"/>
              <w:ind w:left="34"/>
              <w:rPr>
                <w:rFonts w:cs="Arial"/>
              </w:rPr>
            </w:pPr>
            <w:r w:rsidRPr="00245784">
              <w:rPr>
                <w:rFonts w:cs="Arial"/>
                <w:szCs w:val="22"/>
              </w:rPr>
              <w:t>д</w:t>
            </w:r>
            <w:r w:rsidR="00F6512F" w:rsidRPr="00245784">
              <w:rPr>
                <w:rFonts w:cs="Arial"/>
                <w:szCs w:val="22"/>
              </w:rPr>
              <w:t>а</w:t>
            </w:r>
          </w:p>
        </w:tc>
      </w:tr>
      <w:tr w:rsidR="00887EB8" w:rsidRPr="002E571A" w:rsidTr="00D70B5D">
        <w:trPr>
          <w:trHeight w:val="196"/>
        </w:trPr>
        <w:tc>
          <w:tcPr>
            <w:tcW w:w="606" w:type="dxa"/>
            <w:shd w:val="clear" w:color="auto" w:fill="auto"/>
            <w:noWrap/>
            <w:vAlign w:val="center"/>
          </w:tcPr>
          <w:p w:rsidR="00887EB8" w:rsidRDefault="00887EB8" w:rsidP="00887EB8">
            <w:pPr>
              <w:rPr>
                <w:rFonts w:cs="Arial"/>
                <w:sz w:val="20"/>
                <w:szCs w:val="20"/>
              </w:rPr>
            </w:pPr>
            <w:r>
              <w:rPr>
                <w:rFonts w:cs="Arial"/>
                <w:sz w:val="20"/>
                <w:szCs w:val="20"/>
              </w:rPr>
              <w:t>7</w:t>
            </w:r>
          </w:p>
        </w:tc>
        <w:tc>
          <w:tcPr>
            <w:tcW w:w="3498" w:type="dxa"/>
            <w:shd w:val="clear" w:color="auto" w:fill="auto"/>
            <w:vAlign w:val="center"/>
          </w:tcPr>
          <w:p w:rsidR="00887EB8" w:rsidRPr="0058427C" w:rsidRDefault="00887EB8" w:rsidP="00887EB8">
            <w:pPr>
              <w:spacing w:before="0"/>
              <w:jc w:val="both"/>
            </w:pPr>
            <w:r w:rsidRPr="000A4F64">
              <w:rPr>
                <w:szCs w:val="22"/>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97" w:type="dxa"/>
            <w:shd w:val="clear" w:color="auto" w:fill="auto"/>
            <w:vAlign w:val="center"/>
          </w:tcPr>
          <w:p w:rsidR="00887EB8" w:rsidRPr="003A6201" w:rsidRDefault="00887EB8" w:rsidP="00887EB8">
            <w:pPr>
              <w:spacing w:before="0"/>
            </w:pPr>
            <w:r w:rsidRPr="003A6201">
              <w:rPr>
                <w:szCs w:val="22"/>
              </w:rPr>
              <w:t>Письмо (в свободной форме) за подписью руководителя организации.</w:t>
            </w:r>
          </w:p>
        </w:tc>
        <w:tc>
          <w:tcPr>
            <w:tcW w:w="1526" w:type="dxa"/>
            <w:vAlign w:val="center"/>
          </w:tcPr>
          <w:p w:rsidR="00887EB8" w:rsidRPr="003A6201" w:rsidRDefault="00887EB8" w:rsidP="00887EB8">
            <w:pPr>
              <w:spacing w:before="0"/>
            </w:pPr>
            <w:r w:rsidRPr="003A6201">
              <w:rPr>
                <w:szCs w:val="22"/>
              </w:rPr>
              <w:t>да/нет</w:t>
            </w:r>
          </w:p>
        </w:tc>
        <w:tc>
          <w:tcPr>
            <w:tcW w:w="1858" w:type="dxa"/>
            <w:vAlign w:val="center"/>
          </w:tcPr>
          <w:p w:rsidR="00887EB8" w:rsidRPr="003A6201" w:rsidRDefault="00887EB8" w:rsidP="00887EB8">
            <w:pPr>
              <w:spacing w:before="0"/>
            </w:pPr>
            <w:r w:rsidRPr="003A6201">
              <w:rPr>
                <w:szCs w:val="22"/>
              </w:rPr>
              <w:t xml:space="preserve">да </w:t>
            </w:r>
          </w:p>
        </w:tc>
      </w:tr>
      <w:tr w:rsidR="00887EB8" w:rsidRPr="002E571A" w:rsidTr="00D70B5D">
        <w:trPr>
          <w:trHeight w:val="1957"/>
        </w:trPr>
        <w:tc>
          <w:tcPr>
            <w:tcW w:w="606" w:type="dxa"/>
            <w:shd w:val="clear" w:color="auto" w:fill="auto"/>
            <w:noWrap/>
            <w:vAlign w:val="center"/>
          </w:tcPr>
          <w:p w:rsidR="00887EB8" w:rsidRDefault="00887EB8" w:rsidP="00887EB8">
            <w:pPr>
              <w:rPr>
                <w:rFonts w:cs="Arial"/>
                <w:sz w:val="20"/>
                <w:szCs w:val="20"/>
              </w:rPr>
            </w:pPr>
            <w:r>
              <w:rPr>
                <w:rFonts w:cs="Arial"/>
                <w:sz w:val="20"/>
                <w:szCs w:val="20"/>
              </w:rPr>
              <w:t>8</w:t>
            </w:r>
          </w:p>
        </w:tc>
        <w:tc>
          <w:tcPr>
            <w:tcW w:w="3498" w:type="dxa"/>
            <w:shd w:val="clear" w:color="auto" w:fill="auto"/>
            <w:vAlign w:val="center"/>
          </w:tcPr>
          <w:p w:rsidR="00887EB8" w:rsidRPr="00D6472E" w:rsidRDefault="00887EB8" w:rsidP="00887EB8">
            <w:pPr>
              <w:spacing w:before="0"/>
              <w:rPr>
                <w:rFonts w:cs="Arial"/>
              </w:rPr>
            </w:pPr>
            <w:r w:rsidRPr="00D6472E">
              <w:rPr>
                <w:rFonts w:cs="Arial"/>
                <w:szCs w:val="22"/>
              </w:rPr>
              <w:t>Возможность выполнения работ  собственными силами в качестве Ген.</w:t>
            </w:r>
            <w:r>
              <w:rPr>
                <w:rFonts w:cs="Arial"/>
                <w:szCs w:val="22"/>
              </w:rPr>
              <w:t xml:space="preserve"> подрядчика </w:t>
            </w:r>
          </w:p>
        </w:tc>
        <w:tc>
          <w:tcPr>
            <w:tcW w:w="2697" w:type="dxa"/>
            <w:shd w:val="clear" w:color="auto" w:fill="auto"/>
            <w:vAlign w:val="center"/>
          </w:tcPr>
          <w:p w:rsidR="00887EB8" w:rsidRPr="004F6A86" w:rsidRDefault="00887EB8" w:rsidP="00887EB8">
            <w:pPr>
              <w:spacing w:before="0"/>
              <w:rPr>
                <w:rFonts w:cs="Arial"/>
                <w:sz w:val="20"/>
                <w:szCs w:val="20"/>
              </w:rPr>
            </w:pPr>
            <w:r w:rsidRPr="004F6A86">
              <w:rPr>
                <w:rFonts w:cs="Arial"/>
                <w:szCs w:val="22"/>
              </w:rPr>
              <w:t>Перечень субподрядных организаций, привлекаемых для данного вида деятельности (с указанием % субподряда).</w:t>
            </w:r>
          </w:p>
        </w:tc>
        <w:tc>
          <w:tcPr>
            <w:tcW w:w="1526" w:type="dxa"/>
            <w:vAlign w:val="center"/>
          </w:tcPr>
          <w:p w:rsidR="00887EB8" w:rsidRPr="00730DAA" w:rsidRDefault="00887EB8" w:rsidP="00887EB8">
            <w:pPr>
              <w:spacing w:before="0"/>
              <w:rPr>
                <w:rFonts w:ascii="Times New Roman" w:hAnsi="Times New Roman"/>
              </w:rPr>
            </w:pPr>
            <w:r w:rsidRPr="006C2CBE">
              <w:rPr>
                <w:rFonts w:cs="Arial"/>
                <w:szCs w:val="22"/>
              </w:rPr>
              <w:t>%</w:t>
            </w:r>
          </w:p>
        </w:tc>
        <w:tc>
          <w:tcPr>
            <w:tcW w:w="1858" w:type="dxa"/>
            <w:vAlign w:val="center"/>
          </w:tcPr>
          <w:p w:rsidR="00887EB8" w:rsidRPr="00245784" w:rsidRDefault="00887EB8" w:rsidP="00887EB8">
            <w:pPr>
              <w:spacing w:before="0"/>
              <w:rPr>
                <w:rFonts w:ascii="Times New Roman" w:hAnsi="Times New Roman"/>
              </w:rPr>
            </w:pPr>
            <w:r w:rsidRPr="00245784">
              <w:rPr>
                <w:rFonts w:cs="Arial"/>
                <w:szCs w:val="22"/>
              </w:rPr>
              <w:t>90 и более</w:t>
            </w:r>
          </w:p>
        </w:tc>
      </w:tr>
    </w:tbl>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2207E0" w:rsidRPr="002207E0" w:rsidRDefault="002207E0" w:rsidP="002207E0">
      <w:pPr>
        <w:autoSpaceDE w:val="0"/>
        <w:ind w:firstLine="720"/>
        <w:jc w:val="both"/>
        <w:rPr>
          <w:rFonts w:cs="Arial"/>
          <w:szCs w:val="22"/>
          <w:lang w:eastAsia="ar-SA"/>
        </w:rPr>
      </w:pPr>
      <w:r w:rsidRPr="002207E0">
        <w:rPr>
          <w:rFonts w:cs="Arial"/>
          <w:szCs w:val="22"/>
          <w:lang w:eastAsia="ar-SA"/>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2207E0" w:rsidRPr="002207E0" w:rsidRDefault="002207E0" w:rsidP="002207E0">
      <w:pPr>
        <w:autoSpaceDE w:val="0"/>
        <w:ind w:firstLine="720"/>
        <w:jc w:val="both"/>
        <w:rPr>
          <w:rFonts w:cs="Arial"/>
          <w:szCs w:val="22"/>
          <w:lang w:eastAsia="ar-SA"/>
        </w:rPr>
      </w:pPr>
      <w:r w:rsidRPr="002207E0">
        <w:rPr>
          <w:rFonts w:cs="Arial"/>
          <w:szCs w:val="22"/>
          <w:lang w:eastAsia="ar-SA"/>
        </w:rPr>
        <w:t>Все поставляемые для выполнения работ материалы, инструмент и материалы должны иметь:</w:t>
      </w:r>
    </w:p>
    <w:p w:rsidR="002207E0" w:rsidRPr="002207E0" w:rsidRDefault="002207E0" w:rsidP="002207E0">
      <w:pPr>
        <w:numPr>
          <w:ilvl w:val="0"/>
          <w:numId w:val="4"/>
        </w:numPr>
        <w:suppressAutoHyphens/>
        <w:autoSpaceDE w:val="0"/>
        <w:spacing w:before="0"/>
        <w:jc w:val="both"/>
        <w:rPr>
          <w:rFonts w:cs="Arial"/>
          <w:szCs w:val="22"/>
          <w:lang w:eastAsia="ar-SA"/>
        </w:rPr>
      </w:pPr>
      <w:r w:rsidRPr="002207E0">
        <w:rPr>
          <w:rFonts w:cs="Arial"/>
          <w:szCs w:val="22"/>
          <w:lang w:eastAsia="ar-SA"/>
        </w:rPr>
        <w:t>Сертификаты качества, выданные производителем;</w:t>
      </w:r>
    </w:p>
    <w:p w:rsidR="002207E0" w:rsidRPr="002207E0" w:rsidRDefault="002207E0" w:rsidP="002207E0">
      <w:pPr>
        <w:numPr>
          <w:ilvl w:val="0"/>
          <w:numId w:val="4"/>
        </w:numPr>
        <w:suppressAutoHyphens/>
        <w:autoSpaceDE w:val="0"/>
        <w:spacing w:before="0"/>
        <w:jc w:val="both"/>
        <w:rPr>
          <w:rFonts w:cs="Arial"/>
          <w:szCs w:val="22"/>
          <w:lang w:eastAsia="ar-SA"/>
        </w:rPr>
      </w:pPr>
      <w:r w:rsidRPr="002207E0">
        <w:rPr>
          <w:rFonts w:cs="Arial"/>
          <w:szCs w:val="22"/>
          <w:lang w:eastAsia="ar-SA"/>
        </w:rPr>
        <w:t>Технические паспорта и другие документы, удостоверяющие их качество.</w:t>
      </w:r>
    </w:p>
    <w:p w:rsidR="002207E0" w:rsidRPr="002207E0" w:rsidRDefault="002207E0" w:rsidP="002207E0">
      <w:pPr>
        <w:autoSpaceDE w:val="0"/>
        <w:ind w:firstLine="720"/>
        <w:jc w:val="both"/>
        <w:rPr>
          <w:rFonts w:cs="Arial"/>
          <w:szCs w:val="22"/>
          <w:lang w:eastAsia="ar-SA"/>
        </w:rPr>
      </w:pPr>
      <w:r w:rsidRPr="002207E0">
        <w:rPr>
          <w:rFonts w:cs="Arial"/>
          <w:szCs w:val="22"/>
          <w:lang w:eastAsia="ar-SA"/>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металлоконструкций и вспомогательных материалов» СМК-ПК-7.</w:t>
      </w:r>
    </w:p>
    <w:p w:rsidR="002207E0" w:rsidRPr="002207E0" w:rsidRDefault="002207E0" w:rsidP="002207E0">
      <w:pPr>
        <w:autoSpaceDE w:val="0"/>
        <w:ind w:firstLine="567"/>
        <w:jc w:val="both"/>
        <w:rPr>
          <w:rFonts w:cs="Arial"/>
          <w:szCs w:val="22"/>
          <w:lang w:eastAsia="ar-SA"/>
        </w:rPr>
      </w:pPr>
      <w:r w:rsidRPr="002207E0">
        <w:rPr>
          <w:rFonts w:cs="Arial"/>
          <w:szCs w:val="22"/>
          <w:lang w:eastAsia="ar-SA"/>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EF1336" w:rsidRDefault="00EF1336" w:rsidP="00EF1336">
      <w:pPr>
        <w:pStyle w:val="21"/>
        <w:jc w:val="both"/>
        <w:rPr>
          <w:rFonts w:ascii="Arial" w:hAnsi="Arial" w:cs="Arial"/>
          <w:sz w:val="22"/>
          <w:szCs w:val="22"/>
        </w:rPr>
      </w:pPr>
      <w:r w:rsidRPr="00EF1336">
        <w:rPr>
          <w:rFonts w:ascii="Arial" w:hAnsi="Arial" w:cs="Arial"/>
          <w:sz w:val="22"/>
          <w:szCs w:val="22"/>
        </w:rPr>
        <w:t xml:space="preserve">      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B4375C" w:rsidRDefault="00B4375C" w:rsidP="00AE32FD">
      <w:pPr>
        <w:rPr>
          <w:rFonts w:cs="Arial"/>
          <w:szCs w:val="22"/>
        </w:rPr>
      </w:pPr>
    </w:p>
    <w:p w:rsidR="00B4375C" w:rsidRDefault="00B4375C" w:rsidP="00AE32FD">
      <w:pPr>
        <w:rPr>
          <w:rFonts w:cs="Arial"/>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8324F0" w:rsidRDefault="008324F0">
      <w:pPr>
        <w:spacing w:before="0" w:line="276" w:lineRule="auto"/>
        <w:jc w:val="center"/>
      </w:pPr>
      <w:r>
        <w:br w:type="page"/>
      </w:r>
    </w:p>
    <w:p w:rsidR="008324F0" w:rsidRDefault="008324F0" w:rsidP="008324F0">
      <w:pPr>
        <w:sectPr w:rsidR="008324F0" w:rsidSect="00C35D49">
          <w:footerReference w:type="default" r:id="rId10"/>
          <w:pgSz w:w="11905" w:h="16837"/>
          <w:pgMar w:top="284" w:right="709" w:bottom="426" w:left="1134" w:header="794" w:footer="397" w:gutter="0"/>
          <w:cols w:space="720"/>
          <w:titlePg/>
          <w:docGrid w:linePitch="360"/>
        </w:sectPr>
      </w:pPr>
    </w:p>
    <w:p w:rsidR="008324F0" w:rsidRPr="002E571A" w:rsidRDefault="000578DE" w:rsidP="00276DC6">
      <w:pPr>
        <w:jc w:val="right"/>
        <w:rPr>
          <w:b/>
        </w:rPr>
      </w:pPr>
      <w:r>
        <w:rPr>
          <w:b/>
        </w:rPr>
        <w:tab/>
      </w:r>
      <w:r>
        <w:rPr>
          <w:b/>
        </w:rPr>
        <w:tab/>
      </w:r>
      <w:r>
        <w:rPr>
          <w:b/>
        </w:rPr>
        <w:tab/>
      </w:r>
      <w:r w:rsidR="008324F0">
        <w:rPr>
          <w:b/>
        </w:rPr>
        <w:t xml:space="preserve">            </w:t>
      </w:r>
      <w:r w:rsidR="008324F0" w:rsidRPr="002E571A">
        <w:rPr>
          <w:b/>
        </w:rPr>
        <w:t>Форма 3 «Проект договора»</w:t>
      </w:r>
    </w:p>
    <w:p w:rsidR="008324F0" w:rsidRDefault="008324F0" w:rsidP="008324F0">
      <w:pPr>
        <w:pStyle w:val="4"/>
        <w:numPr>
          <w:ilvl w:val="0"/>
          <w:numId w:val="0"/>
        </w:numPr>
        <w:ind w:right="0"/>
      </w:pPr>
    </w:p>
    <w:p w:rsidR="008324F0" w:rsidRPr="008324F0" w:rsidRDefault="008324F0" w:rsidP="008324F0">
      <w:pPr>
        <w:pStyle w:val="a4"/>
        <w:rPr>
          <w:rFonts w:ascii="Times New Roman" w:hAnsi="Times New Roman"/>
          <w:sz w:val="24"/>
        </w:rPr>
      </w:pPr>
      <w:r w:rsidRPr="008324F0">
        <w:rPr>
          <w:rFonts w:ascii="Times New Roman" w:hAnsi="Times New Roman"/>
          <w:sz w:val="24"/>
        </w:rPr>
        <w:t>ДОГОВОР ПОДРЯДА № ___</w:t>
      </w:r>
    </w:p>
    <w:p w:rsidR="008324F0" w:rsidRPr="00A4651E" w:rsidRDefault="008324F0" w:rsidP="008324F0">
      <w:pPr>
        <w:pStyle w:val="a4"/>
        <w:rPr>
          <w:sz w:val="16"/>
          <w:szCs w:val="16"/>
        </w:rPr>
      </w:pPr>
    </w:p>
    <w:p w:rsidR="008324F0" w:rsidRPr="008324F0" w:rsidRDefault="008324F0" w:rsidP="008324F0">
      <w:pPr>
        <w:pStyle w:val="a4"/>
        <w:jc w:val="left"/>
        <w:rPr>
          <w:rFonts w:ascii="Times New Roman" w:hAnsi="Times New Roman"/>
          <w:b w:val="0"/>
          <w:sz w:val="24"/>
        </w:rPr>
      </w:pPr>
      <w:r w:rsidRPr="008324F0">
        <w:rPr>
          <w:rFonts w:ascii="Times New Roman" w:hAnsi="Times New Roman"/>
          <w:b w:val="0"/>
          <w:sz w:val="24"/>
        </w:rPr>
        <w:t>г. Ярославль</w:t>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t>«___» _____________ 201__ года</w:t>
      </w:r>
    </w:p>
    <w:p w:rsidR="008324F0" w:rsidRPr="0015527D" w:rsidRDefault="008324F0" w:rsidP="008324F0">
      <w:pPr>
        <w:rPr>
          <w:sz w:val="24"/>
        </w:rPr>
      </w:pPr>
    </w:p>
    <w:p w:rsidR="008324F0" w:rsidRDefault="008324F0" w:rsidP="008324F0">
      <w:pPr>
        <w:pStyle w:val="310"/>
        <w:ind w:firstLine="567"/>
        <w:jc w:val="both"/>
        <w:rPr>
          <w:sz w:val="24"/>
          <w:szCs w:val="24"/>
        </w:rPr>
      </w:pPr>
      <w:r w:rsidRPr="0015527D">
        <w:rPr>
          <w:sz w:val="24"/>
          <w:szCs w:val="24"/>
        </w:rPr>
        <w:t xml:space="preserve">ОАО «Славнефть-ЯНОС», </w:t>
      </w:r>
      <w:r>
        <w:rPr>
          <w:sz w:val="24"/>
          <w:szCs w:val="24"/>
        </w:rPr>
        <w:t>именуемое в дальнейшем «Заказчик</w:t>
      </w:r>
      <w:r w:rsidRPr="0015527D">
        <w:rPr>
          <w:sz w:val="24"/>
          <w:szCs w:val="24"/>
        </w:rPr>
        <w:t xml:space="preserve">», в лице генерального директора </w:t>
      </w:r>
      <w:r>
        <w:rPr>
          <w:sz w:val="24"/>
          <w:szCs w:val="24"/>
        </w:rPr>
        <w:t>Никитина Александра Анатольевича</w:t>
      </w:r>
      <w:r w:rsidRPr="0015527D">
        <w:rPr>
          <w:sz w:val="24"/>
          <w:szCs w:val="24"/>
        </w:rPr>
        <w:t>, действующего на основании устава, с одной стороны, 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w:t>
      </w:r>
      <w:r>
        <w:rPr>
          <w:sz w:val="24"/>
          <w:szCs w:val="24"/>
        </w:rPr>
        <w:t>менуемое в дальнейшем «Подрядчик</w:t>
      </w:r>
      <w:r w:rsidRPr="0015527D">
        <w:rPr>
          <w:sz w:val="24"/>
          <w:szCs w:val="24"/>
        </w:rPr>
        <w:t>», с другой стороны, заключили настоящий договор о нижеследующем:</w:t>
      </w:r>
    </w:p>
    <w:p w:rsidR="004678D1" w:rsidRPr="007900E4" w:rsidRDefault="004678D1" w:rsidP="004678D1">
      <w:pPr>
        <w:tabs>
          <w:tab w:val="left" w:pos="284"/>
        </w:tabs>
        <w:ind w:left="284" w:right="-143"/>
        <w:jc w:val="center"/>
        <w:rPr>
          <w:rFonts w:ascii="Times New Roman" w:hAnsi="Times New Roman"/>
          <w:b/>
          <w:bCs/>
          <w:sz w:val="24"/>
        </w:rPr>
      </w:pPr>
      <w:r w:rsidRPr="007900E4">
        <w:rPr>
          <w:rFonts w:ascii="Times New Roman" w:hAnsi="Times New Roman"/>
          <w:b/>
          <w:bCs/>
          <w:sz w:val="24"/>
        </w:rPr>
        <w:t>1. Предмет договора</w:t>
      </w:r>
    </w:p>
    <w:p w:rsidR="002207E0" w:rsidRPr="007900E4" w:rsidRDefault="002207E0" w:rsidP="002207E0">
      <w:pPr>
        <w:ind w:right="-143" w:firstLine="567"/>
        <w:jc w:val="both"/>
        <w:rPr>
          <w:rFonts w:ascii="Times New Roman" w:hAnsi="Times New Roman"/>
          <w:sz w:val="24"/>
        </w:rPr>
      </w:pPr>
      <w:r w:rsidRPr="007900E4">
        <w:rPr>
          <w:rFonts w:ascii="Times New Roman" w:hAnsi="Times New Roman"/>
          <w:sz w:val="24"/>
        </w:rPr>
        <w:t xml:space="preserve">1.1. Подрядчик принимает на себя обязательства по </w:t>
      </w:r>
      <w:r w:rsidRPr="007900E4">
        <w:rPr>
          <w:rFonts w:ascii="Times New Roman" w:hAnsi="Times New Roman"/>
          <w:b/>
          <w:sz w:val="24"/>
        </w:rPr>
        <w:t>в</w:t>
      </w:r>
      <w:r>
        <w:rPr>
          <w:rFonts w:ascii="Times New Roman" w:hAnsi="Times New Roman"/>
          <w:b/>
          <w:sz w:val="24"/>
        </w:rPr>
        <w:t>ыполнению</w:t>
      </w:r>
      <w:r w:rsidRPr="007900E4">
        <w:rPr>
          <w:rFonts w:ascii="Times New Roman" w:hAnsi="Times New Roman"/>
          <w:b/>
          <w:sz w:val="24"/>
        </w:rPr>
        <w:t xml:space="preserve"> работ по </w:t>
      </w:r>
      <w:r w:rsidRPr="009C07A9">
        <w:rPr>
          <w:rFonts w:ascii="Times New Roman" w:hAnsi="Times New Roman"/>
          <w:sz w:val="24"/>
        </w:rPr>
        <w:t xml:space="preserve"> </w:t>
      </w:r>
      <w:r w:rsidRPr="00FD6511">
        <w:rPr>
          <w:rFonts w:ascii="Times New Roman" w:hAnsi="Times New Roman"/>
          <w:b/>
          <w:sz w:val="24"/>
        </w:rPr>
        <w:t>техническому обслуживанию и ремонту бензомоторного инструмента</w:t>
      </w:r>
      <w:r>
        <w:rPr>
          <w:rFonts w:ascii="Times New Roman" w:hAnsi="Times New Roman"/>
          <w:sz w:val="24"/>
        </w:rPr>
        <w:t>.</w:t>
      </w:r>
      <w:r w:rsidRPr="007900E4">
        <w:rPr>
          <w:rFonts w:ascii="Times New Roman" w:hAnsi="Times New Roman"/>
          <w:sz w:val="24"/>
        </w:rPr>
        <w:t xml:space="preserve"> Задание определяется приложениями к настоящему договору. </w:t>
      </w:r>
    </w:p>
    <w:p w:rsidR="002207E0" w:rsidRPr="007900E4" w:rsidRDefault="002207E0" w:rsidP="002207E0">
      <w:pPr>
        <w:pStyle w:val="a9"/>
        <w:tabs>
          <w:tab w:val="clear" w:pos="4677"/>
          <w:tab w:val="clear" w:pos="9355"/>
          <w:tab w:val="left" w:pos="284"/>
          <w:tab w:val="num" w:pos="3338"/>
        </w:tabs>
        <w:spacing w:before="120"/>
        <w:ind w:right="-143"/>
        <w:jc w:val="center"/>
        <w:rPr>
          <w:b/>
          <w:bCs/>
          <w:sz w:val="24"/>
          <w:szCs w:val="24"/>
        </w:rPr>
      </w:pPr>
      <w:r w:rsidRPr="007900E4">
        <w:rPr>
          <w:b/>
          <w:bCs/>
          <w:sz w:val="24"/>
          <w:szCs w:val="24"/>
        </w:rPr>
        <w:t>2. Объёмы</w:t>
      </w:r>
      <w:r>
        <w:rPr>
          <w:b/>
          <w:bCs/>
          <w:sz w:val="24"/>
          <w:szCs w:val="24"/>
        </w:rPr>
        <w:t>, виды</w:t>
      </w:r>
      <w:r w:rsidRPr="007900E4">
        <w:rPr>
          <w:b/>
          <w:bCs/>
          <w:sz w:val="24"/>
          <w:szCs w:val="24"/>
        </w:rPr>
        <w:t xml:space="preserve"> и сроки выполнения работ</w:t>
      </w:r>
    </w:p>
    <w:p w:rsidR="002207E0" w:rsidRPr="007900E4" w:rsidRDefault="002207E0" w:rsidP="002207E0">
      <w:pPr>
        <w:ind w:right="-143"/>
        <w:jc w:val="both"/>
        <w:rPr>
          <w:rFonts w:ascii="Times New Roman" w:hAnsi="Times New Roman"/>
          <w:sz w:val="24"/>
        </w:rPr>
      </w:pPr>
      <w:r w:rsidRPr="007900E4">
        <w:rPr>
          <w:rFonts w:ascii="Times New Roman" w:hAnsi="Times New Roman"/>
          <w:b/>
          <w:bCs/>
          <w:sz w:val="24"/>
        </w:rPr>
        <w:t xml:space="preserve">          </w:t>
      </w:r>
      <w:r w:rsidRPr="007900E4">
        <w:rPr>
          <w:rFonts w:ascii="Times New Roman" w:hAnsi="Times New Roman"/>
          <w:sz w:val="24"/>
        </w:rPr>
        <w:t xml:space="preserve">2.1. Объемы и виды выполняемых работ определяются </w:t>
      </w:r>
      <w:r>
        <w:rPr>
          <w:rFonts w:ascii="Times New Roman" w:hAnsi="Times New Roman"/>
          <w:b/>
          <w:sz w:val="24"/>
        </w:rPr>
        <w:t xml:space="preserve">Приложениями </w:t>
      </w:r>
      <w:r w:rsidRPr="00F700FA">
        <w:rPr>
          <w:rFonts w:ascii="Times New Roman" w:hAnsi="Times New Roman"/>
          <w:b/>
          <w:sz w:val="24"/>
        </w:rPr>
        <w:t>№1,2</w:t>
      </w:r>
      <w:r w:rsidRPr="007900E4">
        <w:rPr>
          <w:rFonts w:ascii="Times New Roman" w:hAnsi="Times New Roman"/>
          <w:sz w:val="24"/>
        </w:rPr>
        <w:t>, являющимися неотъемлемой частью   настояще</w:t>
      </w:r>
      <w:r>
        <w:rPr>
          <w:rFonts w:ascii="Times New Roman" w:hAnsi="Times New Roman"/>
          <w:sz w:val="24"/>
        </w:rPr>
        <w:t>го</w:t>
      </w:r>
      <w:r w:rsidRPr="007900E4">
        <w:rPr>
          <w:rFonts w:ascii="Times New Roman" w:hAnsi="Times New Roman"/>
          <w:sz w:val="24"/>
        </w:rPr>
        <w:t xml:space="preserve"> договор</w:t>
      </w:r>
      <w:r>
        <w:rPr>
          <w:rFonts w:ascii="Times New Roman" w:hAnsi="Times New Roman"/>
          <w:sz w:val="24"/>
        </w:rPr>
        <w:t>а</w:t>
      </w:r>
      <w:r w:rsidRPr="007900E4">
        <w:rPr>
          <w:rFonts w:ascii="Times New Roman" w:hAnsi="Times New Roman"/>
          <w:sz w:val="24"/>
        </w:rPr>
        <w:t>.</w:t>
      </w:r>
    </w:p>
    <w:p w:rsidR="002207E0" w:rsidRPr="007900E4" w:rsidRDefault="002207E0" w:rsidP="002207E0">
      <w:pPr>
        <w:ind w:right="-143"/>
        <w:jc w:val="both"/>
        <w:rPr>
          <w:rFonts w:ascii="Times New Roman" w:hAnsi="Times New Roman"/>
          <w:sz w:val="24"/>
        </w:rPr>
      </w:pPr>
      <w:r w:rsidRPr="007900E4">
        <w:rPr>
          <w:rFonts w:ascii="Times New Roman" w:hAnsi="Times New Roman"/>
          <w:sz w:val="24"/>
        </w:rPr>
        <w:t xml:space="preserve">         2.2.   Сроки выполнения работ: </w:t>
      </w:r>
      <w:r w:rsidRPr="007900E4">
        <w:rPr>
          <w:rFonts w:ascii="Times New Roman" w:hAnsi="Times New Roman"/>
          <w:b/>
          <w:sz w:val="24"/>
        </w:rPr>
        <w:t>начало</w:t>
      </w:r>
      <w:r w:rsidRPr="007900E4">
        <w:rPr>
          <w:rFonts w:ascii="Times New Roman" w:hAnsi="Times New Roman"/>
          <w:sz w:val="24"/>
        </w:rPr>
        <w:t xml:space="preserve"> </w:t>
      </w:r>
      <w:r>
        <w:rPr>
          <w:rFonts w:ascii="Times New Roman" w:hAnsi="Times New Roman"/>
          <w:b/>
          <w:sz w:val="24"/>
        </w:rPr>
        <w:t xml:space="preserve">работ </w:t>
      </w:r>
      <w:r w:rsidRPr="003A5057">
        <w:rPr>
          <w:rFonts w:ascii="Times New Roman" w:hAnsi="Times New Roman"/>
          <w:b/>
          <w:sz w:val="24"/>
        </w:rPr>
        <w:t xml:space="preserve">– </w:t>
      </w:r>
      <w:r w:rsidR="000C04F4" w:rsidRPr="003A5057">
        <w:rPr>
          <w:rFonts w:ascii="Times New Roman" w:hAnsi="Times New Roman"/>
          <w:b/>
          <w:sz w:val="24"/>
        </w:rPr>
        <w:t>с даты подписания договора</w:t>
      </w:r>
      <w:r w:rsidRPr="00245784">
        <w:rPr>
          <w:rFonts w:ascii="Times New Roman" w:hAnsi="Times New Roman"/>
          <w:b/>
          <w:sz w:val="24"/>
        </w:rPr>
        <w:t>,</w:t>
      </w:r>
      <w:r w:rsidRPr="007900E4">
        <w:rPr>
          <w:rFonts w:ascii="Times New Roman" w:hAnsi="Times New Roman"/>
          <w:b/>
          <w:sz w:val="24"/>
        </w:rPr>
        <w:t xml:space="preserve"> оконча</w:t>
      </w:r>
      <w:r>
        <w:rPr>
          <w:rFonts w:ascii="Times New Roman" w:hAnsi="Times New Roman"/>
          <w:b/>
          <w:sz w:val="24"/>
        </w:rPr>
        <w:t>ние работ – 31.01.2019</w:t>
      </w:r>
      <w:r w:rsidRPr="007900E4">
        <w:rPr>
          <w:rFonts w:ascii="Times New Roman" w:hAnsi="Times New Roman"/>
          <w:b/>
          <w:sz w:val="24"/>
        </w:rPr>
        <w:t xml:space="preserve"> г.</w:t>
      </w:r>
      <w:r w:rsidRPr="007900E4">
        <w:rPr>
          <w:rFonts w:ascii="Times New Roman" w:hAnsi="Times New Roman"/>
          <w:sz w:val="24"/>
        </w:rPr>
        <w:t xml:space="preserve"> 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  </w:t>
      </w:r>
    </w:p>
    <w:p w:rsidR="002207E0" w:rsidRPr="007900E4" w:rsidRDefault="002207E0" w:rsidP="002207E0">
      <w:pPr>
        <w:ind w:right="-143"/>
        <w:jc w:val="both"/>
        <w:rPr>
          <w:rFonts w:ascii="Times New Roman" w:hAnsi="Times New Roman"/>
          <w:sz w:val="24"/>
        </w:rPr>
      </w:pPr>
    </w:p>
    <w:p w:rsidR="002207E0" w:rsidRPr="007900E4" w:rsidRDefault="002207E0" w:rsidP="002207E0">
      <w:pPr>
        <w:pStyle w:val="a9"/>
        <w:tabs>
          <w:tab w:val="clear" w:pos="4677"/>
          <w:tab w:val="clear" w:pos="9355"/>
          <w:tab w:val="left" w:pos="284"/>
          <w:tab w:val="num" w:pos="3338"/>
        </w:tabs>
        <w:ind w:right="-143"/>
        <w:jc w:val="center"/>
        <w:rPr>
          <w:b/>
          <w:bCs/>
          <w:sz w:val="24"/>
          <w:szCs w:val="24"/>
        </w:rPr>
      </w:pPr>
      <w:r w:rsidRPr="007900E4">
        <w:rPr>
          <w:b/>
          <w:bCs/>
          <w:sz w:val="24"/>
          <w:szCs w:val="24"/>
        </w:rPr>
        <w:t>3. Стоимость работ</w:t>
      </w:r>
    </w:p>
    <w:p w:rsidR="002207E0" w:rsidRPr="00640506" w:rsidRDefault="002207E0" w:rsidP="002207E0">
      <w:pPr>
        <w:pStyle w:val="a9"/>
        <w:tabs>
          <w:tab w:val="clear" w:pos="4677"/>
          <w:tab w:val="clear" w:pos="9355"/>
          <w:tab w:val="left" w:pos="284"/>
          <w:tab w:val="num" w:pos="3338"/>
        </w:tabs>
        <w:ind w:right="-143"/>
        <w:jc w:val="both"/>
        <w:rPr>
          <w:b/>
          <w:bCs/>
          <w:sz w:val="24"/>
          <w:szCs w:val="24"/>
        </w:rPr>
      </w:pPr>
      <w:r w:rsidRPr="00640506">
        <w:rPr>
          <w:sz w:val="24"/>
          <w:szCs w:val="24"/>
        </w:rPr>
        <w:t xml:space="preserve">        3.1. </w:t>
      </w:r>
      <w:r w:rsidR="002F3664" w:rsidRPr="003A5057">
        <w:rPr>
          <w:sz w:val="24"/>
          <w:szCs w:val="24"/>
        </w:rPr>
        <w:t>М</w:t>
      </w:r>
      <w:r w:rsidRPr="003A5057">
        <w:rPr>
          <w:sz w:val="24"/>
          <w:szCs w:val="24"/>
        </w:rPr>
        <w:t>аксимальная</w:t>
      </w:r>
      <w:r w:rsidRPr="00640506">
        <w:rPr>
          <w:sz w:val="24"/>
          <w:szCs w:val="24"/>
        </w:rPr>
        <w:t xml:space="preserve"> стоимость поручаемых Подрядчику работ, предусмотренных п. 1.1. настоящего договора составляет  </w:t>
      </w:r>
      <w:r w:rsidRPr="00640506">
        <w:rPr>
          <w:b/>
          <w:sz w:val="24"/>
          <w:szCs w:val="24"/>
        </w:rPr>
        <w:t>2 200 000 (два миллиона двести тысяч)  рублей</w:t>
      </w:r>
      <w:r w:rsidRPr="00640506">
        <w:rPr>
          <w:sz w:val="24"/>
          <w:szCs w:val="24"/>
        </w:rPr>
        <w:t>, кроме того  НДС -  396 000 рублей.    Стоимость работ включает в себя стоимость запасных частей и комплектующих поставки Подрядчика, а также все затраты Подрядчика, понесенные во исполнение пунктов 6.1 – 6.</w:t>
      </w:r>
      <w:r>
        <w:rPr>
          <w:sz w:val="24"/>
          <w:szCs w:val="24"/>
        </w:rPr>
        <w:t>2</w:t>
      </w:r>
      <w:r w:rsidRPr="00640506">
        <w:rPr>
          <w:sz w:val="24"/>
          <w:szCs w:val="24"/>
        </w:rPr>
        <w:t xml:space="preserve"> договора.</w:t>
      </w:r>
    </w:p>
    <w:p w:rsidR="002207E0" w:rsidRDefault="002207E0" w:rsidP="002207E0">
      <w:pPr>
        <w:ind w:right="-143" w:firstLine="567"/>
        <w:jc w:val="both"/>
        <w:rPr>
          <w:rFonts w:ascii="Times New Roman" w:hAnsi="Times New Roman"/>
          <w:color w:val="000000"/>
          <w:sz w:val="24"/>
        </w:rPr>
      </w:pPr>
      <w:r w:rsidRPr="00640506">
        <w:rPr>
          <w:rFonts w:ascii="Times New Roman" w:hAnsi="Times New Roman"/>
          <w:sz w:val="24"/>
        </w:rPr>
        <w:t>3.2. Стоимость поручаемых Подрядчику работ указывается в оформленных приложениях к Договору и определяется  на основании калькуляций, утвержденных</w:t>
      </w:r>
      <w:r w:rsidRPr="007900E4">
        <w:rPr>
          <w:rFonts w:ascii="Times New Roman" w:hAnsi="Times New Roman"/>
          <w:sz w:val="24"/>
        </w:rPr>
        <w:t xml:space="preserve"> в установленном порядке, с применением </w:t>
      </w:r>
      <w:r w:rsidRPr="009C07A9">
        <w:rPr>
          <w:rFonts w:ascii="Times New Roman" w:hAnsi="Times New Roman"/>
          <w:sz w:val="24"/>
        </w:rPr>
        <w:t>утвержденн</w:t>
      </w:r>
      <w:r>
        <w:rPr>
          <w:rFonts w:ascii="Times New Roman" w:hAnsi="Times New Roman"/>
          <w:sz w:val="24"/>
        </w:rPr>
        <w:t>ых</w:t>
      </w:r>
      <w:r w:rsidRPr="009C07A9">
        <w:rPr>
          <w:rFonts w:ascii="Times New Roman" w:hAnsi="Times New Roman"/>
          <w:sz w:val="24"/>
        </w:rPr>
        <w:t xml:space="preserve"> Заказчиком </w:t>
      </w:r>
      <w:r>
        <w:rPr>
          <w:rFonts w:ascii="Times New Roman" w:hAnsi="Times New Roman"/>
          <w:sz w:val="24"/>
        </w:rPr>
        <w:t xml:space="preserve">Расценок по техническому обслуживанию и </w:t>
      </w:r>
      <w:r w:rsidRPr="009C07A9">
        <w:rPr>
          <w:rFonts w:ascii="Times New Roman" w:hAnsi="Times New Roman"/>
          <w:sz w:val="24"/>
        </w:rPr>
        <w:t xml:space="preserve">ремонту </w:t>
      </w:r>
      <w:r>
        <w:rPr>
          <w:rFonts w:ascii="Times New Roman" w:hAnsi="Times New Roman"/>
          <w:sz w:val="24"/>
        </w:rPr>
        <w:t>бензомоторного инструмента</w:t>
      </w:r>
      <w:r w:rsidRPr="009C07A9">
        <w:rPr>
          <w:rFonts w:ascii="Times New Roman" w:hAnsi="Times New Roman"/>
          <w:sz w:val="24"/>
        </w:rPr>
        <w:t xml:space="preserve"> ОАО «Славнефть-ЯНОС»</w:t>
      </w:r>
      <w:r w:rsidRPr="007900E4">
        <w:rPr>
          <w:rFonts w:ascii="Times New Roman" w:hAnsi="Times New Roman"/>
          <w:sz w:val="24"/>
        </w:rPr>
        <w:t xml:space="preserve"> (</w:t>
      </w:r>
      <w:r>
        <w:rPr>
          <w:rFonts w:ascii="Times New Roman" w:hAnsi="Times New Roman"/>
          <w:b/>
          <w:sz w:val="24"/>
        </w:rPr>
        <w:t>Приложение №1</w:t>
      </w:r>
      <w:r w:rsidRPr="007900E4">
        <w:rPr>
          <w:rFonts w:ascii="Times New Roman" w:hAnsi="Times New Roman"/>
          <w:b/>
          <w:sz w:val="24"/>
        </w:rPr>
        <w:t xml:space="preserve"> </w:t>
      </w:r>
      <w:r w:rsidRPr="007900E4">
        <w:rPr>
          <w:rFonts w:ascii="Times New Roman" w:hAnsi="Times New Roman"/>
          <w:sz w:val="24"/>
        </w:rPr>
        <w:t>к настоящему Договору)</w:t>
      </w:r>
      <w:r>
        <w:rPr>
          <w:rFonts w:ascii="Times New Roman" w:hAnsi="Times New Roman"/>
          <w:sz w:val="24"/>
        </w:rPr>
        <w:t>,</w:t>
      </w:r>
      <w:r w:rsidRPr="007900E4">
        <w:rPr>
          <w:rFonts w:ascii="Times New Roman" w:hAnsi="Times New Roman"/>
          <w:sz w:val="24"/>
        </w:rPr>
        <w:t xml:space="preserve"> </w:t>
      </w:r>
      <w:r w:rsidRPr="007900E4">
        <w:rPr>
          <w:rFonts w:ascii="Times New Roman" w:hAnsi="Times New Roman"/>
          <w:color w:val="000000"/>
          <w:sz w:val="24"/>
        </w:rPr>
        <w:t xml:space="preserve">зафиксированного данным Договором. </w:t>
      </w:r>
    </w:p>
    <w:p w:rsidR="002207E0" w:rsidRPr="008B62AB" w:rsidRDefault="002207E0" w:rsidP="002207E0">
      <w:pPr>
        <w:spacing w:before="0"/>
        <w:ind w:firstLine="567"/>
        <w:jc w:val="both"/>
        <w:rPr>
          <w:rFonts w:ascii="Times New Roman" w:hAnsi="Times New Roman"/>
          <w:color w:val="000000"/>
          <w:sz w:val="24"/>
        </w:rPr>
      </w:pPr>
      <w:r w:rsidRPr="008B62AB">
        <w:rPr>
          <w:rFonts w:ascii="Times New Roman" w:hAnsi="Times New Roman"/>
          <w:color w:val="000000"/>
          <w:sz w:val="24"/>
        </w:rPr>
        <w:t>Стоимость работ включа</w:t>
      </w:r>
      <w:r>
        <w:rPr>
          <w:rFonts w:ascii="Times New Roman" w:hAnsi="Times New Roman"/>
          <w:color w:val="000000"/>
          <w:sz w:val="24"/>
        </w:rPr>
        <w:t>ет в себя стоимость</w:t>
      </w:r>
      <w:r w:rsidRPr="008B62AB">
        <w:rPr>
          <w:rFonts w:ascii="Times New Roman" w:hAnsi="Times New Roman"/>
          <w:color w:val="000000"/>
          <w:sz w:val="24"/>
        </w:rPr>
        <w:t xml:space="preserve"> запасных</w:t>
      </w:r>
      <w:r w:rsidRPr="008B62AB">
        <w:rPr>
          <w:rFonts w:ascii="Times New Roman" w:hAnsi="Times New Roman"/>
          <w:sz w:val="24"/>
        </w:rPr>
        <w:t xml:space="preserve"> частей</w:t>
      </w:r>
      <w:r>
        <w:rPr>
          <w:rFonts w:ascii="Times New Roman" w:hAnsi="Times New Roman"/>
          <w:sz w:val="24"/>
        </w:rPr>
        <w:t xml:space="preserve"> и комплектующих</w:t>
      </w:r>
      <w:r w:rsidRPr="008B62AB">
        <w:rPr>
          <w:rFonts w:ascii="Times New Roman" w:hAnsi="Times New Roman"/>
          <w:sz w:val="24"/>
        </w:rPr>
        <w:t xml:space="preserve"> поставки Подрядчика</w:t>
      </w:r>
      <w:r>
        <w:rPr>
          <w:rFonts w:ascii="Times New Roman" w:hAnsi="Times New Roman"/>
          <w:sz w:val="24"/>
        </w:rPr>
        <w:t>,</w:t>
      </w:r>
      <w:r w:rsidRPr="008B62AB">
        <w:rPr>
          <w:rFonts w:ascii="Times New Roman" w:hAnsi="Times New Roman"/>
          <w:sz w:val="24"/>
        </w:rPr>
        <w:t xml:space="preserve"> которая подтверждается </w:t>
      </w:r>
      <w:r>
        <w:rPr>
          <w:rFonts w:ascii="Times New Roman" w:hAnsi="Times New Roman"/>
          <w:sz w:val="24"/>
        </w:rPr>
        <w:t xml:space="preserve">первичными документами, </w:t>
      </w:r>
      <w:r w:rsidRPr="008B62AB">
        <w:rPr>
          <w:rFonts w:ascii="Times New Roman" w:hAnsi="Times New Roman"/>
          <w:sz w:val="24"/>
        </w:rPr>
        <w:t>счетами</w:t>
      </w:r>
      <w:r>
        <w:rPr>
          <w:rFonts w:ascii="Times New Roman" w:hAnsi="Times New Roman"/>
          <w:sz w:val="24"/>
        </w:rPr>
        <w:t>-фактурами</w:t>
      </w:r>
      <w:r w:rsidRPr="008B62AB">
        <w:rPr>
          <w:rFonts w:ascii="Times New Roman" w:hAnsi="Times New Roman"/>
          <w:sz w:val="24"/>
        </w:rPr>
        <w:t xml:space="preserve"> на их приобретение.</w:t>
      </w:r>
      <w:r w:rsidRPr="008B62AB">
        <w:rPr>
          <w:rFonts w:ascii="Times New Roman" w:hAnsi="Times New Roman"/>
          <w:color w:val="000000"/>
          <w:sz w:val="24"/>
        </w:rPr>
        <w:t xml:space="preserve">    </w:t>
      </w:r>
    </w:p>
    <w:p w:rsidR="002207E0" w:rsidRPr="007900E4" w:rsidRDefault="002207E0" w:rsidP="002207E0">
      <w:pPr>
        <w:ind w:right="-143" w:firstLine="567"/>
        <w:jc w:val="both"/>
        <w:rPr>
          <w:rFonts w:ascii="Times New Roman" w:hAnsi="Times New Roman"/>
          <w:sz w:val="24"/>
        </w:rPr>
      </w:pPr>
      <w:r w:rsidRPr="007900E4">
        <w:rPr>
          <w:rFonts w:ascii="Times New Roman" w:hAnsi="Times New Roman"/>
          <w:sz w:val="24"/>
        </w:rPr>
        <w:t>3.3. Стоимость работ по договору  является твёрдой и не подлежит изменению в ходе выполнения работ по настоящему договору (кроме случаев, предусмотренных настоящим разделом договора).</w:t>
      </w:r>
    </w:p>
    <w:p w:rsidR="002207E0" w:rsidRPr="00640506" w:rsidRDefault="002207E0" w:rsidP="002207E0">
      <w:pPr>
        <w:ind w:firstLine="567"/>
        <w:jc w:val="both"/>
        <w:rPr>
          <w:rFonts w:ascii="Times New Roman" w:hAnsi="Times New Roman"/>
          <w:sz w:val="24"/>
        </w:rPr>
      </w:pPr>
      <w:r w:rsidRPr="00640506">
        <w:rPr>
          <w:rFonts w:ascii="Times New Roman" w:hAnsi="Times New Roman"/>
          <w:sz w:val="24"/>
        </w:rPr>
        <w:t xml:space="preserve">3.4. </w:t>
      </w:r>
      <w:r>
        <w:rPr>
          <w:rFonts w:ascii="Times New Roman" w:hAnsi="Times New Roman"/>
          <w:sz w:val="24"/>
        </w:rPr>
        <w:t>О</w:t>
      </w:r>
      <w:r w:rsidRPr="00640506">
        <w:rPr>
          <w:rFonts w:ascii="Times New Roman" w:hAnsi="Times New Roman"/>
          <w:sz w:val="24"/>
        </w:rPr>
        <w:t xml:space="preserve">риентировочная максимальная стоимость работ может быть увеличена </w:t>
      </w:r>
      <w:r>
        <w:rPr>
          <w:rFonts w:ascii="Times New Roman" w:hAnsi="Times New Roman"/>
          <w:sz w:val="24"/>
        </w:rPr>
        <w:t xml:space="preserve">Заказчиком </w:t>
      </w:r>
      <w:r w:rsidRPr="00640506">
        <w:rPr>
          <w:rFonts w:ascii="Times New Roman" w:hAnsi="Times New Roman"/>
          <w:sz w:val="24"/>
        </w:rPr>
        <w:t xml:space="preserve">в течение </w:t>
      </w:r>
      <w:r>
        <w:rPr>
          <w:rFonts w:ascii="Times New Roman" w:hAnsi="Times New Roman"/>
          <w:sz w:val="24"/>
        </w:rPr>
        <w:t xml:space="preserve">срока </w:t>
      </w:r>
      <w:r w:rsidRPr="00640506">
        <w:rPr>
          <w:rFonts w:ascii="Times New Roman" w:hAnsi="Times New Roman"/>
          <w:sz w:val="24"/>
        </w:rPr>
        <w:t>действия настоящего договора, с соблюдением стоимости опциона. Такое увеличение оформляется дополнительным соглашением к настоящему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2207E0" w:rsidRPr="007900E4" w:rsidRDefault="002207E0" w:rsidP="002207E0">
      <w:pPr>
        <w:ind w:firstLine="567"/>
        <w:jc w:val="both"/>
        <w:rPr>
          <w:rFonts w:ascii="Times New Roman" w:hAnsi="Times New Roman"/>
          <w:sz w:val="24"/>
        </w:rPr>
      </w:pPr>
      <w:r>
        <w:rPr>
          <w:rFonts w:ascii="Times New Roman" w:hAnsi="Times New Roman"/>
          <w:sz w:val="24"/>
        </w:rPr>
        <w:t>Размер</w:t>
      </w:r>
      <w:r w:rsidRPr="00640506">
        <w:rPr>
          <w:rFonts w:ascii="Times New Roman" w:hAnsi="Times New Roman"/>
          <w:sz w:val="24"/>
        </w:rPr>
        <w:t xml:space="preserve"> опциона - не более 30 % от стоимости работ по настоящему Договору, указанной в п. 3.1.</w:t>
      </w:r>
      <w:r>
        <w:rPr>
          <w:rFonts w:ascii="Times New Roman" w:hAnsi="Times New Roman"/>
          <w:sz w:val="24"/>
        </w:rPr>
        <w:t xml:space="preserve"> Опцион предоставляется Заказчику без оплаты или иного встречного предоставления.</w:t>
      </w:r>
    </w:p>
    <w:p w:rsidR="002207E0" w:rsidRPr="007900E4" w:rsidRDefault="002207E0" w:rsidP="002207E0">
      <w:pPr>
        <w:ind w:firstLine="567"/>
        <w:jc w:val="both"/>
        <w:rPr>
          <w:rFonts w:ascii="Times New Roman" w:hAnsi="Times New Roman"/>
          <w:sz w:val="24"/>
        </w:rPr>
      </w:pPr>
      <w:r w:rsidRPr="007900E4">
        <w:rPr>
          <w:rFonts w:ascii="Times New Roman" w:eastAsia="Calibri" w:hAnsi="Times New Roman"/>
          <w:sz w:val="24"/>
        </w:rPr>
        <w:t>3.5.</w:t>
      </w:r>
      <w:r w:rsidRPr="007900E4">
        <w:rPr>
          <w:rFonts w:ascii="Times New Roman" w:hAnsi="Times New Roman"/>
          <w:sz w:val="24"/>
        </w:rPr>
        <w:t xml:space="preserve"> В течение установленных настоящим договором сроков оплаты проценты на сумму долга, предусмотренные ст.317.1 ГК РФ, не начисляются.</w:t>
      </w:r>
    </w:p>
    <w:p w:rsidR="002207E0" w:rsidRPr="007900E4" w:rsidRDefault="002207E0" w:rsidP="002207E0">
      <w:pPr>
        <w:ind w:firstLine="567"/>
        <w:jc w:val="both"/>
        <w:rPr>
          <w:rFonts w:ascii="Times New Roman" w:hAnsi="Times New Roman"/>
          <w:sz w:val="24"/>
        </w:rPr>
      </w:pPr>
    </w:p>
    <w:p w:rsidR="002207E0" w:rsidRPr="007900E4" w:rsidRDefault="002207E0" w:rsidP="002207E0">
      <w:pPr>
        <w:pStyle w:val="a9"/>
        <w:tabs>
          <w:tab w:val="clear" w:pos="4677"/>
          <w:tab w:val="clear" w:pos="9355"/>
          <w:tab w:val="left" w:pos="284"/>
          <w:tab w:val="num" w:pos="1778"/>
        </w:tabs>
        <w:spacing w:before="120"/>
        <w:jc w:val="center"/>
        <w:rPr>
          <w:b/>
          <w:bCs/>
          <w:sz w:val="24"/>
          <w:szCs w:val="24"/>
        </w:rPr>
      </w:pPr>
      <w:r w:rsidRPr="007900E4">
        <w:rPr>
          <w:b/>
          <w:bCs/>
          <w:sz w:val="24"/>
          <w:szCs w:val="24"/>
        </w:rPr>
        <w:t>4. Порядок расчетов</w:t>
      </w:r>
    </w:p>
    <w:p w:rsidR="002207E0" w:rsidRPr="007900E4" w:rsidRDefault="002207E0" w:rsidP="002207E0">
      <w:pPr>
        <w:pStyle w:val="a9"/>
        <w:tabs>
          <w:tab w:val="clear" w:pos="4677"/>
          <w:tab w:val="clear" w:pos="9355"/>
        </w:tabs>
        <w:ind w:firstLine="567"/>
        <w:jc w:val="both"/>
        <w:rPr>
          <w:sz w:val="24"/>
          <w:szCs w:val="24"/>
        </w:rPr>
      </w:pPr>
      <w:r w:rsidRPr="007900E4">
        <w:rPr>
          <w:sz w:val="24"/>
          <w:szCs w:val="24"/>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2207E0" w:rsidRPr="007900E4" w:rsidRDefault="002207E0" w:rsidP="002207E0">
      <w:pPr>
        <w:pStyle w:val="a9"/>
        <w:tabs>
          <w:tab w:val="clear" w:pos="4677"/>
          <w:tab w:val="clear" w:pos="9355"/>
        </w:tabs>
        <w:ind w:firstLine="567"/>
        <w:jc w:val="both"/>
        <w:rPr>
          <w:sz w:val="24"/>
          <w:szCs w:val="24"/>
        </w:rPr>
      </w:pPr>
      <w:r w:rsidRPr="007900E4">
        <w:rPr>
          <w:sz w:val="24"/>
          <w:szCs w:val="24"/>
        </w:rPr>
        <w:t>4.2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(девяносто) календарных дней с момента подписания акта приёмки выполненных работ по 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оплаты выполненных работ, услуги (в т.ч. оплата за электрическую и тепловую энергию, связь, подачу воды, пара, вывоз мусора, предоставление транспорта, аренду, оплата штрафов, неустоек, других мер ответственности и пр.), в том числе связанные с другими заключенными Сторонами договорами.</w:t>
      </w:r>
    </w:p>
    <w:p w:rsidR="002207E0" w:rsidRPr="007900E4" w:rsidRDefault="002207E0" w:rsidP="002207E0">
      <w:pPr>
        <w:pStyle w:val="a9"/>
        <w:tabs>
          <w:tab w:val="clear" w:pos="4677"/>
          <w:tab w:val="clear" w:pos="9355"/>
        </w:tabs>
        <w:ind w:firstLine="567"/>
        <w:jc w:val="both"/>
        <w:rPr>
          <w:sz w:val="24"/>
          <w:szCs w:val="24"/>
        </w:rPr>
      </w:pPr>
      <w:r w:rsidRPr="007900E4">
        <w:rPr>
          <w:sz w:val="24"/>
          <w:szCs w:val="24"/>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2207E0" w:rsidRPr="007900E4" w:rsidRDefault="002207E0" w:rsidP="002207E0">
      <w:pPr>
        <w:pStyle w:val="a9"/>
        <w:tabs>
          <w:tab w:val="clear" w:pos="4677"/>
          <w:tab w:val="clear" w:pos="9355"/>
        </w:tabs>
        <w:ind w:firstLine="567"/>
        <w:jc w:val="both"/>
        <w:rPr>
          <w:sz w:val="24"/>
          <w:szCs w:val="24"/>
        </w:rPr>
      </w:pPr>
      <w:r w:rsidRPr="007900E4">
        <w:rPr>
          <w:sz w:val="24"/>
          <w:szCs w:val="24"/>
        </w:rPr>
        <w:t>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уменьшения таким образом сумм, подлежащих выплате Подрядчику).</w:t>
      </w:r>
    </w:p>
    <w:p w:rsidR="002207E0" w:rsidRPr="007900E4" w:rsidRDefault="002207E0" w:rsidP="002207E0">
      <w:pPr>
        <w:pStyle w:val="a9"/>
        <w:tabs>
          <w:tab w:val="clear" w:pos="4677"/>
          <w:tab w:val="clear" w:pos="9355"/>
        </w:tabs>
        <w:ind w:firstLine="567"/>
        <w:jc w:val="both"/>
        <w:rPr>
          <w:sz w:val="24"/>
          <w:szCs w:val="24"/>
        </w:rPr>
      </w:pPr>
      <w:r w:rsidRPr="007900E4">
        <w:rPr>
          <w:sz w:val="24"/>
          <w:szCs w:val="24"/>
        </w:rPr>
        <w:t>4.5 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2207E0" w:rsidRPr="007900E4" w:rsidRDefault="002207E0" w:rsidP="002207E0">
      <w:pPr>
        <w:pStyle w:val="a9"/>
        <w:tabs>
          <w:tab w:val="clear" w:pos="4677"/>
          <w:tab w:val="clear" w:pos="9355"/>
        </w:tabs>
        <w:ind w:firstLine="567"/>
        <w:jc w:val="both"/>
        <w:rPr>
          <w:sz w:val="24"/>
          <w:szCs w:val="24"/>
        </w:rPr>
      </w:pPr>
    </w:p>
    <w:p w:rsidR="002207E0" w:rsidRPr="00BD0639" w:rsidRDefault="002207E0" w:rsidP="002207E0">
      <w:pPr>
        <w:pStyle w:val="a9"/>
        <w:tabs>
          <w:tab w:val="clear" w:pos="4677"/>
          <w:tab w:val="clear" w:pos="9355"/>
          <w:tab w:val="left" w:pos="284"/>
          <w:tab w:val="num" w:pos="1778"/>
        </w:tabs>
        <w:spacing w:before="120"/>
        <w:jc w:val="center"/>
        <w:rPr>
          <w:b/>
          <w:bCs/>
          <w:sz w:val="24"/>
          <w:szCs w:val="24"/>
        </w:rPr>
      </w:pPr>
      <w:r w:rsidRPr="007900E4">
        <w:rPr>
          <w:b/>
          <w:bCs/>
          <w:sz w:val="24"/>
          <w:szCs w:val="24"/>
        </w:rPr>
        <w:t>5. Обеспеч</w:t>
      </w:r>
      <w:r>
        <w:rPr>
          <w:b/>
          <w:bCs/>
          <w:sz w:val="24"/>
          <w:szCs w:val="24"/>
        </w:rPr>
        <w:t>ение материалами и запасными частями</w:t>
      </w:r>
    </w:p>
    <w:p w:rsidR="002207E0" w:rsidRPr="00640506" w:rsidRDefault="002207E0" w:rsidP="002207E0">
      <w:pPr>
        <w:ind w:firstLine="567"/>
        <w:jc w:val="both"/>
        <w:rPr>
          <w:rFonts w:ascii="Times New Roman" w:hAnsi="Times New Roman"/>
          <w:sz w:val="24"/>
        </w:rPr>
      </w:pPr>
      <w:r w:rsidRPr="00640506">
        <w:rPr>
          <w:rFonts w:ascii="Times New Roman" w:hAnsi="Times New Roman"/>
          <w:sz w:val="24"/>
        </w:rPr>
        <w:t>5.1 Все предоставляемые для выполнения работ материалы должны иметь:</w:t>
      </w:r>
    </w:p>
    <w:p w:rsidR="002207E0" w:rsidRPr="00640506" w:rsidRDefault="002207E0" w:rsidP="002207E0">
      <w:pPr>
        <w:numPr>
          <w:ilvl w:val="0"/>
          <w:numId w:val="15"/>
        </w:numPr>
        <w:tabs>
          <w:tab w:val="clear" w:pos="720"/>
          <w:tab w:val="num" w:pos="360"/>
        </w:tabs>
        <w:spacing w:before="0"/>
        <w:ind w:left="0" w:firstLine="567"/>
        <w:jc w:val="both"/>
        <w:rPr>
          <w:rFonts w:ascii="Times New Roman" w:hAnsi="Times New Roman"/>
          <w:sz w:val="24"/>
        </w:rPr>
      </w:pPr>
      <w:r w:rsidRPr="00640506">
        <w:rPr>
          <w:rFonts w:ascii="Times New Roman" w:hAnsi="Times New Roman"/>
          <w:sz w:val="24"/>
        </w:rPr>
        <w:t>Сертификаты качества, выданные производителем,</w:t>
      </w:r>
    </w:p>
    <w:p w:rsidR="002207E0" w:rsidRPr="00640506" w:rsidRDefault="002207E0" w:rsidP="002207E0">
      <w:pPr>
        <w:numPr>
          <w:ilvl w:val="0"/>
          <w:numId w:val="15"/>
        </w:numPr>
        <w:tabs>
          <w:tab w:val="clear" w:pos="720"/>
          <w:tab w:val="num" w:pos="360"/>
        </w:tabs>
        <w:spacing w:before="0"/>
        <w:ind w:left="0" w:firstLine="567"/>
        <w:jc w:val="both"/>
        <w:rPr>
          <w:rFonts w:ascii="Times New Roman" w:hAnsi="Times New Roman"/>
          <w:sz w:val="24"/>
        </w:rPr>
      </w:pPr>
      <w:r w:rsidRPr="00640506">
        <w:rPr>
          <w:rFonts w:ascii="Times New Roman" w:hAnsi="Times New Roman"/>
          <w:sz w:val="24"/>
        </w:rPr>
        <w:t>Технические паспорта и другие документы, удостоверяющие их качество.</w:t>
      </w:r>
    </w:p>
    <w:p w:rsidR="002207E0" w:rsidRPr="00640506" w:rsidRDefault="002207E0" w:rsidP="002207E0">
      <w:pPr>
        <w:ind w:firstLine="567"/>
        <w:jc w:val="both"/>
        <w:rPr>
          <w:rFonts w:ascii="Times New Roman" w:hAnsi="Times New Roman"/>
          <w:sz w:val="24"/>
        </w:rPr>
      </w:pPr>
      <w:r w:rsidRPr="00640506">
        <w:rPr>
          <w:rFonts w:ascii="Times New Roman" w:hAnsi="Times New Roman"/>
          <w:sz w:val="24"/>
        </w:rPr>
        <w:t>Подлинники либо нотариально заверенные копии указанных документов на поставляемые Подрядчиком по настоящему договору  технические устройства  Подрядчик передает Заказчику до подписания актов выполненных работ.</w:t>
      </w:r>
    </w:p>
    <w:p w:rsidR="002207E0" w:rsidRPr="00640506" w:rsidRDefault="002207E0" w:rsidP="002207E0">
      <w:pPr>
        <w:ind w:firstLine="567"/>
        <w:jc w:val="both"/>
        <w:rPr>
          <w:rFonts w:ascii="Times New Roman" w:hAnsi="Times New Roman"/>
          <w:sz w:val="24"/>
        </w:rPr>
      </w:pPr>
      <w:r w:rsidRPr="00640506">
        <w:rPr>
          <w:rFonts w:ascii="Times New Roman" w:hAnsi="Times New Roman"/>
          <w:sz w:val="24"/>
        </w:rPr>
        <w:t>5.2 Сторона, предоставившая запасные части и комплектующие, несет ответственность за их несоответствие сметам, государственным стандартам и техническим условиям.</w:t>
      </w:r>
    </w:p>
    <w:p w:rsidR="002207E0" w:rsidRPr="007900E4" w:rsidRDefault="002207E0" w:rsidP="002207E0">
      <w:pPr>
        <w:ind w:firstLine="567"/>
        <w:jc w:val="both"/>
        <w:rPr>
          <w:rFonts w:ascii="Times New Roman" w:hAnsi="Times New Roman"/>
          <w:sz w:val="24"/>
        </w:rPr>
      </w:pPr>
      <w:r w:rsidRPr="00640506">
        <w:rPr>
          <w:rFonts w:ascii="Times New Roman" w:hAnsi="Times New Roman"/>
          <w:sz w:val="24"/>
        </w:rPr>
        <w:t>5.3 При получении запасных частей и комплектующих поставки Заказчика Подрядчик обязан удостовериться  в соответствии</w:t>
      </w:r>
      <w:r w:rsidRPr="007900E4">
        <w:rPr>
          <w:rFonts w:ascii="Times New Roman" w:hAnsi="Times New Roman"/>
          <w:sz w:val="24"/>
        </w:rPr>
        <w:t xml:space="preserve"> таких материалов условиям настоящего договора (расчетам, государственным стандартам, техническим условиям, в пригодности </w:t>
      </w:r>
      <w:r>
        <w:rPr>
          <w:rFonts w:ascii="Times New Roman" w:hAnsi="Times New Roman"/>
          <w:sz w:val="24"/>
        </w:rPr>
        <w:t>запасных частей и комплектующих</w:t>
      </w:r>
      <w:r w:rsidRPr="007900E4">
        <w:rPr>
          <w:rFonts w:ascii="Times New Roman" w:hAnsi="Times New Roman"/>
          <w:sz w:val="24"/>
        </w:rPr>
        <w:t xml:space="preserve"> для выполнения соответствующих работ). Если Подрядчик не выполнил данную обязанность  при получении </w:t>
      </w:r>
      <w:r>
        <w:rPr>
          <w:rFonts w:ascii="Times New Roman" w:hAnsi="Times New Roman"/>
          <w:sz w:val="24"/>
        </w:rPr>
        <w:t>запасных частей и комплектующих</w:t>
      </w:r>
      <w:r w:rsidRPr="007900E4">
        <w:rPr>
          <w:rFonts w:ascii="Times New Roman" w:hAnsi="Times New Roman"/>
          <w:sz w:val="24"/>
        </w:rPr>
        <w:t xml:space="preserve">, то впоследствии он не может ссылаться на несоответствие </w:t>
      </w:r>
      <w:r>
        <w:rPr>
          <w:rFonts w:ascii="Times New Roman" w:hAnsi="Times New Roman"/>
          <w:sz w:val="24"/>
        </w:rPr>
        <w:t>запасных частей и комплектующих</w:t>
      </w:r>
      <w:r w:rsidRPr="007900E4">
        <w:rPr>
          <w:rFonts w:ascii="Times New Roman" w:hAnsi="Times New Roman"/>
          <w:sz w:val="24"/>
        </w:rPr>
        <w:t xml:space="preserve"> условиям настоящего договора.</w:t>
      </w:r>
    </w:p>
    <w:p w:rsidR="002207E0" w:rsidRPr="007900E4" w:rsidRDefault="002207E0" w:rsidP="002207E0">
      <w:pPr>
        <w:pStyle w:val="a9"/>
        <w:tabs>
          <w:tab w:val="clear" w:pos="4677"/>
          <w:tab w:val="clear" w:pos="9355"/>
          <w:tab w:val="left" w:pos="284"/>
          <w:tab w:val="num" w:pos="1778"/>
        </w:tabs>
        <w:spacing w:before="120"/>
        <w:jc w:val="center"/>
        <w:rPr>
          <w:b/>
          <w:bCs/>
          <w:sz w:val="24"/>
          <w:szCs w:val="24"/>
        </w:rPr>
      </w:pPr>
      <w:r w:rsidRPr="007900E4">
        <w:rPr>
          <w:b/>
          <w:bCs/>
          <w:sz w:val="24"/>
          <w:szCs w:val="24"/>
        </w:rPr>
        <w:t>6. Права и обязанности Подрядчика</w:t>
      </w:r>
    </w:p>
    <w:p w:rsidR="002207E0" w:rsidRPr="00716C51" w:rsidRDefault="002207E0" w:rsidP="002207E0">
      <w:pPr>
        <w:pStyle w:val="a9"/>
        <w:tabs>
          <w:tab w:val="clear" w:pos="4677"/>
          <w:tab w:val="clear" w:pos="9355"/>
        </w:tabs>
        <w:ind w:firstLine="567"/>
        <w:jc w:val="both"/>
        <w:rPr>
          <w:sz w:val="24"/>
          <w:szCs w:val="24"/>
        </w:rPr>
      </w:pPr>
      <w:r w:rsidRPr="00640506">
        <w:rPr>
          <w:sz w:val="24"/>
          <w:szCs w:val="24"/>
        </w:rPr>
        <w:t>6.1</w:t>
      </w:r>
      <w:r w:rsidRPr="00640506">
        <w:rPr>
          <w:b/>
          <w:bCs/>
          <w:sz w:val="24"/>
          <w:szCs w:val="24"/>
        </w:rPr>
        <w:t xml:space="preserve"> </w:t>
      </w:r>
      <w:r w:rsidRPr="00640506">
        <w:rPr>
          <w:sz w:val="24"/>
          <w:szCs w:val="24"/>
        </w:rPr>
        <w:t xml:space="preserve">Выполнить работы в соответствии с действующими </w:t>
      </w:r>
      <w:r w:rsidRPr="009C07A9">
        <w:rPr>
          <w:sz w:val="24"/>
          <w:szCs w:val="24"/>
          <w:lang w:eastAsia="ru-RU"/>
        </w:rPr>
        <w:t xml:space="preserve"> стандарт</w:t>
      </w:r>
      <w:r>
        <w:rPr>
          <w:sz w:val="24"/>
          <w:szCs w:val="24"/>
          <w:lang w:eastAsia="ru-RU"/>
        </w:rPr>
        <w:t>ами, нормами, техническими условиями, инструкциями завода-изготовителя.</w:t>
      </w:r>
    </w:p>
    <w:p w:rsidR="002207E0" w:rsidRPr="007900E4" w:rsidRDefault="002207E0" w:rsidP="002207E0">
      <w:pPr>
        <w:jc w:val="both"/>
        <w:rPr>
          <w:rFonts w:ascii="Times New Roman" w:hAnsi="Times New Roman"/>
          <w:sz w:val="24"/>
        </w:rPr>
      </w:pPr>
      <w:r>
        <w:rPr>
          <w:rFonts w:ascii="Times New Roman" w:hAnsi="Times New Roman"/>
          <w:color w:val="FF0000"/>
          <w:sz w:val="24"/>
          <w:lang w:eastAsia="ar-SA"/>
        </w:rPr>
        <w:t xml:space="preserve">         </w:t>
      </w:r>
      <w:r w:rsidRPr="007900E4">
        <w:rPr>
          <w:rFonts w:ascii="Times New Roman" w:hAnsi="Times New Roman"/>
          <w:sz w:val="24"/>
        </w:rPr>
        <w:t>6.2 Обеспечить:</w:t>
      </w:r>
    </w:p>
    <w:p w:rsidR="002207E0" w:rsidRPr="007900E4" w:rsidRDefault="002207E0" w:rsidP="002207E0">
      <w:pPr>
        <w:ind w:firstLine="340"/>
        <w:jc w:val="both"/>
        <w:rPr>
          <w:rFonts w:ascii="Times New Roman" w:hAnsi="Times New Roman"/>
          <w:sz w:val="24"/>
        </w:rPr>
      </w:pPr>
      <w:r w:rsidRPr="007900E4">
        <w:rPr>
          <w:rFonts w:ascii="Times New Roman" w:hAnsi="Times New Roman"/>
          <w:sz w:val="24"/>
        </w:rPr>
        <w:tab/>
        <w:t>- производство работ в полном соответствии с условиями договора и действующими нормами и правилами;</w:t>
      </w:r>
    </w:p>
    <w:p w:rsidR="002207E0" w:rsidRPr="007900E4" w:rsidRDefault="002207E0" w:rsidP="002207E0">
      <w:pPr>
        <w:ind w:firstLine="340"/>
        <w:jc w:val="both"/>
        <w:rPr>
          <w:rFonts w:ascii="Times New Roman" w:hAnsi="Times New Roman"/>
          <w:sz w:val="24"/>
        </w:rPr>
      </w:pPr>
      <w:r w:rsidRPr="007900E4">
        <w:rPr>
          <w:rFonts w:ascii="Times New Roman" w:hAnsi="Times New Roman"/>
          <w:sz w:val="24"/>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2207E0" w:rsidRPr="007900E4" w:rsidRDefault="002207E0" w:rsidP="002207E0">
      <w:pPr>
        <w:ind w:firstLine="340"/>
        <w:jc w:val="both"/>
        <w:rPr>
          <w:rFonts w:ascii="Times New Roman" w:hAnsi="Times New Roman"/>
          <w:sz w:val="24"/>
        </w:rPr>
      </w:pPr>
      <w:r w:rsidRPr="007900E4">
        <w:rPr>
          <w:rFonts w:ascii="Times New Roman" w:hAnsi="Times New Roman"/>
          <w:sz w:val="24"/>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2207E0" w:rsidRPr="007900E4" w:rsidRDefault="002207E0" w:rsidP="002207E0">
      <w:pPr>
        <w:ind w:firstLine="340"/>
        <w:jc w:val="both"/>
        <w:rPr>
          <w:rFonts w:ascii="Times New Roman" w:hAnsi="Times New Roman"/>
          <w:sz w:val="24"/>
        </w:rPr>
      </w:pPr>
      <w:r w:rsidRPr="007900E4">
        <w:rPr>
          <w:rFonts w:ascii="Times New Roman" w:hAnsi="Times New Roman"/>
          <w:sz w:val="24"/>
        </w:rPr>
        <w:t>- своевременное устранение недостатков и дефектов, выявленных при приемке работ и в течение гарантийного срока на выполненные работы.</w:t>
      </w:r>
    </w:p>
    <w:p w:rsidR="002207E0" w:rsidRPr="007900E4" w:rsidRDefault="002207E0" w:rsidP="002207E0">
      <w:pPr>
        <w:widowControl w:val="0"/>
        <w:autoSpaceDE w:val="0"/>
        <w:autoSpaceDN w:val="0"/>
        <w:adjustRightInd w:val="0"/>
        <w:spacing w:line="26" w:lineRule="atLeast"/>
        <w:ind w:firstLine="567"/>
        <w:jc w:val="both"/>
        <w:rPr>
          <w:rFonts w:ascii="Times New Roman" w:hAnsi="Times New Roman"/>
          <w:sz w:val="24"/>
        </w:rPr>
      </w:pPr>
    </w:p>
    <w:p w:rsidR="002207E0" w:rsidRPr="007900E4" w:rsidRDefault="002207E0" w:rsidP="002207E0">
      <w:pPr>
        <w:pStyle w:val="a9"/>
        <w:tabs>
          <w:tab w:val="clear" w:pos="4677"/>
          <w:tab w:val="clear" w:pos="9355"/>
          <w:tab w:val="left" w:pos="284"/>
          <w:tab w:val="num" w:pos="1778"/>
        </w:tabs>
        <w:spacing w:before="120"/>
        <w:jc w:val="center"/>
        <w:rPr>
          <w:b/>
          <w:bCs/>
          <w:sz w:val="24"/>
          <w:szCs w:val="24"/>
        </w:rPr>
      </w:pPr>
      <w:r w:rsidRPr="007900E4">
        <w:rPr>
          <w:b/>
          <w:bCs/>
          <w:sz w:val="24"/>
          <w:szCs w:val="24"/>
        </w:rPr>
        <w:t>7. Права и обязанности Заказчика. Порядок приемки работ</w:t>
      </w:r>
    </w:p>
    <w:p w:rsidR="002207E0" w:rsidRPr="002207E0" w:rsidRDefault="002207E0" w:rsidP="002207E0">
      <w:pPr>
        <w:pStyle w:val="a9"/>
        <w:tabs>
          <w:tab w:val="clear" w:pos="4677"/>
          <w:tab w:val="clear" w:pos="9355"/>
        </w:tabs>
        <w:ind w:firstLine="567"/>
        <w:jc w:val="both"/>
        <w:rPr>
          <w:sz w:val="24"/>
          <w:szCs w:val="24"/>
        </w:rPr>
      </w:pPr>
      <w:r w:rsidRPr="00640506">
        <w:rPr>
          <w:sz w:val="24"/>
          <w:szCs w:val="24"/>
        </w:rPr>
        <w:t xml:space="preserve">7.1 Заказчик обязан обеспечить чистку бензомоторного инструмента и его составляющих частей от земли и опилок, а также доставку на ремонтную базу Подрядчика для производства работ, </w:t>
      </w:r>
      <w:r w:rsidRPr="002207E0">
        <w:rPr>
          <w:sz w:val="24"/>
          <w:szCs w:val="24"/>
        </w:rPr>
        <w:t>предусмотренных договором.</w:t>
      </w:r>
    </w:p>
    <w:p w:rsidR="002207E0" w:rsidRPr="002207E0" w:rsidRDefault="002207E0" w:rsidP="002207E0">
      <w:pPr>
        <w:pStyle w:val="a9"/>
        <w:tabs>
          <w:tab w:val="clear" w:pos="4677"/>
          <w:tab w:val="clear" w:pos="9355"/>
        </w:tabs>
        <w:ind w:firstLine="567"/>
        <w:jc w:val="both"/>
        <w:rPr>
          <w:sz w:val="24"/>
          <w:szCs w:val="24"/>
        </w:rPr>
      </w:pPr>
      <w:r w:rsidRPr="002207E0">
        <w:rPr>
          <w:sz w:val="24"/>
          <w:szCs w:val="24"/>
        </w:rPr>
        <w:t>7.2 Заказчик обязан для выполнения гарантийных работ передать Подрядчику паспорт и гарантийный талон на бензомоторное оборудование.</w:t>
      </w:r>
    </w:p>
    <w:p w:rsidR="002207E0" w:rsidRPr="007900E4" w:rsidRDefault="002207E0" w:rsidP="002207E0">
      <w:pPr>
        <w:ind w:firstLine="567"/>
        <w:jc w:val="both"/>
        <w:rPr>
          <w:rFonts w:ascii="Times New Roman" w:hAnsi="Times New Roman"/>
          <w:sz w:val="24"/>
        </w:rPr>
      </w:pPr>
      <w:r w:rsidRPr="002207E0">
        <w:rPr>
          <w:rFonts w:ascii="Times New Roman" w:hAnsi="Times New Roman"/>
          <w:sz w:val="24"/>
        </w:rPr>
        <w:t>7.3  Подрядчик ежемесячно (т.е. по завершении</w:t>
      </w:r>
      <w:r w:rsidRPr="007900E4">
        <w:rPr>
          <w:rFonts w:ascii="Times New Roman" w:hAnsi="Times New Roman"/>
          <w:sz w:val="24"/>
        </w:rPr>
        <w:t xml:space="preserve"> каждого этапа работ) представляет Заказчику документацию на выполненные за прошедший месяц объемы работ по договору, акт приемки выполненных работ. </w:t>
      </w:r>
    </w:p>
    <w:p w:rsidR="002207E0" w:rsidRPr="007900E4" w:rsidRDefault="002207E0" w:rsidP="002207E0">
      <w:pPr>
        <w:ind w:firstLine="567"/>
        <w:jc w:val="both"/>
        <w:rPr>
          <w:rFonts w:ascii="Times New Roman" w:hAnsi="Times New Roman"/>
          <w:sz w:val="24"/>
        </w:rPr>
      </w:pPr>
      <w:r>
        <w:rPr>
          <w:rFonts w:ascii="Times New Roman" w:hAnsi="Times New Roman"/>
          <w:sz w:val="24"/>
        </w:rPr>
        <w:t>7.4</w:t>
      </w:r>
      <w:r w:rsidRPr="007900E4">
        <w:rPr>
          <w:rFonts w:ascii="Times New Roman" w:hAnsi="Times New Roman"/>
          <w:sz w:val="24"/>
        </w:rPr>
        <w:t>.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w:t>
      </w:r>
      <w:r>
        <w:rPr>
          <w:rFonts w:ascii="Times New Roman" w:hAnsi="Times New Roman"/>
          <w:sz w:val="24"/>
        </w:rPr>
        <w:t xml:space="preserve"> </w:t>
      </w:r>
      <w:r w:rsidRPr="007900E4">
        <w:rPr>
          <w:rFonts w:ascii="Times New Roman" w:hAnsi="Times New Roman"/>
          <w:sz w:val="24"/>
        </w:rPr>
        <w:t>приемки выполненных работ.</w:t>
      </w:r>
    </w:p>
    <w:p w:rsidR="002207E0" w:rsidRPr="007900E4" w:rsidRDefault="002207E0" w:rsidP="002207E0">
      <w:pPr>
        <w:ind w:firstLine="567"/>
        <w:jc w:val="both"/>
        <w:rPr>
          <w:rFonts w:ascii="Times New Roman" w:hAnsi="Times New Roman"/>
          <w:sz w:val="24"/>
        </w:rPr>
      </w:pPr>
      <w:r>
        <w:rPr>
          <w:rFonts w:ascii="Times New Roman" w:hAnsi="Times New Roman"/>
          <w:sz w:val="24"/>
        </w:rPr>
        <w:t>7.5</w:t>
      </w:r>
      <w:r w:rsidRPr="007900E4">
        <w:rPr>
          <w:rFonts w:ascii="Times New Roman" w:hAnsi="Times New Roman"/>
          <w:sz w:val="24"/>
        </w:rPr>
        <w:t>. 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(в частности, документов, предусмотренных пунктом 5.</w:t>
      </w:r>
      <w:r>
        <w:rPr>
          <w:rFonts w:ascii="Times New Roman" w:hAnsi="Times New Roman"/>
          <w:sz w:val="24"/>
        </w:rPr>
        <w:t>1</w:t>
      </w:r>
      <w:r w:rsidRPr="007900E4">
        <w:rPr>
          <w:rFonts w:ascii="Times New Roman" w:hAnsi="Times New Roman"/>
          <w:sz w:val="24"/>
        </w:rPr>
        <w:t>. договора), а также всей исполнительной документации, предусмотренной нормативно-техническими документами для конкретных видов работ. 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в которых указывается, что работы по договору (приложению к договору) выполнены в полном объеме.</w:t>
      </w:r>
    </w:p>
    <w:p w:rsidR="002207E0" w:rsidRPr="007900E4" w:rsidRDefault="002207E0" w:rsidP="002207E0">
      <w:pPr>
        <w:ind w:firstLine="567"/>
        <w:jc w:val="both"/>
        <w:rPr>
          <w:rFonts w:ascii="Times New Roman" w:hAnsi="Times New Roman"/>
          <w:sz w:val="24"/>
        </w:rPr>
      </w:pPr>
      <w:r>
        <w:rPr>
          <w:rFonts w:ascii="Times New Roman" w:hAnsi="Times New Roman"/>
          <w:sz w:val="24"/>
        </w:rPr>
        <w:t>7.6</w:t>
      </w:r>
      <w:r w:rsidRPr="007900E4">
        <w:rPr>
          <w:rFonts w:ascii="Times New Roman" w:hAnsi="Times New Roman"/>
          <w:sz w:val="24"/>
        </w:rPr>
        <w:t>. Если Подрядчик не передал Заказчику предусмотренные договором документы (в частности, документы, предусмотренные пунктом 5.</w:t>
      </w:r>
      <w:r>
        <w:rPr>
          <w:rFonts w:ascii="Times New Roman" w:hAnsi="Times New Roman"/>
          <w:sz w:val="24"/>
        </w:rPr>
        <w:t>1</w:t>
      </w:r>
      <w:r w:rsidRPr="007900E4">
        <w:rPr>
          <w:rFonts w:ascii="Times New Roman" w:hAnsi="Times New Roman"/>
          <w:sz w:val="24"/>
        </w:rPr>
        <w:t>.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2207E0" w:rsidRPr="007900E4" w:rsidRDefault="002207E0" w:rsidP="002207E0">
      <w:pPr>
        <w:pStyle w:val="a9"/>
        <w:tabs>
          <w:tab w:val="clear" w:pos="4677"/>
          <w:tab w:val="clear" w:pos="9355"/>
          <w:tab w:val="left" w:pos="284"/>
          <w:tab w:val="num" w:pos="1778"/>
        </w:tabs>
        <w:spacing w:before="120"/>
        <w:jc w:val="center"/>
        <w:rPr>
          <w:b/>
          <w:bCs/>
          <w:sz w:val="24"/>
          <w:szCs w:val="24"/>
        </w:rPr>
      </w:pPr>
      <w:r w:rsidRPr="007900E4">
        <w:rPr>
          <w:b/>
          <w:bCs/>
          <w:sz w:val="24"/>
          <w:szCs w:val="24"/>
        </w:rPr>
        <w:t>8. Гарантийные обязательства</w:t>
      </w:r>
    </w:p>
    <w:p w:rsidR="002207E0" w:rsidRPr="002207E0" w:rsidRDefault="002207E0" w:rsidP="002207E0">
      <w:pPr>
        <w:ind w:firstLine="567"/>
        <w:jc w:val="both"/>
        <w:rPr>
          <w:rFonts w:ascii="Times New Roman" w:hAnsi="Times New Roman"/>
          <w:sz w:val="24"/>
        </w:rPr>
      </w:pPr>
      <w:r w:rsidRPr="007900E4">
        <w:rPr>
          <w:rFonts w:ascii="Times New Roman" w:hAnsi="Times New Roman"/>
          <w:color w:val="000000"/>
          <w:sz w:val="24"/>
        </w:rPr>
        <w:t xml:space="preserve">8.1. Подрядчик обязуется выполнить работы качественно и гарантирует возможность </w:t>
      </w:r>
      <w:r>
        <w:rPr>
          <w:rFonts w:ascii="Times New Roman" w:hAnsi="Times New Roman"/>
          <w:sz w:val="24"/>
        </w:rPr>
        <w:t>эксплуатации инструмента</w:t>
      </w:r>
      <w:r w:rsidRPr="007900E4">
        <w:rPr>
          <w:rFonts w:ascii="Times New Roman" w:hAnsi="Times New Roman"/>
          <w:sz w:val="24"/>
        </w:rPr>
        <w:t xml:space="preserve"> либо его частей на протяжении гарантийного срока. При этом Заказчик </w:t>
      </w:r>
      <w:r w:rsidRPr="002207E0">
        <w:rPr>
          <w:rFonts w:ascii="Times New Roman" w:hAnsi="Times New Roman"/>
          <w:sz w:val="24"/>
        </w:rPr>
        <w:t>является ответственным за недостатки, возникшие в результате дефектов в запасных частях и комплектующих поставки Заказчика.</w:t>
      </w:r>
    </w:p>
    <w:p w:rsidR="002207E0" w:rsidRPr="002207E0" w:rsidRDefault="002207E0" w:rsidP="002207E0">
      <w:pPr>
        <w:autoSpaceDE w:val="0"/>
        <w:autoSpaceDN w:val="0"/>
        <w:adjustRightInd w:val="0"/>
        <w:ind w:firstLine="567"/>
        <w:jc w:val="both"/>
        <w:rPr>
          <w:rFonts w:ascii="Times New Roman" w:hAnsi="Times New Roman"/>
          <w:sz w:val="24"/>
        </w:rPr>
      </w:pPr>
      <w:r w:rsidRPr="002207E0">
        <w:rPr>
          <w:rFonts w:ascii="Times New Roman" w:hAnsi="Times New Roman"/>
          <w:sz w:val="24"/>
        </w:rPr>
        <w:t>8.2. Гарантийный срок на выполненные работы, в т.ч. на предоставленные Подрядчиком запасные части и комплектующие – 1 год.</w:t>
      </w:r>
    </w:p>
    <w:p w:rsidR="002207E0" w:rsidRPr="007900E4" w:rsidRDefault="002207E0" w:rsidP="002207E0">
      <w:pPr>
        <w:ind w:firstLine="567"/>
        <w:jc w:val="both"/>
        <w:rPr>
          <w:rFonts w:ascii="Times New Roman" w:hAnsi="Times New Roman"/>
          <w:color w:val="000000"/>
          <w:sz w:val="24"/>
        </w:rPr>
      </w:pPr>
      <w:r w:rsidRPr="002207E0">
        <w:rPr>
          <w:rFonts w:ascii="Times New Roman" w:hAnsi="Times New Roman"/>
          <w:sz w:val="24"/>
        </w:rPr>
        <w:t>8.3. Если в период гарантийного срока</w:t>
      </w:r>
      <w:r>
        <w:rPr>
          <w:rFonts w:ascii="Times New Roman" w:hAnsi="Times New Roman"/>
          <w:sz w:val="24"/>
        </w:rPr>
        <w:t xml:space="preserve"> в ходе эксплуатации инструмента</w:t>
      </w:r>
      <w:r w:rsidRPr="007900E4">
        <w:rPr>
          <w:rFonts w:ascii="Times New Roman" w:hAnsi="Times New Roman"/>
          <w:sz w:val="24"/>
        </w:rPr>
        <w:t xml:space="preserve"> обнаружатся дефекты, препятствующие нормальной его эксплуатации, то Подря</w:t>
      </w:r>
      <w:r w:rsidRPr="007900E4">
        <w:rPr>
          <w:rFonts w:ascii="Times New Roman" w:hAnsi="Times New Roman"/>
          <w:color w:val="000000"/>
          <w:sz w:val="24"/>
        </w:rPr>
        <w:t>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2207E0" w:rsidRPr="007900E4" w:rsidRDefault="002207E0" w:rsidP="002207E0">
      <w:pPr>
        <w:ind w:firstLine="567"/>
        <w:jc w:val="both"/>
        <w:rPr>
          <w:rFonts w:ascii="Times New Roman" w:hAnsi="Times New Roman"/>
          <w:color w:val="000000"/>
          <w:sz w:val="24"/>
        </w:rPr>
      </w:pPr>
      <w:r w:rsidRPr="007900E4">
        <w:rPr>
          <w:rFonts w:ascii="Times New Roman" w:hAnsi="Times New Roman"/>
          <w:color w:val="000000"/>
          <w:sz w:val="24"/>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2207E0" w:rsidRPr="007900E4" w:rsidRDefault="002207E0" w:rsidP="002207E0">
      <w:pPr>
        <w:ind w:firstLine="567"/>
        <w:jc w:val="both"/>
        <w:rPr>
          <w:rFonts w:ascii="Times New Roman" w:hAnsi="Times New Roman"/>
          <w:color w:val="000000"/>
          <w:sz w:val="24"/>
        </w:rPr>
      </w:pPr>
    </w:p>
    <w:p w:rsidR="002207E0" w:rsidRPr="007900E4" w:rsidRDefault="002207E0" w:rsidP="002207E0">
      <w:pPr>
        <w:pStyle w:val="a9"/>
        <w:tabs>
          <w:tab w:val="clear" w:pos="4677"/>
          <w:tab w:val="clear" w:pos="9355"/>
          <w:tab w:val="left" w:pos="284"/>
          <w:tab w:val="num" w:pos="1778"/>
        </w:tabs>
        <w:jc w:val="center"/>
        <w:rPr>
          <w:b/>
          <w:bCs/>
          <w:sz w:val="24"/>
          <w:szCs w:val="24"/>
        </w:rPr>
      </w:pPr>
      <w:r w:rsidRPr="007900E4">
        <w:rPr>
          <w:b/>
          <w:bCs/>
          <w:sz w:val="24"/>
          <w:szCs w:val="24"/>
        </w:rPr>
        <w:t>9. Ответственность сторон</w:t>
      </w:r>
    </w:p>
    <w:p w:rsidR="002207E0" w:rsidRPr="007900E4" w:rsidRDefault="002207E0" w:rsidP="002207E0">
      <w:pPr>
        <w:ind w:firstLine="567"/>
        <w:jc w:val="both"/>
        <w:rPr>
          <w:rFonts w:ascii="Times New Roman" w:hAnsi="Times New Roman"/>
          <w:sz w:val="24"/>
        </w:rPr>
      </w:pPr>
      <w:r w:rsidRPr="007900E4">
        <w:rPr>
          <w:rFonts w:ascii="Times New Roman" w:hAnsi="Times New Roman"/>
          <w:sz w:val="24"/>
        </w:rPr>
        <w:t>9.1 В случае несвоевременного выполнения Подрядчиком работ (этапов работ) по договору он уплачивает Заказчику неустойку в размере 0,1% от стоимости нев</w:t>
      </w:r>
      <w:r>
        <w:rPr>
          <w:rFonts w:ascii="Times New Roman" w:hAnsi="Times New Roman"/>
          <w:sz w:val="24"/>
        </w:rPr>
        <w:t xml:space="preserve">ыполненных работ, но не </w:t>
      </w:r>
      <w:r w:rsidRPr="002207E0">
        <w:rPr>
          <w:rFonts w:ascii="Times New Roman" w:hAnsi="Times New Roman"/>
          <w:sz w:val="24"/>
        </w:rPr>
        <w:t>менее 5 000 руб.</w:t>
      </w:r>
      <w:r w:rsidRPr="007900E4">
        <w:rPr>
          <w:rFonts w:ascii="Times New Roman" w:hAnsi="Times New Roman"/>
          <w:sz w:val="24"/>
        </w:rPr>
        <w:t xml:space="preserve"> в день за каждый день просрочки, а всего не более 10% от стоимости невыполненных работ.</w:t>
      </w:r>
    </w:p>
    <w:p w:rsidR="002207E0" w:rsidRPr="007900E4" w:rsidRDefault="002207E0" w:rsidP="002207E0">
      <w:pPr>
        <w:pStyle w:val="af0"/>
        <w:ind w:firstLine="567"/>
        <w:jc w:val="both"/>
        <w:rPr>
          <w:szCs w:val="24"/>
        </w:rPr>
      </w:pPr>
      <w:r w:rsidRPr="007900E4">
        <w:rPr>
          <w:szCs w:val="24"/>
        </w:rPr>
        <w:t xml:space="preserve">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w:t>
      </w:r>
      <w:r>
        <w:rPr>
          <w:szCs w:val="24"/>
        </w:rPr>
        <w:t>1</w:t>
      </w:r>
      <w:r w:rsidRPr="007900E4">
        <w:rPr>
          <w:szCs w:val="24"/>
        </w:rPr>
        <w:t>0 % от ориентировочной максимальной стоимости работ по настоящему договору, указанной в п.3.1 договора.</w:t>
      </w:r>
    </w:p>
    <w:p w:rsidR="002207E0" w:rsidRPr="002207E0" w:rsidRDefault="002207E0" w:rsidP="002207E0">
      <w:pPr>
        <w:pStyle w:val="af0"/>
        <w:ind w:firstLine="426"/>
        <w:jc w:val="both"/>
        <w:rPr>
          <w:szCs w:val="24"/>
        </w:rPr>
      </w:pPr>
      <w:r w:rsidRPr="00640506">
        <w:rPr>
          <w:szCs w:val="24"/>
        </w:rPr>
        <w:t xml:space="preserve">В случае отказа или уклонения Подрядчика от заключения дополнительного соглашения или выполнения работ, предусмотренных п. 3.4. настоящего Договора (в рамках опциона на выполнение работ), Подрядчик уплачивает Заказчику штраф в размере </w:t>
      </w:r>
      <w:r>
        <w:rPr>
          <w:szCs w:val="24"/>
        </w:rPr>
        <w:t>1</w:t>
      </w:r>
      <w:r w:rsidRPr="00640506">
        <w:rPr>
          <w:szCs w:val="24"/>
        </w:rPr>
        <w:t>0% от стоимости таких работ</w:t>
      </w:r>
      <w:r w:rsidRPr="002207E0">
        <w:rPr>
          <w:szCs w:val="24"/>
        </w:rPr>
        <w:t>.</w:t>
      </w:r>
    </w:p>
    <w:p w:rsidR="002207E0" w:rsidRPr="002207E0" w:rsidRDefault="002207E0" w:rsidP="002207E0">
      <w:pPr>
        <w:ind w:firstLine="567"/>
        <w:jc w:val="both"/>
        <w:rPr>
          <w:rFonts w:ascii="Times New Roman" w:hAnsi="Times New Roman"/>
          <w:sz w:val="24"/>
        </w:rPr>
      </w:pPr>
      <w:r w:rsidRPr="002207E0">
        <w:rPr>
          <w:rFonts w:ascii="Times New Roman" w:hAnsi="Times New Roman"/>
          <w:sz w:val="24"/>
        </w:rPr>
        <w:t xml:space="preserve">9.3 В случае неполного или некачественного выполнения работ по договору Подрядчик уплачивает штраф 5000 руб. за каждый факт некачественного выполнения работ. </w:t>
      </w:r>
    </w:p>
    <w:p w:rsidR="002207E0" w:rsidRPr="007900E4" w:rsidRDefault="002207E0" w:rsidP="002207E0">
      <w:pPr>
        <w:pStyle w:val="310"/>
        <w:spacing w:after="0"/>
        <w:ind w:firstLine="567"/>
        <w:jc w:val="both"/>
        <w:rPr>
          <w:sz w:val="24"/>
          <w:szCs w:val="24"/>
        </w:rPr>
      </w:pPr>
      <w:r w:rsidRPr="002207E0">
        <w:rPr>
          <w:sz w:val="24"/>
          <w:szCs w:val="24"/>
        </w:rPr>
        <w:t>9.4 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1000 руб. за каждый день просрочки, а всего (независимо от количества таких дней) не менее 5000 руб.</w:t>
      </w:r>
    </w:p>
    <w:p w:rsidR="002207E0" w:rsidRPr="007900E4" w:rsidRDefault="002207E0" w:rsidP="002207E0">
      <w:pPr>
        <w:pStyle w:val="310"/>
        <w:spacing w:after="0"/>
        <w:ind w:firstLine="567"/>
        <w:jc w:val="both"/>
        <w:rPr>
          <w:sz w:val="24"/>
          <w:szCs w:val="24"/>
        </w:rPr>
      </w:pPr>
      <w:r>
        <w:rPr>
          <w:sz w:val="24"/>
          <w:szCs w:val="24"/>
        </w:rPr>
        <w:t>9.5</w:t>
      </w:r>
      <w:r w:rsidRPr="007900E4">
        <w:rPr>
          <w:sz w:val="24"/>
          <w:szCs w:val="24"/>
        </w:rPr>
        <w:t xml:space="preserve">  Подрядчик уплачивает предусмотренные настоящим разделом штрафы не позднее </w:t>
      </w:r>
      <w:r>
        <w:rPr>
          <w:sz w:val="24"/>
          <w:szCs w:val="24"/>
        </w:rPr>
        <w:t>10</w:t>
      </w:r>
      <w:r w:rsidRPr="007900E4">
        <w:rPr>
          <w:sz w:val="24"/>
          <w:szCs w:val="24"/>
        </w:rPr>
        <w:t xml:space="preserve"> рабочих дней с даты получения требования Заказчика.</w:t>
      </w:r>
    </w:p>
    <w:p w:rsidR="002207E0" w:rsidRPr="007900E4" w:rsidRDefault="002207E0" w:rsidP="002207E0">
      <w:pPr>
        <w:pStyle w:val="a9"/>
        <w:tabs>
          <w:tab w:val="clear" w:pos="4677"/>
          <w:tab w:val="clear" w:pos="9355"/>
          <w:tab w:val="left" w:pos="284"/>
          <w:tab w:val="num" w:pos="1778"/>
        </w:tabs>
        <w:spacing w:before="240"/>
        <w:jc w:val="center"/>
        <w:rPr>
          <w:sz w:val="24"/>
          <w:szCs w:val="24"/>
        </w:rPr>
      </w:pPr>
      <w:r w:rsidRPr="007900E4">
        <w:rPr>
          <w:b/>
          <w:bCs/>
          <w:sz w:val="24"/>
          <w:szCs w:val="24"/>
        </w:rPr>
        <w:t>10. Расторжение договора</w:t>
      </w:r>
    </w:p>
    <w:p w:rsidR="002207E0" w:rsidRPr="007900E4" w:rsidRDefault="002207E0" w:rsidP="002207E0">
      <w:pPr>
        <w:ind w:firstLine="567"/>
        <w:jc w:val="both"/>
        <w:rPr>
          <w:rFonts w:ascii="Times New Roman" w:hAnsi="Times New Roman"/>
          <w:sz w:val="24"/>
        </w:rPr>
      </w:pPr>
      <w:r>
        <w:rPr>
          <w:rFonts w:ascii="Times New Roman" w:hAnsi="Times New Roman"/>
          <w:sz w:val="24"/>
        </w:rPr>
        <w:t>10.1</w:t>
      </w:r>
      <w:r w:rsidRPr="007900E4">
        <w:rPr>
          <w:rFonts w:ascii="Times New Roman" w:hAnsi="Times New Roman"/>
          <w:sz w:val="24"/>
        </w:rPr>
        <w:t xml:space="preserve">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2207E0" w:rsidRPr="007900E4" w:rsidRDefault="002207E0" w:rsidP="002207E0">
      <w:pPr>
        <w:numPr>
          <w:ilvl w:val="0"/>
          <w:numId w:val="17"/>
        </w:numPr>
        <w:spacing w:before="0"/>
        <w:jc w:val="both"/>
        <w:rPr>
          <w:rFonts w:ascii="Times New Roman" w:hAnsi="Times New Roman"/>
          <w:sz w:val="24"/>
        </w:rPr>
      </w:pPr>
      <w:r w:rsidRPr="007900E4">
        <w:rPr>
          <w:rFonts w:ascii="Times New Roman" w:hAnsi="Times New Roman"/>
          <w:sz w:val="24"/>
        </w:rPr>
        <w:t>Задержки Подрядчиком начала работ более чем на 10 дней по причинам, не зависящим от Заказчика;</w:t>
      </w:r>
    </w:p>
    <w:p w:rsidR="002207E0" w:rsidRPr="007900E4" w:rsidRDefault="002207E0" w:rsidP="002207E0">
      <w:pPr>
        <w:numPr>
          <w:ilvl w:val="0"/>
          <w:numId w:val="17"/>
        </w:numPr>
        <w:spacing w:before="0"/>
        <w:jc w:val="both"/>
        <w:rPr>
          <w:rFonts w:ascii="Times New Roman" w:hAnsi="Times New Roman"/>
          <w:sz w:val="24"/>
        </w:rPr>
      </w:pPr>
      <w:r w:rsidRPr="007900E4">
        <w:rPr>
          <w:rFonts w:ascii="Times New Roman" w:hAnsi="Times New Roman"/>
          <w:sz w:val="24"/>
        </w:rPr>
        <w:t>Приостановки работ по причинам, не зависящим от Заказчика, более чем на 10 дней;</w:t>
      </w:r>
    </w:p>
    <w:p w:rsidR="002207E0" w:rsidRPr="007900E4" w:rsidRDefault="002207E0" w:rsidP="002207E0">
      <w:pPr>
        <w:numPr>
          <w:ilvl w:val="0"/>
          <w:numId w:val="17"/>
        </w:numPr>
        <w:spacing w:before="0"/>
        <w:jc w:val="both"/>
        <w:rPr>
          <w:rFonts w:ascii="Times New Roman" w:hAnsi="Times New Roman"/>
          <w:sz w:val="24"/>
        </w:rPr>
      </w:pPr>
      <w:r w:rsidRPr="007900E4">
        <w:rPr>
          <w:rFonts w:ascii="Times New Roman" w:hAnsi="Times New Roman"/>
          <w:sz w:val="24"/>
        </w:rPr>
        <w:t>Нарушения Подрядчиком сроков выполнения работ более чем на 10 дней;</w:t>
      </w:r>
    </w:p>
    <w:p w:rsidR="002207E0" w:rsidRPr="007900E4" w:rsidRDefault="002207E0" w:rsidP="002207E0">
      <w:pPr>
        <w:numPr>
          <w:ilvl w:val="0"/>
          <w:numId w:val="17"/>
        </w:numPr>
        <w:spacing w:before="0"/>
        <w:jc w:val="both"/>
        <w:rPr>
          <w:rFonts w:ascii="Times New Roman" w:hAnsi="Times New Roman"/>
          <w:sz w:val="24"/>
        </w:rPr>
      </w:pPr>
      <w:r w:rsidRPr="007900E4">
        <w:rPr>
          <w:rFonts w:ascii="Times New Roman" w:hAnsi="Times New Roman"/>
          <w:sz w:val="24"/>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r>
        <w:rPr>
          <w:rFonts w:ascii="Times New Roman" w:hAnsi="Times New Roman"/>
          <w:sz w:val="24"/>
        </w:rPr>
        <w:t>.</w:t>
      </w:r>
    </w:p>
    <w:p w:rsidR="002207E0" w:rsidRPr="007900E4" w:rsidRDefault="002207E0" w:rsidP="002207E0">
      <w:pPr>
        <w:ind w:firstLine="567"/>
        <w:jc w:val="both"/>
        <w:rPr>
          <w:rFonts w:ascii="Times New Roman" w:hAnsi="Times New Roman"/>
          <w:sz w:val="24"/>
        </w:rPr>
      </w:pPr>
      <w:r>
        <w:rPr>
          <w:rFonts w:ascii="Times New Roman" w:hAnsi="Times New Roman"/>
          <w:sz w:val="24"/>
        </w:rPr>
        <w:t>10.2</w:t>
      </w:r>
      <w:r w:rsidRPr="007900E4">
        <w:rPr>
          <w:rFonts w:ascii="Times New Roman" w:hAnsi="Times New Roman"/>
          <w:sz w:val="24"/>
        </w:rPr>
        <w:t xml:space="preserve"> В случае расторжения договора по основаниям, предусмотренным п.п.10.1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2207E0" w:rsidRPr="007900E4" w:rsidRDefault="002207E0" w:rsidP="002207E0">
      <w:pPr>
        <w:ind w:firstLine="567"/>
        <w:jc w:val="both"/>
        <w:rPr>
          <w:rFonts w:ascii="Times New Roman" w:hAnsi="Times New Roman"/>
          <w:sz w:val="24"/>
        </w:rPr>
      </w:pPr>
      <w:r>
        <w:rPr>
          <w:rFonts w:ascii="Times New Roman" w:hAnsi="Times New Roman"/>
          <w:sz w:val="24"/>
        </w:rPr>
        <w:t>10.3</w:t>
      </w:r>
      <w:r w:rsidRPr="007900E4">
        <w:rPr>
          <w:rFonts w:ascii="Times New Roman" w:hAnsi="Times New Roman"/>
          <w:sz w:val="24"/>
        </w:rPr>
        <w:t xml:space="preserve">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2207E0" w:rsidRPr="007900E4" w:rsidRDefault="002207E0" w:rsidP="002207E0">
      <w:pPr>
        <w:pStyle w:val="a9"/>
        <w:tabs>
          <w:tab w:val="clear" w:pos="4677"/>
          <w:tab w:val="clear" w:pos="9355"/>
        </w:tabs>
        <w:ind w:firstLine="567"/>
        <w:jc w:val="both"/>
        <w:rPr>
          <w:sz w:val="24"/>
          <w:szCs w:val="24"/>
        </w:rPr>
      </w:pPr>
    </w:p>
    <w:p w:rsidR="002207E0" w:rsidRPr="007900E4" w:rsidRDefault="002207E0" w:rsidP="002207E0">
      <w:pPr>
        <w:pStyle w:val="a9"/>
        <w:tabs>
          <w:tab w:val="clear" w:pos="4677"/>
          <w:tab w:val="clear" w:pos="9355"/>
          <w:tab w:val="left" w:pos="284"/>
          <w:tab w:val="num" w:pos="1778"/>
        </w:tabs>
        <w:jc w:val="center"/>
        <w:rPr>
          <w:b/>
          <w:bCs/>
          <w:sz w:val="24"/>
          <w:szCs w:val="24"/>
        </w:rPr>
      </w:pPr>
      <w:r w:rsidRPr="007900E4">
        <w:rPr>
          <w:b/>
          <w:bCs/>
          <w:sz w:val="24"/>
          <w:szCs w:val="24"/>
        </w:rPr>
        <w:t>11. Прочие условия</w:t>
      </w:r>
    </w:p>
    <w:p w:rsidR="002207E0" w:rsidRPr="007900E4" w:rsidRDefault="002207E0" w:rsidP="002207E0">
      <w:pPr>
        <w:pStyle w:val="a9"/>
        <w:tabs>
          <w:tab w:val="clear" w:pos="4677"/>
          <w:tab w:val="clear" w:pos="9355"/>
        </w:tabs>
        <w:ind w:firstLine="567"/>
        <w:jc w:val="both"/>
        <w:rPr>
          <w:sz w:val="24"/>
          <w:szCs w:val="24"/>
        </w:rPr>
      </w:pPr>
      <w:r w:rsidRPr="007900E4">
        <w:rPr>
          <w:sz w:val="24"/>
          <w:szCs w:val="24"/>
        </w:rPr>
        <w:t>11.1 Изменения и дополнения настоящего договора могут производиться только в письменной форме по согласованию сторон.</w:t>
      </w:r>
    </w:p>
    <w:p w:rsidR="002207E0" w:rsidRPr="007900E4" w:rsidRDefault="002207E0" w:rsidP="002207E0">
      <w:pPr>
        <w:pStyle w:val="a9"/>
        <w:tabs>
          <w:tab w:val="clear" w:pos="4677"/>
          <w:tab w:val="clear" w:pos="9355"/>
        </w:tabs>
        <w:ind w:firstLine="567"/>
        <w:jc w:val="both"/>
        <w:rPr>
          <w:sz w:val="24"/>
          <w:szCs w:val="24"/>
        </w:rPr>
      </w:pPr>
      <w:r w:rsidRPr="007900E4">
        <w:rPr>
          <w:sz w:val="24"/>
          <w:szCs w:val="24"/>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2207E0" w:rsidRPr="007900E4" w:rsidRDefault="002207E0" w:rsidP="002207E0">
      <w:pPr>
        <w:pStyle w:val="a9"/>
        <w:tabs>
          <w:tab w:val="clear" w:pos="4677"/>
          <w:tab w:val="clear" w:pos="9355"/>
        </w:tabs>
        <w:ind w:firstLine="567"/>
        <w:jc w:val="both"/>
        <w:rPr>
          <w:sz w:val="24"/>
          <w:szCs w:val="24"/>
        </w:rPr>
      </w:pPr>
      <w:r w:rsidRPr="007900E4">
        <w:rPr>
          <w:sz w:val="24"/>
          <w:szCs w:val="24"/>
        </w:rPr>
        <w:t>11.3 Все споры или разногласия, возникающие между Сторонами по настоящему договору, подлежат рассмотрению в Арбитражном суде Ярославской области.</w:t>
      </w:r>
    </w:p>
    <w:p w:rsidR="002207E0" w:rsidRPr="007900E4" w:rsidRDefault="002207E0" w:rsidP="002207E0">
      <w:pPr>
        <w:pStyle w:val="ad"/>
        <w:ind w:firstLine="567"/>
        <w:jc w:val="both"/>
        <w:rPr>
          <w:b w:val="0"/>
          <w:sz w:val="24"/>
          <w:szCs w:val="24"/>
        </w:rPr>
      </w:pPr>
      <w:r w:rsidRPr="007900E4">
        <w:rPr>
          <w:b w:val="0"/>
          <w:sz w:val="24"/>
          <w:szCs w:val="24"/>
        </w:rPr>
        <w:t>11.4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2207E0" w:rsidRPr="007900E4" w:rsidRDefault="002207E0" w:rsidP="002207E0">
      <w:pPr>
        <w:ind w:firstLine="567"/>
        <w:jc w:val="both"/>
        <w:rPr>
          <w:rFonts w:ascii="Times New Roman" w:hAnsi="Times New Roman"/>
          <w:sz w:val="24"/>
        </w:rPr>
      </w:pPr>
      <w:r w:rsidRPr="007900E4">
        <w:rPr>
          <w:rFonts w:ascii="Times New Roman" w:hAnsi="Times New Roman"/>
          <w:sz w:val="24"/>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2207E0" w:rsidRPr="007900E4" w:rsidRDefault="002207E0" w:rsidP="002207E0">
      <w:pPr>
        <w:ind w:right="125" w:firstLine="567"/>
        <w:jc w:val="both"/>
        <w:rPr>
          <w:rFonts w:ascii="Times New Roman" w:hAnsi="Times New Roman"/>
          <w:sz w:val="24"/>
        </w:rPr>
      </w:pPr>
      <w:r w:rsidRPr="007900E4">
        <w:rPr>
          <w:rFonts w:ascii="Times New Roman" w:hAnsi="Times New Roman"/>
          <w:sz w:val="24"/>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w:t>
      </w:r>
    </w:p>
    <w:p w:rsidR="002207E0" w:rsidRPr="007900E4" w:rsidRDefault="002207E0" w:rsidP="002207E0">
      <w:pPr>
        <w:ind w:right="125" w:firstLine="567"/>
        <w:jc w:val="both"/>
        <w:rPr>
          <w:rFonts w:ascii="Times New Roman" w:hAnsi="Times New Roman"/>
          <w:sz w:val="24"/>
        </w:rPr>
      </w:pPr>
      <w:r w:rsidRPr="007900E4">
        <w:rPr>
          <w:rFonts w:ascii="Times New Roman" w:hAnsi="Times New Roman"/>
          <w:sz w:val="24"/>
        </w:rPr>
        <w:t>11.6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2207E0" w:rsidRPr="007900E4" w:rsidRDefault="002207E0" w:rsidP="002207E0">
      <w:pPr>
        <w:ind w:right="125" w:firstLine="708"/>
        <w:jc w:val="both"/>
        <w:rPr>
          <w:rFonts w:ascii="Times New Roman" w:hAnsi="Times New Roman"/>
          <w:sz w:val="24"/>
        </w:rPr>
      </w:pPr>
      <w:r w:rsidRPr="007900E4">
        <w:rPr>
          <w:rFonts w:ascii="Times New Roman" w:hAnsi="Times New Roman"/>
          <w:sz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2207E0" w:rsidRPr="007900E4" w:rsidRDefault="002207E0" w:rsidP="002207E0">
      <w:pPr>
        <w:ind w:right="125" w:firstLine="720"/>
        <w:jc w:val="both"/>
        <w:rPr>
          <w:rFonts w:ascii="Times New Roman" w:hAnsi="Times New Roman"/>
          <w:sz w:val="24"/>
        </w:rPr>
      </w:pPr>
      <w:r w:rsidRPr="007900E4">
        <w:rPr>
          <w:rFonts w:ascii="Times New Roman" w:hAnsi="Times New Roman"/>
          <w:sz w:val="24"/>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2207E0" w:rsidRPr="007900E4" w:rsidRDefault="002207E0" w:rsidP="002207E0">
      <w:pPr>
        <w:ind w:right="125" w:firstLine="720"/>
        <w:jc w:val="both"/>
        <w:rPr>
          <w:rFonts w:ascii="Times New Roman" w:hAnsi="Times New Roman"/>
          <w:sz w:val="24"/>
        </w:rPr>
      </w:pPr>
      <w:r w:rsidRPr="007900E4">
        <w:rPr>
          <w:rFonts w:ascii="Times New Roman" w:hAnsi="Times New Roman"/>
          <w:sz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2207E0" w:rsidRPr="007900E4" w:rsidRDefault="002207E0" w:rsidP="002207E0">
      <w:pPr>
        <w:pStyle w:val="a9"/>
        <w:tabs>
          <w:tab w:val="clear" w:pos="4677"/>
          <w:tab w:val="clear" w:pos="9355"/>
        </w:tabs>
        <w:ind w:firstLine="567"/>
        <w:jc w:val="both"/>
        <w:rPr>
          <w:sz w:val="24"/>
          <w:szCs w:val="24"/>
        </w:rPr>
      </w:pPr>
      <w:r w:rsidRPr="007900E4">
        <w:rPr>
          <w:sz w:val="24"/>
          <w:szCs w:val="24"/>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207E0" w:rsidRPr="007900E4" w:rsidRDefault="002207E0" w:rsidP="002207E0">
      <w:pPr>
        <w:pStyle w:val="a9"/>
        <w:tabs>
          <w:tab w:val="clear" w:pos="4677"/>
          <w:tab w:val="clear" w:pos="9355"/>
        </w:tabs>
        <w:ind w:firstLine="567"/>
        <w:jc w:val="both"/>
        <w:rPr>
          <w:sz w:val="24"/>
          <w:szCs w:val="24"/>
        </w:rPr>
      </w:pPr>
      <w:r w:rsidRPr="007900E4">
        <w:rPr>
          <w:sz w:val="24"/>
          <w:szCs w:val="24"/>
        </w:rPr>
        <w:t>11.7 При закрытии договора в 30-дневный срок Стороны составляют двусторонний акт сверки с обязательным указанием факта выполнения обеими Сторонами всех условий.</w:t>
      </w:r>
    </w:p>
    <w:p w:rsidR="002207E0" w:rsidRPr="002207E0" w:rsidRDefault="002207E0" w:rsidP="002207E0">
      <w:pPr>
        <w:pStyle w:val="a9"/>
        <w:tabs>
          <w:tab w:val="clear" w:pos="4677"/>
          <w:tab w:val="clear" w:pos="9355"/>
        </w:tabs>
        <w:ind w:firstLine="567"/>
        <w:jc w:val="both"/>
        <w:rPr>
          <w:sz w:val="24"/>
          <w:szCs w:val="24"/>
        </w:rPr>
      </w:pPr>
      <w:r w:rsidRPr="007900E4">
        <w:rPr>
          <w:sz w:val="24"/>
          <w:szCs w:val="24"/>
        </w:rPr>
        <w:t xml:space="preserve">11.8 При изменении банковских и почтовых реквизитов Стороны обязаны </w:t>
      </w:r>
      <w:r w:rsidRPr="002207E0">
        <w:rPr>
          <w:sz w:val="24"/>
          <w:szCs w:val="24"/>
        </w:rPr>
        <w:t>незамедлительно информировать об этом друг друга.</w:t>
      </w:r>
    </w:p>
    <w:p w:rsidR="002207E0" w:rsidRDefault="002207E0" w:rsidP="002207E0">
      <w:pPr>
        <w:pStyle w:val="a9"/>
        <w:tabs>
          <w:tab w:val="clear" w:pos="4677"/>
          <w:tab w:val="clear" w:pos="9355"/>
        </w:tabs>
        <w:ind w:firstLine="567"/>
        <w:jc w:val="both"/>
        <w:rPr>
          <w:sz w:val="24"/>
          <w:szCs w:val="24"/>
        </w:rPr>
      </w:pPr>
      <w:r w:rsidRPr="002207E0">
        <w:rPr>
          <w:sz w:val="24"/>
          <w:szCs w:val="24"/>
        </w:rPr>
        <w:t>11.9 Настоящий договор вступает в силу с момента его подписания и действует до  31.01.2019 г., по</w:t>
      </w:r>
      <w:r w:rsidRPr="007900E4">
        <w:rPr>
          <w:sz w:val="24"/>
          <w:szCs w:val="24"/>
        </w:rPr>
        <w:t xml:space="preserve"> расчетам до полного их урегулирования. </w:t>
      </w:r>
    </w:p>
    <w:p w:rsidR="002207E0" w:rsidRDefault="002207E0" w:rsidP="002207E0">
      <w:pPr>
        <w:pStyle w:val="a9"/>
        <w:tabs>
          <w:tab w:val="clear" w:pos="4677"/>
          <w:tab w:val="clear" w:pos="9355"/>
        </w:tabs>
        <w:ind w:firstLine="567"/>
        <w:jc w:val="both"/>
        <w:rPr>
          <w:sz w:val="24"/>
          <w:szCs w:val="24"/>
        </w:rPr>
      </w:pPr>
    </w:p>
    <w:p w:rsidR="002207E0" w:rsidRPr="00D67483" w:rsidRDefault="002207E0" w:rsidP="002207E0">
      <w:pPr>
        <w:pStyle w:val="a9"/>
        <w:tabs>
          <w:tab w:val="clear" w:pos="4677"/>
          <w:tab w:val="clear" w:pos="9355"/>
        </w:tabs>
        <w:ind w:firstLine="567"/>
        <w:jc w:val="both"/>
        <w:rPr>
          <w:b/>
          <w:color w:val="000000"/>
          <w:sz w:val="24"/>
          <w:szCs w:val="24"/>
        </w:rPr>
      </w:pPr>
    </w:p>
    <w:p w:rsidR="002207E0" w:rsidRPr="007900E4" w:rsidRDefault="002207E0" w:rsidP="002207E0">
      <w:pPr>
        <w:rPr>
          <w:rFonts w:ascii="Times New Roman" w:hAnsi="Times New Roman"/>
          <w:b/>
          <w:color w:val="000000"/>
          <w:sz w:val="24"/>
        </w:rPr>
      </w:pPr>
      <w:r>
        <w:rPr>
          <w:rFonts w:ascii="Times New Roman" w:hAnsi="Times New Roman"/>
          <w:b/>
          <w:color w:val="000000"/>
          <w:sz w:val="24"/>
        </w:rPr>
        <w:t xml:space="preserve">            </w:t>
      </w:r>
      <w:r w:rsidRPr="007900E4">
        <w:rPr>
          <w:rFonts w:ascii="Times New Roman" w:hAnsi="Times New Roman"/>
          <w:b/>
          <w:color w:val="000000"/>
          <w:sz w:val="24"/>
        </w:rPr>
        <w:t xml:space="preserve">Приложение: </w:t>
      </w:r>
      <w:r w:rsidRPr="007900E4">
        <w:rPr>
          <w:rFonts w:ascii="Times New Roman" w:hAnsi="Times New Roman"/>
          <w:color w:val="000000"/>
          <w:sz w:val="24"/>
        </w:rPr>
        <w:t xml:space="preserve">                        </w:t>
      </w:r>
    </w:p>
    <w:p w:rsidR="002207E0" w:rsidRDefault="002207E0" w:rsidP="002207E0">
      <w:pPr>
        <w:ind w:right="-143"/>
        <w:jc w:val="both"/>
        <w:rPr>
          <w:rFonts w:ascii="Times New Roman" w:hAnsi="Times New Roman"/>
          <w:sz w:val="24"/>
        </w:rPr>
      </w:pPr>
      <w:r>
        <w:rPr>
          <w:rFonts w:ascii="Times New Roman" w:hAnsi="Times New Roman"/>
          <w:sz w:val="24"/>
        </w:rPr>
        <w:t xml:space="preserve">            1. </w:t>
      </w:r>
      <w:r w:rsidRPr="00DE7F90">
        <w:rPr>
          <w:rFonts w:ascii="Times New Roman" w:hAnsi="Times New Roman"/>
          <w:sz w:val="24"/>
        </w:rPr>
        <w:t>Расценки по техническому обслуживанию и ремонту бензомоторного инструмента ОАО «Славнефть-ЯНОС»</w:t>
      </w:r>
      <w:r w:rsidRPr="00DE7F90">
        <w:rPr>
          <w:rStyle w:val="612pt"/>
        </w:rPr>
        <w:t>.</w:t>
      </w:r>
      <w:r w:rsidRPr="007900E4">
        <w:rPr>
          <w:rFonts w:ascii="Times New Roman" w:hAnsi="Times New Roman"/>
          <w:sz w:val="24"/>
        </w:rPr>
        <w:t xml:space="preserve">  </w:t>
      </w:r>
    </w:p>
    <w:p w:rsidR="002207E0" w:rsidRPr="00F5118E" w:rsidRDefault="002207E0" w:rsidP="002207E0">
      <w:pPr>
        <w:ind w:right="-143"/>
        <w:jc w:val="both"/>
        <w:rPr>
          <w:rFonts w:ascii="Times New Roman" w:hAnsi="Times New Roman"/>
          <w:b/>
          <w:sz w:val="24"/>
        </w:rPr>
      </w:pPr>
      <w:r>
        <w:rPr>
          <w:rFonts w:ascii="Times New Roman" w:hAnsi="Times New Roman"/>
          <w:sz w:val="24"/>
        </w:rPr>
        <w:t xml:space="preserve">         </w:t>
      </w:r>
      <w:r w:rsidRPr="007900E4">
        <w:rPr>
          <w:rFonts w:ascii="Times New Roman" w:hAnsi="Times New Roman"/>
          <w:sz w:val="24"/>
        </w:rPr>
        <w:t xml:space="preserve">2. </w:t>
      </w:r>
      <w:r w:rsidRPr="00DE7F90">
        <w:rPr>
          <w:rFonts w:ascii="Times New Roman" w:hAnsi="Times New Roman"/>
          <w:bCs/>
          <w:color w:val="000000"/>
          <w:sz w:val="24"/>
        </w:rPr>
        <w:t>Наличие бензомоторного инструмента в цехах ОАО "Славнефть-ЯНОС" для технического обслуживания и ремонта</w:t>
      </w:r>
      <w:r w:rsidRPr="00DE7F90">
        <w:rPr>
          <w:rFonts w:ascii="Times New Roman" w:hAnsi="Times New Roman"/>
          <w:bCs/>
          <w:iCs/>
          <w:sz w:val="24"/>
        </w:rPr>
        <w:t>.</w:t>
      </w:r>
      <w:r w:rsidRPr="007900E4">
        <w:rPr>
          <w:rFonts w:ascii="Times New Roman" w:hAnsi="Times New Roman"/>
          <w:b/>
          <w:sz w:val="24"/>
        </w:rPr>
        <w:t xml:space="preserve">   </w:t>
      </w:r>
      <w:r>
        <w:rPr>
          <w:rFonts w:ascii="Times New Roman" w:hAnsi="Times New Roman"/>
          <w:b/>
          <w:sz w:val="24"/>
        </w:rPr>
        <w:t xml:space="preserve">        </w:t>
      </w:r>
    </w:p>
    <w:p w:rsidR="002207E0" w:rsidRPr="007900E4" w:rsidRDefault="002207E0" w:rsidP="002207E0">
      <w:pPr>
        <w:ind w:left="93" w:right="-143"/>
        <w:rPr>
          <w:rFonts w:ascii="Times New Roman" w:hAnsi="Times New Roman"/>
          <w:bCs/>
          <w:iCs/>
          <w:sz w:val="24"/>
        </w:rPr>
      </w:pPr>
    </w:p>
    <w:p w:rsidR="002207E0" w:rsidRPr="007900E4" w:rsidRDefault="002207E0" w:rsidP="002207E0">
      <w:pPr>
        <w:pStyle w:val="a9"/>
        <w:tabs>
          <w:tab w:val="clear" w:pos="4677"/>
          <w:tab w:val="clear" w:pos="9355"/>
          <w:tab w:val="left" w:pos="284"/>
        </w:tabs>
        <w:ind w:left="1418"/>
        <w:jc w:val="center"/>
        <w:rPr>
          <w:b/>
          <w:sz w:val="24"/>
          <w:szCs w:val="24"/>
        </w:rPr>
      </w:pPr>
      <w:r w:rsidRPr="007900E4">
        <w:rPr>
          <w:b/>
          <w:sz w:val="24"/>
          <w:szCs w:val="24"/>
        </w:rPr>
        <w:t>12.Адреса и реквизиты сторон.</w:t>
      </w:r>
    </w:p>
    <w:p w:rsidR="002207E0" w:rsidRPr="007900E4" w:rsidRDefault="002207E0" w:rsidP="002207E0">
      <w:pPr>
        <w:pStyle w:val="a9"/>
        <w:tabs>
          <w:tab w:val="clear" w:pos="4677"/>
          <w:tab w:val="clear" w:pos="9355"/>
        </w:tabs>
        <w:rPr>
          <w:sz w:val="24"/>
          <w:szCs w:val="24"/>
        </w:rPr>
      </w:pPr>
    </w:p>
    <w:p w:rsidR="002207E0" w:rsidRPr="007900E4" w:rsidRDefault="00C35D49" w:rsidP="002207E0">
      <w:pPr>
        <w:rPr>
          <w:rFonts w:ascii="Times New Roman" w:hAnsi="Times New Roman"/>
          <w:b/>
          <w:sz w:val="24"/>
        </w:rPr>
      </w:pPr>
      <w:r>
        <w:rPr>
          <w:rFonts w:ascii="Times New Roman" w:hAnsi="Times New Roman"/>
          <w:sz w:val="24"/>
        </w:rPr>
        <w:pict>
          <v:shapetype id="_x0000_t202" coordsize="21600,21600" o:spt="202" path="m,l,21600r21600,l21600,xe">
            <v:stroke joinstyle="miter"/>
            <v:path gradientshapeok="t" o:connecttype="rect"/>
          </v:shapetype>
          <v:shape id="_x0000_s1026" type="#_x0000_t202" style="position:absolute;margin-left:54.9pt;margin-top:17.75pt;width:489.05pt;height:50.25pt;z-index:251669504;mso-position-horizontal-relative:page" stroked="f">
            <v:fill opacity="0" color2="black"/>
            <v:textbox style="mso-next-textbox:#_x0000_s1026" inset="0,0,0,0">
              <w:txbxContent>
                <w:tbl>
                  <w:tblPr>
                    <w:tblW w:w="0" w:type="auto"/>
                    <w:tblInd w:w="108" w:type="dxa"/>
                    <w:tblLayout w:type="fixed"/>
                    <w:tblLook w:val="0000" w:firstRow="0" w:lastRow="0" w:firstColumn="0" w:lastColumn="0" w:noHBand="0" w:noVBand="0"/>
                  </w:tblPr>
                  <w:tblGrid>
                    <w:gridCol w:w="5070"/>
                    <w:gridCol w:w="4714"/>
                  </w:tblGrid>
                  <w:tr w:rsidR="00C35D49">
                    <w:trPr>
                      <w:trHeight w:val="360"/>
                    </w:trPr>
                    <w:tc>
                      <w:tcPr>
                        <w:tcW w:w="5070" w:type="dxa"/>
                      </w:tcPr>
                      <w:p w:rsidR="00C35D49" w:rsidRPr="007900E4" w:rsidRDefault="00C35D49" w:rsidP="00E30C6F">
                        <w:pPr>
                          <w:snapToGrid w:val="0"/>
                          <w:rPr>
                            <w:rFonts w:ascii="Times New Roman" w:hAnsi="Times New Roman"/>
                            <w:sz w:val="24"/>
                          </w:rPr>
                        </w:pPr>
                        <w:r w:rsidRPr="007900E4">
                          <w:rPr>
                            <w:rFonts w:ascii="Times New Roman" w:hAnsi="Times New Roman"/>
                            <w:sz w:val="24"/>
                          </w:rPr>
                          <w:t xml:space="preserve">ОАО «Славнефть-ЯНОС» Российская Федерация, </w:t>
                        </w:r>
                        <w:r w:rsidRPr="007900E4">
                          <w:rPr>
                            <w:rFonts w:ascii="Times New Roman" w:hAnsi="Times New Roman"/>
                            <w:bCs/>
                            <w:sz w:val="24"/>
                          </w:rPr>
                          <w:t>Московский пр-т, д.130, г. Ярославль, 1500</w:t>
                        </w:r>
                        <w:r>
                          <w:rPr>
                            <w:rFonts w:ascii="Times New Roman" w:hAnsi="Times New Roman"/>
                            <w:bCs/>
                            <w:sz w:val="24"/>
                          </w:rPr>
                          <w:t>23</w:t>
                        </w:r>
                        <w:r w:rsidRPr="007900E4">
                          <w:rPr>
                            <w:rFonts w:ascii="Times New Roman" w:hAnsi="Times New Roman"/>
                            <w:sz w:val="24"/>
                          </w:rPr>
                          <w:t>.</w:t>
                        </w:r>
                      </w:p>
                    </w:tc>
                    <w:tc>
                      <w:tcPr>
                        <w:tcW w:w="4714" w:type="dxa"/>
                      </w:tcPr>
                      <w:p w:rsidR="00C35D49" w:rsidRPr="00915F3E" w:rsidRDefault="00C35D49">
                        <w:pPr>
                          <w:snapToGrid w:val="0"/>
                          <w:rPr>
                            <w:sz w:val="23"/>
                            <w:szCs w:val="23"/>
                          </w:rPr>
                        </w:pPr>
                      </w:p>
                    </w:tc>
                  </w:tr>
                </w:tbl>
                <w:p w:rsidR="00C35D49" w:rsidRDefault="00C35D49" w:rsidP="002207E0">
                  <w:r>
                    <w:t xml:space="preserve"> </w:t>
                  </w:r>
                </w:p>
              </w:txbxContent>
            </v:textbox>
            <w10:wrap type="square" side="largest" anchorx="page"/>
          </v:shape>
        </w:pict>
      </w:r>
      <w:r w:rsidR="002207E0" w:rsidRPr="007900E4">
        <w:rPr>
          <w:rFonts w:ascii="Times New Roman" w:hAnsi="Times New Roman"/>
          <w:b/>
          <w:sz w:val="24"/>
        </w:rPr>
        <w:t>ЗАКАЗЧИК</w:t>
      </w:r>
      <w:r w:rsidR="002207E0" w:rsidRPr="007900E4">
        <w:rPr>
          <w:rFonts w:ascii="Times New Roman" w:hAnsi="Times New Roman"/>
          <w:b/>
          <w:sz w:val="24"/>
        </w:rPr>
        <w:tab/>
      </w:r>
      <w:r w:rsidR="002207E0" w:rsidRPr="007900E4">
        <w:rPr>
          <w:rFonts w:ascii="Times New Roman" w:hAnsi="Times New Roman"/>
          <w:b/>
          <w:sz w:val="24"/>
        </w:rPr>
        <w:tab/>
      </w:r>
      <w:r w:rsidR="002207E0" w:rsidRPr="007900E4">
        <w:rPr>
          <w:rFonts w:ascii="Times New Roman" w:hAnsi="Times New Roman"/>
          <w:b/>
          <w:sz w:val="24"/>
        </w:rPr>
        <w:tab/>
      </w:r>
      <w:r w:rsidR="002207E0" w:rsidRPr="007900E4">
        <w:rPr>
          <w:rFonts w:ascii="Times New Roman" w:hAnsi="Times New Roman"/>
          <w:b/>
          <w:sz w:val="24"/>
        </w:rPr>
        <w:tab/>
      </w:r>
      <w:r w:rsidR="002207E0" w:rsidRPr="007900E4">
        <w:rPr>
          <w:rFonts w:ascii="Times New Roman" w:hAnsi="Times New Roman"/>
          <w:b/>
          <w:sz w:val="24"/>
        </w:rPr>
        <w:tab/>
      </w:r>
      <w:r w:rsidR="002207E0" w:rsidRPr="007900E4">
        <w:rPr>
          <w:rFonts w:ascii="Times New Roman" w:hAnsi="Times New Roman"/>
          <w:b/>
          <w:sz w:val="24"/>
        </w:rPr>
        <w:tab/>
        <w:t>ПОДРЯДЧИК</w:t>
      </w:r>
    </w:p>
    <w:p w:rsidR="002207E0" w:rsidRPr="007900E4" w:rsidRDefault="002207E0" w:rsidP="002207E0">
      <w:pPr>
        <w:rPr>
          <w:rFonts w:ascii="Times New Roman" w:hAnsi="Times New Roman"/>
          <w:sz w:val="24"/>
        </w:rPr>
      </w:pPr>
    </w:p>
    <w:tbl>
      <w:tblPr>
        <w:tblW w:w="0" w:type="auto"/>
        <w:tblInd w:w="108" w:type="dxa"/>
        <w:tblLayout w:type="fixed"/>
        <w:tblLook w:val="0000" w:firstRow="0" w:lastRow="0" w:firstColumn="0" w:lastColumn="0" w:noHBand="0" w:noVBand="0"/>
      </w:tblPr>
      <w:tblGrid>
        <w:gridCol w:w="4962"/>
        <w:gridCol w:w="4650"/>
      </w:tblGrid>
      <w:tr w:rsidR="002207E0" w:rsidRPr="007900E4" w:rsidTr="004316E6">
        <w:trPr>
          <w:trHeight w:val="180"/>
        </w:trPr>
        <w:tc>
          <w:tcPr>
            <w:tcW w:w="4962" w:type="dxa"/>
          </w:tcPr>
          <w:p w:rsidR="002207E0" w:rsidRPr="007900E4" w:rsidRDefault="002207E0" w:rsidP="004316E6">
            <w:pPr>
              <w:snapToGrid w:val="0"/>
              <w:rPr>
                <w:rFonts w:ascii="Times New Roman" w:hAnsi="Times New Roman"/>
                <w:b/>
                <w:sz w:val="24"/>
              </w:rPr>
            </w:pPr>
            <w:r w:rsidRPr="007900E4">
              <w:rPr>
                <w:rFonts w:ascii="Times New Roman" w:hAnsi="Times New Roman"/>
                <w:b/>
                <w:sz w:val="24"/>
              </w:rPr>
              <w:t>Банковские реквизиты:</w:t>
            </w:r>
          </w:p>
          <w:p w:rsidR="002207E0" w:rsidRPr="007900E4" w:rsidRDefault="002207E0" w:rsidP="004316E6">
            <w:pPr>
              <w:rPr>
                <w:rFonts w:ascii="Times New Roman" w:hAnsi="Times New Roman"/>
                <w:b/>
                <w:sz w:val="24"/>
              </w:rPr>
            </w:pPr>
          </w:p>
          <w:p w:rsidR="002207E0" w:rsidRPr="007900E4" w:rsidRDefault="002207E0" w:rsidP="004316E6">
            <w:pPr>
              <w:rPr>
                <w:rFonts w:ascii="Times New Roman" w:hAnsi="Times New Roman"/>
                <w:b/>
                <w:sz w:val="24"/>
              </w:rPr>
            </w:pPr>
            <w:r w:rsidRPr="007900E4">
              <w:rPr>
                <w:rFonts w:ascii="Times New Roman" w:hAnsi="Times New Roman"/>
                <w:b/>
                <w:sz w:val="24"/>
              </w:rPr>
              <w:t xml:space="preserve">ИНН 7601001107  КПП </w:t>
            </w:r>
            <w:r w:rsidR="00713F85" w:rsidRPr="00713F85">
              <w:rPr>
                <w:rFonts w:ascii="Times New Roman" w:hAnsi="Times New Roman"/>
                <w:b/>
                <w:sz w:val="24"/>
              </w:rPr>
              <w:t>997150001</w:t>
            </w:r>
          </w:p>
          <w:p w:rsidR="002207E0" w:rsidRPr="007900E4" w:rsidRDefault="002207E0" w:rsidP="004316E6">
            <w:pPr>
              <w:rPr>
                <w:rFonts w:ascii="Times New Roman" w:hAnsi="Times New Roman"/>
                <w:b/>
                <w:sz w:val="24"/>
              </w:rPr>
            </w:pPr>
            <w:r w:rsidRPr="007900E4">
              <w:rPr>
                <w:rFonts w:ascii="Times New Roman" w:hAnsi="Times New Roman"/>
                <w:b/>
                <w:sz w:val="24"/>
              </w:rPr>
              <w:t>Р/с  40 702 810 200 004 268 190</w:t>
            </w:r>
          </w:p>
          <w:p w:rsidR="002207E0" w:rsidRPr="007900E4" w:rsidRDefault="002207E0" w:rsidP="004316E6">
            <w:pPr>
              <w:rPr>
                <w:rFonts w:ascii="Times New Roman" w:hAnsi="Times New Roman"/>
                <w:b/>
                <w:sz w:val="24"/>
              </w:rPr>
            </w:pPr>
            <w:r w:rsidRPr="007900E4">
              <w:rPr>
                <w:rFonts w:ascii="Times New Roman" w:hAnsi="Times New Roman"/>
                <w:b/>
                <w:sz w:val="24"/>
              </w:rPr>
              <w:t>К/с  30 101 810 900 000 000 204</w:t>
            </w:r>
          </w:p>
          <w:p w:rsidR="002207E0" w:rsidRPr="007900E4" w:rsidRDefault="002207E0" w:rsidP="004316E6">
            <w:pPr>
              <w:rPr>
                <w:rFonts w:ascii="Times New Roman" w:hAnsi="Times New Roman"/>
                <w:b/>
                <w:sz w:val="24"/>
              </w:rPr>
            </w:pPr>
            <w:r w:rsidRPr="007900E4">
              <w:rPr>
                <w:rFonts w:ascii="Times New Roman" w:hAnsi="Times New Roman"/>
                <w:b/>
                <w:sz w:val="24"/>
              </w:rPr>
              <w:t>БИК  044525204,   ОКПО 00149765</w:t>
            </w:r>
          </w:p>
          <w:p w:rsidR="002207E0" w:rsidRPr="007900E4" w:rsidRDefault="002207E0" w:rsidP="004316E6">
            <w:pPr>
              <w:rPr>
                <w:rFonts w:ascii="Times New Roman" w:hAnsi="Times New Roman"/>
                <w:b/>
                <w:sz w:val="24"/>
              </w:rPr>
            </w:pPr>
            <w:r w:rsidRPr="007900E4">
              <w:rPr>
                <w:rFonts w:ascii="Times New Roman" w:hAnsi="Times New Roman"/>
                <w:b/>
                <w:sz w:val="24"/>
              </w:rPr>
              <w:t>ОКОНХ 11220</w:t>
            </w:r>
          </w:p>
          <w:p w:rsidR="002207E0" w:rsidRPr="007900E4" w:rsidRDefault="002207E0" w:rsidP="004316E6">
            <w:pPr>
              <w:rPr>
                <w:rFonts w:ascii="Times New Roman" w:hAnsi="Times New Roman"/>
                <w:b/>
                <w:sz w:val="24"/>
              </w:rPr>
            </w:pPr>
            <w:r w:rsidRPr="007900E4">
              <w:rPr>
                <w:rFonts w:ascii="Times New Roman" w:hAnsi="Times New Roman"/>
                <w:b/>
                <w:sz w:val="24"/>
              </w:rPr>
              <w:t>ОАО АКБ «ЕВРОФИНАНС</w:t>
            </w:r>
            <w:r w:rsidRPr="007900E4">
              <w:rPr>
                <w:rFonts w:ascii="Times New Roman" w:hAnsi="Times New Roman"/>
                <w:b/>
                <w:sz w:val="24"/>
                <w:u w:val="single"/>
              </w:rPr>
              <w:t xml:space="preserve"> </w:t>
            </w:r>
            <w:r w:rsidRPr="007900E4">
              <w:rPr>
                <w:rFonts w:ascii="Times New Roman" w:hAnsi="Times New Roman"/>
                <w:b/>
                <w:sz w:val="24"/>
              </w:rPr>
              <w:t>МОСНАРБАНК»</w:t>
            </w:r>
          </w:p>
          <w:p w:rsidR="002207E0" w:rsidRPr="007900E4" w:rsidRDefault="002207E0" w:rsidP="004316E6">
            <w:pPr>
              <w:rPr>
                <w:rFonts w:ascii="Times New Roman" w:hAnsi="Times New Roman"/>
                <w:sz w:val="24"/>
              </w:rPr>
            </w:pPr>
            <w:r w:rsidRPr="007900E4">
              <w:rPr>
                <w:rFonts w:ascii="Times New Roman" w:hAnsi="Times New Roman"/>
                <w:b/>
                <w:sz w:val="24"/>
              </w:rPr>
              <w:t>г. Москва</w:t>
            </w:r>
            <w:r w:rsidRPr="007900E4">
              <w:rPr>
                <w:rFonts w:ascii="Times New Roman" w:hAnsi="Times New Roman"/>
                <w:sz w:val="24"/>
              </w:rPr>
              <w:t xml:space="preserve"> </w:t>
            </w:r>
          </w:p>
        </w:tc>
        <w:tc>
          <w:tcPr>
            <w:tcW w:w="4650" w:type="dxa"/>
          </w:tcPr>
          <w:p w:rsidR="002207E0" w:rsidRPr="007900E4" w:rsidRDefault="002207E0" w:rsidP="004316E6">
            <w:pPr>
              <w:snapToGrid w:val="0"/>
              <w:rPr>
                <w:rFonts w:ascii="Times New Roman" w:hAnsi="Times New Roman"/>
                <w:b/>
                <w:sz w:val="24"/>
              </w:rPr>
            </w:pPr>
            <w:r w:rsidRPr="007900E4">
              <w:rPr>
                <w:rFonts w:ascii="Times New Roman" w:hAnsi="Times New Roman"/>
                <w:b/>
                <w:sz w:val="24"/>
              </w:rPr>
              <w:t>Банковские реквизиты:</w:t>
            </w:r>
          </w:p>
          <w:p w:rsidR="002207E0" w:rsidRPr="00145672" w:rsidRDefault="002207E0" w:rsidP="004316E6">
            <w:pPr>
              <w:pStyle w:val="a9"/>
              <w:tabs>
                <w:tab w:val="clear" w:pos="4677"/>
                <w:tab w:val="clear" w:pos="9355"/>
              </w:tabs>
              <w:rPr>
                <w:sz w:val="24"/>
                <w:szCs w:val="24"/>
              </w:rPr>
            </w:pPr>
          </w:p>
        </w:tc>
      </w:tr>
    </w:tbl>
    <w:p w:rsidR="002207E0" w:rsidRPr="007900E4" w:rsidRDefault="002207E0" w:rsidP="002207E0">
      <w:pPr>
        <w:rPr>
          <w:rFonts w:ascii="Times New Roman" w:hAnsi="Times New Roman"/>
          <w:sz w:val="24"/>
        </w:rPr>
      </w:pPr>
    </w:p>
    <w:p w:rsidR="002207E0" w:rsidRPr="007900E4" w:rsidRDefault="002207E0" w:rsidP="002207E0">
      <w:pPr>
        <w:rPr>
          <w:rFonts w:ascii="Times New Roman" w:hAnsi="Times New Roman"/>
          <w:b/>
          <w:sz w:val="24"/>
        </w:rPr>
      </w:pPr>
      <w:r w:rsidRPr="007900E4">
        <w:rPr>
          <w:rFonts w:ascii="Times New Roman" w:hAnsi="Times New Roman"/>
          <w:b/>
          <w:sz w:val="24"/>
        </w:rPr>
        <w:t>ЗАКАЗЧИК</w:t>
      </w:r>
      <w:r w:rsidRPr="007900E4">
        <w:rPr>
          <w:rFonts w:ascii="Times New Roman" w:hAnsi="Times New Roman"/>
          <w:b/>
          <w:sz w:val="24"/>
        </w:rPr>
        <w:tab/>
      </w:r>
      <w:r w:rsidRPr="007900E4">
        <w:rPr>
          <w:rFonts w:ascii="Times New Roman" w:hAnsi="Times New Roman"/>
          <w:b/>
          <w:sz w:val="24"/>
        </w:rPr>
        <w:tab/>
      </w:r>
      <w:r w:rsidRPr="007900E4">
        <w:rPr>
          <w:rFonts w:ascii="Times New Roman" w:hAnsi="Times New Roman"/>
          <w:b/>
          <w:sz w:val="24"/>
        </w:rPr>
        <w:tab/>
      </w:r>
      <w:r w:rsidRPr="007900E4">
        <w:rPr>
          <w:rFonts w:ascii="Times New Roman" w:hAnsi="Times New Roman"/>
          <w:b/>
          <w:sz w:val="24"/>
        </w:rPr>
        <w:tab/>
      </w:r>
      <w:r w:rsidRPr="007900E4">
        <w:rPr>
          <w:rFonts w:ascii="Times New Roman" w:hAnsi="Times New Roman"/>
          <w:b/>
          <w:sz w:val="24"/>
        </w:rPr>
        <w:tab/>
      </w:r>
      <w:r w:rsidRPr="007900E4">
        <w:rPr>
          <w:rFonts w:ascii="Times New Roman" w:hAnsi="Times New Roman"/>
          <w:b/>
          <w:sz w:val="24"/>
        </w:rPr>
        <w:tab/>
        <w:t>ПОДРЯДЧИК</w:t>
      </w:r>
    </w:p>
    <w:p w:rsidR="002207E0" w:rsidRPr="007900E4" w:rsidRDefault="002207E0" w:rsidP="002207E0">
      <w:pPr>
        <w:rPr>
          <w:rFonts w:ascii="Times New Roman" w:hAnsi="Times New Roman"/>
          <w:sz w:val="24"/>
        </w:rPr>
      </w:pPr>
      <w:r w:rsidRPr="007900E4">
        <w:rPr>
          <w:rFonts w:ascii="Times New Roman" w:hAnsi="Times New Roman"/>
          <w:sz w:val="24"/>
        </w:rPr>
        <w:t xml:space="preserve">Генеральный директор </w:t>
      </w:r>
    </w:p>
    <w:p w:rsidR="002207E0" w:rsidRPr="007900E4" w:rsidRDefault="002207E0" w:rsidP="002207E0">
      <w:pPr>
        <w:rPr>
          <w:rFonts w:ascii="Times New Roman" w:hAnsi="Times New Roman"/>
          <w:sz w:val="24"/>
        </w:rPr>
      </w:pPr>
      <w:r w:rsidRPr="007900E4">
        <w:rPr>
          <w:rFonts w:ascii="Times New Roman" w:hAnsi="Times New Roman"/>
          <w:sz w:val="24"/>
        </w:rPr>
        <w:t>ОАО «Славнефть-ЯНОС»</w:t>
      </w:r>
    </w:p>
    <w:p w:rsidR="002207E0" w:rsidRPr="007900E4" w:rsidRDefault="002207E0" w:rsidP="002207E0">
      <w:pPr>
        <w:rPr>
          <w:rFonts w:ascii="Times New Roman" w:hAnsi="Times New Roman"/>
          <w:sz w:val="24"/>
        </w:rPr>
      </w:pPr>
    </w:p>
    <w:p w:rsidR="002207E0" w:rsidRPr="007900E4" w:rsidRDefault="002207E0" w:rsidP="002207E0">
      <w:pPr>
        <w:rPr>
          <w:rFonts w:ascii="Times New Roman" w:hAnsi="Times New Roman"/>
          <w:sz w:val="24"/>
        </w:rPr>
      </w:pPr>
      <w:r w:rsidRPr="007900E4">
        <w:rPr>
          <w:rFonts w:ascii="Times New Roman" w:hAnsi="Times New Roman"/>
          <w:sz w:val="24"/>
        </w:rPr>
        <w:t>________________А.А. Никитин</w:t>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t xml:space="preserve"> ___________________ </w:t>
      </w:r>
    </w:p>
    <w:p w:rsidR="002207E0" w:rsidRDefault="002207E0" w:rsidP="002207E0">
      <w:pPr>
        <w:rPr>
          <w:rFonts w:ascii="Times New Roman" w:hAnsi="Times New Roman"/>
          <w:sz w:val="24"/>
        </w:rPr>
      </w:pPr>
      <w:r w:rsidRPr="007900E4">
        <w:rPr>
          <w:rFonts w:ascii="Times New Roman" w:hAnsi="Times New Roman"/>
          <w:sz w:val="24"/>
        </w:rPr>
        <w:t>М.П.</w:t>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t xml:space="preserve"> М.П.</w:t>
      </w:r>
    </w:p>
    <w:p w:rsidR="002207E0" w:rsidRDefault="002207E0" w:rsidP="002207E0">
      <w:pPr>
        <w:rPr>
          <w:rFonts w:ascii="Times New Roman" w:hAnsi="Times New Roman"/>
          <w:sz w:val="24"/>
        </w:rPr>
      </w:pPr>
    </w:p>
    <w:p w:rsidR="002207E0" w:rsidRDefault="002207E0" w:rsidP="002207E0">
      <w:pPr>
        <w:rPr>
          <w:rFonts w:ascii="Times New Roman" w:hAnsi="Times New Roman"/>
          <w:sz w:val="24"/>
        </w:rPr>
      </w:pPr>
    </w:p>
    <w:p w:rsidR="002207E0" w:rsidRDefault="002207E0" w:rsidP="002207E0">
      <w:pPr>
        <w:rPr>
          <w:rFonts w:ascii="Times New Roman" w:hAnsi="Times New Roman"/>
          <w:sz w:val="24"/>
        </w:rPr>
      </w:pPr>
    </w:p>
    <w:p w:rsidR="002207E0" w:rsidRDefault="002207E0" w:rsidP="002207E0">
      <w:pPr>
        <w:rPr>
          <w:rFonts w:ascii="Times New Roman" w:hAnsi="Times New Roman"/>
          <w:sz w:val="24"/>
        </w:rPr>
      </w:pPr>
    </w:p>
    <w:p w:rsidR="002207E0" w:rsidRDefault="002207E0" w:rsidP="002207E0">
      <w:pPr>
        <w:rPr>
          <w:rFonts w:ascii="Times New Roman" w:hAnsi="Times New Roman"/>
          <w:sz w:val="24"/>
        </w:rPr>
      </w:pPr>
    </w:p>
    <w:p w:rsidR="002207E0" w:rsidRDefault="002207E0">
      <w:pPr>
        <w:spacing w:before="0" w:line="276" w:lineRule="auto"/>
        <w:jc w:val="center"/>
        <w:rPr>
          <w:rFonts w:ascii="Times New Roman" w:hAnsi="Times New Roman"/>
          <w:b/>
        </w:rPr>
      </w:pPr>
      <w:r>
        <w:rPr>
          <w:rFonts w:ascii="Times New Roman" w:hAnsi="Times New Roman"/>
          <w:b/>
        </w:rPr>
        <w:br w:type="page"/>
      </w:r>
    </w:p>
    <w:p w:rsidR="002207E0" w:rsidRPr="00641003" w:rsidRDefault="002207E0" w:rsidP="002207E0">
      <w:pPr>
        <w:spacing w:line="276" w:lineRule="auto"/>
        <w:ind w:right="-143"/>
        <w:jc w:val="right"/>
        <w:rPr>
          <w:rFonts w:ascii="Times New Roman" w:hAnsi="Times New Roman"/>
          <w:b/>
          <w:i/>
          <w:iCs/>
          <w:sz w:val="24"/>
        </w:rPr>
      </w:pPr>
      <w:r w:rsidRPr="00641003">
        <w:rPr>
          <w:rFonts w:ascii="Times New Roman" w:hAnsi="Times New Roman"/>
          <w:b/>
          <w:sz w:val="24"/>
        </w:rPr>
        <w:t>Приложение № 1</w:t>
      </w:r>
      <w:r w:rsidRPr="00641003">
        <w:rPr>
          <w:rFonts w:ascii="Times New Roman" w:hAnsi="Times New Roman"/>
          <w:b/>
          <w:i/>
          <w:iCs/>
          <w:sz w:val="24"/>
        </w:rPr>
        <w:t xml:space="preserve"> </w:t>
      </w:r>
    </w:p>
    <w:p w:rsidR="002207E0" w:rsidRPr="00641003" w:rsidRDefault="002207E0" w:rsidP="002207E0">
      <w:pPr>
        <w:spacing w:line="276" w:lineRule="auto"/>
        <w:ind w:right="-143"/>
        <w:jc w:val="right"/>
        <w:rPr>
          <w:rFonts w:ascii="Times New Roman" w:hAnsi="Times New Roman"/>
          <w:b/>
          <w:bCs/>
          <w:sz w:val="24"/>
        </w:rPr>
      </w:pPr>
      <w:r w:rsidRPr="00641003">
        <w:rPr>
          <w:rFonts w:ascii="Times New Roman" w:hAnsi="Times New Roman"/>
          <w:b/>
          <w:sz w:val="24"/>
        </w:rPr>
        <w:t>к Договору №__________ от «__» _________ 201</w:t>
      </w:r>
      <w:r w:rsidR="00641003" w:rsidRPr="00641003">
        <w:rPr>
          <w:rFonts w:ascii="Times New Roman" w:hAnsi="Times New Roman"/>
          <w:b/>
          <w:sz w:val="24"/>
        </w:rPr>
        <w:t>_</w:t>
      </w:r>
      <w:r w:rsidRPr="00641003">
        <w:rPr>
          <w:rFonts w:ascii="Times New Roman" w:hAnsi="Times New Roman"/>
          <w:b/>
          <w:sz w:val="24"/>
        </w:rPr>
        <w:t>г.</w:t>
      </w:r>
      <w:r w:rsidRPr="00641003">
        <w:rPr>
          <w:rFonts w:ascii="Times New Roman" w:hAnsi="Times New Roman"/>
          <w:b/>
          <w:bCs/>
          <w:sz w:val="24"/>
        </w:rPr>
        <w:t xml:space="preserve"> </w:t>
      </w:r>
    </w:p>
    <w:tbl>
      <w:tblPr>
        <w:tblpPr w:leftFromText="180" w:rightFromText="180" w:vertAnchor="text" w:tblpX="436" w:tblpY="1"/>
        <w:tblOverlap w:val="never"/>
        <w:tblW w:w="9904" w:type="dxa"/>
        <w:tblLayout w:type="fixed"/>
        <w:tblCellMar>
          <w:left w:w="10" w:type="dxa"/>
          <w:right w:w="10" w:type="dxa"/>
        </w:tblCellMar>
        <w:tblLook w:val="04A0" w:firstRow="1" w:lastRow="0" w:firstColumn="1" w:lastColumn="0" w:noHBand="0" w:noVBand="1"/>
      </w:tblPr>
      <w:tblGrid>
        <w:gridCol w:w="906"/>
        <w:gridCol w:w="6759"/>
        <w:gridCol w:w="1984"/>
        <w:gridCol w:w="40"/>
        <w:gridCol w:w="171"/>
        <w:gridCol w:w="44"/>
      </w:tblGrid>
      <w:tr w:rsidR="002207E0" w:rsidRPr="00641003" w:rsidTr="00641003">
        <w:trPr>
          <w:trHeight w:val="705"/>
        </w:trPr>
        <w:tc>
          <w:tcPr>
            <w:tcW w:w="906" w:type="dxa"/>
            <w:tcBorders>
              <w:bottom w:val="single" w:sz="4" w:space="0" w:color="auto"/>
            </w:tcBorders>
            <w:shd w:val="clear" w:color="auto" w:fill="FFFFFF"/>
          </w:tcPr>
          <w:p w:rsidR="002207E0" w:rsidRPr="00641003" w:rsidRDefault="002207E0" w:rsidP="00641003">
            <w:pPr>
              <w:rPr>
                <w:rFonts w:ascii="Times New Roman" w:hAnsi="Times New Roman"/>
                <w:sz w:val="24"/>
              </w:rPr>
            </w:pPr>
          </w:p>
        </w:tc>
        <w:tc>
          <w:tcPr>
            <w:tcW w:w="8954" w:type="dxa"/>
            <w:gridSpan w:val="4"/>
            <w:shd w:val="clear" w:color="auto" w:fill="FFFFFF"/>
          </w:tcPr>
          <w:p w:rsidR="002207E0" w:rsidRPr="00641003" w:rsidRDefault="002207E0" w:rsidP="00641003">
            <w:pPr>
              <w:pStyle w:val="50"/>
              <w:shd w:val="clear" w:color="auto" w:fill="auto"/>
              <w:spacing w:line="240" w:lineRule="auto"/>
              <w:rPr>
                <w:rFonts w:cs="Times New Roman"/>
                <w:sz w:val="24"/>
                <w:szCs w:val="24"/>
                <w:lang w:eastAsia="ru-RU"/>
              </w:rPr>
            </w:pPr>
            <w:r w:rsidRPr="00641003">
              <w:rPr>
                <w:rFonts w:cs="Times New Roman"/>
                <w:b/>
                <w:bCs/>
                <w:color w:val="000000"/>
                <w:sz w:val="24"/>
                <w:szCs w:val="24"/>
              </w:rPr>
              <w:t>Расценки  на техническое обслуживание и ремонт бензомоторного инструмента ОАО "Славнефть-ЯНОС" без стоимости запасных частей.</w:t>
            </w:r>
          </w:p>
        </w:tc>
        <w:tc>
          <w:tcPr>
            <w:tcW w:w="44" w:type="dxa"/>
            <w:tcBorders>
              <w:bottom w:val="single" w:sz="4" w:space="0" w:color="auto"/>
            </w:tcBorders>
            <w:shd w:val="clear" w:color="auto" w:fill="FFFFFF"/>
          </w:tcPr>
          <w:p w:rsidR="002207E0" w:rsidRPr="00641003" w:rsidRDefault="002207E0" w:rsidP="00641003">
            <w:pPr>
              <w:rPr>
                <w:rFonts w:ascii="Times New Roman" w:hAnsi="Times New Roman"/>
                <w:sz w:val="24"/>
              </w:rPr>
            </w:pPr>
          </w:p>
        </w:tc>
      </w:tr>
      <w:tr w:rsidR="002207E0" w:rsidRPr="00641003" w:rsidTr="00641003">
        <w:trPr>
          <w:gridAfter w:val="3"/>
          <w:wAfter w:w="255" w:type="dxa"/>
          <w:trHeight w:val="280"/>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840"/>
              <w:rPr>
                <w:rFonts w:cs="Times New Roman"/>
                <w:sz w:val="24"/>
                <w:szCs w:val="24"/>
                <w:lang w:eastAsia="ru-RU"/>
              </w:rPr>
            </w:pPr>
            <w:r w:rsidRPr="00641003">
              <w:rPr>
                <w:rStyle w:val="211pt"/>
                <w:rFonts w:cs="Times New Roman"/>
                <w:sz w:val="24"/>
                <w:szCs w:val="24"/>
                <w:lang w:eastAsia="ru-RU"/>
              </w:rPr>
              <w:t>Вид работ</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rPr>
                <w:rFonts w:cs="Times New Roman"/>
                <w:b/>
                <w:sz w:val="24"/>
                <w:szCs w:val="24"/>
                <w:lang w:eastAsia="ru-RU"/>
              </w:rPr>
            </w:pPr>
            <w:r w:rsidRPr="00641003">
              <w:rPr>
                <w:rFonts w:cs="Times New Roman"/>
                <w:b/>
                <w:sz w:val="24"/>
                <w:szCs w:val="24"/>
                <w:lang w:eastAsia="ru-RU"/>
              </w:rPr>
              <w:t>Стоимость, руб</w:t>
            </w:r>
            <w:r w:rsidR="00451C17">
              <w:rPr>
                <w:rFonts w:cs="Times New Roman"/>
                <w:b/>
                <w:sz w:val="24"/>
                <w:szCs w:val="24"/>
                <w:lang w:eastAsia="ru-RU"/>
              </w:rPr>
              <w:t>. без НДС</w:t>
            </w:r>
            <w:r w:rsidRPr="00641003">
              <w:rPr>
                <w:rFonts w:cs="Times New Roman"/>
                <w:b/>
                <w:sz w:val="24"/>
                <w:szCs w:val="24"/>
                <w:lang w:eastAsia="ru-RU"/>
              </w:rPr>
              <w:t>.</w:t>
            </w:r>
          </w:p>
        </w:tc>
      </w:tr>
      <w:tr w:rsidR="002207E0" w:rsidRPr="00641003" w:rsidTr="00641003">
        <w:trPr>
          <w:gridAfter w:val="2"/>
          <w:wAfter w:w="215" w:type="dxa"/>
          <w:trHeight w:val="257"/>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ind w:left="140"/>
              <w:rPr>
                <w:rFonts w:ascii="Times New Roman" w:hAnsi="Times New Roman"/>
                <w:sz w:val="24"/>
              </w:rPr>
            </w:pPr>
            <w:r w:rsidRPr="00641003">
              <w:rPr>
                <w:rStyle w:val="311pt"/>
                <w:rFonts w:eastAsia="Arial Unicode MS"/>
                <w:sz w:val="24"/>
                <w:szCs w:val="24"/>
              </w:rPr>
              <w:t>Дефектация</w:t>
            </w:r>
            <w:r w:rsidRPr="00641003">
              <w:rPr>
                <w:rFonts w:ascii="Times New Roman" w:hAnsi="Times New Roman"/>
                <w:sz w:val="24"/>
              </w:rPr>
              <w:t xml:space="preserve">  (определение неисправностей и объема ремонта)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val="restart"/>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52"/>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Fonts w:cs="Times New Roman"/>
                <w:sz w:val="24"/>
                <w:szCs w:val="24"/>
                <w:lang w:eastAsia="ru-RU"/>
              </w:rPr>
            </w:pPr>
            <w:r w:rsidRPr="00641003">
              <w:rPr>
                <w:rStyle w:val="211pt"/>
                <w:rFonts w:cs="Times New Roman"/>
                <w:sz w:val="24"/>
                <w:szCs w:val="24"/>
                <w:lang w:eastAsia="ru-RU"/>
              </w:rPr>
              <w:t>Сборка бензомоторного инструмента после дефектации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52"/>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Fonts w:cs="Times New Roman"/>
                <w:sz w:val="24"/>
                <w:szCs w:val="24"/>
                <w:lang w:eastAsia="ru-RU"/>
              </w:rPr>
            </w:pPr>
            <w:r w:rsidRPr="00641003">
              <w:rPr>
                <w:rStyle w:val="211pt"/>
                <w:rFonts w:cs="Times New Roman"/>
                <w:sz w:val="24"/>
                <w:szCs w:val="24"/>
                <w:lang w:eastAsia="ru-RU"/>
              </w:rPr>
              <w:t>Техническое обслуживание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57"/>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Fonts w:cs="Times New Roman"/>
                <w:sz w:val="24"/>
                <w:szCs w:val="24"/>
                <w:lang w:eastAsia="ru-RU"/>
              </w:rPr>
            </w:pPr>
            <w:r w:rsidRPr="00641003">
              <w:rPr>
                <w:rStyle w:val="211pt"/>
                <w:rFonts w:cs="Times New Roman"/>
                <w:sz w:val="24"/>
                <w:szCs w:val="24"/>
                <w:lang w:eastAsia="ru-RU"/>
              </w:rPr>
              <w:t>Техническая чистка бензомоторного инструмента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52"/>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ind w:left="140"/>
              <w:rPr>
                <w:rFonts w:ascii="Times New Roman" w:hAnsi="Times New Roman"/>
                <w:sz w:val="24"/>
              </w:rPr>
            </w:pPr>
            <w:r w:rsidRPr="00641003">
              <w:rPr>
                <w:rStyle w:val="311pt"/>
                <w:rFonts w:eastAsia="Arial Unicode MS"/>
                <w:sz w:val="24"/>
                <w:szCs w:val="24"/>
              </w:rPr>
              <w:t>Ремонт</w:t>
            </w:r>
            <w:r w:rsidRPr="00641003">
              <w:rPr>
                <w:rFonts w:ascii="Times New Roman" w:hAnsi="Times New Roman"/>
                <w:sz w:val="24"/>
              </w:rPr>
              <w:t xml:space="preserve"> </w:t>
            </w:r>
            <w:r w:rsidRPr="00641003">
              <w:rPr>
                <w:rFonts w:ascii="Times New Roman" w:hAnsi="Times New Roman"/>
                <w:b/>
                <w:sz w:val="24"/>
              </w:rPr>
              <w:t>в</w:t>
            </w:r>
            <w:r w:rsidRPr="00641003">
              <w:rPr>
                <w:rStyle w:val="311pt"/>
                <w:rFonts w:eastAsia="Arial Unicode MS"/>
                <w:b w:val="0"/>
                <w:sz w:val="24"/>
                <w:szCs w:val="24"/>
              </w:rPr>
              <w:t xml:space="preserve"> </w:t>
            </w:r>
            <w:r w:rsidRPr="00641003">
              <w:rPr>
                <w:rStyle w:val="311pt"/>
                <w:rFonts w:eastAsia="Arial Unicode MS"/>
                <w:sz w:val="24"/>
                <w:szCs w:val="24"/>
              </w:rPr>
              <w:t>объеме</w:t>
            </w:r>
            <w:r w:rsidRPr="00641003">
              <w:rPr>
                <w:rFonts w:ascii="Times New Roman" w:hAnsi="Times New Roman"/>
                <w:sz w:val="24"/>
              </w:rPr>
              <w:t xml:space="preserve"> </w:t>
            </w:r>
            <w:r w:rsidRPr="00641003">
              <w:rPr>
                <w:rFonts w:ascii="Times New Roman" w:hAnsi="Times New Roman"/>
                <w:b/>
                <w:sz w:val="24"/>
              </w:rPr>
              <w:t>полной</w:t>
            </w:r>
            <w:r w:rsidRPr="00641003">
              <w:rPr>
                <w:rStyle w:val="311pt"/>
                <w:rFonts w:eastAsia="Arial Unicode MS"/>
                <w:sz w:val="24"/>
                <w:szCs w:val="24"/>
              </w:rPr>
              <w:t xml:space="preserve"> разборки</w:t>
            </w:r>
            <w:r w:rsidRPr="00641003">
              <w:rPr>
                <w:rFonts w:ascii="Times New Roman" w:hAnsi="Times New Roman"/>
                <w:sz w:val="24"/>
              </w:rPr>
              <w:t xml:space="preserve"> (выемка коленчатого вала, замена подшипников, коленчатого вала)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57"/>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Fonts w:cs="Times New Roman"/>
                <w:sz w:val="24"/>
                <w:szCs w:val="24"/>
                <w:lang w:eastAsia="ru-RU"/>
              </w:rPr>
            </w:pPr>
            <w:r w:rsidRPr="00641003">
              <w:rPr>
                <w:rStyle w:val="211pt"/>
                <w:rFonts w:cs="Times New Roman"/>
                <w:sz w:val="24"/>
                <w:szCs w:val="24"/>
                <w:lang w:eastAsia="ru-RU"/>
              </w:rPr>
              <w:t>Ремонт</w:t>
            </w:r>
            <w:r w:rsidRPr="00641003">
              <w:rPr>
                <w:rStyle w:val="28pt"/>
                <w:rFonts w:cs="Times New Roman"/>
                <w:sz w:val="24"/>
                <w:szCs w:val="24"/>
                <w:lang w:eastAsia="ru-RU"/>
              </w:rPr>
              <w:t xml:space="preserve"> </w:t>
            </w:r>
            <w:r w:rsidRPr="00641003">
              <w:rPr>
                <w:rStyle w:val="28pt"/>
                <w:rFonts w:cs="Times New Roman"/>
                <w:b/>
                <w:sz w:val="24"/>
                <w:szCs w:val="24"/>
                <w:lang w:eastAsia="ru-RU"/>
              </w:rPr>
              <w:t>в</w:t>
            </w:r>
            <w:r w:rsidRPr="00641003">
              <w:rPr>
                <w:rStyle w:val="211pt"/>
                <w:rFonts w:cs="Times New Roman"/>
                <w:sz w:val="24"/>
                <w:szCs w:val="24"/>
                <w:lang w:eastAsia="ru-RU"/>
              </w:rPr>
              <w:t xml:space="preserve"> объеме частичной разборки</w:t>
            </w:r>
            <w:r w:rsidRPr="00641003">
              <w:rPr>
                <w:rStyle w:val="28pt"/>
                <w:rFonts w:cs="Times New Roman"/>
                <w:sz w:val="24"/>
                <w:szCs w:val="24"/>
                <w:lang w:eastAsia="ru-RU"/>
              </w:rPr>
              <w:t xml:space="preserve"> (замена ЦПГ, сальников </w:t>
            </w:r>
            <w:r w:rsidRPr="00641003">
              <w:rPr>
                <w:rFonts w:cs="Times New Roman"/>
                <w:sz w:val="24"/>
                <w:szCs w:val="24"/>
                <w:lang w:eastAsia="ru-RU"/>
              </w:rPr>
              <w:t>коленчатого вала</w:t>
            </w:r>
            <w:r w:rsidRPr="00641003">
              <w:rPr>
                <w:rStyle w:val="28pt"/>
                <w:rFonts w:cs="Times New Roman"/>
                <w:sz w:val="24"/>
                <w:szCs w:val="24"/>
                <w:lang w:eastAsia="ru-RU"/>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rPr>
                <w:rFonts w:ascii="Times New Roman" w:hAnsi="Times New Roman"/>
                <w:sz w:val="24"/>
              </w:rPr>
            </w:pPr>
          </w:p>
        </w:tc>
      </w:tr>
      <w:tr w:rsidR="002207E0" w:rsidRPr="00641003" w:rsidTr="00641003">
        <w:trPr>
          <w:gridAfter w:val="2"/>
          <w:wAfter w:w="215" w:type="dxa"/>
          <w:trHeight w:val="257"/>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Fonts w:cs="Times New Roman"/>
                <w:sz w:val="24"/>
                <w:szCs w:val="24"/>
                <w:lang w:eastAsia="ru-RU"/>
              </w:rPr>
            </w:pPr>
            <w:r w:rsidRPr="00641003">
              <w:rPr>
                <w:rStyle w:val="211pt"/>
                <w:rFonts w:cs="Times New Roman"/>
                <w:sz w:val="24"/>
                <w:szCs w:val="24"/>
                <w:lang w:eastAsia="ru-RU"/>
              </w:rPr>
              <w:t>Ремонт карбюратора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52"/>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Fonts w:cs="Times New Roman"/>
                <w:sz w:val="24"/>
                <w:szCs w:val="24"/>
                <w:lang w:eastAsia="ru-RU"/>
              </w:rPr>
            </w:pPr>
            <w:r w:rsidRPr="00641003">
              <w:rPr>
                <w:rStyle w:val="211pt"/>
                <w:rFonts w:cs="Times New Roman"/>
                <w:sz w:val="24"/>
                <w:szCs w:val="24"/>
                <w:lang w:eastAsia="ru-RU"/>
              </w:rPr>
              <w:t>Ремонт клапанного механизма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rPr>
                <w:rFonts w:ascii="Times New Roman" w:hAnsi="Times New Roman"/>
                <w:sz w:val="24"/>
              </w:rPr>
            </w:pPr>
          </w:p>
        </w:tc>
        <w:tc>
          <w:tcPr>
            <w:tcW w:w="40" w:type="dxa"/>
            <w:vMerge/>
            <w:tcBorders>
              <w:left w:val="single" w:sz="4" w:space="0" w:color="auto"/>
            </w:tcBorders>
            <w:shd w:val="clear" w:color="auto" w:fill="FFFFFF"/>
          </w:tcPr>
          <w:p w:rsidR="002207E0" w:rsidRPr="00641003" w:rsidRDefault="002207E0" w:rsidP="00641003">
            <w:pPr>
              <w:rPr>
                <w:rFonts w:ascii="Times New Roman" w:hAnsi="Times New Roman"/>
                <w:sz w:val="24"/>
              </w:rPr>
            </w:pPr>
          </w:p>
        </w:tc>
      </w:tr>
      <w:tr w:rsidR="002207E0" w:rsidRPr="00641003" w:rsidTr="00641003">
        <w:trPr>
          <w:gridAfter w:val="2"/>
          <w:wAfter w:w="215" w:type="dxa"/>
          <w:trHeight w:val="252"/>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Fonts w:cs="Times New Roman"/>
                <w:sz w:val="24"/>
                <w:szCs w:val="24"/>
                <w:lang w:eastAsia="ru-RU"/>
              </w:rPr>
            </w:pPr>
            <w:r w:rsidRPr="00641003">
              <w:rPr>
                <w:rStyle w:val="211pt"/>
                <w:rFonts w:cs="Times New Roman"/>
                <w:sz w:val="24"/>
                <w:szCs w:val="24"/>
                <w:lang w:eastAsia="ru-RU"/>
              </w:rPr>
              <w:t>Ремонт корпуса</w:t>
            </w:r>
            <w:r w:rsidRPr="00641003">
              <w:rPr>
                <w:rStyle w:val="28pt"/>
                <w:rFonts w:cs="Times New Roman"/>
                <w:sz w:val="24"/>
                <w:szCs w:val="24"/>
                <w:lang w:eastAsia="ru-RU"/>
              </w:rPr>
              <w:t xml:space="preserve"> (пайка)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52"/>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ind w:left="140"/>
              <w:rPr>
                <w:rFonts w:ascii="Times New Roman" w:hAnsi="Times New Roman"/>
                <w:sz w:val="24"/>
              </w:rPr>
            </w:pPr>
            <w:r w:rsidRPr="00641003">
              <w:rPr>
                <w:rStyle w:val="311pt"/>
                <w:rFonts w:eastAsia="Arial Unicode MS"/>
                <w:sz w:val="24"/>
                <w:szCs w:val="24"/>
              </w:rPr>
              <w:t>Ремонт редуктора</w:t>
            </w:r>
            <w:r w:rsidRPr="00641003">
              <w:rPr>
                <w:rFonts w:ascii="Times New Roman" w:hAnsi="Times New Roman"/>
                <w:sz w:val="24"/>
              </w:rPr>
              <w:t xml:space="preserve"> (замена редукторной пары, ходовой части</w:t>
            </w:r>
            <w:r w:rsidRPr="00641003">
              <w:rPr>
                <w:rStyle w:val="311pt"/>
                <w:rFonts w:eastAsia="Arial Unicode MS"/>
                <w:sz w:val="24"/>
                <w:szCs w:val="24"/>
              </w:rPr>
              <w:t xml:space="preserve"> </w:t>
            </w:r>
            <w:r w:rsidRPr="00641003">
              <w:rPr>
                <w:rStyle w:val="311pt"/>
                <w:rFonts w:eastAsia="Arial Unicode MS"/>
                <w:b w:val="0"/>
                <w:sz w:val="24"/>
                <w:szCs w:val="24"/>
              </w:rPr>
              <w:t>газонокосилки)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rPr>
                <w:rFonts w:ascii="Times New Roman" w:hAnsi="Times New Roman"/>
                <w:sz w:val="24"/>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99"/>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Fonts w:cs="Times New Roman"/>
                <w:sz w:val="24"/>
                <w:szCs w:val="24"/>
                <w:lang w:eastAsia="ru-RU"/>
              </w:rPr>
            </w:pPr>
            <w:r w:rsidRPr="00641003">
              <w:rPr>
                <w:rStyle w:val="211pt"/>
                <w:rFonts w:cs="Times New Roman"/>
                <w:sz w:val="24"/>
                <w:szCs w:val="24"/>
                <w:lang w:eastAsia="ru-RU"/>
              </w:rPr>
              <w:t>Ремонт системы амортизации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52"/>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ind w:left="140"/>
              <w:rPr>
                <w:rFonts w:ascii="Times New Roman" w:hAnsi="Times New Roman"/>
                <w:sz w:val="24"/>
              </w:rPr>
            </w:pPr>
            <w:r w:rsidRPr="00641003">
              <w:rPr>
                <w:rStyle w:val="311pt"/>
                <w:rFonts w:eastAsia="Arial Unicode MS"/>
                <w:sz w:val="24"/>
                <w:szCs w:val="24"/>
              </w:rPr>
              <w:t>Ремонт системы зажигания</w:t>
            </w:r>
            <w:r w:rsidRPr="00641003">
              <w:rPr>
                <w:rFonts w:ascii="Times New Roman" w:hAnsi="Times New Roman"/>
                <w:sz w:val="24"/>
              </w:rPr>
              <w:t xml:space="preserve"> (ремонт маховика, замена модуля зажигания  и т.д.)</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57"/>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Fonts w:cs="Times New Roman"/>
                <w:sz w:val="24"/>
                <w:szCs w:val="24"/>
                <w:lang w:eastAsia="ru-RU"/>
              </w:rPr>
            </w:pPr>
            <w:r w:rsidRPr="00641003">
              <w:rPr>
                <w:rStyle w:val="211pt"/>
                <w:rFonts w:cs="Times New Roman"/>
                <w:sz w:val="24"/>
                <w:szCs w:val="24"/>
                <w:lang w:eastAsia="ru-RU"/>
              </w:rPr>
              <w:t>Ремонт системы маслоподачи для смазки цепи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57"/>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ind w:left="140"/>
              <w:rPr>
                <w:rFonts w:ascii="Times New Roman" w:hAnsi="Times New Roman"/>
                <w:sz w:val="24"/>
              </w:rPr>
            </w:pPr>
            <w:r w:rsidRPr="00641003">
              <w:rPr>
                <w:rStyle w:val="311pt"/>
                <w:rFonts w:eastAsia="Arial Unicode MS"/>
                <w:sz w:val="24"/>
                <w:szCs w:val="24"/>
              </w:rPr>
              <w:t>Ремонт системы сцепления</w:t>
            </w:r>
            <w:r w:rsidRPr="00641003">
              <w:rPr>
                <w:rFonts w:ascii="Times New Roman" w:hAnsi="Times New Roman"/>
                <w:sz w:val="24"/>
              </w:rPr>
              <w:t xml:space="preserve"> (тарелки, фрикционной муфты)</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99"/>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ind w:left="140"/>
              <w:rPr>
                <w:rFonts w:ascii="Times New Roman" w:hAnsi="Times New Roman"/>
                <w:sz w:val="24"/>
              </w:rPr>
            </w:pPr>
            <w:r w:rsidRPr="00641003">
              <w:rPr>
                <w:rStyle w:val="311pt"/>
                <w:rFonts w:eastAsia="Arial Unicode MS"/>
                <w:sz w:val="24"/>
                <w:szCs w:val="24"/>
              </w:rPr>
              <w:t>Ремонт стартового механизма</w:t>
            </w:r>
            <w:r w:rsidRPr="00641003">
              <w:rPr>
                <w:rFonts w:ascii="Times New Roman" w:hAnsi="Times New Roman"/>
                <w:sz w:val="24"/>
              </w:rPr>
              <w:t xml:space="preserve"> (замена пружины, собачки, ролика и т.д.)</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52"/>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Fonts w:cs="Times New Roman"/>
                <w:sz w:val="24"/>
                <w:szCs w:val="24"/>
                <w:lang w:eastAsia="ru-RU"/>
              </w:rPr>
            </w:pPr>
            <w:r w:rsidRPr="00641003">
              <w:rPr>
                <w:rStyle w:val="211pt"/>
                <w:rFonts w:cs="Times New Roman"/>
                <w:sz w:val="24"/>
                <w:szCs w:val="24"/>
                <w:lang w:eastAsia="ru-RU"/>
              </w:rPr>
              <w:t>Ремонт системы тормоза цепи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52"/>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Fonts w:cs="Times New Roman"/>
                <w:sz w:val="24"/>
                <w:szCs w:val="24"/>
                <w:lang w:eastAsia="ru-RU"/>
              </w:rPr>
            </w:pPr>
            <w:r w:rsidRPr="00641003">
              <w:rPr>
                <w:rStyle w:val="211pt"/>
                <w:rFonts w:cs="Times New Roman"/>
                <w:sz w:val="24"/>
                <w:szCs w:val="24"/>
                <w:lang w:eastAsia="ru-RU"/>
              </w:rPr>
              <w:t>Ремонт системы управления карбюратором</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52"/>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Fonts w:cs="Times New Roman"/>
                <w:sz w:val="24"/>
                <w:szCs w:val="24"/>
                <w:lang w:eastAsia="ru-RU"/>
              </w:rPr>
            </w:pPr>
            <w:r w:rsidRPr="00641003">
              <w:rPr>
                <w:rStyle w:val="211pt"/>
                <w:rFonts w:cs="Times New Roman"/>
                <w:sz w:val="24"/>
                <w:szCs w:val="24"/>
                <w:lang w:eastAsia="ru-RU"/>
              </w:rPr>
              <w:t>Ремонт цилиндра, поршня</w:t>
            </w:r>
            <w:r w:rsidRPr="00641003">
              <w:rPr>
                <w:rStyle w:val="28pt"/>
                <w:rFonts w:cs="Times New Roman"/>
                <w:sz w:val="24"/>
                <w:szCs w:val="24"/>
                <w:lang w:eastAsia="ru-RU"/>
              </w:rPr>
              <w:t xml:space="preserve"> (хоненгование)</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57"/>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Fonts w:cs="Times New Roman"/>
                <w:sz w:val="24"/>
                <w:szCs w:val="24"/>
                <w:lang w:eastAsia="ru-RU"/>
              </w:rPr>
            </w:pPr>
            <w:r w:rsidRPr="00641003">
              <w:rPr>
                <w:rStyle w:val="211pt"/>
                <w:rFonts w:cs="Times New Roman"/>
                <w:sz w:val="24"/>
                <w:szCs w:val="24"/>
                <w:lang w:eastAsia="ru-RU"/>
              </w:rPr>
              <w:t>Установка комплектующих</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52"/>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Fonts w:cs="Times New Roman"/>
                <w:sz w:val="24"/>
                <w:szCs w:val="24"/>
                <w:lang w:eastAsia="ru-RU"/>
              </w:rPr>
            </w:pPr>
            <w:r w:rsidRPr="00641003">
              <w:rPr>
                <w:rStyle w:val="211pt"/>
                <w:rFonts w:cs="Times New Roman"/>
                <w:sz w:val="24"/>
                <w:szCs w:val="24"/>
                <w:lang w:eastAsia="ru-RU"/>
              </w:rPr>
              <w:t>Регулировка клапанного механизма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rPr>
                <w:rFonts w:ascii="Times New Roman" w:hAnsi="Times New Roman"/>
                <w:sz w:val="24"/>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257"/>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Fonts w:cs="Times New Roman"/>
                <w:sz w:val="24"/>
                <w:szCs w:val="24"/>
                <w:lang w:eastAsia="ru-RU"/>
              </w:rPr>
            </w:pPr>
            <w:r w:rsidRPr="00641003">
              <w:rPr>
                <w:rStyle w:val="211pt"/>
                <w:rFonts w:cs="Times New Roman"/>
                <w:sz w:val="24"/>
                <w:szCs w:val="24"/>
                <w:lang w:eastAsia="ru-RU"/>
              </w:rPr>
              <w:t>Регулировка, настройка бензомоторного инструмента</w:t>
            </w:r>
            <w:r w:rsidRPr="00641003">
              <w:rPr>
                <w:rStyle w:val="28pt"/>
                <w:rFonts w:cs="Times New Roman"/>
                <w:sz w:val="24"/>
                <w:szCs w:val="24"/>
                <w:lang w:eastAsia="ru-RU"/>
              </w:rPr>
              <w:t xml:space="preserve"> (стенд)</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342"/>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00"/>
              <w:rPr>
                <w:rFonts w:cs="Times New Roman"/>
                <w:sz w:val="24"/>
                <w:szCs w:val="24"/>
                <w:lang w:eastAsia="ru-RU"/>
              </w:rPr>
            </w:pPr>
            <w:r w:rsidRPr="00641003">
              <w:rPr>
                <w:rStyle w:val="211pt"/>
                <w:rFonts w:cs="Times New Roman"/>
                <w:sz w:val="24"/>
                <w:szCs w:val="24"/>
                <w:lang w:eastAsia="ru-RU"/>
              </w:rPr>
              <w:t xml:space="preserve">Консервация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b/>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rPr>
                <w:rFonts w:cs="Times New Roman"/>
                <w:sz w:val="24"/>
                <w:szCs w:val="24"/>
                <w:lang w:eastAsia="ru-RU"/>
              </w:rPr>
            </w:pPr>
          </w:p>
        </w:tc>
      </w:tr>
      <w:tr w:rsidR="002207E0" w:rsidRPr="00641003" w:rsidTr="00641003">
        <w:trPr>
          <w:gridAfter w:val="2"/>
          <w:wAfter w:w="215" w:type="dxa"/>
          <w:trHeight w:val="342"/>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Fonts w:cs="Times New Roman"/>
                <w:sz w:val="24"/>
                <w:szCs w:val="24"/>
                <w:lang w:eastAsia="ru-RU"/>
              </w:rPr>
            </w:pPr>
            <w:r w:rsidRPr="00641003">
              <w:rPr>
                <w:rStyle w:val="211pt"/>
                <w:rFonts w:cs="Times New Roman"/>
                <w:sz w:val="24"/>
                <w:szCs w:val="24"/>
                <w:lang w:eastAsia="ru-RU"/>
              </w:rPr>
              <w:t xml:space="preserve">Заточка цепи, ножа </w:t>
            </w:r>
            <w:r w:rsidRPr="00641003">
              <w:rPr>
                <w:rStyle w:val="28pt"/>
                <w:rFonts w:cs="Times New Roman"/>
                <w:sz w:val="24"/>
                <w:szCs w:val="24"/>
                <w:lang w:eastAsia="ru-RU"/>
              </w:rPr>
              <w:t xml:space="preserve">  (с напайками коэфф.</w:t>
            </w:r>
            <w:r w:rsidRPr="00641003">
              <w:rPr>
                <w:rStyle w:val="211pt"/>
                <w:rFonts w:cs="Times New Roman"/>
                <w:sz w:val="24"/>
                <w:szCs w:val="24"/>
                <w:lang w:eastAsia="ru-RU"/>
              </w:rPr>
              <w:t xml:space="preserve"> - </w:t>
            </w:r>
            <w:r w:rsidRPr="00641003">
              <w:rPr>
                <w:rStyle w:val="211pt"/>
                <w:rFonts w:cs="Times New Roman"/>
                <w:b w:val="0"/>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120"/>
              <w:rPr>
                <w:rFonts w:cs="Times New Roman"/>
                <w:sz w:val="24"/>
                <w:szCs w:val="24"/>
                <w:lang w:eastAsia="ru-RU"/>
              </w:rPr>
            </w:pPr>
          </w:p>
        </w:tc>
      </w:tr>
      <w:tr w:rsidR="002207E0" w:rsidRPr="00641003" w:rsidTr="00641003">
        <w:trPr>
          <w:gridAfter w:val="2"/>
          <w:wAfter w:w="215" w:type="dxa"/>
          <w:trHeight w:val="347"/>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Fonts w:cs="Times New Roman"/>
                <w:sz w:val="24"/>
                <w:szCs w:val="24"/>
                <w:lang w:eastAsia="ru-RU"/>
              </w:rPr>
            </w:pPr>
            <w:r w:rsidRPr="00641003">
              <w:rPr>
                <w:rStyle w:val="211pt"/>
                <w:rFonts w:cs="Times New Roman"/>
                <w:sz w:val="24"/>
                <w:szCs w:val="24"/>
                <w:lang w:eastAsia="ru-RU"/>
              </w:rPr>
              <w:t>Ремонт цепи</w:t>
            </w:r>
          </w:p>
        </w:tc>
        <w:tc>
          <w:tcPr>
            <w:tcW w:w="1984" w:type="dxa"/>
            <w:tcBorders>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260"/>
              <w:rPr>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ind w:left="260"/>
              <w:rPr>
                <w:rFonts w:cs="Times New Roman"/>
                <w:sz w:val="24"/>
                <w:szCs w:val="24"/>
                <w:lang w:eastAsia="ru-RU"/>
              </w:rPr>
            </w:pPr>
          </w:p>
        </w:tc>
      </w:tr>
      <w:tr w:rsidR="002207E0" w:rsidRPr="00641003" w:rsidTr="00641003">
        <w:trPr>
          <w:gridAfter w:val="2"/>
          <w:wAfter w:w="215" w:type="dxa"/>
          <w:trHeight w:val="347"/>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Style w:val="211pt"/>
                <w:rFonts w:cs="Times New Roman"/>
                <w:sz w:val="24"/>
                <w:szCs w:val="24"/>
                <w:lang w:eastAsia="ru-RU"/>
              </w:rPr>
            </w:pPr>
            <w:r w:rsidRPr="00641003">
              <w:rPr>
                <w:rStyle w:val="211pt"/>
                <w:rFonts w:cs="Times New Roman"/>
                <w:sz w:val="24"/>
                <w:szCs w:val="24"/>
                <w:lang w:eastAsia="ru-RU"/>
              </w:rPr>
              <w:t>Чистка бензомоторного инструмента и его составных частей от земли, опилок  (при необходимости)</w:t>
            </w:r>
          </w:p>
        </w:tc>
        <w:tc>
          <w:tcPr>
            <w:tcW w:w="1984" w:type="dxa"/>
            <w:tcBorders>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rPr>
                <w:rStyle w:val="211pt"/>
                <w:rFonts w:cs="Times New Roman"/>
                <w:sz w:val="24"/>
                <w:szCs w:val="24"/>
                <w:lang w:eastAsia="ru-RU"/>
              </w:rPr>
            </w:pPr>
          </w:p>
        </w:tc>
        <w:tc>
          <w:tcPr>
            <w:tcW w:w="40" w:type="dxa"/>
            <w:vMerge/>
            <w:tcBorders>
              <w:left w:val="single" w:sz="4" w:space="0" w:color="auto"/>
            </w:tcBorders>
            <w:shd w:val="clear" w:color="auto" w:fill="FFFFFF"/>
          </w:tcPr>
          <w:p w:rsidR="002207E0" w:rsidRPr="00641003" w:rsidRDefault="002207E0" w:rsidP="00641003">
            <w:pPr>
              <w:pStyle w:val="25"/>
              <w:shd w:val="clear" w:color="auto" w:fill="auto"/>
              <w:spacing w:line="240" w:lineRule="auto"/>
              <w:rPr>
                <w:rStyle w:val="211pt"/>
                <w:rFonts w:cs="Times New Roman"/>
                <w:sz w:val="24"/>
                <w:szCs w:val="24"/>
                <w:lang w:eastAsia="ru-RU"/>
              </w:rPr>
            </w:pPr>
          </w:p>
        </w:tc>
      </w:tr>
      <w:tr w:rsidR="002207E0" w:rsidRPr="00641003" w:rsidTr="00641003">
        <w:trPr>
          <w:gridAfter w:val="2"/>
          <w:wAfter w:w="215" w:type="dxa"/>
          <w:trHeight w:val="347"/>
        </w:trPr>
        <w:tc>
          <w:tcPr>
            <w:tcW w:w="7665" w:type="dxa"/>
            <w:gridSpan w:val="2"/>
            <w:tcBorders>
              <w:top w:val="single" w:sz="4" w:space="0" w:color="auto"/>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ind w:left="140"/>
              <w:rPr>
                <w:rStyle w:val="211pt"/>
                <w:rFonts w:cs="Times New Roman"/>
                <w:sz w:val="24"/>
                <w:szCs w:val="24"/>
                <w:lang w:eastAsia="ru-RU"/>
              </w:rPr>
            </w:pPr>
            <w:r w:rsidRPr="00641003">
              <w:rPr>
                <w:rStyle w:val="211pt"/>
                <w:rFonts w:cs="Times New Roman"/>
                <w:sz w:val="24"/>
                <w:szCs w:val="24"/>
                <w:lang w:eastAsia="ru-RU"/>
              </w:rPr>
              <w:t>ИТОГО:</w:t>
            </w:r>
          </w:p>
        </w:tc>
        <w:tc>
          <w:tcPr>
            <w:tcW w:w="1984" w:type="dxa"/>
            <w:tcBorders>
              <w:left w:val="single" w:sz="4" w:space="0" w:color="auto"/>
              <w:bottom w:val="single" w:sz="4" w:space="0" w:color="auto"/>
              <w:right w:val="single" w:sz="4" w:space="0" w:color="auto"/>
            </w:tcBorders>
            <w:shd w:val="clear" w:color="auto" w:fill="FFFFFF"/>
          </w:tcPr>
          <w:p w:rsidR="002207E0" w:rsidRPr="00641003" w:rsidRDefault="002207E0" w:rsidP="00641003">
            <w:pPr>
              <w:pStyle w:val="25"/>
              <w:shd w:val="clear" w:color="auto" w:fill="auto"/>
              <w:spacing w:line="240" w:lineRule="auto"/>
              <w:rPr>
                <w:rStyle w:val="211pt"/>
                <w:rFonts w:cs="Times New Roman"/>
                <w:sz w:val="24"/>
                <w:szCs w:val="24"/>
                <w:lang w:eastAsia="ru-RU"/>
              </w:rPr>
            </w:pPr>
          </w:p>
        </w:tc>
        <w:tc>
          <w:tcPr>
            <w:tcW w:w="40" w:type="dxa"/>
            <w:vMerge/>
            <w:tcBorders>
              <w:left w:val="single" w:sz="4" w:space="0" w:color="auto"/>
              <w:bottom w:val="single" w:sz="4" w:space="0" w:color="auto"/>
            </w:tcBorders>
            <w:shd w:val="clear" w:color="auto" w:fill="FFFFFF"/>
          </w:tcPr>
          <w:p w:rsidR="002207E0" w:rsidRPr="00641003" w:rsidRDefault="002207E0" w:rsidP="00641003">
            <w:pPr>
              <w:pStyle w:val="25"/>
              <w:shd w:val="clear" w:color="auto" w:fill="auto"/>
              <w:spacing w:line="240" w:lineRule="auto"/>
              <w:rPr>
                <w:rStyle w:val="211pt"/>
                <w:rFonts w:cs="Times New Roman"/>
                <w:sz w:val="24"/>
                <w:szCs w:val="24"/>
                <w:lang w:eastAsia="ru-RU"/>
              </w:rPr>
            </w:pPr>
          </w:p>
        </w:tc>
      </w:tr>
    </w:tbl>
    <w:p w:rsidR="00641003" w:rsidRPr="00641003" w:rsidRDefault="00641003" w:rsidP="00641003">
      <w:pPr>
        <w:ind w:left="425"/>
        <w:rPr>
          <w:rFonts w:ascii="Times New Roman" w:hAnsi="Times New Roman"/>
          <w:b/>
          <w:sz w:val="16"/>
          <w:szCs w:val="16"/>
        </w:rPr>
      </w:pPr>
    </w:p>
    <w:p w:rsidR="002207E0" w:rsidRPr="007900E4" w:rsidRDefault="002207E0" w:rsidP="00641003">
      <w:pPr>
        <w:spacing w:before="0"/>
        <w:ind w:left="425"/>
        <w:rPr>
          <w:rFonts w:ascii="Times New Roman" w:hAnsi="Times New Roman"/>
          <w:b/>
          <w:sz w:val="24"/>
        </w:rPr>
      </w:pPr>
      <w:r w:rsidRPr="007900E4">
        <w:rPr>
          <w:rFonts w:ascii="Times New Roman" w:hAnsi="Times New Roman"/>
          <w:b/>
          <w:sz w:val="24"/>
        </w:rPr>
        <w:t>ЗАКАЗЧИК</w:t>
      </w:r>
      <w:r w:rsidRPr="007900E4">
        <w:rPr>
          <w:rFonts w:ascii="Times New Roman" w:hAnsi="Times New Roman"/>
          <w:b/>
          <w:sz w:val="24"/>
        </w:rPr>
        <w:tab/>
      </w:r>
      <w:r w:rsidRPr="007900E4">
        <w:rPr>
          <w:rFonts w:ascii="Times New Roman" w:hAnsi="Times New Roman"/>
          <w:b/>
          <w:sz w:val="24"/>
        </w:rPr>
        <w:tab/>
      </w:r>
      <w:r w:rsidRPr="007900E4">
        <w:rPr>
          <w:rFonts w:ascii="Times New Roman" w:hAnsi="Times New Roman"/>
          <w:b/>
          <w:sz w:val="24"/>
        </w:rPr>
        <w:tab/>
      </w:r>
      <w:r w:rsidRPr="007900E4">
        <w:rPr>
          <w:rFonts w:ascii="Times New Roman" w:hAnsi="Times New Roman"/>
          <w:b/>
          <w:sz w:val="24"/>
        </w:rPr>
        <w:tab/>
      </w:r>
      <w:r w:rsidRPr="007900E4">
        <w:rPr>
          <w:rFonts w:ascii="Times New Roman" w:hAnsi="Times New Roman"/>
          <w:b/>
          <w:sz w:val="24"/>
        </w:rPr>
        <w:tab/>
      </w:r>
      <w:r w:rsidRPr="007900E4">
        <w:rPr>
          <w:rFonts w:ascii="Times New Roman" w:hAnsi="Times New Roman"/>
          <w:b/>
          <w:sz w:val="24"/>
        </w:rPr>
        <w:tab/>
        <w:t>ПОДРЯДЧИК</w:t>
      </w:r>
    </w:p>
    <w:p w:rsidR="002207E0" w:rsidRPr="007900E4" w:rsidRDefault="002207E0" w:rsidP="00641003">
      <w:pPr>
        <w:spacing w:before="0"/>
        <w:ind w:left="425"/>
        <w:rPr>
          <w:rFonts w:ascii="Times New Roman" w:hAnsi="Times New Roman"/>
          <w:sz w:val="24"/>
        </w:rPr>
      </w:pPr>
      <w:r w:rsidRPr="007900E4">
        <w:rPr>
          <w:rFonts w:ascii="Times New Roman" w:hAnsi="Times New Roman"/>
          <w:sz w:val="24"/>
        </w:rPr>
        <w:t>Генеральный</w:t>
      </w:r>
      <w:r>
        <w:rPr>
          <w:rFonts w:ascii="Times New Roman" w:hAnsi="Times New Roman"/>
          <w:sz w:val="24"/>
        </w:rPr>
        <w:t xml:space="preserve"> </w:t>
      </w:r>
      <w:r w:rsidRPr="007900E4">
        <w:rPr>
          <w:rFonts w:ascii="Times New Roman" w:hAnsi="Times New Roman"/>
          <w:sz w:val="24"/>
        </w:rPr>
        <w:t xml:space="preserve"> директор </w:t>
      </w:r>
    </w:p>
    <w:p w:rsidR="002207E0" w:rsidRPr="007900E4" w:rsidRDefault="002207E0" w:rsidP="00641003">
      <w:pPr>
        <w:spacing w:before="0"/>
        <w:ind w:left="425"/>
        <w:rPr>
          <w:rFonts w:ascii="Times New Roman" w:hAnsi="Times New Roman"/>
          <w:sz w:val="24"/>
        </w:rPr>
      </w:pPr>
      <w:r w:rsidRPr="007900E4">
        <w:rPr>
          <w:rFonts w:ascii="Times New Roman" w:hAnsi="Times New Roman"/>
          <w:sz w:val="24"/>
        </w:rPr>
        <w:t>ОАО «Славнефть-ЯНОС»</w:t>
      </w:r>
    </w:p>
    <w:p w:rsidR="002207E0" w:rsidRDefault="002207E0" w:rsidP="002207E0">
      <w:pPr>
        <w:rPr>
          <w:rFonts w:ascii="Times New Roman" w:hAnsi="Times New Roman"/>
          <w:sz w:val="24"/>
        </w:rPr>
      </w:pPr>
    </w:p>
    <w:p w:rsidR="002207E0" w:rsidRPr="007900E4" w:rsidRDefault="002207E0" w:rsidP="002207E0">
      <w:pPr>
        <w:rPr>
          <w:rFonts w:ascii="Times New Roman" w:hAnsi="Times New Roman"/>
          <w:sz w:val="24"/>
        </w:rPr>
      </w:pPr>
    </w:p>
    <w:p w:rsidR="002207E0" w:rsidRPr="007900E4" w:rsidRDefault="002207E0" w:rsidP="002207E0">
      <w:pPr>
        <w:rPr>
          <w:rFonts w:ascii="Times New Roman" w:hAnsi="Times New Roman"/>
          <w:sz w:val="24"/>
        </w:rPr>
      </w:pPr>
      <w:r w:rsidRPr="007900E4">
        <w:rPr>
          <w:rFonts w:ascii="Times New Roman" w:hAnsi="Times New Roman"/>
          <w:sz w:val="24"/>
        </w:rPr>
        <w:t>________________А.А. Никитин</w:t>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t xml:space="preserve"> ___________________ </w:t>
      </w:r>
    </w:p>
    <w:p w:rsidR="002207E0" w:rsidRDefault="002207E0" w:rsidP="002207E0">
      <w:pPr>
        <w:ind w:left="93"/>
        <w:jc w:val="center"/>
        <w:rPr>
          <w:rFonts w:ascii="Times New Roman" w:hAnsi="Times New Roman"/>
          <w:b/>
          <w:bCs/>
          <w:iCs/>
          <w:color w:val="000000"/>
          <w:sz w:val="24"/>
        </w:rPr>
      </w:pPr>
      <w:r w:rsidRPr="007900E4">
        <w:rPr>
          <w:rFonts w:ascii="Times New Roman" w:hAnsi="Times New Roman"/>
          <w:sz w:val="24"/>
        </w:rPr>
        <w:t>М.П.</w:t>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t xml:space="preserve"> М.П.</w:t>
      </w:r>
    </w:p>
    <w:p w:rsidR="002207E0" w:rsidRDefault="002207E0" w:rsidP="002207E0">
      <w:pPr>
        <w:rPr>
          <w:rFonts w:ascii="Times New Roman" w:hAnsi="Times New Roman"/>
          <w:b/>
          <w:bCs/>
          <w:iCs/>
          <w:color w:val="000000"/>
          <w:sz w:val="24"/>
        </w:rPr>
        <w:sectPr w:rsidR="002207E0" w:rsidSect="004316E6">
          <w:pgSz w:w="11906" w:h="16838"/>
          <w:pgMar w:top="567" w:right="850" w:bottom="1134" w:left="1134" w:header="708" w:footer="708" w:gutter="0"/>
          <w:cols w:space="708"/>
          <w:docGrid w:linePitch="360"/>
        </w:sectPr>
      </w:pPr>
    </w:p>
    <w:tbl>
      <w:tblPr>
        <w:tblW w:w="15688" w:type="dxa"/>
        <w:tblInd w:w="-176" w:type="dxa"/>
        <w:tblLayout w:type="fixed"/>
        <w:tblLook w:val="04A0" w:firstRow="1" w:lastRow="0" w:firstColumn="1" w:lastColumn="0" w:noHBand="0" w:noVBand="1"/>
      </w:tblPr>
      <w:tblGrid>
        <w:gridCol w:w="2127"/>
        <w:gridCol w:w="851"/>
        <w:gridCol w:w="992"/>
        <w:gridCol w:w="850"/>
        <w:gridCol w:w="851"/>
        <w:gridCol w:w="950"/>
        <w:gridCol w:w="1112"/>
        <w:gridCol w:w="786"/>
        <w:gridCol w:w="809"/>
        <w:gridCol w:w="854"/>
        <w:gridCol w:w="876"/>
        <w:gridCol w:w="854"/>
        <w:gridCol w:w="854"/>
        <w:gridCol w:w="854"/>
        <w:gridCol w:w="899"/>
        <w:gridCol w:w="1169"/>
      </w:tblGrid>
      <w:tr w:rsidR="002207E0" w:rsidRPr="0098455E" w:rsidTr="002207E0">
        <w:trPr>
          <w:trHeight w:val="1269"/>
        </w:trPr>
        <w:tc>
          <w:tcPr>
            <w:tcW w:w="15688" w:type="dxa"/>
            <w:gridSpan w:val="16"/>
            <w:tcBorders>
              <w:top w:val="nil"/>
              <w:left w:val="nil"/>
              <w:bottom w:val="nil"/>
              <w:right w:val="nil"/>
            </w:tcBorders>
            <w:shd w:val="clear" w:color="auto" w:fill="auto"/>
            <w:noWrap/>
            <w:vAlign w:val="center"/>
            <w:hideMark/>
          </w:tcPr>
          <w:p w:rsidR="002207E0" w:rsidRDefault="002207E0" w:rsidP="004316E6">
            <w:pPr>
              <w:spacing w:line="276" w:lineRule="auto"/>
              <w:ind w:right="-143"/>
              <w:rPr>
                <w:rFonts w:ascii="Times New Roman" w:hAnsi="Times New Roman"/>
                <w:b/>
                <w:i/>
                <w:iCs/>
              </w:rPr>
            </w:pPr>
            <w:r>
              <w:rPr>
                <w:rFonts w:ascii="Times New Roman" w:hAnsi="Times New Roman"/>
                <w:b/>
              </w:rPr>
              <w:t xml:space="preserve">                                                                                                                                                                                                                            </w:t>
            </w:r>
            <w:r w:rsidRPr="00176A8F">
              <w:rPr>
                <w:rFonts w:ascii="Times New Roman" w:hAnsi="Times New Roman"/>
                <w:b/>
              </w:rPr>
              <w:t xml:space="preserve">Приложение № </w:t>
            </w:r>
            <w:r>
              <w:rPr>
                <w:rFonts w:ascii="Times New Roman" w:hAnsi="Times New Roman"/>
                <w:b/>
              </w:rPr>
              <w:t>2</w:t>
            </w:r>
            <w:r>
              <w:rPr>
                <w:rFonts w:ascii="Times New Roman" w:hAnsi="Times New Roman"/>
                <w:b/>
                <w:i/>
                <w:iCs/>
              </w:rPr>
              <w:t xml:space="preserve"> </w:t>
            </w:r>
          </w:p>
          <w:p w:rsidR="002207E0" w:rsidRDefault="002207E0" w:rsidP="004316E6">
            <w:pPr>
              <w:jc w:val="right"/>
              <w:rPr>
                <w:rFonts w:ascii="Times New Roman" w:hAnsi="Times New Roman"/>
                <w:b/>
                <w:bCs/>
                <w:color w:val="000000"/>
                <w:sz w:val="24"/>
              </w:rPr>
            </w:pPr>
            <w:r w:rsidRPr="00176A8F">
              <w:rPr>
                <w:rFonts w:ascii="Times New Roman" w:hAnsi="Times New Roman"/>
                <w:b/>
              </w:rPr>
              <w:t>к Договору №__________ от «__» _________ 201</w:t>
            </w:r>
            <w:r w:rsidR="00451C17">
              <w:rPr>
                <w:rFonts w:ascii="Times New Roman" w:hAnsi="Times New Roman"/>
                <w:b/>
              </w:rPr>
              <w:t>_</w:t>
            </w:r>
            <w:r w:rsidRPr="00176A8F">
              <w:rPr>
                <w:rFonts w:ascii="Times New Roman" w:hAnsi="Times New Roman"/>
                <w:b/>
              </w:rPr>
              <w:t xml:space="preserve"> г.</w:t>
            </w:r>
          </w:p>
          <w:p w:rsidR="002207E0" w:rsidRDefault="002207E0" w:rsidP="004316E6">
            <w:pPr>
              <w:rPr>
                <w:rFonts w:ascii="Times New Roman" w:hAnsi="Times New Roman"/>
                <w:b/>
                <w:bCs/>
                <w:color w:val="000000"/>
                <w:sz w:val="24"/>
              </w:rPr>
            </w:pPr>
          </w:p>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Наличие бензомотор</w:t>
            </w:r>
            <w:r>
              <w:rPr>
                <w:rFonts w:ascii="Times New Roman" w:hAnsi="Times New Roman"/>
                <w:b/>
                <w:bCs/>
                <w:color w:val="000000"/>
                <w:sz w:val="24"/>
              </w:rPr>
              <w:t>ного инструмента в цехах ОАО "Славнефть</w:t>
            </w:r>
            <w:r w:rsidRPr="0098455E">
              <w:rPr>
                <w:rFonts w:ascii="Times New Roman" w:hAnsi="Times New Roman"/>
                <w:b/>
                <w:bCs/>
                <w:color w:val="000000"/>
                <w:sz w:val="24"/>
              </w:rPr>
              <w:t>-ЯНОС"</w:t>
            </w:r>
            <w:r>
              <w:rPr>
                <w:rFonts w:ascii="Times New Roman" w:hAnsi="Times New Roman"/>
                <w:b/>
                <w:bCs/>
                <w:color w:val="000000"/>
                <w:sz w:val="24"/>
              </w:rPr>
              <w:t xml:space="preserve"> для технического обслуживания и ремонта.</w:t>
            </w:r>
            <w:r w:rsidRPr="0098455E">
              <w:rPr>
                <w:rFonts w:ascii="Times New Roman" w:hAnsi="Times New Roman"/>
                <w:b/>
                <w:bCs/>
                <w:color w:val="000000"/>
                <w:sz w:val="24"/>
              </w:rPr>
              <w:t xml:space="preserve">                                                </w:t>
            </w:r>
          </w:p>
        </w:tc>
      </w:tr>
      <w:tr w:rsidR="002207E0" w:rsidRPr="0098455E" w:rsidTr="002207E0">
        <w:trPr>
          <w:trHeight w:val="604"/>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Марка инструмента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Цех №1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Кат. Пр-во</w:t>
            </w:r>
          </w:p>
        </w:tc>
        <w:tc>
          <w:tcPr>
            <w:tcW w:w="8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Цех №4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Цех №5</w:t>
            </w:r>
          </w:p>
        </w:tc>
        <w:tc>
          <w:tcPr>
            <w:tcW w:w="950" w:type="dxa"/>
            <w:tcBorders>
              <w:top w:val="single" w:sz="4" w:space="0" w:color="auto"/>
              <w:left w:val="nil"/>
              <w:bottom w:val="single" w:sz="4" w:space="0" w:color="auto"/>
              <w:right w:val="single" w:sz="4" w:space="0" w:color="auto"/>
            </w:tcBorders>
            <w:shd w:val="clear" w:color="auto"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КМ-2</w:t>
            </w:r>
          </w:p>
        </w:tc>
        <w:tc>
          <w:tcPr>
            <w:tcW w:w="1112" w:type="dxa"/>
            <w:tcBorders>
              <w:top w:val="single" w:sz="4" w:space="0" w:color="auto"/>
              <w:left w:val="nil"/>
              <w:bottom w:val="single" w:sz="4" w:space="0" w:color="auto"/>
              <w:right w:val="single" w:sz="4" w:space="0" w:color="auto"/>
            </w:tcBorders>
            <w:shd w:val="clear" w:color="auto"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Цех №12</w:t>
            </w:r>
          </w:p>
        </w:tc>
        <w:tc>
          <w:tcPr>
            <w:tcW w:w="786" w:type="dxa"/>
            <w:tcBorders>
              <w:top w:val="single" w:sz="4" w:space="0" w:color="auto"/>
              <w:left w:val="nil"/>
              <w:bottom w:val="single" w:sz="4" w:space="0" w:color="auto"/>
              <w:right w:val="single" w:sz="4" w:space="0" w:color="auto"/>
            </w:tcBorders>
            <w:shd w:val="clear" w:color="auto"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Цех №13</w:t>
            </w:r>
          </w:p>
        </w:tc>
        <w:tc>
          <w:tcPr>
            <w:tcW w:w="809" w:type="dxa"/>
            <w:tcBorders>
              <w:top w:val="single" w:sz="4" w:space="0" w:color="auto"/>
              <w:left w:val="nil"/>
              <w:bottom w:val="single" w:sz="4" w:space="0" w:color="auto"/>
              <w:right w:val="single" w:sz="4" w:space="0" w:color="auto"/>
            </w:tcBorders>
            <w:shd w:val="clear" w:color="auto"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ЦЗЛ</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Цех №15</w:t>
            </w:r>
          </w:p>
        </w:tc>
        <w:tc>
          <w:tcPr>
            <w:tcW w:w="876" w:type="dxa"/>
            <w:tcBorders>
              <w:top w:val="single" w:sz="4" w:space="0" w:color="auto"/>
              <w:left w:val="nil"/>
              <w:bottom w:val="single" w:sz="4" w:space="0" w:color="auto"/>
              <w:right w:val="single" w:sz="4" w:space="0" w:color="auto"/>
            </w:tcBorders>
            <w:shd w:val="clear" w:color="auto"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Цех №17</w:t>
            </w:r>
          </w:p>
        </w:tc>
        <w:tc>
          <w:tcPr>
            <w:tcW w:w="854" w:type="dxa"/>
            <w:tcBorders>
              <w:top w:val="single" w:sz="4" w:space="0" w:color="auto"/>
              <w:left w:val="nil"/>
              <w:bottom w:val="single" w:sz="4" w:space="0" w:color="auto"/>
              <w:right w:val="single" w:sz="4" w:space="0" w:color="auto"/>
            </w:tcBorders>
            <w:shd w:val="clear" w:color="auto"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Цех №19</w:t>
            </w:r>
          </w:p>
        </w:tc>
        <w:tc>
          <w:tcPr>
            <w:tcW w:w="854" w:type="dxa"/>
            <w:tcBorders>
              <w:top w:val="single" w:sz="4" w:space="0" w:color="auto"/>
              <w:left w:val="nil"/>
              <w:bottom w:val="single" w:sz="4" w:space="0" w:color="auto"/>
              <w:right w:val="single" w:sz="4" w:space="0" w:color="auto"/>
            </w:tcBorders>
            <w:shd w:val="clear" w:color="auto"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Цех №20</w:t>
            </w:r>
          </w:p>
        </w:tc>
        <w:tc>
          <w:tcPr>
            <w:tcW w:w="854" w:type="dxa"/>
            <w:tcBorders>
              <w:top w:val="single" w:sz="4" w:space="0" w:color="auto"/>
              <w:left w:val="nil"/>
              <w:bottom w:val="single" w:sz="4" w:space="0" w:color="auto"/>
              <w:right w:val="single" w:sz="4" w:space="0" w:color="auto"/>
            </w:tcBorders>
            <w:shd w:val="clear" w:color="auto"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Цех №23</w:t>
            </w:r>
          </w:p>
        </w:tc>
        <w:tc>
          <w:tcPr>
            <w:tcW w:w="89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Цех №24</w:t>
            </w:r>
          </w:p>
        </w:tc>
        <w:tc>
          <w:tcPr>
            <w:tcW w:w="1169" w:type="dxa"/>
            <w:tcBorders>
              <w:top w:val="single" w:sz="4" w:space="0" w:color="auto"/>
              <w:left w:val="nil"/>
              <w:bottom w:val="single" w:sz="4" w:space="0" w:color="auto"/>
              <w:right w:val="single" w:sz="4" w:space="0" w:color="auto"/>
            </w:tcBorders>
            <w:shd w:val="clear" w:color="auto"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ИТОГО</w:t>
            </w:r>
          </w:p>
        </w:tc>
      </w:tr>
      <w:tr w:rsidR="002207E0" w:rsidRPr="0098455E" w:rsidTr="002207E0">
        <w:trPr>
          <w:trHeight w:val="841"/>
        </w:trPr>
        <w:tc>
          <w:tcPr>
            <w:tcW w:w="2127"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0F1C62">
              <w:rPr>
                <w:rFonts w:ascii="Times New Roman" w:hAnsi="Times New Roman"/>
                <w:b/>
                <w:bCs/>
                <w:color w:val="000000"/>
                <w:sz w:val="24"/>
              </w:rPr>
              <w:t>Бензоножницы</w:t>
            </w:r>
            <w:r w:rsidRPr="0098455E">
              <w:rPr>
                <w:rFonts w:ascii="Times New Roman" w:hAnsi="Times New Roman"/>
                <w:b/>
                <w:bCs/>
                <w:color w:val="000000"/>
                <w:sz w:val="24"/>
              </w:rPr>
              <w:t xml:space="preserve"> Stihl HS 75        </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99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9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1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78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0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7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1</w:t>
            </w:r>
          </w:p>
        </w:tc>
        <w:tc>
          <w:tcPr>
            <w:tcW w:w="89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6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1</w:t>
            </w:r>
          </w:p>
        </w:tc>
      </w:tr>
      <w:tr w:rsidR="002207E0" w:rsidRPr="0098455E" w:rsidTr="002207E0">
        <w:trPr>
          <w:trHeight w:val="839"/>
        </w:trPr>
        <w:tc>
          <w:tcPr>
            <w:tcW w:w="2127"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0F1C62">
              <w:rPr>
                <w:rFonts w:ascii="Times New Roman" w:hAnsi="Times New Roman"/>
                <w:b/>
                <w:bCs/>
                <w:color w:val="000000"/>
                <w:sz w:val="24"/>
              </w:rPr>
              <w:t>Бензоножницы</w:t>
            </w:r>
            <w:r w:rsidRPr="0098455E">
              <w:rPr>
                <w:rFonts w:ascii="Times New Roman" w:hAnsi="Times New Roman"/>
                <w:b/>
                <w:bCs/>
                <w:color w:val="000000"/>
                <w:sz w:val="24"/>
              </w:rPr>
              <w:t xml:space="preserve"> Stihl SH-85</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99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9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1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78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0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7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2</w:t>
            </w:r>
          </w:p>
        </w:tc>
        <w:tc>
          <w:tcPr>
            <w:tcW w:w="89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6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2</w:t>
            </w:r>
          </w:p>
        </w:tc>
      </w:tr>
      <w:tr w:rsidR="002207E0" w:rsidRPr="0098455E" w:rsidTr="002207E0">
        <w:trPr>
          <w:trHeight w:val="837"/>
        </w:trPr>
        <w:tc>
          <w:tcPr>
            <w:tcW w:w="2127"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0F1C62">
              <w:rPr>
                <w:rFonts w:ascii="Times New Roman" w:hAnsi="Times New Roman"/>
                <w:b/>
                <w:bCs/>
                <w:color w:val="000000"/>
                <w:sz w:val="24"/>
              </w:rPr>
              <w:t xml:space="preserve">Бензокоса </w:t>
            </w:r>
            <w:r w:rsidRPr="0098455E">
              <w:rPr>
                <w:rFonts w:ascii="Times New Roman" w:hAnsi="Times New Roman"/>
                <w:b/>
                <w:bCs/>
                <w:color w:val="000000"/>
                <w:sz w:val="24"/>
              </w:rPr>
              <w:t xml:space="preserve"> </w:t>
            </w:r>
            <w:r>
              <w:rPr>
                <w:rFonts w:ascii="Times New Roman" w:hAnsi="Times New Roman"/>
                <w:b/>
                <w:bCs/>
                <w:color w:val="000000"/>
                <w:sz w:val="24"/>
              </w:rPr>
              <w:t xml:space="preserve">       </w:t>
            </w:r>
            <w:r w:rsidRPr="0098455E">
              <w:rPr>
                <w:rFonts w:ascii="Times New Roman" w:hAnsi="Times New Roman"/>
                <w:b/>
                <w:bCs/>
                <w:color w:val="000000"/>
                <w:sz w:val="24"/>
              </w:rPr>
              <w:t xml:space="preserve">Stihl </w:t>
            </w:r>
            <w:r>
              <w:rPr>
                <w:rFonts w:ascii="Times New Roman" w:hAnsi="Times New Roman"/>
                <w:b/>
                <w:bCs/>
                <w:color w:val="000000"/>
                <w:sz w:val="24"/>
              </w:rPr>
              <w:t xml:space="preserve"> </w:t>
            </w:r>
            <w:r w:rsidRPr="0098455E">
              <w:rPr>
                <w:rFonts w:ascii="Times New Roman" w:hAnsi="Times New Roman"/>
                <w:b/>
                <w:bCs/>
                <w:color w:val="000000"/>
                <w:sz w:val="24"/>
              </w:rPr>
              <w:t>FS 85</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99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9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1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78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0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7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2</w:t>
            </w:r>
          </w:p>
        </w:tc>
        <w:tc>
          <w:tcPr>
            <w:tcW w:w="89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6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2</w:t>
            </w:r>
          </w:p>
        </w:tc>
      </w:tr>
      <w:tr w:rsidR="002207E0" w:rsidRPr="0098455E" w:rsidTr="002207E0">
        <w:trPr>
          <w:trHeight w:val="835"/>
        </w:trPr>
        <w:tc>
          <w:tcPr>
            <w:tcW w:w="2127"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0F1C62">
              <w:rPr>
                <w:rFonts w:ascii="Times New Roman" w:hAnsi="Times New Roman"/>
                <w:b/>
                <w:bCs/>
                <w:color w:val="000000"/>
                <w:sz w:val="24"/>
              </w:rPr>
              <w:t xml:space="preserve">Бензокоса  </w:t>
            </w:r>
            <w:r>
              <w:rPr>
                <w:rFonts w:ascii="Times New Roman" w:hAnsi="Times New Roman"/>
                <w:b/>
                <w:bCs/>
                <w:color w:val="000000"/>
                <w:sz w:val="24"/>
              </w:rPr>
              <w:t xml:space="preserve">       </w:t>
            </w:r>
            <w:r w:rsidRPr="0098455E">
              <w:rPr>
                <w:rFonts w:ascii="Times New Roman" w:hAnsi="Times New Roman"/>
                <w:b/>
                <w:bCs/>
                <w:color w:val="000000"/>
                <w:sz w:val="24"/>
              </w:rPr>
              <w:t xml:space="preserve">Stihl </w:t>
            </w:r>
            <w:r>
              <w:rPr>
                <w:rFonts w:ascii="Times New Roman" w:hAnsi="Times New Roman"/>
                <w:b/>
                <w:bCs/>
                <w:color w:val="000000"/>
                <w:sz w:val="24"/>
              </w:rPr>
              <w:t xml:space="preserve"> </w:t>
            </w:r>
            <w:r w:rsidRPr="0098455E">
              <w:rPr>
                <w:rFonts w:ascii="Times New Roman" w:hAnsi="Times New Roman"/>
                <w:b/>
                <w:bCs/>
                <w:color w:val="000000"/>
                <w:sz w:val="24"/>
              </w:rPr>
              <w:t>FS 120</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4</w:t>
            </w:r>
          </w:p>
        </w:tc>
        <w:tc>
          <w:tcPr>
            <w:tcW w:w="99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4</w:t>
            </w:r>
          </w:p>
        </w:tc>
        <w:tc>
          <w:tcPr>
            <w:tcW w:w="9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1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78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5</w:t>
            </w:r>
          </w:p>
        </w:tc>
        <w:tc>
          <w:tcPr>
            <w:tcW w:w="80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7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3</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9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6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16</w:t>
            </w:r>
          </w:p>
        </w:tc>
      </w:tr>
      <w:tr w:rsidR="002207E0" w:rsidRPr="0098455E" w:rsidTr="002207E0">
        <w:trPr>
          <w:trHeight w:val="833"/>
        </w:trPr>
        <w:tc>
          <w:tcPr>
            <w:tcW w:w="2127"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0F1C62">
              <w:rPr>
                <w:rFonts w:ascii="Times New Roman" w:hAnsi="Times New Roman"/>
                <w:b/>
                <w:bCs/>
                <w:color w:val="000000"/>
                <w:sz w:val="24"/>
              </w:rPr>
              <w:t xml:space="preserve">Бензокоса </w:t>
            </w:r>
            <w:r w:rsidRPr="0098455E">
              <w:rPr>
                <w:rFonts w:ascii="Times New Roman" w:hAnsi="Times New Roman"/>
                <w:b/>
                <w:bCs/>
                <w:color w:val="000000"/>
                <w:sz w:val="24"/>
              </w:rPr>
              <w:t xml:space="preserve"> </w:t>
            </w:r>
            <w:r>
              <w:rPr>
                <w:rFonts w:ascii="Times New Roman" w:hAnsi="Times New Roman"/>
                <w:b/>
                <w:bCs/>
                <w:color w:val="000000"/>
                <w:sz w:val="24"/>
              </w:rPr>
              <w:t xml:space="preserve">       </w:t>
            </w:r>
            <w:r w:rsidRPr="0098455E">
              <w:rPr>
                <w:rFonts w:ascii="Times New Roman" w:hAnsi="Times New Roman"/>
                <w:b/>
                <w:bCs/>
                <w:color w:val="000000"/>
                <w:sz w:val="24"/>
              </w:rPr>
              <w:t xml:space="preserve">Stihl </w:t>
            </w:r>
            <w:r>
              <w:rPr>
                <w:rFonts w:ascii="Times New Roman" w:hAnsi="Times New Roman"/>
                <w:b/>
                <w:bCs/>
                <w:color w:val="000000"/>
                <w:sz w:val="24"/>
              </w:rPr>
              <w:t xml:space="preserve"> </w:t>
            </w:r>
            <w:r w:rsidRPr="0098455E">
              <w:rPr>
                <w:rFonts w:ascii="Times New Roman" w:hAnsi="Times New Roman"/>
                <w:b/>
                <w:bCs/>
                <w:color w:val="000000"/>
                <w:sz w:val="24"/>
              </w:rPr>
              <w:t>FS 130</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1</w:t>
            </w:r>
          </w:p>
        </w:tc>
        <w:tc>
          <w:tcPr>
            <w:tcW w:w="99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3</w:t>
            </w:r>
          </w:p>
        </w:tc>
        <w:tc>
          <w:tcPr>
            <w:tcW w:w="9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4</w:t>
            </w:r>
          </w:p>
        </w:tc>
        <w:tc>
          <w:tcPr>
            <w:tcW w:w="111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2</w:t>
            </w:r>
          </w:p>
        </w:tc>
        <w:tc>
          <w:tcPr>
            <w:tcW w:w="78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13</w:t>
            </w:r>
          </w:p>
        </w:tc>
        <w:tc>
          <w:tcPr>
            <w:tcW w:w="80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7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9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6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23</w:t>
            </w:r>
          </w:p>
        </w:tc>
      </w:tr>
      <w:tr w:rsidR="002207E0" w:rsidRPr="0098455E" w:rsidTr="002207E0">
        <w:trPr>
          <w:trHeight w:val="702"/>
        </w:trPr>
        <w:tc>
          <w:tcPr>
            <w:tcW w:w="2127"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0F1C62">
              <w:rPr>
                <w:rFonts w:ascii="Times New Roman" w:hAnsi="Times New Roman"/>
                <w:b/>
                <w:bCs/>
                <w:color w:val="000000"/>
                <w:sz w:val="24"/>
              </w:rPr>
              <w:t xml:space="preserve">Бензокоса  </w:t>
            </w:r>
            <w:r>
              <w:rPr>
                <w:rFonts w:ascii="Times New Roman" w:hAnsi="Times New Roman"/>
                <w:b/>
                <w:bCs/>
                <w:color w:val="000000"/>
                <w:sz w:val="24"/>
              </w:rPr>
              <w:t xml:space="preserve">       </w:t>
            </w:r>
            <w:r w:rsidRPr="0098455E">
              <w:rPr>
                <w:rFonts w:ascii="Times New Roman" w:hAnsi="Times New Roman"/>
                <w:b/>
                <w:bCs/>
                <w:color w:val="000000"/>
                <w:sz w:val="24"/>
              </w:rPr>
              <w:t xml:space="preserve">Stihl </w:t>
            </w:r>
            <w:r>
              <w:rPr>
                <w:rFonts w:ascii="Times New Roman" w:hAnsi="Times New Roman"/>
                <w:b/>
                <w:bCs/>
                <w:color w:val="000000"/>
                <w:sz w:val="24"/>
              </w:rPr>
              <w:t xml:space="preserve"> </w:t>
            </w:r>
            <w:r w:rsidRPr="0098455E">
              <w:rPr>
                <w:rFonts w:ascii="Times New Roman" w:hAnsi="Times New Roman"/>
                <w:b/>
                <w:bCs/>
                <w:color w:val="000000"/>
                <w:sz w:val="24"/>
              </w:rPr>
              <w:t>FS 350</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99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r>
              <w:rPr>
                <w:rFonts w:ascii="Times New Roman" w:hAnsi="Times New Roman"/>
                <w:color w:val="000000"/>
                <w:sz w:val="24"/>
              </w:rPr>
              <w:t>3</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1</w:t>
            </w:r>
          </w:p>
        </w:tc>
        <w:tc>
          <w:tcPr>
            <w:tcW w:w="9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1</w:t>
            </w:r>
          </w:p>
        </w:tc>
        <w:tc>
          <w:tcPr>
            <w:tcW w:w="111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78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0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1</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7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9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6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Pr>
                <w:rFonts w:ascii="Times New Roman" w:hAnsi="Times New Roman"/>
                <w:b/>
                <w:bCs/>
                <w:color w:val="000000"/>
                <w:sz w:val="24"/>
              </w:rPr>
              <w:t>6</w:t>
            </w:r>
          </w:p>
        </w:tc>
      </w:tr>
      <w:tr w:rsidR="002207E0" w:rsidRPr="0098455E" w:rsidTr="002207E0">
        <w:trPr>
          <w:trHeight w:val="855"/>
        </w:trPr>
        <w:tc>
          <w:tcPr>
            <w:tcW w:w="2127"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0F1C62">
              <w:rPr>
                <w:rFonts w:ascii="Times New Roman" w:hAnsi="Times New Roman"/>
                <w:b/>
                <w:bCs/>
                <w:color w:val="000000"/>
                <w:sz w:val="24"/>
              </w:rPr>
              <w:t xml:space="preserve">Бензокоса  </w:t>
            </w:r>
            <w:r>
              <w:rPr>
                <w:rFonts w:ascii="Times New Roman" w:hAnsi="Times New Roman"/>
                <w:b/>
                <w:bCs/>
                <w:color w:val="000000"/>
                <w:sz w:val="24"/>
              </w:rPr>
              <w:t xml:space="preserve">       </w:t>
            </w:r>
            <w:r w:rsidRPr="0098455E">
              <w:rPr>
                <w:rFonts w:ascii="Times New Roman" w:hAnsi="Times New Roman"/>
                <w:b/>
                <w:bCs/>
                <w:color w:val="000000"/>
                <w:sz w:val="24"/>
              </w:rPr>
              <w:t xml:space="preserve">Stihl </w:t>
            </w:r>
            <w:r>
              <w:rPr>
                <w:rFonts w:ascii="Times New Roman" w:hAnsi="Times New Roman"/>
                <w:b/>
                <w:bCs/>
                <w:color w:val="000000"/>
                <w:sz w:val="24"/>
              </w:rPr>
              <w:t xml:space="preserve"> </w:t>
            </w:r>
            <w:r w:rsidRPr="0098455E">
              <w:rPr>
                <w:rFonts w:ascii="Times New Roman" w:hAnsi="Times New Roman"/>
                <w:b/>
                <w:bCs/>
                <w:color w:val="000000"/>
                <w:sz w:val="24"/>
              </w:rPr>
              <w:t>FS 450</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6</w:t>
            </w:r>
          </w:p>
        </w:tc>
        <w:tc>
          <w:tcPr>
            <w:tcW w:w="99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8</w:t>
            </w:r>
          </w:p>
        </w:tc>
        <w:tc>
          <w:tcPr>
            <w:tcW w:w="8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r>
              <w:rPr>
                <w:rFonts w:ascii="Times New Roman" w:hAnsi="Times New Roman"/>
                <w:color w:val="000000"/>
                <w:sz w:val="24"/>
              </w:rPr>
              <w:t>10</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14</w:t>
            </w:r>
          </w:p>
        </w:tc>
        <w:tc>
          <w:tcPr>
            <w:tcW w:w="9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3</w:t>
            </w:r>
          </w:p>
        </w:tc>
        <w:tc>
          <w:tcPr>
            <w:tcW w:w="111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17</w:t>
            </w:r>
          </w:p>
        </w:tc>
        <w:tc>
          <w:tcPr>
            <w:tcW w:w="78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3</w:t>
            </w:r>
          </w:p>
        </w:tc>
        <w:tc>
          <w:tcPr>
            <w:tcW w:w="80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2</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r w:rsidRPr="000F1C62">
              <w:rPr>
                <w:rFonts w:ascii="Times New Roman" w:hAnsi="Times New Roman"/>
                <w:color w:val="000000"/>
                <w:sz w:val="24"/>
              </w:rPr>
              <w:t>2</w:t>
            </w:r>
          </w:p>
        </w:tc>
        <w:tc>
          <w:tcPr>
            <w:tcW w:w="87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9</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2</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2</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3</w:t>
            </w:r>
          </w:p>
        </w:tc>
        <w:tc>
          <w:tcPr>
            <w:tcW w:w="89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r>
              <w:rPr>
                <w:rFonts w:ascii="Times New Roman" w:hAnsi="Times New Roman"/>
                <w:color w:val="000000"/>
                <w:sz w:val="24"/>
              </w:rPr>
              <w:t>1</w:t>
            </w:r>
          </w:p>
        </w:tc>
        <w:tc>
          <w:tcPr>
            <w:tcW w:w="116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Pr>
                <w:rFonts w:ascii="Times New Roman" w:hAnsi="Times New Roman"/>
                <w:b/>
                <w:bCs/>
                <w:color w:val="000000"/>
                <w:sz w:val="24"/>
              </w:rPr>
              <w:t>82</w:t>
            </w:r>
          </w:p>
        </w:tc>
      </w:tr>
      <w:tr w:rsidR="002207E0" w:rsidRPr="0098455E" w:rsidTr="002207E0">
        <w:trPr>
          <w:trHeight w:val="824"/>
        </w:trPr>
        <w:tc>
          <w:tcPr>
            <w:tcW w:w="2127"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0F1C62">
              <w:rPr>
                <w:rFonts w:ascii="Times New Roman" w:hAnsi="Times New Roman"/>
                <w:b/>
                <w:bCs/>
                <w:color w:val="000000"/>
                <w:sz w:val="24"/>
              </w:rPr>
              <w:t xml:space="preserve">Бензокоса  </w:t>
            </w:r>
            <w:r>
              <w:rPr>
                <w:rFonts w:ascii="Times New Roman" w:hAnsi="Times New Roman"/>
                <w:b/>
                <w:bCs/>
                <w:color w:val="000000"/>
                <w:sz w:val="24"/>
              </w:rPr>
              <w:t xml:space="preserve">       </w:t>
            </w:r>
            <w:r w:rsidRPr="0098455E">
              <w:rPr>
                <w:rFonts w:ascii="Times New Roman" w:hAnsi="Times New Roman"/>
                <w:b/>
                <w:bCs/>
                <w:color w:val="000000"/>
                <w:sz w:val="24"/>
              </w:rPr>
              <w:t xml:space="preserve">Stihl </w:t>
            </w:r>
            <w:r>
              <w:rPr>
                <w:rFonts w:ascii="Times New Roman" w:hAnsi="Times New Roman"/>
                <w:b/>
                <w:bCs/>
                <w:color w:val="000000"/>
                <w:sz w:val="24"/>
              </w:rPr>
              <w:t xml:space="preserve"> </w:t>
            </w:r>
            <w:r w:rsidRPr="0098455E">
              <w:rPr>
                <w:rFonts w:ascii="Times New Roman" w:hAnsi="Times New Roman"/>
                <w:b/>
                <w:bCs/>
                <w:color w:val="000000"/>
                <w:sz w:val="24"/>
              </w:rPr>
              <w:t>МS 361</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99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9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1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78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0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7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1</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2</w:t>
            </w:r>
          </w:p>
        </w:tc>
        <w:tc>
          <w:tcPr>
            <w:tcW w:w="89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6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3</w:t>
            </w:r>
          </w:p>
        </w:tc>
      </w:tr>
      <w:tr w:rsidR="002207E0" w:rsidRPr="0098455E" w:rsidTr="002207E0">
        <w:trPr>
          <w:trHeight w:val="604"/>
        </w:trPr>
        <w:tc>
          <w:tcPr>
            <w:tcW w:w="2127"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0F1C62">
              <w:rPr>
                <w:rFonts w:ascii="Times New Roman" w:hAnsi="Times New Roman"/>
                <w:b/>
                <w:bCs/>
                <w:color w:val="000000"/>
                <w:sz w:val="24"/>
              </w:rPr>
              <w:t xml:space="preserve">Газонокосилка Viking </w:t>
            </w:r>
            <w:r w:rsidRPr="0098455E">
              <w:rPr>
                <w:rFonts w:ascii="Times New Roman" w:hAnsi="Times New Roman"/>
                <w:b/>
                <w:bCs/>
                <w:color w:val="000000"/>
                <w:sz w:val="24"/>
              </w:rPr>
              <w:t>МВ 465, 448</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99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5</w:t>
            </w:r>
          </w:p>
        </w:tc>
        <w:tc>
          <w:tcPr>
            <w:tcW w:w="9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1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2</w:t>
            </w:r>
          </w:p>
        </w:tc>
        <w:tc>
          <w:tcPr>
            <w:tcW w:w="78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6</w:t>
            </w:r>
          </w:p>
        </w:tc>
        <w:tc>
          <w:tcPr>
            <w:tcW w:w="80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7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2</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2</w:t>
            </w:r>
          </w:p>
        </w:tc>
        <w:tc>
          <w:tcPr>
            <w:tcW w:w="89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6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17</w:t>
            </w:r>
          </w:p>
        </w:tc>
      </w:tr>
      <w:tr w:rsidR="002207E0" w:rsidRPr="0098455E" w:rsidTr="002207E0">
        <w:trPr>
          <w:trHeight w:val="834"/>
        </w:trPr>
        <w:tc>
          <w:tcPr>
            <w:tcW w:w="2127"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0F1C62">
              <w:rPr>
                <w:rFonts w:ascii="Times New Roman" w:hAnsi="Times New Roman"/>
                <w:b/>
                <w:bCs/>
                <w:color w:val="000000"/>
                <w:sz w:val="24"/>
              </w:rPr>
              <w:t xml:space="preserve">Газонокосилка </w:t>
            </w:r>
            <w:r w:rsidRPr="0098455E">
              <w:rPr>
                <w:rFonts w:ascii="Times New Roman" w:hAnsi="Times New Roman"/>
                <w:b/>
                <w:bCs/>
                <w:color w:val="000000"/>
                <w:sz w:val="24"/>
              </w:rPr>
              <w:t>Viking МЕ</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99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1</w:t>
            </w:r>
          </w:p>
        </w:tc>
        <w:tc>
          <w:tcPr>
            <w:tcW w:w="9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1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78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0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7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9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6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1</w:t>
            </w:r>
          </w:p>
        </w:tc>
      </w:tr>
      <w:tr w:rsidR="002207E0" w:rsidRPr="0098455E" w:rsidTr="002207E0">
        <w:trPr>
          <w:trHeight w:val="845"/>
        </w:trPr>
        <w:tc>
          <w:tcPr>
            <w:tcW w:w="2127"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0F1C62">
              <w:rPr>
                <w:rFonts w:ascii="Times New Roman" w:hAnsi="Times New Roman"/>
                <w:b/>
                <w:bCs/>
                <w:color w:val="000000"/>
                <w:sz w:val="24"/>
              </w:rPr>
              <w:t xml:space="preserve">Газонокосилка </w:t>
            </w:r>
            <w:r>
              <w:rPr>
                <w:rFonts w:ascii="Times New Roman" w:hAnsi="Times New Roman"/>
                <w:b/>
                <w:bCs/>
                <w:color w:val="000000"/>
                <w:sz w:val="24"/>
              </w:rPr>
              <w:t xml:space="preserve">HONDA </w:t>
            </w:r>
            <w:r w:rsidRPr="0098455E">
              <w:rPr>
                <w:rFonts w:ascii="Times New Roman" w:hAnsi="Times New Roman"/>
                <w:b/>
                <w:bCs/>
                <w:color w:val="000000"/>
                <w:sz w:val="24"/>
              </w:rPr>
              <w:t>HRX 426</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99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1</w:t>
            </w:r>
          </w:p>
        </w:tc>
        <w:tc>
          <w:tcPr>
            <w:tcW w:w="8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1</w:t>
            </w:r>
          </w:p>
        </w:tc>
        <w:tc>
          <w:tcPr>
            <w:tcW w:w="9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1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78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0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7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89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sidRPr="0098455E">
              <w:rPr>
                <w:rFonts w:ascii="Times New Roman" w:hAnsi="Times New Roman"/>
                <w:color w:val="000000"/>
                <w:sz w:val="24"/>
              </w:rPr>
              <w:t> </w:t>
            </w:r>
          </w:p>
        </w:tc>
        <w:tc>
          <w:tcPr>
            <w:tcW w:w="116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2</w:t>
            </w:r>
          </w:p>
        </w:tc>
      </w:tr>
      <w:tr w:rsidR="002207E0" w:rsidRPr="0098455E" w:rsidTr="002207E0">
        <w:trPr>
          <w:trHeight w:val="845"/>
        </w:trPr>
        <w:tc>
          <w:tcPr>
            <w:tcW w:w="2127"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2207E0" w:rsidRPr="00780665" w:rsidRDefault="002207E0" w:rsidP="004316E6">
            <w:pPr>
              <w:rPr>
                <w:rFonts w:ascii="Times New Roman" w:hAnsi="Times New Roman"/>
                <w:b/>
                <w:bCs/>
                <w:color w:val="000000"/>
                <w:sz w:val="24"/>
              </w:rPr>
            </w:pPr>
            <w:r w:rsidRPr="000F1C62">
              <w:rPr>
                <w:rFonts w:ascii="Times New Roman" w:hAnsi="Times New Roman"/>
                <w:b/>
                <w:bCs/>
                <w:color w:val="000000"/>
                <w:sz w:val="24"/>
              </w:rPr>
              <w:t>Газонокосилка</w:t>
            </w:r>
            <w:r>
              <w:rPr>
                <w:rFonts w:ascii="Times New Roman" w:hAnsi="Times New Roman"/>
                <w:b/>
                <w:bCs/>
                <w:color w:val="000000"/>
                <w:sz w:val="24"/>
              </w:rPr>
              <w:t xml:space="preserve"> </w:t>
            </w:r>
            <w:r>
              <w:rPr>
                <w:rFonts w:ascii="Times New Roman" w:hAnsi="Times New Roman"/>
                <w:b/>
                <w:bCs/>
                <w:color w:val="000000"/>
                <w:sz w:val="24"/>
                <w:lang w:val="en-US"/>
              </w:rPr>
              <w:t>MTD CP 53</w:t>
            </w:r>
            <w:r>
              <w:rPr>
                <w:rFonts w:ascii="Times New Roman" w:hAnsi="Times New Roman"/>
                <w:b/>
                <w:bCs/>
                <w:color w:val="000000"/>
                <w:sz w:val="24"/>
              </w:rPr>
              <w:t xml:space="preserve"> </w:t>
            </w:r>
            <w:r>
              <w:rPr>
                <w:rFonts w:ascii="Times New Roman" w:hAnsi="Times New Roman"/>
                <w:b/>
                <w:bCs/>
                <w:color w:val="000000"/>
                <w:sz w:val="24"/>
                <w:lang w:val="en-US"/>
              </w:rPr>
              <w:t>CWH</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99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8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Pr>
                <w:rFonts w:ascii="Times New Roman" w:hAnsi="Times New Roman"/>
                <w:color w:val="000000"/>
                <w:sz w:val="24"/>
              </w:rPr>
              <w:t>1</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9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111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78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80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87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89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116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Pr>
                <w:rFonts w:ascii="Times New Roman" w:hAnsi="Times New Roman"/>
                <w:b/>
                <w:bCs/>
                <w:color w:val="000000"/>
                <w:sz w:val="24"/>
              </w:rPr>
              <w:t>1</w:t>
            </w:r>
          </w:p>
        </w:tc>
      </w:tr>
      <w:tr w:rsidR="002207E0" w:rsidRPr="0098455E" w:rsidTr="002207E0">
        <w:trPr>
          <w:trHeight w:val="845"/>
        </w:trPr>
        <w:tc>
          <w:tcPr>
            <w:tcW w:w="2127"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2207E0" w:rsidRPr="00780665" w:rsidRDefault="002207E0" w:rsidP="004316E6">
            <w:pPr>
              <w:rPr>
                <w:rFonts w:ascii="Times New Roman" w:hAnsi="Times New Roman"/>
                <w:b/>
                <w:bCs/>
                <w:color w:val="000000"/>
                <w:sz w:val="24"/>
              </w:rPr>
            </w:pPr>
            <w:r w:rsidRPr="000F1C62">
              <w:rPr>
                <w:rFonts w:ascii="Times New Roman" w:hAnsi="Times New Roman"/>
                <w:b/>
                <w:bCs/>
                <w:color w:val="000000"/>
                <w:sz w:val="24"/>
              </w:rPr>
              <w:t>Газонокосилка</w:t>
            </w:r>
            <w:r>
              <w:rPr>
                <w:rFonts w:ascii="Times New Roman" w:hAnsi="Times New Roman"/>
                <w:b/>
                <w:bCs/>
                <w:color w:val="000000"/>
                <w:sz w:val="24"/>
              </w:rPr>
              <w:t xml:space="preserve"> </w:t>
            </w:r>
            <w:r>
              <w:rPr>
                <w:rFonts w:ascii="Times New Roman" w:hAnsi="Times New Roman"/>
                <w:b/>
                <w:bCs/>
                <w:color w:val="000000"/>
                <w:sz w:val="24"/>
                <w:lang w:val="en-US"/>
              </w:rPr>
              <w:t>MTD 57</w:t>
            </w:r>
            <w:r>
              <w:rPr>
                <w:rFonts w:ascii="Times New Roman" w:hAnsi="Times New Roman"/>
                <w:b/>
                <w:bCs/>
                <w:color w:val="000000"/>
                <w:sz w:val="24"/>
              </w:rPr>
              <w:t xml:space="preserve"> </w:t>
            </w:r>
            <w:r>
              <w:rPr>
                <w:rFonts w:ascii="Times New Roman" w:hAnsi="Times New Roman"/>
                <w:b/>
                <w:bCs/>
                <w:color w:val="000000"/>
                <w:sz w:val="24"/>
                <w:lang w:val="en-US"/>
              </w:rPr>
              <w:t>PRO SX</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99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8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r>
              <w:rPr>
                <w:rFonts w:ascii="Times New Roman" w:hAnsi="Times New Roman"/>
                <w:color w:val="000000"/>
                <w:sz w:val="24"/>
              </w:rPr>
              <w:t>2</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9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111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78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80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87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89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color w:val="000000"/>
                <w:sz w:val="24"/>
              </w:rPr>
            </w:pPr>
          </w:p>
        </w:tc>
        <w:tc>
          <w:tcPr>
            <w:tcW w:w="116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Pr>
                <w:rFonts w:ascii="Times New Roman" w:hAnsi="Times New Roman"/>
                <w:b/>
                <w:bCs/>
                <w:color w:val="000000"/>
                <w:sz w:val="24"/>
              </w:rPr>
              <w:t>2</w:t>
            </w:r>
          </w:p>
        </w:tc>
      </w:tr>
      <w:tr w:rsidR="002207E0" w:rsidRPr="0098455E" w:rsidTr="002207E0">
        <w:trPr>
          <w:trHeight w:val="302"/>
        </w:trPr>
        <w:tc>
          <w:tcPr>
            <w:tcW w:w="2127"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Pr>
                <w:rFonts w:ascii="Times New Roman" w:hAnsi="Times New Roman"/>
                <w:b/>
                <w:bCs/>
                <w:color w:val="000000"/>
                <w:sz w:val="24"/>
              </w:rPr>
              <w:t>Всего</w:t>
            </w:r>
            <w:r w:rsidRPr="0098455E">
              <w:rPr>
                <w:rFonts w:ascii="Times New Roman" w:hAnsi="Times New Roman"/>
                <w:b/>
                <w:bCs/>
                <w:color w:val="000000"/>
                <w:sz w:val="24"/>
              </w:rPr>
              <w:t xml:space="preserve"> по цеху</w:t>
            </w:r>
            <w:r>
              <w:rPr>
                <w:rFonts w:ascii="Times New Roman" w:hAnsi="Times New Roman"/>
                <w:b/>
                <w:bCs/>
                <w:color w:val="000000"/>
                <w:sz w:val="24"/>
              </w:rPr>
              <w:t>:</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11</w:t>
            </w:r>
          </w:p>
        </w:tc>
        <w:tc>
          <w:tcPr>
            <w:tcW w:w="99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9</w:t>
            </w:r>
          </w:p>
        </w:tc>
        <w:tc>
          <w:tcPr>
            <w:tcW w:w="8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Pr>
                <w:rFonts w:ascii="Times New Roman" w:hAnsi="Times New Roman"/>
                <w:b/>
                <w:bCs/>
                <w:color w:val="000000"/>
                <w:sz w:val="24"/>
              </w:rPr>
              <w:t>16</w:t>
            </w:r>
          </w:p>
        </w:tc>
        <w:tc>
          <w:tcPr>
            <w:tcW w:w="851"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29</w:t>
            </w:r>
          </w:p>
        </w:tc>
        <w:tc>
          <w:tcPr>
            <w:tcW w:w="950"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Pr>
                <w:rFonts w:ascii="Times New Roman" w:hAnsi="Times New Roman"/>
                <w:b/>
                <w:bCs/>
                <w:color w:val="000000"/>
                <w:sz w:val="24"/>
              </w:rPr>
              <w:t>8</w:t>
            </w:r>
          </w:p>
        </w:tc>
        <w:tc>
          <w:tcPr>
            <w:tcW w:w="1112"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21</w:t>
            </w:r>
          </w:p>
        </w:tc>
        <w:tc>
          <w:tcPr>
            <w:tcW w:w="78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27</w:t>
            </w:r>
          </w:p>
        </w:tc>
        <w:tc>
          <w:tcPr>
            <w:tcW w:w="80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3</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0F1C62">
              <w:rPr>
                <w:rFonts w:ascii="Times New Roman" w:hAnsi="Times New Roman"/>
                <w:b/>
                <w:bCs/>
                <w:color w:val="000000"/>
                <w:sz w:val="24"/>
              </w:rPr>
              <w:t>2</w:t>
            </w:r>
          </w:p>
        </w:tc>
        <w:tc>
          <w:tcPr>
            <w:tcW w:w="876"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14</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3</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2</w:t>
            </w:r>
          </w:p>
        </w:tc>
        <w:tc>
          <w:tcPr>
            <w:tcW w:w="854"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sidRPr="0098455E">
              <w:rPr>
                <w:rFonts w:ascii="Times New Roman" w:hAnsi="Times New Roman"/>
                <w:b/>
                <w:bCs/>
                <w:color w:val="000000"/>
                <w:sz w:val="24"/>
              </w:rPr>
              <w:t>12</w:t>
            </w:r>
          </w:p>
        </w:tc>
        <w:tc>
          <w:tcPr>
            <w:tcW w:w="89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Pr>
                <w:rFonts w:ascii="Times New Roman" w:hAnsi="Times New Roman"/>
                <w:b/>
                <w:bCs/>
                <w:color w:val="000000"/>
                <w:sz w:val="24"/>
              </w:rPr>
              <w:t>1</w:t>
            </w:r>
          </w:p>
        </w:tc>
        <w:tc>
          <w:tcPr>
            <w:tcW w:w="1169" w:type="dxa"/>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Pr>
                <w:rFonts w:ascii="Times New Roman" w:hAnsi="Times New Roman"/>
                <w:b/>
                <w:bCs/>
                <w:color w:val="000000"/>
                <w:sz w:val="24"/>
              </w:rPr>
              <w:t>158</w:t>
            </w:r>
          </w:p>
        </w:tc>
      </w:tr>
      <w:tr w:rsidR="002207E0" w:rsidRPr="0098455E" w:rsidTr="002207E0">
        <w:trPr>
          <w:trHeight w:val="302"/>
        </w:trPr>
        <w:tc>
          <w:tcPr>
            <w:tcW w:w="2127"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2207E0" w:rsidRDefault="002207E0" w:rsidP="004316E6">
            <w:pPr>
              <w:rPr>
                <w:rFonts w:ascii="Times New Roman" w:hAnsi="Times New Roman"/>
                <w:b/>
                <w:bCs/>
                <w:color w:val="000000"/>
                <w:sz w:val="24"/>
              </w:rPr>
            </w:pPr>
            <w:r>
              <w:rPr>
                <w:rFonts w:ascii="Times New Roman" w:hAnsi="Times New Roman"/>
                <w:b/>
                <w:bCs/>
                <w:color w:val="000000"/>
                <w:sz w:val="24"/>
              </w:rPr>
              <w:t>ИТОГО:</w:t>
            </w:r>
          </w:p>
        </w:tc>
        <w:tc>
          <w:tcPr>
            <w:tcW w:w="13561" w:type="dxa"/>
            <w:gridSpan w:val="15"/>
            <w:tcBorders>
              <w:top w:val="single" w:sz="4" w:space="0" w:color="auto"/>
              <w:left w:val="nil"/>
              <w:bottom w:val="single" w:sz="4" w:space="0" w:color="auto"/>
              <w:right w:val="single" w:sz="4" w:space="0" w:color="auto"/>
            </w:tcBorders>
            <w:shd w:val="clear" w:color="000000" w:fill="auto"/>
            <w:vAlign w:val="center"/>
            <w:hideMark/>
          </w:tcPr>
          <w:p w:rsidR="002207E0" w:rsidRPr="0098455E" w:rsidRDefault="002207E0" w:rsidP="004316E6">
            <w:pPr>
              <w:rPr>
                <w:rFonts w:ascii="Times New Roman" w:hAnsi="Times New Roman"/>
                <w:b/>
                <w:bCs/>
                <w:color w:val="000000"/>
                <w:sz w:val="24"/>
              </w:rPr>
            </w:pPr>
            <w:r>
              <w:rPr>
                <w:rFonts w:ascii="Times New Roman" w:hAnsi="Times New Roman"/>
                <w:b/>
                <w:bCs/>
                <w:color w:val="000000"/>
                <w:sz w:val="24"/>
              </w:rPr>
              <w:t xml:space="preserve">                                                                                                                                                                                                           158</w:t>
            </w:r>
          </w:p>
        </w:tc>
      </w:tr>
      <w:tr w:rsidR="002207E0" w:rsidRPr="0098455E" w:rsidTr="002207E0">
        <w:trPr>
          <w:trHeight w:val="870"/>
        </w:trPr>
        <w:tc>
          <w:tcPr>
            <w:tcW w:w="15688" w:type="dxa"/>
            <w:gridSpan w:val="16"/>
            <w:tcBorders>
              <w:top w:val="nil"/>
              <w:left w:val="nil"/>
              <w:bottom w:val="nil"/>
              <w:right w:val="nil"/>
            </w:tcBorders>
            <w:shd w:val="clear" w:color="auto" w:fill="auto"/>
            <w:vAlign w:val="bottom"/>
            <w:hideMark/>
          </w:tcPr>
          <w:p w:rsidR="002207E0" w:rsidRPr="0098455E" w:rsidRDefault="002207E0" w:rsidP="004316E6">
            <w:pPr>
              <w:rPr>
                <w:rFonts w:ascii="Times New Roman" w:hAnsi="Times New Roman"/>
                <w:color w:val="000000"/>
                <w:sz w:val="24"/>
              </w:rPr>
            </w:pPr>
          </w:p>
        </w:tc>
      </w:tr>
    </w:tbl>
    <w:p w:rsidR="002207E0" w:rsidRDefault="002207E0" w:rsidP="002207E0">
      <w:pPr>
        <w:rPr>
          <w:rFonts w:ascii="Times New Roman" w:hAnsi="Times New Roman"/>
          <w:b/>
          <w:bCs/>
          <w:iCs/>
          <w:color w:val="000000"/>
          <w:sz w:val="24"/>
        </w:rPr>
      </w:pPr>
    </w:p>
    <w:p w:rsidR="002207E0" w:rsidRPr="007900E4" w:rsidRDefault="002207E0" w:rsidP="002207E0">
      <w:pPr>
        <w:rPr>
          <w:rFonts w:ascii="Times New Roman" w:hAnsi="Times New Roman"/>
          <w:b/>
          <w:sz w:val="24"/>
        </w:rPr>
      </w:pPr>
      <w:r w:rsidRPr="007900E4">
        <w:rPr>
          <w:rFonts w:ascii="Times New Roman" w:hAnsi="Times New Roman"/>
          <w:b/>
          <w:sz w:val="24"/>
        </w:rPr>
        <w:t>ЗАКАЗЧИК</w:t>
      </w:r>
      <w:r w:rsidRPr="007900E4">
        <w:rPr>
          <w:rFonts w:ascii="Times New Roman" w:hAnsi="Times New Roman"/>
          <w:b/>
          <w:sz w:val="24"/>
        </w:rPr>
        <w:tab/>
      </w:r>
      <w:r w:rsidRPr="007900E4">
        <w:rPr>
          <w:rFonts w:ascii="Times New Roman" w:hAnsi="Times New Roman"/>
          <w:b/>
          <w:sz w:val="24"/>
        </w:rPr>
        <w:tab/>
      </w:r>
      <w:r w:rsidRPr="007900E4">
        <w:rPr>
          <w:rFonts w:ascii="Times New Roman" w:hAnsi="Times New Roman"/>
          <w:b/>
          <w:sz w:val="24"/>
        </w:rPr>
        <w:tab/>
      </w:r>
      <w:r w:rsidRPr="007900E4">
        <w:rPr>
          <w:rFonts w:ascii="Times New Roman" w:hAnsi="Times New Roman"/>
          <w:b/>
          <w:sz w:val="24"/>
        </w:rPr>
        <w:tab/>
      </w:r>
      <w:r w:rsidRPr="007900E4">
        <w:rPr>
          <w:rFonts w:ascii="Times New Roman" w:hAnsi="Times New Roman"/>
          <w:b/>
          <w:sz w:val="24"/>
        </w:rPr>
        <w:tab/>
      </w:r>
      <w:r w:rsidRPr="007900E4">
        <w:rPr>
          <w:rFonts w:ascii="Times New Roman" w:hAnsi="Times New Roman"/>
          <w:b/>
          <w:sz w:val="24"/>
        </w:rPr>
        <w:tab/>
        <w:t>ПОДРЯДЧИК</w:t>
      </w:r>
    </w:p>
    <w:p w:rsidR="002207E0" w:rsidRPr="007900E4" w:rsidRDefault="002207E0" w:rsidP="002207E0">
      <w:pPr>
        <w:rPr>
          <w:rFonts w:ascii="Times New Roman" w:hAnsi="Times New Roman"/>
          <w:sz w:val="24"/>
        </w:rPr>
      </w:pPr>
      <w:r w:rsidRPr="007900E4">
        <w:rPr>
          <w:rFonts w:ascii="Times New Roman" w:hAnsi="Times New Roman"/>
          <w:sz w:val="24"/>
        </w:rPr>
        <w:t xml:space="preserve">Генеральный директор </w:t>
      </w:r>
    </w:p>
    <w:p w:rsidR="002207E0" w:rsidRPr="007900E4" w:rsidRDefault="002207E0" w:rsidP="002207E0">
      <w:pPr>
        <w:rPr>
          <w:rFonts w:ascii="Times New Roman" w:hAnsi="Times New Roman"/>
          <w:sz w:val="24"/>
        </w:rPr>
      </w:pPr>
      <w:r w:rsidRPr="007900E4">
        <w:rPr>
          <w:rFonts w:ascii="Times New Roman" w:hAnsi="Times New Roman"/>
          <w:sz w:val="24"/>
        </w:rPr>
        <w:t>ОАО «Славнефть-ЯНОС»</w:t>
      </w:r>
    </w:p>
    <w:p w:rsidR="002207E0" w:rsidRPr="007900E4" w:rsidRDefault="002207E0" w:rsidP="002207E0">
      <w:pPr>
        <w:rPr>
          <w:rFonts w:ascii="Times New Roman" w:hAnsi="Times New Roman"/>
          <w:sz w:val="24"/>
        </w:rPr>
      </w:pPr>
    </w:p>
    <w:p w:rsidR="002207E0" w:rsidRPr="007900E4" w:rsidRDefault="002207E0" w:rsidP="002207E0">
      <w:pPr>
        <w:rPr>
          <w:rFonts w:ascii="Times New Roman" w:hAnsi="Times New Roman"/>
          <w:sz w:val="24"/>
        </w:rPr>
      </w:pPr>
      <w:r w:rsidRPr="007900E4">
        <w:rPr>
          <w:rFonts w:ascii="Times New Roman" w:hAnsi="Times New Roman"/>
          <w:sz w:val="24"/>
        </w:rPr>
        <w:t>________________А.А. Никитин</w:t>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t xml:space="preserve"> ___________________ </w:t>
      </w:r>
    </w:p>
    <w:p w:rsidR="002207E0" w:rsidRDefault="002207E0" w:rsidP="002207E0">
      <w:pPr>
        <w:rPr>
          <w:rFonts w:ascii="Times New Roman" w:hAnsi="Times New Roman"/>
          <w:sz w:val="24"/>
        </w:rPr>
      </w:pPr>
      <w:r w:rsidRPr="007900E4">
        <w:rPr>
          <w:rFonts w:ascii="Times New Roman" w:hAnsi="Times New Roman"/>
          <w:sz w:val="24"/>
        </w:rPr>
        <w:t>М.П.</w:t>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r>
      <w:r w:rsidRPr="007900E4">
        <w:rPr>
          <w:rFonts w:ascii="Times New Roman" w:hAnsi="Times New Roman"/>
          <w:sz w:val="24"/>
        </w:rPr>
        <w:tab/>
        <w:t xml:space="preserve"> М.</w:t>
      </w:r>
      <w:r>
        <w:rPr>
          <w:rFonts w:ascii="Times New Roman" w:hAnsi="Times New Roman"/>
          <w:sz w:val="24"/>
        </w:rPr>
        <w:t>П.</w:t>
      </w:r>
    </w:p>
    <w:p w:rsidR="002207E0" w:rsidRDefault="002207E0" w:rsidP="004678D1">
      <w:pPr>
        <w:ind w:right="-143" w:firstLine="567"/>
        <w:jc w:val="both"/>
        <w:rPr>
          <w:rFonts w:ascii="Times New Roman" w:hAnsi="Times New Roman"/>
          <w:sz w:val="24"/>
        </w:rPr>
      </w:pPr>
    </w:p>
    <w:p w:rsidR="004678D1" w:rsidRDefault="004678D1" w:rsidP="008324F0">
      <w:pPr>
        <w:pStyle w:val="310"/>
        <w:ind w:firstLine="567"/>
        <w:jc w:val="both"/>
        <w:rPr>
          <w:sz w:val="24"/>
          <w:szCs w:val="24"/>
        </w:rPr>
        <w:sectPr w:rsidR="004678D1" w:rsidSect="004678D1">
          <w:pgSz w:w="16837" w:h="11905" w:orient="landscape"/>
          <w:pgMar w:top="1418" w:right="567" w:bottom="851" w:left="567" w:header="720" w:footer="720" w:gutter="0"/>
          <w:cols w:space="720"/>
          <w:docGrid w:linePitch="360"/>
        </w:sectPr>
      </w:pPr>
    </w:p>
    <w:p w:rsidR="004678D1" w:rsidRDefault="004678D1" w:rsidP="008324F0">
      <w:pPr>
        <w:pStyle w:val="310"/>
        <w:ind w:firstLine="567"/>
        <w:jc w:val="both"/>
        <w:rPr>
          <w:sz w:val="24"/>
          <w:szCs w:val="24"/>
        </w:rPr>
      </w:pPr>
    </w:p>
    <w:p w:rsidR="00B445D7" w:rsidRPr="002E571A" w:rsidRDefault="00B445D7" w:rsidP="00B445D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Default="00B445D7" w:rsidP="00B445D7">
      <w:pPr>
        <w:jc w:val="both"/>
        <w:rPr>
          <w:rFonts w:cs="Arial"/>
          <w:szCs w:val="22"/>
        </w:rPr>
      </w:pPr>
      <w:r w:rsidRPr="002E571A">
        <w:rPr>
          <w:rFonts w:cs="Arial"/>
          <w:szCs w:val="22"/>
        </w:rPr>
        <w:t xml:space="preserve">1. Изучив условия предложения делать </w:t>
      </w:r>
      <w:r w:rsidR="003523B8" w:rsidRPr="003523B8">
        <w:rPr>
          <w:rFonts w:cs="Arial"/>
          <w:szCs w:val="22"/>
        </w:rPr>
        <w:t xml:space="preserve">оферты </w:t>
      </w:r>
      <w:r w:rsidR="003523B8" w:rsidRPr="00245784">
        <w:rPr>
          <w:rFonts w:cs="Arial"/>
          <w:szCs w:val="22"/>
        </w:rPr>
        <w:t>№</w:t>
      </w:r>
      <w:r w:rsidR="007033FD">
        <w:rPr>
          <w:rFonts w:cs="Arial"/>
          <w:szCs w:val="22"/>
        </w:rPr>
        <w:t>008</w:t>
      </w:r>
      <w:r w:rsidR="003523B8" w:rsidRPr="00245784">
        <w:rPr>
          <w:rFonts w:cs="Arial"/>
          <w:szCs w:val="22"/>
        </w:rPr>
        <w:t>-КР-</w:t>
      </w:r>
      <w:r w:rsidR="003523B8" w:rsidRPr="003523B8">
        <w:rPr>
          <w:rFonts w:cs="Arial"/>
          <w:szCs w:val="22"/>
        </w:rPr>
        <w:t>201</w:t>
      </w:r>
      <w:r w:rsidR="007033FD">
        <w:rPr>
          <w:rFonts w:cs="Arial"/>
          <w:szCs w:val="22"/>
        </w:rPr>
        <w:t>6</w:t>
      </w:r>
      <w:r w:rsidR="003523B8" w:rsidRPr="003523B8">
        <w:rPr>
          <w:rFonts w:cs="Arial"/>
          <w:szCs w:val="22"/>
        </w:rPr>
        <w:t xml:space="preserve"> </w:t>
      </w:r>
      <w:r w:rsidRPr="003523B8">
        <w:rPr>
          <w:rFonts w:cs="Arial"/>
          <w:szCs w:val="22"/>
        </w:rPr>
        <w:t xml:space="preserve">от </w:t>
      </w:r>
      <w:r w:rsidRPr="00B445D7">
        <w:rPr>
          <w:rFonts w:cs="Arial"/>
          <w:szCs w:val="22"/>
          <w:highlight w:val="yellow"/>
        </w:rPr>
        <w:t>&lt;дата ПДО&gt;,</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531AEB" w:rsidRPr="00CA2665">
        <w:rPr>
          <w:rFonts w:cs="Arial"/>
          <w:b/>
          <w:szCs w:val="22"/>
        </w:rPr>
        <w:t>по техническому обслуживанию и ремонту бензомоторного инструмента</w:t>
      </w:r>
      <w:r w:rsidRPr="002E571A">
        <w:rPr>
          <w:rFonts w:cs="Arial"/>
          <w:szCs w:val="22"/>
        </w:rPr>
        <w:t xml:space="preserve"> на условиях указанного предложения делать оферты не позднее 20 (Двадцати) календарных дней с момента уведомления о принятии нашей оферты. </w:t>
      </w:r>
    </w:p>
    <w:p w:rsidR="007033FD" w:rsidRPr="00FD289B" w:rsidRDefault="007033FD" w:rsidP="007033FD">
      <w:pPr>
        <w:jc w:val="both"/>
        <w:rPr>
          <w:szCs w:val="22"/>
        </w:rPr>
      </w:pPr>
      <w:r w:rsidRPr="00FD289B">
        <w:rPr>
          <w:szCs w:val="22"/>
        </w:rPr>
        <w:t xml:space="preserve">2. 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7033FD"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7033FD"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7033FD"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0E59F0" w:rsidRDefault="00B445D7" w:rsidP="000E59F0">
      <w:pPr>
        <w:ind w:left="5400"/>
        <w:jc w:val="both"/>
        <w:rPr>
          <w:rFonts w:cs="Arial"/>
          <w:szCs w:val="22"/>
        </w:rPr>
      </w:pPr>
      <w:r w:rsidRPr="002E571A">
        <w:rPr>
          <w:rFonts w:cs="Arial"/>
          <w:szCs w:val="22"/>
        </w:rPr>
        <w:t xml:space="preserve">Адрес: </w:t>
      </w:r>
      <w:r w:rsidR="000E59F0" w:rsidRPr="003C412D">
        <w:rPr>
          <w:rFonts w:cs="Arial"/>
          <w:szCs w:val="22"/>
        </w:rPr>
        <w:t>1500</w:t>
      </w:r>
      <w:r w:rsidR="000E59F0">
        <w:rPr>
          <w:rFonts w:cs="Arial"/>
          <w:szCs w:val="22"/>
        </w:rPr>
        <w:t>23</w:t>
      </w:r>
      <w:r w:rsidR="000E59F0" w:rsidRPr="003C412D">
        <w:rPr>
          <w:rFonts w:cs="Arial"/>
          <w:szCs w:val="22"/>
        </w:rPr>
        <w:t>, г. Ярославль, Московский пр., д.130</w:t>
      </w:r>
    </w:p>
    <w:p w:rsidR="00B445D7" w:rsidRPr="002E571A" w:rsidRDefault="00B445D7" w:rsidP="000E59F0">
      <w:pPr>
        <w:ind w:left="5400"/>
        <w:jc w:val="both"/>
        <w:rPr>
          <w:rFonts w:cs="Arial"/>
          <w:szCs w:val="22"/>
        </w:rPr>
      </w:pPr>
      <w:r w:rsidRPr="002E571A">
        <w:rPr>
          <w:rFonts w:cs="Arial"/>
          <w:szCs w:val="22"/>
        </w:rPr>
        <w:t>от____________________________</w:t>
      </w:r>
      <w:r w:rsidRPr="002E571A">
        <w:rPr>
          <w:rFonts w:cs="Arial"/>
          <w:szCs w:val="22"/>
        </w:rPr>
        <w:br/>
        <w:t xml:space="preserve"> _____________________________</w:t>
      </w:r>
    </w:p>
    <w:p w:rsidR="00B445D7" w:rsidRPr="002E571A" w:rsidRDefault="00B445D7" w:rsidP="00B445D7">
      <w:pPr>
        <w:jc w:val="center"/>
        <w:rPr>
          <w:rFonts w:cs="Arial"/>
          <w:b/>
          <w:szCs w:val="22"/>
        </w:rPr>
      </w:pPr>
      <w:r w:rsidRPr="002E571A">
        <w:rPr>
          <w:rFonts w:cs="Arial"/>
          <w:b/>
          <w:szCs w:val="22"/>
        </w:rPr>
        <w:t>ПРЕДЛОЖЕНИЕ О ЗАКЛЮЧЕНИИ ДОГОВОРА</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«____» __________________ ______ г.</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p w:rsidR="00B445D7" w:rsidRPr="002E571A" w:rsidRDefault="00B445D7" w:rsidP="00B445D7">
      <w:pPr>
        <w:ind w:firstLine="720"/>
        <w:jc w:val="both"/>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B445D7" w:rsidRPr="002E571A" w:rsidRDefault="00531AEB" w:rsidP="00531AEB">
            <w:pPr>
              <w:tabs>
                <w:tab w:val="left" w:pos="3240"/>
              </w:tabs>
              <w:jc w:val="both"/>
              <w:rPr>
                <w:rFonts w:cs="Arial"/>
                <w:sz w:val="20"/>
                <w:szCs w:val="20"/>
              </w:rPr>
            </w:pPr>
            <w:r>
              <w:rPr>
                <w:rFonts w:cs="Arial"/>
                <w:b/>
                <w:szCs w:val="22"/>
              </w:rPr>
              <w:t>Т</w:t>
            </w:r>
            <w:r w:rsidRPr="00CA2665">
              <w:rPr>
                <w:rFonts w:cs="Arial"/>
                <w:b/>
                <w:szCs w:val="22"/>
              </w:rPr>
              <w:t>ехническо</w:t>
            </w:r>
            <w:r>
              <w:rPr>
                <w:rFonts w:cs="Arial"/>
                <w:b/>
                <w:szCs w:val="22"/>
              </w:rPr>
              <w:t>е</w:t>
            </w:r>
            <w:r w:rsidRPr="00CA2665">
              <w:rPr>
                <w:rFonts w:cs="Arial"/>
                <w:b/>
                <w:szCs w:val="22"/>
              </w:rPr>
              <w:t xml:space="preserve"> обслуживани</w:t>
            </w:r>
            <w:r>
              <w:rPr>
                <w:rFonts w:cs="Arial"/>
                <w:b/>
                <w:szCs w:val="22"/>
              </w:rPr>
              <w:t>е</w:t>
            </w:r>
            <w:r w:rsidRPr="00CA2665">
              <w:rPr>
                <w:rFonts w:cs="Arial"/>
                <w:b/>
                <w:szCs w:val="22"/>
              </w:rPr>
              <w:t xml:space="preserve"> и ремонт бензомоторного инструмента</w:t>
            </w:r>
          </w:p>
        </w:tc>
      </w:tr>
      <w:tr w:rsidR="00B445D7" w:rsidRPr="002E571A" w:rsidTr="00707A8E">
        <w:trPr>
          <w:trHeight w:val="329"/>
        </w:trPr>
        <w:tc>
          <w:tcPr>
            <w:tcW w:w="6369" w:type="dxa"/>
          </w:tcPr>
          <w:p w:rsidR="00B445D7" w:rsidRPr="002E571A" w:rsidRDefault="00B445D7" w:rsidP="008663F1">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675"/>
        </w:trPr>
        <w:tc>
          <w:tcPr>
            <w:tcW w:w="6369" w:type="dxa"/>
          </w:tcPr>
          <w:p w:rsidR="00B445D7" w:rsidRPr="00451C17" w:rsidRDefault="00B445D7" w:rsidP="00451C17">
            <w:pPr>
              <w:tabs>
                <w:tab w:val="left" w:pos="2880"/>
                <w:tab w:val="left" w:pos="3240"/>
              </w:tabs>
              <w:rPr>
                <w:rFonts w:cs="Arial"/>
                <w:sz w:val="20"/>
                <w:szCs w:val="20"/>
              </w:rPr>
            </w:pPr>
            <w:r w:rsidRPr="00451C17">
              <w:rPr>
                <w:rFonts w:cs="Arial"/>
                <w:sz w:val="20"/>
                <w:szCs w:val="20"/>
              </w:rPr>
              <w:t>Стоимость работ</w:t>
            </w:r>
            <w:r w:rsidR="00451C17" w:rsidRPr="00451C17">
              <w:rPr>
                <w:rFonts w:cs="Arial"/>
                <w:sz w:val="20"/>
                <w:szCs w:val="20"/>
              </w:rPr>
              <w:t>, рублей, без НДС</w:t>
            </w:r>
          </w:p>
        </w:tc>
        <w:tc>
          <w:tcPr>
            <w:tcW w:w="3093" w:type="dxa"/>
          </w:tcPr>
          <w:p w:rsidR="00B445D7" w:rsidRPr="002E571A" w:rsidRDefault="00451C17" w:rsidP="00451C17">
            <w:pPr>
              <w:tabs>
                <w:tab w:val="left" w:pos="3240"/>
              </w:tabs>
              <w:jc w:val="both"/>
              <w:rPr>
                <w:rFonts w:cs="Arial"/>
                <w:sz w:val="20"/>
                <w:szCs w:val="20"/>
              </w:rPr>
            </w:pPr>
            <w:r>
              <w:rPr>
                <w:rFonts w:cs="Arial"/>
                <w:sz w:val="20"/>
                <w:szCs w:val="20"/>
              </w:rPr>
              <w:t>В соответствии с Приложением №1 к Договору</w:t>
            </w:r>
          </w:p>
        </w:tc>
      </w:tr>
      <w:tr w:rsidR="00B445D7" w:rsidRPr="002E571A" w:rsidTr="00707A8E">
        <w:trPr>
          <w:trHeight w:val="269"/>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36"/>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Условия опциона</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98"/>
        </w:trPr>
        <w:tc>
          <w:tcPr>
            <w:tcW w:w="6369" w:type="dxa"/>
          </w:tcPr>
          <w:p w:rsidR="00B445D7" w:rsidRPr="002E571A" w:rsidRDefault="00B445D7" w:rsidP="00707A8E">
            <w:pPr>
              <w:tabs>
                <w:tab w:val="left" w:pos="3240"/>
              </w:tabs>
              <w:rPr>
                <w:rFonts w:cs="Arial"/>
                <w:sz w:val="20"/>
                <w:szCs w:val="20"/>
                <w:lang w:val="en-US"/>
              </w:rPr>
            </w:pPr>
            <w:r w:rsidRPr="002E571A">
              <w:rPr>
                <w:rFonts w:cs="Arial"/>
                <w:sz w:val="20"/>
                <w:szCs w:val="20"/>
              </w:rPr>
              <w:t>Условия оплаты</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39"/>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Дополнительные условия</w:t>
            </w:r>
          </w:p>
        </w:tc>
        <w:tc>
          <w:tcPr>
            <w:tcW w:w="3093" w:type="dxa"/>
          </w:tcPr>
          <w:p w:rsidR="00B445D7" w:rsidRPr="002E571A" w:rsidRDefault="00B445D7" w:rsidP="00A03AA2">
            <w:pPr>
              <w:tabs>
                <w:tab w:val="left" w:pos="3240"/>
              </w:tabs>
              <w:jc w:val="both"/>
              <w:rPr>
                <w:rFonts w:cs="Arial"/>
                <w:sz w:val="20"/>
                <w:szCs w:val="20"/>
              </w:rPr>
            </w:pPr>
          </w:p>
        </w:tc>
      </w:tr>
    </w:tbl>
    <w:p w:rsidR="00707A8E" w:rsidRDefault="00707A8E" w:rsidP="00707A8E">
      <w:pPr>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B71877" w:rsidRDefault="00B71877">
      <w:pPr>
        <w:spacing w:before="0" w:line="276" w:lineRule="auto"/>
        <w:jc w:val="center"/>
      </w:pPr>
      <w:r>
        <w:br w:type="page"/>
      </w:r>
    </w:p>
    <w:p w:rsidR="00B71877" w:rsidRDefault="00B71877" w:rsidP="00B71877">
      <w:pPr>
        <w:jc w:val="right"/>
        <w:rPr>
          <w:b/>
        </w:rPr>
        <w:sectPr w:rsidR="00B71877"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397BAC">
            <w:pPr>
              <w:rPr>
                <w:rFonts w:ascii="Times New Roman" w:hAnsi="Times New Roman"/>
                <w:b/>
                <w:bCs/>
                <w:sz w:val="24"/>
              </w:rPr>
            </w:pPr>
            <w:r w:rsidRPr="00152267">
              <w:rPr>
                <w:rFonts w:ascii="Times New Roman" w:hAnsi="Times New Roman"/>
                <w:b/>
                <w:bCs/>
                <w:sz w:val="24"/>
              </w:rPr>
              <w:t>Справка о заключенных и выполн</w:t>
            </w:r>
            <w:r w:rsidR="00421CE8">
              <w:rPr>
                <w:rFonts w:ascii="Times New Roman" w:hAnsi="Times New Roman"/>
                <w:b/>
                <w:bCs/>
                <w:sz w:val="24"/>
              </w:rPr>
              <w:t xml:space="preserve">енных аналогичных договорах за </w:t>
            </w:r>
            <w:r w:rsidR="00397BAC">
              <w:rPr>
                <w:rFonts w:ascii="Times New Roman" w:hAnsi="Times New Roman"/>
                <w:b/>
                <w:bCs/>
                <w:sz w:val="24"/>
              </w:rPr>
              <w:t>3 года</w:t>
            </w:r>
            <w:r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32B25" w:rsidRPr="00152267" w:rsidTr="00A03AA2">
        <w:trPr>
          <w:trHeight w:val="254"/>
        </w:trPr>
        <w:tc>
          <w:tcPr>
            <w:tcW w:w="15028" w:type="dxa"/>
            <w:gridSpan w:val="7"/>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7"/>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B930D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B930DA">
        <w:trPr>
          <w:trHeight w:val="29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bl>
    <w:p w:rsidR="00397BAC" w:rsidRDefault="00397BAC"/>
    <w:p w:rsidR="00397BAC" w:rsidRDefault="00397BAC"/>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397BAC">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9A48A3" w:rsidRDefault="009A48A3" w:rsidP="009A48A3">
      <w:pPr>
        <w:rPr>
          <w:rFonts w:ascii="Times New Roman" w:hAnsi="Times New Roman"/>
          <w:sz w:val="24"/>
        </w:rPr>
      </w:pP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B930DA" w:rsidRDefault="00132B25" w:rsidP="00132B25">
      <w:pPr>
        <w:rPr>
          <w:rFonts w:ascii="Times New Roman" w:hAnsi="Times New Roman"/>
          <w:sz w:val="24"/>
        </w:rPr>
        <w:sectPr w:rsidR="00B930DA" w:rsidSect="00B930DA">
          <w:pgSz w:w="16838" w:h="11906" w:orient="landscape"/>
          <w:pgMar w:top="1701" w:right="1134" w:bottom="851" w:left="1134" w:header="709" w:footer="709" w:gutter="0"/>
          <w:cols w:space="708"/>
          <w:docGrid w:linePitch="360"/>
        </w:sect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D722E9" w:rsidRDefault="00D722E9" w:rsidP="00397BAC"/>
    <w:p w:rsidR="006A0EDA" w:rsidRDefault="00184B61" w:rsidP="00184B61">
      <w:pPr>
        <w:jc w:val="right"/>
        <w:rPr>
          <w:b/>
        </w:rPr>
      </w:pPr>
      <w:r w:rsidRPr="00184B61">
        <w:rPr>
          <w:b/>
        </w:rPr>
        <w:t>Форма 10</w:t>
      </w:r>
    </w:p>
    <w:p w:rsidR="00184B61" w:rsidRPr="00184B61" w:rsidRDefault="00184B61" w:rsidP="00184B61">
      <w:pPr>
        <w:jc w:val="right"/>
        <w:rPr>
          <w:b/>
          <w:sz w:val="16"/>
          <w:szCs w:val="16"/>
        </w:rPr>
      </w:pPr>
    </w:p>
    <w:p w:rsidR="006A0EDA" w:rsidRDefault="006A0EDA" w:rsidP="006A0EDA">
      <w:pPr>
        <w:spacing w:before="0"/>
        <w:ind w:left="425"/>
        <w:jc w:val="center"/>
        <w:rPr>
          <w:rFonts w:ascii="Times New Roman" w:hAnsi="Times New Roman"/>
          <w:b/>
          <w:bCs/>
          <w:color w:val="000000"/>
          <w:sz w:val="24"/>
        </w:rPr>
      </w:pPr>
      <w:r w:rsidRPr="00274A9F">
        <w:rPr>
          <w:rFonts w:ascii="Times New Roman" w:hAnsi="Times New Roman"/>
          <w:b/>
          <w:bCs/>
          <w:color w:val="000000"/>
          <w:sz w:val="24"/>
        </w:rPr>
        <w:t xml:space="preserve">Методика оценки </w:t>
      </w:r>
      <w:r>
        <w:rPr>
          <w:rFonts w:ascii="Times New Roman" w:hAnsi="Times New Roman"/>
          <w:b/>
          <w:bCs/>
          <w:color w:val="000000"/>
          <w:sz w:val="24"/>
        </w:rPr>
        <w:t>пре</w:t>
      </w:r>
      <w:r w:rsidR="00E64F7D">
        <w:rPr>
          <w:rFonts w:ascii="Times New Roman" w:hAnsi="Times New Roman"/>
          <w:b/>
          <w:bCs/>
          <w:color w:val="000000"/>
          <w:sz w:val="24"/>
        </w:rPr>
        <w:t>д</w:t>
      </w:r>
      <w:r>
        <w:rPr>
          <w:rFonts w:ascii="Times New Roman" w:hAnsi="Times New Roman"/>
          <w:b/>
          <w:bCs/>
          <w:color w:val="000000"/>
          <w:sz w:val="24"/>
        </w:rPr>
        <w:t>ложений ко</w:t>
      </w:r>
      <w:r w:rsidR="009722B8">
        <w:rPr>
          <w:rFonts w:ascii="Times New Roman" w:hAnsi="Times New Roman"/>
          <w:b/>
          <w:bCs/>
          <w:color w:val="000000"/>
          <w:sz w:val="24"/>
        </w:rPr>
        <w:t>н</w:t>
      </w:r>
      <w:r>
        <w:rPr>
          <w:rFonts w:ascii="Times New Roman" w:hAnsi="Times New Roman"/>
          <w:b/>
          <w:bCs/>
          <w:color w:val="000000"/>
          <w:sz w:val="24"/>
        </w:rPr>
        <w:t>трагентов по</w:t>
      </w:r>
      <w:r w:rsidRPr="00274A9F">
        <w:rPr>
          <w:rFonts w:ascii="Times New Roman" w:hAnsi="Times New Roman"/>
          <w:b/>
          <w:bCs/>
          <w:color w:val="000000"/>
          <w:sz w:val="24"/>
        </w:rPr>
        <w:t xml:space="preserve"> техническ</w:t>
      </w:r>
      <w:r>
        <w:rPr>
          <w:rFonts w:ascii="Times New Roman" w:hAnsi="Times New Roman"/>
          <w:b/>
          <w:bCs/>
          <w:color w:val="000000"/>
          <w:sz w:val="24"/>
        </w:rPr>
        <w:t>ому</w:t>
      </w:r>
      <w:r w:rsidRPr="00274A9F">
        <w:rPr>
          <w:rFonts w:ascii="Times New Roman" w:hAnsi="Times New Roman"/>
          <w:b/>
          <w:bCs/>
          <w:color w:val="000000"/>
          <w:sz w:val="24"/>
        </w:rPr>
        <w:t xml:space="preserve"> обслуживани</w:t>
      </w:r>
      <w:r>
        <w:rPr>
          <w:rFonts w:ascii="Times New Roman" w:hAnsi="Times New Roman"/>
          <w:b/>
          <w:bCs/>
          <w:color w:val="000000"/>
          <w:sz w:val="24"/>
        </w:rPr>
        <w:t>ю</w:t>
      </w:r>
      <w:r w:rsidRPr="00274A9F">
        <w:rPr>
          <w:rFonts w:ascii="Times New Roman" w:hAnsi="Times New Roman"/>
          <w:b/>
          <w:bCs/>
          <w:color w:val="000000"/>
          <w:sz w:val="24"/>
        </w:rPr>
        <w:t xml:space="preserve"> и ремонт</w:t>
      </w:r>
      <w:r>
        <w:rPr>
          <w:rFonts w:ascii="Times New Roman" w:hAnsi="Times New Roman"/>
          <w:b/>
          <w:bCs/>
          <w:color w:val="000000"/>
          <w:sz w:val="24"/>
        </w:rPr>
        <w:t>у</w:t>
      </w:r>
      <w:r w:rsidRPr="00274A9F">
        <w:rPr>
          <w:rFonts w:ascii="Times New Roman" w:hAnsi="Times New Roman"/>
          <w:b/>
          <w:bCs/>
          <w:color w:val="000000"/>
          <w:sz w:val="24"/>
        </w:rPr>
        <w:t xml:space="preserve"> бензомоторного инструмента ОАО "Славнефть-ЯНОС" </w:t>
      </w:r>
    </w:p>
    <w:tbl>
      <w:tblPr>
        <w:tblpPr w:leftFromText="180" w:rightFromText="180" w:vertAnchor="text" w:horzAnchor="margin" w:tblpY="450"/>
        <w:tblOverlap w:val="never"/>
        <w:tblW w:w="9508" w:type="dxa"/>
        <w:tblLayout w:type="fixed"/>
        <w:tblCellMar>
          <w:left w:w="10" w:type="dxa"/>
          <w:right w:w="10" w:type="dxa"/>
        </w:tblCellMar>
        <w:tblLook w:val="04A0" w:firstRow="1" w:lastRow="0" w:firstColumn="1" w:lastColumn="0" w:noHBand="0" w:noVBand="1"/>
      </w:tblPr>
      <w:tblGrid>
        <w:gridCol w:w="5255"/>
        <w:gridCol w:w="2268"/>
        <w:gridCol w:w="1985"/>
      </w:tblGrid>
      <w:tr w:rsidR="00184B61" w:rsidRPr="007E6908" w:rsidTr="00184B61">
        <w:trPr>
          <w:trHeight w:val="598"/>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7E6908" w:rsidRDefault="00184B61" w:rsidP="00184B61">
            <w:pPr>
              <w:pStyle w:val="25"/>
              <w:shd w:val="clear" w:color="auto" w:fill="auto"/>
              <w:spacing w:line="240" w:lineRule="auto"/>
              <w:ind w:left="1843"/>
              <w:rPr>
                <w:lang w:eastAsia="ru-RU"/>
              </w:rPr>
            </w:pPr>
            <w:r>
              <w:rPr>
                <w:rStyle w:val="211pt"/>
                <w:lang w:eastAsia="ru-RU"/>
              </w:rPr>
              <w:t xml:space="preserve">                   </w:t>
            </w:r>
            <w:r w:rsidRPr="007E6908">
              <w:rPr>
                <w:rStyle w:val="211pt"/>
                <w:lang w:eastAsia="ru-RU"/>
              </w:rPr>
              <w:t>Вид работ</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184B61" w:rsidRPr="007E6908" w:rsidRDefault="00184B61" w:rsidP="00184B61">
            <w:pPr>
              <w:pStyle w:val="25"/>
              <w:shd w:val="clear" w:color="auto" w:fill="auto"/>
              <w:spacing w:line="240" w:lineRule="auto"/>
              <w:rPr>
                <w:b/>
                <w:lang w:eastAsia="ru-RU"/>
              </w:rPr>
            </w:pPr>
            <w:r>
              <w:rPr>
                <w:b/>
                <w:lang w:eastAsia="ru-RU"/>
              </w:rPr>
              <w:t>Вероятность возможности возникновения необходимости выполнения работ, П, %</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7E6908" w:rsidRDefault="00184B61" w:rsidP="00184B61">
            <w:pPr>
              <w:pStyle w:val="25"/>
              <w:shd w:val="clear" w:color="auto" w:fill="auto"/>
              <w:spacing w:line="240" w:lineRule="auto"/>
              <w:rPr>
                <w:b/>
                <w:lang w:eastAsia="ru-RU"/>
              </w:rPr>
            </w:pPr>
            <w:r w:rsidRPr="00D45893">
              <w:rPr>
                <w:sz w:val="24"/>
                <w:szCs w:val="24"/>
              </w:rPr>
              <w:t>К*</w:t>
            </w:r>
            <w:r>
              <w:rPr>
                <w:sz w:val="24"/>
                <w:szCs w:val="24"/>
              </w:rPr>
              <w:t>П</w:t>
            </w:r>
          </w:p>
        </w:tc>
      </w:tr>
      <w:tr w:rsidR="00184B61" w:rsidRPr="00274A9F" w:rsidTr="00184B61">
        <w:trPr>
          <w:trHeight w:val="260"/>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ind w:left="140"/>
              <w:rPr>
                <w:rFonts w:ascii="Times New Roman" w:hAnsi="Times New Roman"/>
                <w:sz w:val="24"/>
              </w:rPr>
            </w:pPr>
            <w:r w:rsidRPr="00274A9F">
              <w:rPr>
                <w:rStyle w:val="311pt"/>
                <w:rFonts w:eastAsia="Arial Unicode MS"/>
                <w:b w:val="0"/>
                <w:szCs w:val="24"/>
              </w:rPr>
              <w:t>Дефектация</w:t>
            </w:r>
            <w:r w:rsidRPr="00274A9F">
              <w:rPr>
                <w:rFonts w:ascii="Times New Roman" w:hAnsi="Times New Roman"/>
                <w:sz w:val="24"/>
              </w:rPr>
              <w:t xml:space="preserve">  (определение неисправностей и объема ремонта)</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sidRPr="00274A9F">
              <w:rPr>
                <w:sz w:val="24"/>
                <w:szCs w:val="24"/>
                <w:lang w:eastAsia="ru-RU"/>
              </w:rPr>
              <w:t>17</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255"/>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b/>
                <w:sz w:val="24"/>
                <w:szCs w:val="24"/>
                <w:lang w:eastAsia="ru-RU"/>
              </w:rPr>
            </w:pPr>
            <w:r w:rsidRPr="00274A9F">
              <w:rPr>
                <w:rStyle w:val="211pt"/>
                <w:b w:val="0"/>
                <w:sz w:val="24"/>
                <w:szCs w:val="24"/>
                <w:lang w:eastAsia="ru-RU"/>
              </w:rPr>
              <w:t>Сборка бензомоторного инструмента после дефектации</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sidRPr="00274A9F">
              <w:rPr>
                <w:sz w:val="24"/>
                <w:szCs w:val="24"/>
                <w:lang w:eastAsia="ru-RU"/>
              </w:rPr>
              <w:t>0,5</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255"/>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b/>
                <w:sz w:val="24"/>
                <w:szCs w:val="24"/>
                <w:lang w:eastAsia="ru-RU"/>
              </w:rPr>
            </w:pPr>
            <w:r w:rsidRPr="00274A9F">
              <w:rPr>
                <w:rStyle w:val="211pt"/>
                <w:b w:val="0"/>
                <w:sz w:val="24"/>
                <w:szCs w:val="24"/>
                <w:lang w:eastAsia="ru-RU"/>
              </w:rPr>
              <w:t>Техническое обслуживание</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sidRPr="00274A9F">
              <w:rPr>
                <w:sz w:val="24"/>
                <w:szCs w:val="24"/>
                <w:lang w:eastAsia="ru-RU"/>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260"/>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b/>
                <w:sz w:val="24"/>
                <w:szCs w:val="24"/>
                <w:lang w:eastAsia="ru-RU"/>
              </w:rPr>
            </w:pPr>
            <w:r w:rsidRPr="00274A9F">
              <w:rPr>
                <w:rStyle w:val="211pt"/>
                <w:b w:val="0"/>
                <w:sz w:val="24"/>
                <w:szCs w:val="24"/>
                <w:lang w:eastAsia="ru-RU"/>
              </w:rPr>
              <w:t>Техническая чистка бензомоторного инструмента</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sidRPr="00274A9F">
              <w:rPr>
                <w:sz w:val="24"/>
                <w:szCs w:val="24"/>
                <w:lang w:eastAsia="ru-RU"/>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255"/>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ind w:left="140"/>
              <w:rPr>
                <w:rFonts w:ascii="Times New Roman" w:hAnsi="Times New Roman"/>
                <w:sz w:val="24"/>
              </w:rPr>
            </w:pPr>
            <w:r w:rsidRPr="00274A9F">
              <w:rPr>
                <w:rStyle w:val="311pt"/>
                <w:rFonts w:eastAsia="Arial Unicode MS"/>
                <w:b w:val="0"/>
                <w:szCs w:val="24"/>
              </w:rPr>
              <w:t>Ремонт</w:t>
            </w:r>
            <w:r w:rsidRPr="00274A9F">
              <w:rPr>
                <w:rFonts w:ascii="Times New Roman" w:hAnsi="Times New Roman"/>
                <w:b/>
                <w:sz w:val="24"/>
              </w:rPr>
              <w:t xml:space="preserve"> </w:t>
            </w:r>
            <w:r w:rsidRPr="00274A9F">
              <w:rPr>
                <w:rFonts w:ascii="Times New Roman" w:hAnsi="Times New Roman"/>
                <w:sz w:val="24"/>
              </w:rPr>
              <w:t>в</w:t>
            </w:r>
            <w:r w:rsidRPr="00274A9F">
              <w:rPr>
                <w:rStyle w:val="311pt"/>
                <w:rFonts w:eastAsia="Arial Unicode MS"/>
                <w:b w:val="0"/>
                <w:szCs w:val="24"/>
              </w:rPr>
              <w:t xml:space="preserve"> объеме</w:t>
            </w:r>
            <w:r w:rsidRPr="00274A9F">
              <w:rPr>
                <w:rFonts w:ascii="Times New Roman" w:hAnsi="Times New Roman"/>
                <w:sz w:val="24"/>
              </w:rPr>
              <w:t xml:space="preserve"> полной</w:t>
            </w:r>
            <w:r w:rsidRPr="00274A9F">
              <w:rPr>
                <w:rStyle w:val="311pt"/>
                <w:rFonts w:eastAsia="Arial Unicode MS"/>
                <w:szCs w:val="24"/>
              </w:rPr>
              <w:t xml:space="preserve"> </w:t>
            </w:r>
            <w:r w:rsidRPr="00274A9F">
              <w:rPr>
                <w:rStyle w:val="311pt"/>
                <w:rFonts w:eastAsia="Arial Unicode MS"/>
                <w:b w:val="0"/>
                <w:szCs w:val="24"/>
              </w:rPr>
              <w:t>разборки</w:t>
            </w:r>
            <w:r w:rsidRPr="00274A9F">
              <w:rPr>
                <w:rFonts w:ascii="Times New Roman" w:hAnsi="Times New Roman"/>
                <w:sz w:val="24"/>
              </w:rPr>
              <w:t xml:space="preserve"> (выемка колен-чатого вала, замена подшипников, коленчатого вала)</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sidRPr="00274A9F">
              <w:rPr>
                <w:sz w:val="24"/>
                <w:szCs w:val="24"/>
                <w:lang w:eastAsia="ru-RU"/>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260"/>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sz w:val="24"/>
                <w:szCs w:val="24"/>
                <w:lang w:eastAsia="ru-RU"/>
              </w:rPr>
            </w:pPr>
            <w:r w:rsidRPr="00274A9F">
              <w:rPr>
                <w:rStyle w:val="211pt"/>
                <w:b w:val="0"/>
                <w:sz w:val="24"/>
                <w:szCs w:val="24"/>
                <w:lang w:eastAsia="ru-RU"/>
              </w:rPr>
              <w:t>Ремонт</w:t>
            </w:r>
            <w:r w:rsidRPr="00274A9F">
              <w:rPr>
                <w:rStyle w:val="28pt"/>
                <w:sz w:val="24"/>
                <w:szCs w:val="24"/>
                <w:lang w:eastAsia="ru-RU"/>
              </w:rPr>
              <w:t xml:space="preserve"> в</w:t>
            </w:r>
            <w:r w:rsidRPr="00274A9F">
              <w:rPr>
                <w:rStyle w:val="211pt"/>
                <w:sz w:val="24"/>
                <w:szCs w:val="24"/>
                <w:lang w:eastAsia="ru-RU"/>
              </w:rPr>
              <w:t xml:space="preserve"> </w:t>
            </w:r>
            <w:r w:rsidRPr="00274A9F">
              <w:rPr>
                <w:rStyle w:val="211pt"/>
                <w:b w:val="0"/>
                <w:sz w:val="24"/>
                <w:szCs w:val="24"/>
                <w:lang w:eastAsia="ru-RU"/>
              </w:rPr>
              <w:t>объеме частичной разборки</w:t>
            </w:r>
            <w:r w:rsidRPr="00274A9F">
              <w:rPr>
                <w:rStyle w:val="28pt"/>
                <w:sz w:val="24"/>
                <w:szCs w:val="24"/>
                <w:lang w:eastAsia="ru-RU"/>
              </w:rPr>
              <w:t xml:space="preserve"> (замена ЦПГ, сальников </w:t>
            </w:r>
            <w:r w:rsidRPr="00274A9F">
              <w:rPr>
                <w:sz w:val="24"/>
                <w:szCs w:val="24"/>
                <w:lang w:eastAsia="ru-RU"/>
              </w:rPr>
              <w:t>коленчатого вала</w:t>
            </w:r>
            <w:r w:rsidRPr="00274A9F">
              <w:rPr>
                <w:rStyle w:val="28pt"/>
                <w:sz w:val="24"/>
                <w:szCs w:val="24"/>
                <w:lang w:eastAsia="ru-RU"/>
              </w:rPr>
              <w:t>)</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sidRPr="00274A9F">
              <w:rPr>
                <w:sz w:val="24"/>
                <w:szCs w:val="24"/>
                <w:lang w:eastAsia="ru-RU"/>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260"/>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b/>
                <w:sz w:val="24"/>
                <w:szCs w:val="24"/>
                <w:lang w:eastAsia="ru-RU"/>
              </w:rPr>
            </w:pPr>
            <w:r w:rsidRPr="00274A9F">
              <w:rPr>
                <w:rStyle w:val="211pt"/>
                <w:b w:val="0"/>
                <w:sz w:val="24"/>
                <w:szCs w:val="24"/>
                <w:lang w:eastAsia="ru-RU"/>
              </w:rPr>
              <w:t>Ремонт карбюратора</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sidRPr="00274A9F">
              <w:rPr>
                <w:sz w:val="24"/>
                <w:szCs w:val="24"/>
                <w:lang w:eastAsia="ru-RU"/>
              </w:rPr>
              <w:t>10</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255"/>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b/>
                <w:sz w:val="24"/>
                <w:szCs w:val="24"/>
                <w:lang w:eastAsia="ru-RU"/>
              </w:rPr>
            </w:pPr>
            <w:r w:rsidRPr="00274A9F">
              <w:rPr>
                <w:rStyle w:val="211pt"/>
                <w:b w:val="0"/>
                <w:sz w:val="24"/>
                <w:szCs w:val="24"/>
                <w:lang w:eastAsia="ru-RU"/>
              </w:rPr>
              <w:t>Ремонт клапанного механизма</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rPr>
                <w:rFonts w:ascii="Times New Roman" w:hAnsi="Times New Roman"/>
                <w:sz w:val="24"/>
              </w:rPr>
            </w:pPr>
            <w:r w:rsidRPr="00274A9F">
              <w:rPr>
                <w:rFonts w:ascii="Times New Roman" w:hAnsi="Times New Roman"/>
                <w:sz w:val="24"/>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rPr>
                <w:rFonts w:ascii="Times New Roman" w:hAnsi="Times New Roman"/>
                <w:sz w:val="24"/>
              </w:rPr>
            </w:pPr>
          </w:p>
        </w:tc>
      </w:tr>
      <w:tr w:rsidR="00184B61" w:rsidRPr="00274A9F" w:rsidTr="00184B61">
        <w:trPr>
          <w:trHeight w:val="255"/>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sz w:val="24"/>
                <w:szCs w:val="24"/>
                <w:lang w:eastAsia="ru-RU"/>
              </w:rPr>
            </w:pPr>
            <w:r w:rsidRPr="00274A9F">
              <w:rPr>
                <w:rStyle w:val="211pt"/>
                <w:b w:val="0"/>
                <w:sz w:val="24"/>
                <w:szCs w:val="24"/>
                <w:lang w:eastAsia="ru-RU"/>
              </w:rPr>
              <w:t>Ремонт корпуса</w:t>
            </w:r>
            <w:r w:rsidRPr="00274A9F">
              <w:rPr>
                <w:rStyle w:val="28pt"/>
                <w:b/>
                <w:sz w:val="24"/>
                <w:szCs w:val="24"/>
                <w:lang w:eastAsia="ru-RU"/>
              </w:rPr>
              <w:t xml:space="preserve"> </w:t>
            </w:r>
            <w:r w:rsidRPr="00274A9F">
              <w:rPr>
                <w:rStyle w:val="28pt"/>
                <w:sz w:val="24"/>
                <w:szCs w:val="24"/>
                <w:lang w:eastAsia="ru-RU"/>
              </w:rPr>
              <w:t>(пайка)</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sidRPr="00274A9F">
              <w:rPr>
                <w:sz w:val="24"/>
                <w:szCs w:val="24"/>
                <w:lang w:eastAsia="ru-RU"/>
              </w:rPr>
              <w:t>0,5</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255"/>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ind w:left="140"/>
              <w:rPr>
                <w:rFonts w:ascii="Times New Roman" w:hAnsi="Times New Roman"/>
                <w:sz w:val="24"/>
              </w:rPr>
            </w:pPr>
            <w:r w:rsidRPr="00274A9F">
              <w:rPr>
                <w:rStyle w:val="311pt"/>
                <w:rFonts w:eastAsia="Arial Unicode MS"/>
                <w:b w:val="0"/>
                <w:szCs w:val="24"/>
              </w:rPr>
              <w:t>Ремонт редуктора</w:t>
            </w:r>
            <w:r w:rsidRPr="00274A9F">
              <w:rPr>
                <w:rFonts w:ascii="Times New Roman" w:hAnsi="Times New Roman"/>
                <w:sz w:val="24"/>
              </w:rPr>
              <w:t xml:space="preserve"> (замена редукторной пары, ходовой части</w:t>
            </w:r>
            <w:r w:rsidRPr="00274A9F">
              <w:rPr>
                <w:rStyle w:val="311pt"/>
                <w:rFonts w:eastAsia="Arial Unicode MS"/>
                <w:szCs w:val="24"/>
              </w:rPr>
              <w:t xml:space="preserve"> </w:t>
            </w:r>
            <w:r w:rsidRPr="00274A9F">
              <w:rPr>
                <w:rStyle w:val="311pt"/>
                <w:rFonts w:eastAsia="Arial Unicode MS"/>
                <w:b w:val="0"/>
                <w:szCs w:val="24"/>
              </w:rPr>
              <w:t>газонокосилки)</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rPr>
                <w:rFonts w:ascii="Times New Roman" w:hAnsi="Times New Roman"/>
                <w:sz w:val="24"/>
              </w:rPr>
            </w:pPr>
            <w:r w:rsidRPr="00274A9F">
              <w:rPr>
                <w:rFonts w:ascii="Times New Roman" w:hAnsi="Times New Roman"/>
                <w:sz w:val="24"/>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rPr>
                <w:rFonts w:ascii="Times New Roman" w:hAnsi="Times New Roman"/>
                <w:sz w:val="24"/>
              </w:rPr>
            </w:pPr>
          </w:p>
        </w:tc>
      </w:tr>
      <w:tr w:rsidR="00184B61" w:rsidRPr="00274A9F" w:rsidTr="00184B61">
        <w:trPr>
          <w:trHeight w:val="303"/>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b/>
                <w:sz w:val="24"/>
                <w:szCs w:val="24"/>
                <w:lang w:eastAsia="ru-RU"/>
              </w:rPr>
            </w:pPr>
            <w:r w:rsidRPr="00274A9F">
              <w:rPr>
                <w:rStyle w:val="211pt"/>
                <w:b w:val="0"/>
                <w:sz w:val="24"/>
                <w:szCs w:val="24"/>
                <w:lang w:eastAsia="ru-RU"/>
              </w:rPr>
              <w:t>Ремонт системы амортизации</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Pr>
                <w:sz w:val="24"/>
                <w:szCs w:val="24"/>
                <w:lang w:eastAsia="ru-RU"/>
              </w:rPr>
              <w:t>3</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255"/>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ind w:left="140"/>
              <w:rPr>
                <w:rFonts w:ascii="Times New Roman" w:hAnsi="Times New Roman"/>
                <w:sz w:val="24"/>
              </w:rPr>
            </w:pPr>
            <w:r w:rsidRPr="00274A9F">
              <w:rPr>
                <w:rStyle w:val="311pt"/>
                <w:rFonts w:eastAsia="Arial Unicode MS"/>
                <w:b w:val="0"/>
                <w:szCs w:val="24"/>
              </w:rPr>
              <w:t>Ремонт системы зажигания</w:t>
            </w:r>
            <w:r w:rsidRPr="00274A9F">
              <w:rPr>
                <w:rFonts w:ascii="Times New Roman" w:hAnsi="Times New Roman"/>
                <w:sz w:val="24"/>
              </w:rPr>
              <w:t xml:space="preserve"> (ремонт маховика, замена модуля зажигания  и т.д.)</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Pr>
                <w:sz w:val="24"/>
                <w:szCs w:val="24"/>
                <w:lang w:eastAsia="ru-RU"/>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260"/>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b/>
                <w:sz w:val="24"/>
                <w:szCs w:val="24"/>
                <w:lang w:eastAsia="ru-RU"/>
              </w:rPr>
            </w:pPr>
            <w:r w:rsidRPr="00274A9F">
              <w:rPr>
                <w:rStyle w:val="211pt"/>
                <w:b w:val="0"/>
                <w:sz w:val="24"/>
                <w:szCs w:val="24"/>
                <w:lang w:eastAsia="ru-RU"/>
              </w:rPr>
              <w:t>Ремонт системы маслоподачи для смазки цепи</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Pr>
                <w:sz w:val="24"/>
                <w:szCs w:val="24"/>
                <w:lang w:eastAsia="ru-RU"/>
              </w:rPr>
              <w:t>0,5</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260"/>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ind w:left="140"/>
              <w:rPr>
                <w:rFonts w:ascii="Times New Roman" w:hAnsi="Times New Roman"/>
                <w:sz w:val="24"/>
              </w:rPr>
            </w:pPr>
            <w:r w:rsidRPr="00274A9F">
              <w:rPr>
                <w:rStyle w:val="311pt"/>
                <w:rFonts w:eastAsia="Arial Unicode MS"/>
                <w:b w:val="0"/>
                <w:szCs w:val="24"/>
              </w:rPr>
              <w:t>Ремонт системы сцепления</w:t>
            </w:r>
            <w:r w:rsidRPr="00274A9F">
              <w:rPr>
                <w:rFonts w:ascii="Times New Roman" w:hAnsi="Times New Roman"/>
                <w:sz w:val="24"/>
              </w:rPr>
              <w:t xml:space="preserve"> (тарелки, фрикционной муфты)</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Pr>
                <w:sz w:val="24"/>
                <w:szCs w:val="24"/>
                <w:lang w:eastAsia="ru-RU"/>
              </w:rPr>
              <w:t>8</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303"/>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ind w:left="140"/>
              <w:rPr>
                <w:rFonts w:ascii="Times New Roman" w:hAnsi="Times New Roman"/>
                <w:sz w:val="24"/>
              </w:rPr>
            </w:pPr>
            <w:r w:rsidRPr="00274A9F">
              <w:rPr>
                <w:rStyle w:val="311pt"/>
                <w:rFonts w:eastAsia="Arial Unicode MS"/>
                <w:b w:val="0"/>
                <w:szCs w:val="24"/>
              </w:rPr>
              <w:t>Ремонт стартового механизма</w:t>
            </w:r>
            <w:r w:rsidRPr="00274A9F">
              <w:rPr>
                <w:rFonts w:ascii="Times New Roman" w:hAnsi="Times New Roman"/>
                <w:sz w:val="24"/>
              </w:rPr>
              <w:t xml:space="preserve"> (замена пружины, собачки, ролика и т.д.)</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Pr>
                <w:sz w:val="24"/>
                <w:szCs w:val="24"/>
                <w:lang w:eastAsia="ru-RU"/>
              </w:rPr>
              <w:t>6</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255"/>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b/>
                <w:sz w:val="24"/>
                <w:szCs w:val="24"/>
                <w:lang w:eastAsia="ru-RU"/>
              </w:rPr>
            </w:pPr>
            <w:r w:rsidRPr="00274A9F">
              <w:rPr>
                <w:rStyle w:val="211pt"/>
                <w:b w:val="0"/>
                <w:sz w:val="24"/>
                <w:szCs w:val="24"/>
                <w:lang w:eastAsia="ru-RU"/>
              </w:rPr>
              <w:t>Ремонт системы тормоза цепи</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Pr>
                <w:sz w:val="24"/>
                <w:szCs w:val="24"/>
                <w:lang w:eastAsia="ru-RU"/>
              </w:rPr>
              <w:t>0,5</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255"/>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b/>
                <w:sz w:val="24"/>
                <w:szCs w:val="24"/>
                <w:lang w:eastAsia="ru-RU"/>
              </w:rPr>
            </w:pPr>
            <w:r w:rsidRPr="00274A9F">
              <w:rPr>
                <w:rStyle w:val="211pt"/>
                <w:b w:val="0"/>
                <w:sz w:val="24"/>
                <w:szCs w:val="24"/>
                <w:lang w:eastAsia="ru-RU"/>
              </w:rPr>
              <w:t>Ремонт системы управления карбюратором</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Pr>
                <w:sz w:val="24"/>
                <w:szCs w:val="24"/>
                <w:lang w:eastAsia="ru-RU"/>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255"/>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sz w:val="24"/>
                <w:szCs w:val="24"/>
                <w:lang w:eastAsia="ru-RU"/>
              </w:rPr>
            </w:pPr>
            <w:r w:rsidRPr="00274A9F">
              <w:rPr>
                <w:rStyle w:val="211pt"/>
                <w:b w:val="0"/>
                <w:sz w:val="24"/>
                <w:szCs w:val="24"/>
                <w:lang w:eastAsia="ru-RU"/>
              </w:rPr>
              <w:t>Ремонт цилиндра, поршня</w:t>
            </w:r>
            <w:r w:rsidRPr="00274A9F">
              <w:rPr>
                <w:rStyle w:val="28pt"/>
                <w:b/>
                <w:sz w:val="24"/>
                <w:szCs w:val="24"/>
                <w:lang w:eastAsia="ru-RU"/>
              </w:rPr>
              <w:t xml:space="preserve"> </w:t>
            </w:r>
            <w:r w:rsidRPr="00274A9F">
              <w:rPr>
                <w:rStyle w:val="28pt"/>
                <w:sz w:val="24"/>
                <w:szCs w:val="24"/>
                <w:lang w:eastAsia="ru-RU"/>
              </w:rPr>
              <w:t>(хоненгование)</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Pr>
                <w:sz w:val="24"/>
                <w:szCs w:val="24"/>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260"/>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b/>
                <w:sz w:val="24"/>
                <w:szCs w:val="24"/>
                <w:lang w:eastAsia="ru-RU"/>
              </w:rPr>
            </w:pPr>
            <w:r w:rsidRPr="00274A9F">
              <w:rPr>
                <w:rStyle w:val="211pt"/>
                <w:b w:val="0"/>
                <w:sz w:val="24"/>
                <w:szCs w:val="24"/>
                <w:lang w:eastAsia="ru-RU"/>
              </w:rPr>
              <w:t>Установка комплектующих</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Pr>
                <w:sz w:val="24"/>
                <w:szCs w:val="24"/>
                <w:lang w:eastAsia="ru-RU"/>
              </w:rPr>
              <w:t>16</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255"/>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b/>
                <w:sz w:val="24"/>
                <w:szCs w:val="24"/>
                <w:lang w:eastAsia="ru-RU"/>
              </w:rPr>
            </w:pPr>
            <w:r w:rsidRPr="00274A9F">
              <w:rPr>
                <w:rStyle w:val="211pt"/>
                <w:b w:val="0"/>
                <w:sz w:val="24"/>
                <w:szCs w:val="24"/>
                <w:lang w:eastAsia="ru-RU"/>
              </w:rPr>
              <w:t>Регулировка клапанного механизма</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rPr>
                <w:rFonts w:ascii="Times New Roman" w:hAnsi="Times New Roman"/>
                <w:sz w:val="24"/>
              </w:rPr>
            </w:pPr>
            <w:r>
              <w:rPr>
                <w:rFonts w:ascii="Times New Roman" w:hAnsi="Times New Roman"/>
                <w:sz w:val="24"/>
              </w:rPr>
              <w:t>2</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rPr>
                <w:rFonts w:ascii="Times New Roman" w:hAnsi="Times New Roman"/>
                <w:sz w:val="24"/>
              </w:rPr>
            </w:pPr>
          </w:p>
        </w:tc>
      </w:tr>
      <w:tr w:rsidR="00184B61" w:rsidRPr="00274A9F" w:rsidTr="00184B61">
        <w:trPr>
          <w:trHeight w:val="260"/>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sz w:val="24"/>
                <w:szCs w:val="24"/>
                <w:lang w:eastAsia="ru-RU"/>
              </w:rPr>
            </w:pPr>
            <w:r w:rsidRPr="00274A9F">
              <w:rPr>
                <w:rStyle w:val="211pt"/>
                <w:b w:val="0"/>
                <w:sz w:val="24"/>
                <w:szCs w:val="24"/>
                <w:lang w:eastAsia="ru-RU"/>
              </w:rPr>
              <w:t>Регулировка, настройка бензомоторного инструмента</w:t>
            </w:r>
            <w:r w:rsidRPr="00274A9F">
              <w:rPr>
                <w:rStyle w:val="28pt"/>
                <w:sz w:val="24"/>
                <w:szCs w:val="24"/>
                <w:lang w:eastAsia="ru-RU"/>
              </w:rPr>
              <w:t xml:space="preserve"> (стенд)</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Pr>
                <w:sz w:val="24"/>
                <w:szCs w:val="24"/>
                <w:lang w:eastAsia="ru-RU"/>
              </w:rPr>
              <w:t>7</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347"/>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00"/>
              <w:rPr>
                <w:b/>
                <w:sz w:val="24"/>
                <w:szCs w:val="24"/>
                <w:lang w:eastAsia="ru-RU"/>
              </w:rPr>
            </w:pPr>
            <w:r w:rsidRPr="00274A9F">
              <w:rPr>
                <w:rStyle w:val="211pt"/>
                <w:b w:val="0"/>
                <w:sz w:val="24"/>
                <w:szCs w:val="24"/>
                <w:lang w:eastAsia="ru-RU"/>
              </w:rPr>
              <w:t xml:space="preserve">Консервация </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b/>
                <w:sz w:val="24"/>
                <w:szCs w:val="24"/>
                <w:lang w:eastAsia="ru-RU"/>
              </w:rPr>
            </w:pPr>
            <w:r>
              <w:rPr>
                <w:b/>
                <w:sz w:val="24"/>
                <w:szCs w:val="24"/>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b/>
                <w:sz w:val="24"/>
                <w:szCs w:val="24"/>
                <w:lang w:eastAsia="ru-RU"/>
              </w:rPr>
            </w:pPr>
          </w:p>
        </w:tc>
      </w:tr>
      <w:tr w:rsidR="00184B61" w:rsidRPr="00274A9F" w:rsidTr="00184B61">
        <w:trPr>
          <w:trHeight w:val="347"/>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sz w:val="24"/>
                <w:szCs w:val="24"/>
                <w:lang w:eastAsia="ru-RU"/>
              </w:rPr>
            </w:pPr>
            <w:r w:rsidRPr="00274A9F">
              <w:rPr>
                <w:rStyle w:val="211pt"/>
                <w:b w:val="0"/>
                <w:sz w:val="24"/>
                <w:szCs w:val="24"/>
                <w:lang w:eastAsia="ru-RU"/>
              </w:rPr>
              <w:t>Заточка цепи, ножа</w:t>
            </w:r>
            <w:r w:rsidRPr="00274A9F">
              <w:rPr>
                <w:rStyle w:val="211pt"/>
                <w:sz w:val="24"/>
                <w:szCs w:val="24"/>
                <w:lang w:eastAsia="ru-RU"/>
              </w:rPr>
              <w:t xml:space="preserve"> </w:t>
            </w:r>
            <w:r w:rsidRPr="00274A9F">
              <w:rPr>
                <w:rStyle w:val="28pt"/>
                <w:sz w:val="24"/>
                <w:szCs w:val="24"/>
                <w:lang w:eastAsia="ru-RU"/>
              </w:rPr>
              <w:t xml:space="preserve">  (с напайками коэфф.</w:t>
            </w:r>
            <w:r w:rsidRPr="00274A9F">
              <w:rPr>
                <w:rStyle w:val="211pt"/>
                <w:sz w:val="24"/>
                <w:szCs w:val="24"/>
                <w:lang w:eastAsia="ru-RU"/>
              </w:rPr>
              <w:t xml:space="preserve"> - </w:t>
            </w:r>
            <w:r w:rsidRPr="00274A9F">
              <w:rPr>
                <w:rStyle w:val="211pt"/>
                <w:b w:val="0"/>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120"/>
              <w:rPr>
                <w:sz w:val="24"/>
                <w:szCs w:val="24"/>
                <w:lang w:eastAsia="ru-RU"/>
              </w:rPr>
            </w:pPr>
            <w:r>
              <w:rPr>
                <w:sz w:val="24"/>
                <w:szCs w:val="24"/>
                <w:lang w:eastAsia="ru-RU"/>
              </w:rPr>
              <w:t>0,5</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352"/>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b/>
                <w:sz w:val="24"/>
                <w:szCs w:val="24"/>
                <w:lang w:eastAsia="ru-RU"/>
              </w:rPr>
            </w:pPr>
            <w:r w:rsidRPr="00274A9F">
              <w:rPr>
                <w:rStyle w:val="211pt"/>
                <w:b w:val="0"/>
                <w:sz w:val="24"/>
                <w:szCs w:val="24"/>
                <w:lang w:eastAsia="ru-RU"/>
              </w:rPr>
              <w:t>Ремонт цепи</w:t>
            </w:r>
          </w:p>
        </w:tc>
        <w:tc>
          <w:tcPr>
            <w:tcW w:w="2268" w:type="dxa"/>
            <w:tcBorders>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ind w:left="260"/>
              <w:rPr>
                <w:sz w:val="24"/>
                <w:szCs w:val="24"/>
                <w:lang w:eastAsia="ru-RU"/>
              </w:rPr>
            </w:pPr>
            <w:r>
              <w:rPr>
                <w:sz w:val="24"/>
                <w:szCs w:val="24"/>
                <w:lang w:eastAsia="ru-RU"/>
              </w:rPr>
              <w:t>0,5</w:t>
            </w:r>
          </w:p>
        </w:tc>
        <w:tc>
          <w:tcPr>
            <w:tcW w:w="1985" w:type="dxa"/>
            <w:tcBorders>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sz w:val="24"/>
                <w:szCs w:val="24"/>
                <w:lang w:eastAsia="ru-RU"/>
              </w:rPr>
            </w:pPr>
          </w:p>
        </w:tc>
      </w:tr>
      <w:tr w:rsidR="00184B61" w:rsidRPr="00274A9F" w:rsidTr="00184B61">
        <w:trPr>
          <w:trHeight w:val="352"/>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184B61" w:rsidRPr="00274A9F" w:rsidRDefault="00184B61" w:rsidP="00184B61">
            <w:pPr>
              <w:pStyle w:val="25"/>
              <w:shd w:val="clear" w:color="auto" w:fill="auto"/>
              <w:spacing w:line="240" w:lineRule="auto"/>
              <w:ind w:left="140"/>
              <w:rPr>
                <w:rStyle w:val="211pt"/>
                <w:b w:val="0"/>
                <w:sz w:val="24"/>
                <w:szCs w:val="24"/>
                <w:lang w:eastAsia="ru-RU"/>
              </w:rPr>
            </w:pPr>
            <w:r w:rsidRPr="00274A9F">
              <w:rPr>
                <w:rStyle w:val="211pt"/>
                <w:b w:val="0"/>
                <w:sz w:val="24"/>
                <w:szCs w:val="24"/>
                <w:lang w:eastAsia="ru-RU"/>
              </w:rPr>
              <w:t>Чистка бензомоторного инструмента и его составных частей от земли, опилок  (при необходимости)</w:t>
            </w:r>
          </w:p>
        </w:tc>
        <w:tc>
          <w:tcPr>
            <w:tcW w:w="2268" w:type="dxa"/>
            <w:tcBorders>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rStyle w:val="211pt"/>
                <w:sz w:val="24"/>
                <w:szCs w:val="24"/>
                <w:lang w:eastAsia="ru-RU"/>
              </w:rPr>
            </w:pPr>
            <w:r>
              <w:rPr>
                <w:rStyle w:val="211pt"/>
                <w:sz w:val="24"/>
                <w:szCs w:val="24"/>
                <w:lang w:eastAsia="ru-RU"/>
              </w:rPr>
              <w:t>-</w:t>
            </w:r>
          </w:p>
        </w:tc>
        <w:tc>
          <w:tcPr>
            <w:tcW w:w="1985" w:type="dxa"/>
            <w:tcBorders>
              <w:left w:val="single" w:sz="4" w:space="0" w:color="auto"/>
              <w:bottom w:val="single" w:sz="4" w:space="0" w:color="auto"/>
              <w:right w:val="single" w:sz="4" w:space="0" w:color="auto"/>
            </w:tcBorders>
            <w:shd w:val="clear" w:color="auto" w:fill="FFFFFF"/>
            <w:vAlign w:val="center"/>
          </w:tcPr>
          <w:p w:rsidR="00184B61" w:rsidRPr="00274A9F" w:rsidRDefault="00184B61" w:rsidP="00184B61">
            <w:pPr>
              <w:pStyle w:val="25"/>
              <w:shd w:val="clear" w:color="auto" w:fill="auto"/>
              <w:spacing w:line="240" w:lineRule="auto"/>
              <w:rPr>
                <w:rStyle w:val="211pt"/>
                <w:sz w:val="24"/>
                <w:szCs w:val="24"/>
                <w:lang w:eastAsia="ru-RU"/>
              </w:rPr>
            </w:pPr>
          </w:p>
        </w:tc>
      </w:tr>
      <w:tr w:rsidR="00593962" w:rsidRPr="00274A9F" w:rsidTr="00184B61">
        <w:trPr>
          <w:trHeight w:val="352"/>
        </w:trPr>
        <w:tc>
          <w:tcPr>
            <w:tcW w:w="5255" w:type="dxa"/>
            <w:tcBorders>
              <w:top w:val="single" w:sz="4" w:space="0" w:color="auto"/>
              <w:left w:val="single" w:sz="4" w:space="0" w:color="auto"/>
              <w:bottom w:val="single" w:sz="4" w:space="0" w:color="auto"/>
              <w:right w:val="single" w:sz="4" w:space="0" w:color="auto"/>
            </w:tcBorders>
            <w:shd w:val="clear" w:color="auto" w:fill="FFFFFF"/>
          </w:tcPr>
          <w:p w:rsidR="00593962" w:rsidRPr="00184B61" w:rsidRDefault="00184B61" w:rsidP="00184B61">
            <w:pPr>
              <w:pStyle w:val="25"/>
              <w:shd w:val="clear" w:color="auto" w:fill="auto"/>
              <w:spacing w:line="240" w:lineRule="auto"/>
              <w:ind w:left="140"/>
              <w:rPr>
                <w:rStyle w:val="211pt"/>
                <w:sz w:val="24"/>
                <w:szCs w:val="24"/>
                <w:lang w:eastAsia="ru-RU"/>
              </w:rPr>
            </w:pPr>
            <w:r>
              <w:rPr>
                <w:rStyle w:val="211pt"/>
                <w:sz w:val="24"/>
                <w:szCs w:val="24"/>
                <w:lang w:eastAsia="ru-RU"/>
              </w:rPr>
              <w:t xml:space="preserve">Итого: </w:t>
            </w:r>
            <w:r w:rsidRPr="00184B61">
              <w:rPr>
                <w:rStyle w:val="211pt"/>
                <w:sz w:val="24"/>
                <w:szCs w:val="24"/>
                <w:lang w:eastAsia="ru-RU"/>
              </w:rPr>
              <w:t xml:space="preserve">Расчетная стоимость одного </w:t>
            </w:r>
            <w:r>
              <w:rPr>
                <w:rStyle w:val="211pt"/>
                <w:sz w:val="24"/>
                <w:szCs w:val="24"/>
                <w:lang w:eastAsia="ru-RU"/>
              </w:rPr>
              <w:t xml:space="preserve">условного </w:t>
            </w:r>
            <w:r w:rsidRPr="00184B61">
              <w:rPr>
                <w:rStyle w:val="211pt"/>
                <w:sz w:val="24"/>
                <w:szCs w:val="24"/>
                <w:lang w:eastAsia="ru-RU"/>
              </w:rPr>
              <w:t>ремонта (без учета стоимости запасных частей)</w:t>
            </w:r>
            <w:r>
              <w:rPr>
                <w:rStyle w:val="211pt"/>
                <w:sz w:val="24"/>
                <w:szCs w:val="24"/>
                <w:lang w:eastAsia="ru-RU"/>
              </w:rPr>
              <w:t>, рублей без НДС</w:t>
            </w:r>
          </w:p>
        </w:tc>
        <w:tc>
          <w:tcPr>
            <w:tcW w:w="425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93962" w:rsidRDefault="00184B61" w:rsidP="00184B61">
            <w:pPr>
              <w:pStyle w:val="25"/>
              <w:shd w:val="clear" w:color="auto" w:fill="auto"/>
              <w:spacing w:line="240" w:lineRule="auto"/>
              <w:rPr>
                <w:rStyle w:val="211pt"/>
                <w:sz w:val="24"/>
                <w:szCs w:val="24"/>
                <w:lang w:eastAsia="ru-RU"/>
              </w:rPr>
            </w:pPr>
            <w:r w:rsidRPr="00D45893">
              <w:rPr>
                <w:sz w:val="24"/>
                <w:szCs w:val="24"/>
              </w:rPr>
              <w:t>∑ К*</w:t>
            </w:r>
            <w:r>
              <w:rPr>
                <w:sz w:val="24"/>
                <w:szCs w:val="24"/>
              </w:rPr>
              <w:t>П</w:t>
            </w:r>
          </w:p>
        </w:tc>
      </w:tr>
    </w:tbl>
    <w:p w:rsidR="006A0EDA" w:rsidRDefault="006A0EDA" w:rsidP="00593962">
      <w:pPr>
        <w:spacing w:before="0"/>
        <w:ind w:left="425"/>
        <w:jc w:val="center"/>
        <w:rPr>
          <w:rFonts w:ascii="Times New Roman" w:hAnsi="Times New Roman"/>
          <w:sz w:val="16"/>
          <w:szCs w:val="16"/>
        </w:rPr>
      </w:pPr>
    </w:p>
    <w:p w:rsidR="00184B61" w:rsidRDefault="00184B61" w:rsidP="00593962">
      <w:pPr>
        <w:spacing w:before="0"/>
        <w:ind w:left="425"/>
        <w:jc w:val="center"/>
        <w:rPr>
          <w:rFonts w:ascii="Times New Roman" w:hAnsi="Times New Roman"/>
          <w:sz w:val="16"/>
          <w:szCs w:val="16"/>
        </w:rPr>
      </w:pPr>
    </w:p>
    <w:sectPr w:rsidR="00184B61" w:rsidSect="00397BA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D49" w:rsidRDefault="00C35D49" w:rsidP="00FB07D9">
      <w:pPr>
        <w:spacing w:before="0"/>
      </w:pPr>
      <w:r>
        <w:separator/>
      </w:r>
    </w:p>
  </w:endnote>
  <w:endnote w:type="continuationSeparator" w:id="0">
    <w:p w:rsidR="00C35D49" w:rsidRDefault="00C35D4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D49" w:rsidRDefault="00C35D49">
    <w:pPr>
      <w:pStyle w:val="af4"/>
      <w:jc w:val="right"/>
    </w:pPr>
    <w:r>
      <w:fldChar w:fldCharType="begin"/>
    </w:r>
    <w:r>
      <w:instrText xml:space="preserve"> PAGE   \* MERGEFORMAT </w:instrText>
    </w:r>
    <w:r>
      <w:fldChar w:fldCharType="separate"/>
    </w:r>
    <w:r w:rsidR="0090330D">
      <w:rPr>
        <w:noProof/>
      </w:rPr>
      <w:t>4</w:t>
    </w:r>
    <w:r>
      <w:rPr>
        <w:noProof/>
      </w:rPr>
      <w:fldChar w:fldCharType="end"/>
    </w:r>
  </w:p>
  <w:p w:rsidR="00C35D49" w:rsidRDefault="00C35D49">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D49" w:rsidRDefault="00C35D49" w:rsidP="00FB07D9">
      <w:pPr>
        <w:spacing w:before="0"/>
      </w:pPr>
      <w:r>
        <w:separator/>
      </w:r>
    </w:p>
  </w:footnote>
  <w:footnote w:type="continuationSeparator" w:id="0">
    <w:p w:rsidR="00C35D49" w:rsidRDefault="00C35D49"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4F4"/>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55"/>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9BA"/>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664"/>
    <w:rsid w:val="002F376A"/>
    <w:rsid w:val="002F381B"/>
    <w:rsid w:val="002F3A3B"/>
    <w:rsid w:val="002F43F2"/>
    <w:rsid w:val="002F510B"/>
    <w:rsid w:val="002F6319"/>
    <w:rsid w:val="002F6549"/>
    <w:rsid w:val="002F6D29"/>
    <w:rsid w:val="002F7736"/>
    <w:rsid w:val="002F7B04"/>
    <w:rsid w:val="002F7B8F"/>
    <w:rsid w:val="002F7E35"/>
    <w:rsid w:val="00300A24"/>
    <w:rsid w:val="00301188"/>
    <w:rsid w:val="00301239"/>
    <w:rsid w:val="00301259"/>
    <w:rsid w:val="00301CB5"/>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AC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057"/>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4DFB"/>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5F7B"/>
    <w:rsid w:val="004F60B2"/>
    <w:rsid w:val="004F6A86"/>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27EB"/>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0836"/>
    <w:rsid w:val="0062132A"/>
    <w:rsid w:val="006217BE"/>
    <w:rsid w:val="00621946"/>
    <w:rsid w:val="006223A7"/>
    <w:rsid w:val="00622790"/>
    <w:rsid w:val="00622B2E"/>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40F2"/>
    <w:rsid w:val="0063456A"/>
    <w:rsid w:val="00635038"/>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660"/>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4496"/>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3FD"/>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9F0"/>
    <w:rsid w:val="00884A8B"/>
    <w:rsid w:val="00884E22"/>
    <w:rsid w:val="00885203"/>
    <w:rsid w:val="0088526E"/>
    <w:rsid w:val="0088678C"/>
    <w:rsid w:val="00887EB8"/>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30D"/>
    <w:rsid w:val="009034EE"/>
    <w:rsid w:val="0090396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4B6"/>
    <w:rsid w:val="009500BD"/>
    <w:rsid w:val="0095020B"/>
    <w:rsid w:val="00950246"/>
    <w:rsid w:val="009505C7"/>
    <w:rsid w:val="00950AB4"/>
    <w:rsid w:val="00951CDA"/>
    <w:rsid w:val="0095215A"/>
    <w:rsid w:val="009531F8"/>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7EF"/>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6FA2"/>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5C9"/>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A4A"/>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2C27"/>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6F6"/>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A5C"/>
    <w:rsid w:val="00B40C15"/>
    <w:rsid w:val="00B40F8E"/>
    <w:rsid w:val="00B4119C"/>
    <w:rsid w:val="00B4126A"/>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C8E"/>
    <w:rsid w:val="00B81E73"/>
    <w:rsid w:val="00B8253F"/>
    <w:rsid w:val="00B82584"/>
    <w:rsid w:val="00B827EB"/>
    <w:rsid w:val="00B82AD6"/>
    <w:rsid w:val="00B82AE4"/>
    <w:rsid w:val="00B82B20"/>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D4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815"/>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202"/>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88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C6A"/>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08BF"/>
    <w:rsid w:val="00DA1CCC"/>
    <w:rsid w:val="00DA26B7"/>
    <w:rsid w:val="00DA33A3"/>
    <w:rsid w:val="00DA36E2"/>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2001"/>
    <w:rsid w:val="00DB23FB"/>
    <w:rsid w:val="00DB3019"/>
    <w:rsid w:val="00DB3205"/>
    <w:rsid w:val="00DB3344"/>
    <w:rsid w:val="00DB36CF"/>
    <w:rsid w:val="00DB3855"/>
    <w:rsid w:val="00DB3B01"/>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563A"/>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1770"/>
    <w:rsid w:val="00E41B64"/>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D3F"/>
    <w:rsid w:val="00F03481"/>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rsid w:val="002207E0"/>
    <w:pPr>
      <w:shd w:val="clear" w:color="auto" w:fill="FFFFFF"/>
      <w:spacing w:before="0" w:line="0" w:lineRule="atLeast"/>
    </w:pPr>
    <w:rPr>
      <w:rFonts w:ascii="Times New Roman" w:hAnsi="Times New Roman" w:cstheme="minorBidi"/>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imin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28</Pages>
  <Words>8433</Words>
  <Characters>48074</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56395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Зимина Надежда Владимировна</cp:lastModifiedBy>
  <cp:revision>75</cp:revision>
  <cp:lastPrinted>2016-02-03T13:08:00Z</cp:lastPrinted>
  <dcterms:created xsi:type="dcterms:W3CDTF">2015-11-30T14:39:00Z</dcterms:created>
  <dcterms:modified xsi:type="dcterms:W3CDTF">2016-02-03T13:13:00Z</dcterms:modified>
</cp:coreProperties>
</file>