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>Никитина Александра Анатольевича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FE5392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proofErr w:type="gramStart"/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Content>
          <w:r w:rsidR="000C0A6B" w:rsidRPr="00AF1246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</w:t>
          </w:r>
          <w:r w:rsidR="000C0A6B" w:rsidRPr="009246A2">
            <w:rPr>
              <w:rFonts w:ascii="Times New Roman" w:hAnsi="Times New Roman"/>
              <w:b/>
              <w:sz w:val="23"/>
              <w:szCs w:val="23"/>
            </w:rPr>
            <w:t>по антикоррозионной защите оборудования и трубопроводов технологический установки АВТ-3 цех № 1</w:t>
          </w:r>
          <w:r w:rsidR="000C0A6B" w:rsidRPr="00AF1246">
            <w:rPr>
              <w:rFonts w:ascii="Times New Roman" w:hAnsi="Times New Roman"/>
              <w:b/>
              <w:sz w:val="23"/>
              <w:szCs w:val="23"/>
            </w:rPr>
            <w:t xml:space="preserve"> в соответствии с </w:t>
          </w:r>
          <w:r w:rsidR="000C0A6B" w:rsidRPr="009246A2">
            <w:rPr>
              <w:rFonts w:ascii="Times New Roman" w:hAnsi="Times New Roman"/>
              <w:b/>
              <w:sz w:val="23"/>
              <w:szCs w:val="23"/>
            </w:rPr>
            <w:t>заданием</w:t>
          </w:r>
          <w:r w:rsidR="000C0A6B"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="000C0A6B" w:rsidRPr="009246A2">
            <w:rPr>
              <w:rFonts w:ascii="Times New Roman" w:hAnsi="Times New Roman"/>
              <w:b/>
              <w:sz w:val="23"/>
              <w:szCs w:val="23"/>
            </w:rPr>
            <w:t>.</w:t>
          </w:r>
          <w:r w:rsidR="000C0A6B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bookmarkEnd w:id="0"/>
          <w:r w:rsidR="000C0A6B" w:rsidRPr="009246A2">
            <w:rPr>
              <w:rFonts w:ascii="Times New Roman" w:hAnsi="Times New Roman"/>
              <w:sz w:val="23"/>
              <w:szCs w:val="23"/>
            </w:rPr>
            <w:t xml:space="preserve">Работы выполняются на действующем объекте (на режиме) с оформлением необходимых нарядов – допусков, в соответствии с нормативными документами, указанными в п. 6.6. </w:t>
          </w:r>
          <w:r w:rsidR="000C0A6B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</w:t>
          </w:r>
          <w:proofErr w:type="gramStart"/>
          <w:r w:rsidR="000C0A6B" w:rsidRPr="004E2F72">
            <w:rPr>
              <w:rFonts w:ascii="Times New Roman" w:hAnsi="Times New Roman"/>
              <w:sz w:val="23"/>
              <w:szCs w:val="23"/>
            </w:rPr>
            <w:t xml:space="preserve"> ,</w:t>
          </w:r>
          <w:proofErr w:type="gramEnd"/>
          <w:r w:rsidR="000C0A6B" w:rsidRPr="004E2F72">
            <w:rPr>
              <w:rFonts w:ascii="Times New Roman" w:hAnsi="Times New Roman"/>
              <w:sz w:val="23"/>
              <w:szCs w:val="23"/>
            </w:rPr>
            <w:t xml:space="preserve"> являющихся приложениями к настоящему договору</w:t>
          </w:r>
          <w:r w:rsidR="000C0A6B" w:rsidRPr="00AF1246">
            <w:rPr>
              <w:rFonts w:ascii="Times New Roman" w:hAnsi="Times New Roman"/>
              <w:sz w:val="23"/>
              <w:szCs w:val="23"/>
            </w:rPr>
            <w:t>.</w:t>
          </w:r>
          <w:r w:rsidR="000C0A6B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bookmarkEnd w:id="1"/>
    </w:p>
    <w:sdt>
      <w:sdtPr>
        <w:id w:val="-2107105169"/>
        <w:placeholder>
          <w:docPart w:val="DefaultPlaceholder_1082065158"/>
        </w:placeholder>
      </w:sdtPr>
      <w:sdtContent>
        <w:p w:rsidR="004E2F72" w:rsidRPr="00565186" w:rsidRDefault="00565186" w:rsidP="00565186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t xml:space="preserve"> </w:t>
          </w:r>
        </w:p>
        <w:bookmarkStart w:id="2" w:name="_GoBack" w:displacedByCustomXml="next"/>
        <w:bookmarkEnd w:id="2" w:displacedByCustomXml="next"/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Content>
        <w:p w:rsidR="001B5158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Начало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565186">
            <w:rPr>
              <w:rFonts w:ascii="Times New Roman" w:hAnsi="Times New Roman"/>
              <w:sz w:val="23"/>
              <w:szCs w:val="23"/>
            </w:rPr>
            <w:t>май 2017 г.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, окончание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565186">
            <w:rPr>
              <w:rFonts w:ascii="Times New Roman" w:hAnsi="Times New Roman"/>
              <w:sz w:val="23"/>
              <w:szCs w:val="23"/>
            </w:rPr>
            <w:t>31.10.2017 г.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Дату начала работ Заказчик сообщит Подрядчику не менее чем за 10 календарных дней до начала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proofErr w:type="gramStart"/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>
            <w:rPr>
              <w:rFonts w:ascii="Times New Roman" w:hAnsi="Times New Roman"/>
              <w:sz w:val="23"/>
              <w:szCs w:val="23"/>
            </w:rPr>
            <w:t>.</w:t>
          </w:r>
          <w:proofErr w:type="gramEnd"/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3" w:name="_Ref438644310"/>
    <w:p w:rsidR="001B5158" w:rsidRPr="00AF1246" w:rsidRDefault="00FE5392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>
            <w:rPr>
              <w:sz w:val="23"/>
              <w:szCs w:val="23"/>
            </w:rPr>
          </w:r>
          <w:r>
            <w:rPr>
              <w:sz w:val="23"/>
              <w:szCs w:val="23"/>
            </w:rPr>
            <w:fldChar w:fldCharType="separate"/>
          </w:r>
          <w:r w:rsidR="00E55C4F">
            <w:rPr>
              <w:sz w:val="23"/>
              <w:szCs w:val="23"/>
            </w:rPr>
            <w:t>1.1</w:t>
          </w:r>
          <w:r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___</w:t>
          </w:r>
          <w:proofErr w:type="gramStart"/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proofErr w:type="gramEnd"/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fldSimple w:instr=" REF _Ref438644440 \r \h  \* MERGEFORMAT ">
        <w:r w:rsidR="00E55C4F">
          <w:rPr>
            <w:sz w:val="23"/>
            <w:szCs w:val="23"/>
          </w:rPr>
          <w:t>6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3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 w:rsidR="00FE5392"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 w:rsidR="00FE5392">
        <w:rPr>
          <w:rFonts w:ascii="Times New Roman" w:hAnsi="Times New Roman"/>
          <w:color w:val="000000"/>
          <w:sz w:val="23"/>
          <w:szCs w:val="23"/>
        </w:rPr>
      </w:r>
      <w:r w:rsidR="00FE5392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55C4F">
        <w:rPr>
          <w:rFonts w:ascii="Times New Roman" w:hAnsi="Times New Roman"/>
          <w:color w:val="000000"/>
          <w:sz w:val="23"/>
          <w:szCs w:val="23"/>
        </w:rPr>
        <w:t>3.1</w:t>
      </w:r>
      <w:r w:rsidR="00FE5392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В случае увеличения Заказчиком объемов работ по сравнению с объемом, указанным в </w:t>
      </w:r>
      <w:sdt>
        <w:sdtPr>
          <w:rPr>
            <w:rFonts w:ascii="Times New Roman" w:hAnsi="Times New Roman"/>
            <w:sz w:val="23"/>
            <w:szCs w:val="23"/>
          </w:rPr>
          <w:id w:val="504175321"/>
          <w:placeholder>
            <w:docPart w:val="DefaultPlaceholder_1082065158"/>
          </w:placeholder>
        </w:sdtPr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приложении №1</w:t>
          </w:r>
        </w:sdtContent>
      </w:sdt>
      <w:r w:rsidRPr="009F7729">
        <w:rPr>
          <w:rFonts w:ascii="Times New Roman" w:hAnsi="Times New Roman"/>
          <w:sz w:val="23"/>
          <w:szCs w:val="23"/>
        </w:rPr>
        <w:t xml:space="preserve"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</w:t>
      </w:r>
      <w:r w:rsidRPr="009F7729">
        <w:rPr>
          <w:rFonts w:ascii="Times New Roman" w:hAnsi="Times New Roman"/>
          <w:sz w:val="23"/>
          <w:szCs w:val="23"/>
        </w:rPr>
        <w:lastRenderedPageBreak/>
        <w:t>опциона на выполнение работ). Стоимость таких работ определяется утвержденными Заказчиком сметами, выполненными на основании следующего Регламента определения стоимости работ, с соблюдением стоимости опциона:</w:t>
      </w:r>
    </w:p>
    <w:sdt>
      <w:sdtPr>
        <w:rPr>
          <w:rFonts w:ascii="Times New Roman" w:hAnsi="Times New Roman"/>
          <w:sz w:val="23"/>
          <w:szCs w:val="23"/>
        </w:rPr>
        <w:id w:val="-834995126"/>
        <w:placeholder>
          <w:docPart w:val="DefaultPlaceholder_1082065158"/>
        </w:placeholder>
      </w:sdtPr>
      <w:sdtContent>
        <w:p w:rsidR="009F7729" w:rsidRPr="009F7729" w:rsidRDefault="009F7729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/>
          </w:tblPr>
          <w:tblGrid>
            <w:gridCol w:w="7056"/>
            <w:gridCol w:w="1115"/>
            <w:gridCol w:w="1433"/>
          </w:tblGrid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Ед. </w:t>
                </w:r>
                <w:proofErr w:type="spell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изм</w:t>
                </w:r>
                <w:proofErr w:type="spell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  <w:proofErr w:type="gramEnd"/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от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от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Зимнее удорожание (от СМР)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FE5392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</w:sdtContent>
    </w:sdt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Content>
        <w:p w:rsidR="009F7729" w:rsidRPr="009F7729" w:rsidRDefault="00364824" w:rsidP="00364824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Content>
        <w:p w:rsidR="009F7729" w:rsidRDefault="00364824" w:rsidP="00364824">
          <w:pPr>
            <w:spacing w:before="0"/>
            <w:jc w:val="both"/>
            <w:rPr>
              <w:rFonts w:ascii="Times New Roman" w:hAnsi="Times New Roman"/>
              <w:sz w:val="24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42252718"/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Content>
          <w:r w:rsidR="00565186">
            <w:rPr>
              <w:rFonts w:ascii="Times New Roman" w:hAnsi="Times New Roman"/>
              <w:sz w:val="23"/>
              <w:szCs w:val="23"/>
            </w:rPr>
            <w:t>30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 от стоимости работ по настоящему Договору, указанной в п. </w:t>
          </w:r>
          <w:r w:rsidR="00FE5392" w:rsidRPr="00AF1246">
            <w:rPr>
              <w:rFonts w:ascii="Times New Roman" w:hAnsi="Times New Roman"/>
              <w:sz w:val="23"/>
              <w:szCs w:val="23"/>
            </w:rPr>
            <w:fldChar w:fldCharType="begin"/>
          </w:r>
          <w:r w:rsidR="00EB2CC6" w:rsidRPr="00AF1246">
            <w:rPr>
              <w:rFonts w:ascii="Times New Roman" w:hAnsi="Times New Roman"/>
              <w:sz w:val="23"/>
              <w:szCs w:val="23"/>
            </w:rPr>
            <w:instrText xml:space="preserve"> REF _Ref438644310 \r \h </w:instrText>
          </w:r>
          <w:r w:rsidR="00AF1246">
            <w:rPr>
              <w:rFonts w:ascii="Times New Roman" w:hAnsi="Times New Roman"/>
              <w:sz w:val="23"/>
              <w:szCs w:val="23"/>
            </w:rPr>
            <w:instrText xml:space="preserve"> \* MERGEFORMAT </w:instrText>
          </w:r>
          <w:r w:rsidR="00FE5392" w:rsidRPr="00AF1246">
            <w:rPr>
              <w:rFonts w:ascii="Times New Roman" w:hAnsi="Times New Roman"/>
              <w:sz w:val="23"/>
              <w:szCs w:val="23"/>
            </w:rPr>
          </w:r>
          <w:r w:rsidR="00FE5392" w:rsidRPr="00AF1246">
            <w:rPr>
              <w:rFonts w:ascii="Times New Roman" w:hAnsi="Times New Roman"/>
              <w:sz w:val="23"/>
              <w:szCs w:val="23"/>
            </w:rPr>
            <w:fldChar w:fldCharType="separate"/>
          </w:r>
          <w:r w:rsidR="00E55C4F">
            <w:rPr>
              <w:rFonts w:ascii="Times New Roman" w:hAnsi="Times New Roman"/>
              <w:sz w:val="23"/>
              <w:szCs w:val="23"/>
            </w:rPr>
            <w:t>3.1</w:t>
          </w:r>
          <w:r w:rsidR="00FE5392" w:rsidRPr="00AF1246">
            <w:rPr>
              <w:rFonts w:ascii="Times New Roman" w:hAnsi="Times New Roman"/>
              <w:sz w:val="23"/>
              <w:szCs w:val="23"/>
            </w:rPr>
            <w:fldChar w:fldCharType="end"/>
          </w:r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  <w:bookmarkEnd w:id="4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</w:t>
      </w:r>
      <w:proofErr w:type="gramEnd"/>
      <w:r w:rsidR="00022567" w:rsidRPr="00AF1246">
        <w:rPr>
          <w:sz w:val="23"/>
          <w:szCs w:val="23"/>
        </w:rPr>
        <w:t>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</w:t>
      </w:r>
      <w:proofErr w:type="gramStart"/>
      <w:r w:rsidRPr="00AF1246">
        <w:rPr>
          <w:sz w:val="23"/>
          <w:szCs w:val="23"/>
        </w:rPr>
        <w:t>оплатить стоимость оказанных</w:t>
      </w:r>
      <w:proofErr w:type="gramEnd"/>
      <w:r w:rsidRPr="00AF1246">
        <w:rPr>
          <w:sz w:val="23"/>
          <w:szCs w:val="23"/>
        </w:rPr>
        <w:t xml:space="preserve">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 xml:space="preserve"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</w:t>
      </w:r>
      <w:proofErr w:type="gramStart"/>
      <w:r w:rsidRPr="00B23BD8">
        <w:rPr>
          <w:sz w:val="23"/>
          <w:szCs w:val="23"/>
        </w:rPr>
        <w:t>согласно смет</w:t>
      </w:r>
      <w:proofErr w:type="gramEnd"/>
      <w:r w:rsidRPr="00B23BD8">
        <w:rPr>
          <w:sz w:val="23"/>
          <w:szCs w:val="23"/>
        </w:rPr>
        <w:t>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5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6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6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Content>
          <w:sdt>
            <w:sdtPr>
              <w:rPr>
                <w:sz w:val="23"/>
                <w:szCs w:val="23"/>
              </w:rPr>
              <w:id w:val="2460113"/>
              <w:placeholder>
                <w:docPart w:val="6E4B69F8AA314DE397276F7F18261648"/>
              </w:placeholder>
            </w:sdtPr>
            <w:sdtContent>
              <w:proofErr w:type="spellStart"/>
              <w:r w:rsidR="000C0A6B" w:rsidRPr="009246A2">
                <w:rPr>
                  <w:sz w:val="23"/>
                  <w:szCs w:val="23"/>
                </w:rPr>
                <w:t>СНиП</w:t>
              </w:r>
              <w:proofErr w:type="spellEnd"/>
              <w:r w:rsidR="000C0A6B" w:rsidRPr="009246A2">
                <w:rPr>
                  <w:sz w:val="23"/>
                  <w:szCs w:val="23"/>
                </w:rPr>
                <w:t xml:space="preserve"> 3.04.03-85 «Защита строительных конструкций и сооружений от коррозии», СП 16.13330.2011 Стальные конструкции, СП 70.13330.2012 Несущие и ограждающие конструкции, СНИП 3.05.05-84 Технологическое оборудование и технологические трубопроводы, РД 38.13.004-86, Технологической инструкции по нанесению материалов АРМОКОТ ТУ 2312-009-233547-2009, разработанной ЗАО «Морозовский химический завод»,  Требованиями международного стандарта ISO8501-1:1988. Правила по охране труда в строительстве, утв. приказом от 1 июня 2015 г. N 336н.</w:t>
              </w:r>
            </w:sdtContent>
          </w:sdt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7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Content>
          <w:r w:rsidR="00200264">
            <w:rPr>
              <w:rFonts w:ascii="Times New Roman" w:hAnsi="Times New Roman"/>
              <w:sz w:val="23"/>
              <w:szCs w:val="23"/>
            </w:rPr>
            <w:t xml:space="preserve"> 90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Content>
          <w:r w:rsidR="00200264">
            <w:rPr>
              <w:rFonts w:ascii="Times New Roman" w:hAnsi="Times New Roman"/>
              <w:sz w:val="23"/>
              <w:szCs w:val="23"/>
            </w:rPr>
            <w:t xml:space="preserve">10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9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E62427" w:rsidRPr="00E62427">
        <w:rPr>
          <w:rFonts w:ascii="Times New Roman" w:hAnsi="Times New Roman"/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 xml:space="preserve">Положения о </w:t>
      </w:r>
      <w:proofErr w:type="gramStart"/>
      <w:r w:rsidR="00384BFE" w:rsidRPr="00AF1246">
        <w:rPr>
          <w:rFonts w:ascii="Times New Roman" w:hAnsi="Times New Roman"/>
          <w:sz w:val="23"/>
          <w:szCs w:val="23"/>
        </w:rPr>
        <w:t>пропускном</w:t>
      </w:r>
      <w:proofErr w:type="gramEnd"/>
      <w:r w:rsidR="00384BFE" w:rsidRPr="00AF1246">
        <w:rPr>
          <w:rFonts w:ascii="Times New Roman" w:hAnsi="Times New Roman"/>
          <w:sz w:val="23"/>
          <w:szCs w:val="23"/>
        </w:rPr>
        <w:t xml:space="preserve">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222"/>
      <w:r w:rsidRPr="00AF1246">
        <w:rPr>
          <w:rFonts w:ascii="Times New Roman" w:hAnsi="Times New Roman"/>
          <w:sz w:val="23"/>
          <w:szCs w:val="23"/>
        </w:rPr>
        <w:lastRenderedPageBreak/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10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1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fldSimple w:instr=" REF _Ref438644568 \r \h  \* MERGEFORMAT ">
        <w:r w:rsidR="00E55C4F">
          <w:rPr>
            <w:rFonts w:ascii="Times New Roman" w:hAnsi="Times New Roman"/>
            <w:sz w:val="23"/>
            <w:szCs w:val="23"/>
          </w:rPr>
          <w:t>6.5</w:t>
        </w:r>
      </w:fldSimple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4580 \r \h  \* MERGEFORMAT ">
        <w:r w:rsidR="00E55C4F">
          <w:rPr>
            <w:rFonts w:ascii="Times New Roman" w:hAnsi="Times New Roman"/>
            <w:sz w:val="23"/>
            <w:szCs w:val="23"/>
          </w:rPr>
          <w:t>6.12</w:t>
        </w:r>
      </w:fldSimple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  <w:proofErr w:type="gramEnd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- </w:t>
      </w:r>
      <w:proofErr w:type="gramStart"/>
      <w:r w:rsidRPr="00AF1246">
        <w:rPr>
          <w:sz w:val="23"/>
          <w:szCs w:val="23"/>
        </w:rPr>
        <w:t>а</w:t>
      </w:r>
      <w:proofErr w:type="gramEnd"/>
      <w:r w:rsidRPr="00AF1246">
        <w:rPr>
          <w:sz w:val="23"/>
          <w:szCs w:val="23"/>
        </w:rPr>
        <w:t>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Content>
          <w:r w:rsidR="00F23BD3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  <w:r w:rsidR="00F23BD3">
            <w:rPr>
              <w:sz w:val="23"/>
              <w:szCs w:val="23"/>
            </w:rPr>
            <w:t xml:space="preserve"> 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E55C4F">
          <w:rPr>
            <w:rFonts w:ascii="Times New Roman" w:hAnsi="Times New Roman"/>
            <w:sz w:val="23"/>
            <w:szCs w:val="23"/>
          </w:rPr>
          <w:t>6.26</w:t>
        </w:r>
      </w:fldSimple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AF1246">
        <w:rPr>
          <w:rFonts w:ascii="Times New Roman" w:hAnsi="Times New Roman"/>
          <w:sz w:val="23"/>
          <w:szCs w:val="23"/>
        </w:rPr>
        <w:t>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соблюдением Подрядчиком и привлеченными им субподрядчиками положений раздела </w:t>
      </w:r>
      <w:fldSimple w:instr=" REF _Ref438644440 \r \h  \* MERGEFORMAT ">
        <w:r w:rsidR="00E55C4F">
          <w:rPr>
            <w:rFonts w:ascii="Times New Roman" w:hAnsi="Times New Roman"/>
            <w:sz w:val="23"/>
            <w:szCs w:val="23"/>
          </w:rPr>
          <w:t>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</w:t>
      </w:r>
      <w:r w:rsidRPr="00AF1246">
        <w:rPr>
          <w:rFonts w:ascii="Times New Roman" w:hAnsi="Times New Roman"/>
          <w:sz w:val="23"/>
          <w:szCs w:val="23"/>
        </w:rPr>
        <w:lastRenderedPageBreak/>
        <w:t>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565186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Content>
          <w:r w:rsidR="00565186">
            <w:rPr>
              <w:rFonts w:ascii="Times New Roman" w:hAnsi="Times New Roman"/>
              <w:sz w:val="23"/>
              <w:szCs w:val="23"/>
            </w:rPr>
            <w:t>форме</w:t>
          </w:r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fldSimple w:instr=" REF _Ref438644830 \r \h  \* MERGEFORMAT ">
        <w:r w:rsidR="00E55C4F">
          <w:rPr>
            <w:rFonts w:ascii="Times New Roman" w:hAnsi="Times New Roman"/>
            <w:sz w:val="23"/>
            <w:szCs w:val="23"/>
          </w:rPr>
          <w:t>5.5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Content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3"/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fldSimple w:instr=" REF _Ref438644830 \r \h  \* MERGEFORMAT ">
        <w:r w:rsidR="00E55C4F">
          <w:rPr>
            <w:rFonts w:ascii="Times New Roman" w:hAnsi="Times New Roman"/>
            <w:sz w:val="23"/>
            <w:szCs w:val="23"/>
          </w:rPr>
          <w:t>5.5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</w:t>
      </w:r>
      <w:proofErr w:type="gramStart"/>
      <w:r w:rsidRPr="00AF1246">
        <w:rPr>
          <w:rFonts w:ascii="Times New Roman" w:hAnsi="Times New Roman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A6AF6">
            <w:rPr>
              <w:rFonts w:ascii="Times New Roman" w:hAnsi="Times New Roman"/>
              <w:sz w:val="23"/>
              <w:szCs w:val="23"/>
            </w:rPr>
            <w:t>г</w:t>
          </w:r>
          <w:r w:rsidR="00DA6AF6" w:rsidRPr="00B47F9E">
            <w:rPr>
              <w:rFonts w:ascii="Times New Roman" w:hAnsi="Times New Roman"/>
              <w:sz w:val="23"/>
              <w:szCs w:val="23"/>
            </w:rPr>
            <w:t>арантийный срок на выполненные работы  устанавливается с момента ввода объекта ремонта в эксплуатацию и составляет</w:t>
          </w:r>
          <w:r w:rsidR="00DA6AF6">
            <w:rPr>
              <w:rFonts w:ascii="Times New Roman" w:hAnsi="Times New Roman"/>
              <w:sz w:val="23"/>
              <w:szCs w:val="23"/>
            </w:rPr>
            <w:t xml:space="preserve">  </w:t>
          </w:r>
          <w:r w:rsidR="00DA6AF6">
            <w:rPr>
              <w:rFonts w:ascii="Times New Roman" w:hAnsi="Times New Roman"/>
              <w:color w:val="FF0000"/>
              <w:sz w:val="23"/>
              <w:szCs w:val="23"/>
            </w:rPr>
            <w:t xml:space="preserve"> 6</w:t>
          </w:r>
          <w:r w:rsidR="00DA6AF6" w:rsidRPr="00B47F9E">
            <w:rPr>
              <w:rFonts w:ascii="Times New Roman" w:hAnsi="Times New Roman"/>
              <w:color w:val="FF0000"/>
              <w:sz w:val="23"/>
              <w:szCs w:val="23"/>
            </w:rPr>
            <w:t xml:space="preserve"> лет</w:t>
          </w:r>
          <w:proofErr w:type="gramStart"/>
          <w:r w:rsidR="00DA6AF6">
            <w:rPr>
              <w:rFonts w:ascii="Times New Roman" w:hAnsi="Times New Roman"/>
              <w:color w:val="FF0000"/>
              <w:sz w:val="23"/>
              <w:szCs w:val="23"/>
            </w:rPr>
            <w:t>.</w:t>
          </w:r>
          <w:proofErr w:type="gramEnd"/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proofErr w:type="gramStart"/>
      <w:r w:rsidRPr="00AF1246">
        <w:rPr>
          <w:rFonts w:ascii="Times New Roman" w:hAnsi="Times New Roman"/>
          <w:sz w:val="23"/>
          <w:szCs w:val="23"/>
        </w:rPr>
        <w:t>н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</w:t>
      </w:r>
      <w:r w:rsidRPr="00AF1246">
        <w:rPr>
          <w:rFonts w:ascii="Times New Roman" w:hAnsi="Times New Roman"/>
          <w:color w:val="000000"/>
          <w:sz w:val="23"/>
          <w:szCs w:val="23"/>
        </w:rPr>
        <w:lastRenderedPageBreak/>
        <w:t>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fldSimple w:instr=" REF _Ref438644310 \r \h  \* MERGEFORMAT ">
        <w:r w:rsidR="00E55C4F">
          <w:rPr>
            <w:sz w:val="23"/>
            <w:szCs w:val="23"/>
          </w:rPr>
          <w:t>3.1</w:t>
        </w:r>
      </w:fldSimple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E5392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E5392">
        <w:rPr>
          <w:sz w:val="23"/>
          <w:szCs w:val="23"/>
        </w:rPr>
      </w:r>
      <w:r w:rsidR="00FE5392">
        <w:rPr>
          <w:sz w:val="23"/>
          <w:szCs w:val="23"/>
        </w:rPr>
        <w:fldChar w:fldCharType="separate"/>
      </w:r>
      <w:r w:rsidR="00E55C4F">
        <w:rPr>
          <w:sz w:val="23"/>
          <w:szCs w:val="23"/>
        </w:rPr>
        <w:t>3.4</w:t>
      </w:r>
      <w:r w:rsidR="00FE5392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fldSimple w:instr=" REF _Ref438644568 \r \h  \* MERGEFORMAT ">
        <w:r w:rsidR="00E55C4F">
          <w:rPr>
            <w:rFonts w:ascii="Times New Roman" w:hAnsi="Times New Roman"/>
            <w:color w:val="000000"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fldSimple w:instr=" REF _Ref438645222 \r \h  \* MERGEFORMAT ">
        <w:r w:rsidR="00E55C4F">
          <w:rPr>
            <w:rFonts w:ascii="Times New Roman" w:hAnsi="Times New Roman"/>
            <w:color w:val="000000"/>
            <w:sz w:val="23"/>
            <w:szCs w:val="23"/>
          </w:rPr>
          <w:t>6.9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Content>
          <w:r w:rsidR="00F23BD3">
            <w:rPr>
              <w:rFonts w:ascii="Times New Roman" w:hAnsi="Times New Roman"/>
              <w:sz w:val="23"/>
              <w:szCs w:val="23"/>
            </w:rPr>
            <w:t>5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E55C4F">
          <w:rPr>
            <w:rFonts w:ascii="Times New Roman" w:hAnsi="Times New Roman"/>
            <w:sz w:val="23"/>
            <w:szCs w:val="23"/>
          </w:rPr>
          <w:t>6.26</w:t>
        </w:r>
      </w:fldSimple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</w:t>
      </w:r>
      <w:proofErr w:type="gramStart"/>
      <w:r w:rsidRPr="00AF1246">
        <w:rPr>
          <w:rFonts w:ascii="Times New Roman" w:hAnsi="Times New Roman"/>
          <w:sz w:val="23"/>
          <w:szCs w:val="23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fldSimple w:instr=" REF _Ref438645112 \r \h  \* MERGEFORMAT ">
        <w:r w:rsidR="00E55C4F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fldSimple w:instr=" REF _Ref438645112 \r \h  \* MERGEFORMAT ">
        <w:r w:rsidR="00E55C4F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</w:t>
      </w:r>
      <w:r w:rsidRPr="00AF1246">
        <w:rPr>
          <w:sz w:val="23"/>
          <w:szCs w:val="23"/>
        </w:rPr>
        <w:lastRenderedPageBreak/>
        <w:t xml:space="preserve">и </w:t>
      </w:r>
      <w:proofErr w:type="gramStart"/>
      <w:r w:rsidRPr="00AF1246">
        <w:rPr>
          <w:sz w:val="23"/>
          <w:szCs w:val="23"/>
        </w:rPr>
        <w:t>уменьшения</w:t>
      </w:r>
      <w:proofErr w:type="gramEnd"/>
      <w:r w:rsidRPr="00AF1246">
        <w:rPr>
          <w:sz w:val="23"/>
          <w:szCs w:val="23"/>
        </w:rPr>
        <w:t xml:space="preserve">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fldSimple w:instr=" REF _Ref438644568 \r \h  \* MERGEFORMAT ">
        <w:r w:rsidR="00E55C4F">
          <w:rPr>
            <w:rFonts w:ascii="Times New Roman" w:hAnsi="Times New Roman"/>
            <w:iCs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fldSimple w:instr=" REF _Ref438645222 \r \h  \* MERGEFORMAT ">
        <w:r w:rsidR="00E55C4F">
          <w:rPr>
            <w:rFonts w:ascii="Times New Roman" w:hAnsi="Times New Roman"/>
            <w:iCs/>
            <w:sz w:val="23"/>
            <w:szCs w:val="23"/>
          </w:rPr>
          <w:t>6.9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fldSimple w:instr=" REF _Ref438645391 \r \h  \* MERGEFORMAT ">
        <w:r w:rsidR="00E55C4F">
          <w:rPr>
            <w:rFonts w:ascii="Times New Roman" w:hAnsi="Times New Roman"/>
            <w:sz w:val="23"/>
            <w:szCs w:val="23"/>
          </w:rPr>
          <w:t>10.1</w:t>
        </w:r>
      </w:fldSimple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5393 \r \h  \* MERGEFORMAT ">
        <w:r w:rsidR="00E55C4F">
          <w:rPr>
            <w:rFonts w:ascii="Times New Roman" w:hAnsi="Times New Roman"/>
            <w:sz w:val="23"/>
            <w:szCs w:val="23"/>
          </w:rPr>
          <w:t>10.2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</w:t>
      </w:r>
      <w:proofErr w:type="gramStart"/>
      <w:r w:rsidRPr="00AF1246">
        <w:rPr>
          <w:rFonts w:ascii="Times New Roman" w:hAnsi="Times New Roman"/>
          <w:sz w:val="23"/>
          <w:szCs w:val="23"/>
        </w:rPr>
        <w:t>ч</w:t>
      </w:r>
      <w:proofErr w:type="gramEnd"/>
      <w:r w:rsidRPr="00AF1246">
        <w:rPr>
          <w:rFonts w:ascii="Times New Roman" w:hAnsi="Times New Roman"/>
          <w:sz w:val="23"/>
          <w:szCs w:val="23"/>
        </w:rPr>
        <w:t>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proofErr w:type="gramStart"/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fldSimple w:instr=" REF _Ref438645487 \r \h  \* MERGEFORMAT ">
        <w:r w:rsidR="00E55C4F">
          <w:rPr>
            <w:rFonts w:ascii="Times New Roman" w:hAnsi="Times New Roman"/>
            <w:sz w:val="23"/>
            <w:szCs w:val="23"/>
          </w:rPr>
          <w:t>7.6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 xml:space="preserve"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</w:t>
      </w:r>
      <w:r w:rsidRPr="00AF1246">
        <w:rPr>
          <w:rFonts w:ascii="Times New Roman" w:hAnsi="Times New Roman"/>
          <w:sz w:val="23"/>
          <w:szCs w:val="23"/>
        </w:rPr>
        <w:lastRenderedPageBreak/>
        <w:t>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F1246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F1246">
        <w:rPr>
          <w:sz w:val="23"/>
          <w:szCs w:val="23"/>
        </w:rPr>
        <w:t>был</w:t>
      </w:r>
      <w:proofErr w:type="gramEnd"/>
      <w:r w:rsidRPr="00AF1246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AF1246">
        <w:rPr>
          <w:sz w:val="23"/>
          <w:szCs w:val="23"/>
        </w:rPr>
        <w:t>предыдущему</w:t>
      </w:r>
      <w:proofErr w:type="gramEnd"/>
      <w:r w:rsidRPr="00AF1246">
        <w:rPr>
          <w:sz w:val="23"/>
          <w:szCs w:val="23"/>
        </w:rPr>
        <w:t xml:space="preserve">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Content>
          <w:r w:rsidR="00DA6AF6">
            <w:rPr>
              <w:sz w:val="23"/>
              <w:szCs w:val="23"/>
            </w:rPr>
            <w:t>31.12.2017 г.</w:t>
          </w:r>
          <w:proofErr w:type="gramStart"/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</w:t>
          </w:r>
          <w:proofErr w:type="gramEnd"/>
          <w:r w:rsidRPr="00AF1246">
            <w:rPr>
              <w:sz w:val="23"/>
              <w:szCs w:val="23"/>
            </w:rPr>
            <w:t xml:space="preserve">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.</w:t>
          </w:r>
          <w:proofErr w:type="gramEnd"/>
        </w:p>
        <w:p w:rsidR="00DE6742" w:rsidRPr="00DE6742" w:rsidRDefault="00C20834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3. Отсутствует</w:t>
          </w:r>
          <w:r w:rsidR="00DE6742" w:rsidRPr="00DE6742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</w:p>
        <w:p w:rsidR="00F23BD3" w:rsidRDefault="00364824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4. Отсутствует</w:t>
          </w:r>
          <w:r w:rsidR="00DE6742" w:rsidRPr="00DE6742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</w:p>
        <w:p w:rsidR="001B5158" w:rsidRPr="00AF1246" w:rsidRDefault="00F23BD3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5. </w:t>
          </w:r>
          <w:r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lastRenderedPageBreak/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sdt>
            <w:sdtPr>
              <w:rPr>
                <w:rFonts w:ascii="Times New Roman" w:hAnsi="Times New Roman"/>
                <w:sz w:val="23"/>
                <w:szCs w:val="23"/>
              </w:rPr>
              <w:id w:val="-1382781158"/>
              <w:placeholder>
                <w:docPart w:val="DefaultPlaceholder_1082065158"/>
              </w:placeholder>
            </w:sdtPr>
            <w:sdtContent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proofErr w:type="gram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Р</w:t>
                </w:r>
                <w:proofErr w:type="gram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/</w:t>
                </w:r>
                <w:proofErr w:type="spell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сч</w:t>
                </w:r>
                <w:proofErr w:type="spell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 xml:space="preserve"> 40702810200004268190</w:t>
                </w:r>
              </w:p>
              <w:p w:rsidR="00D7787E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в ОАО АКБ «</w:t>
                </w:r>
                <w:proofErr w:type="spell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Еврофинанс</w:t>
                </w:r>
                <w:proofErr w:type="spell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 xml:space="preserve"> </w:t>
                </w:r>
                <w:proofErr w:type="spell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Моснарбанк</w:t>
                </w:r>
                <w:proofErr w:type="spell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»</w:t>
                </w:r>
              </w:p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г. Москва</w:t>
                </w:r>
              </w:p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К/</w:t>
                </w:r>
                <w:proofErr w:type="spell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сч</w:t>
                </w:r>
                <w:proofErr w:type="spell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 xml:space="preserve"> 30101810900000000204 </w:t>
                </w:r>
              </w:p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БИК 044525204</w:t>
                </w:r>
              </w:p>
              <w:p w:rsidR="001B5158" w:rsidRPr="00AF1246" w:rsidRDefault="00D7787E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ОКПО 00149765, ОКОНХ 11220</w:t>
                </w:r>
              </w:p>
            </w:sdtContent>
          </w:sdt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Content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А.А. Никитин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642" w:rsidRDefault="007A2642" w:rsidP="00D736E8">
      <w:pPr>
        <w:spacing w:before="0"/>
      </w:pPr>
      <w:r>
        <w:separator/>
      </w:r>
    </w:p>
  </w:endnote>
  <w:endnote w:type="continuationSeparator" w:id="0">
    <w:p w:rsidR="007A2642" w:rsidRDefault="007A2642" w:rsidP="00D736E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0274693"/>
      <w:docPartObj>
        <w:docPartGallery w:val="Page Numbers (Bottom of Page)"/>
        <w:docPartUnique/>
      </w:docPartObj>
    </w:sdtPr>
    <w:sdtContent>
      <w:p w:rsidR="00D736E8" w:rsidRDefault="00FE5392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0C0A6B">
          <w:rPr>
            <w:noProof/>
          </w:rPr>
          <w:t>10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642" w:rsidRDefault="007A2642" w:rsidP="00D736E8">
      <w:pPr>
        <w:spacing w:before="0"/>
      </w:pPr>
      <w:r>
        <w:separator/>
      </w:r>
    </w:p>
  </w:footnote>
  <w:footnote w:type="continuationSeparator" w:id="0">
    <w:p w:rsidR="007A2642" w:rsidRDefault="007A2642" w:rsidP="00D736E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cumentProtection w:edit="forms" w:enforcement="1" w:cryptProviderType="rsaFull" w:cryptAlgorithmClass="hash" w:cryptAlgorithmType="typeAny" w:cryptAlgorithmSid="4" w:cryptSpinCount="100000" w:hash="XfnebDyqGCdKFdIXN5EWkq8RnEs=" w:salt="nmsKDtzyKQbYf2mGhVTWHg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57C"/>
    <w:rsid w:val="00000898"/>
    <w:rsid w:val="0001052C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C0A6B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97B3F"/>
    <w:rsid w:val="001B02C9"/>
    <w:rsid w:val="001B5158"/>
    <w:rsid w:val="001C1DF4"/>
    <w:rsid w:val="001D3474"/>
    <w:rsid w:val="001E48EA"/>
    <w:rsid w:val="00200264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519C9"/>
    <w:rsid w:val="00364824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4D8E"/>
    <w:rsid w:val="005266D4"/>
    <w:rsid w:val="00526A36"/>
    <w:rsid w:val="00552E7F"/>
    <w:rsid w:val="00565186"/>
    <w:rsid w:val="00574D53"/>
    <w:rsid w:val="0057617E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33DC9"/>
    <w:rsid w:val="00644267"/>
    <w:rsid w:val="006444E5"/>
    <w:rsid w:val="00647F51"/>
    <w:rsid w:val="00662DC4"/>
    <w:rsid w:val="00666F7B"/>
    <w:rsid w:val="00677733"/>
    <w:rsid w:val="00682EE9"/>
    <w:rsid w:val="00693473"/>
    <w:rsid w:val="00697DC4"/>
    <w:rsid w:val="006A20F4"/>
    <w:rsid w:val="006A2FE3"/>
    <w:rsid w:val="006E6589"/>
    <w:rsid w:val="00702919"/>
    <w:rsid w:val="00724D87"/>
    <w:rsid w:val="00735F19"/>
    <w:rsid w:val="00763E4D"/>
    <w:rsid w:val="00782275"/>
    <w:rsid w:val="007A171D"/>
    <w:rsid w:val="007A2642"/>
    <w:rsid w:val="007A659A"/>
    <w:rsid w:val="007C57B1"/>
    <w:rsid w:val="007D2753"/>
    <w:rsid w:val="007D4D74"/>
    <w:rsid w:val="00804A62"/>
    <w:rsid w:val="008120C0"/>
    <w:rsid w:val="008226E6"/>
    <w:rsid w:val="00824D8B"/>
    <w:rsid w:val="00827A2D"/>
    <w:rsid w:val="00827EDB"/>
    <w:rsid w:val="008302AE"/>
    <w:rsid w:val="0083219E"/>
    <w:rsid w:val="00834AD6"/>
    <w:rsid w:val="008523DB"/>
    <w:rsid w:val="00870D6C"/>
    <w:rsid w:val="00885B3C"/>
    <w:rsid w:val="00892331"/>
    <w:rsid w:val="00894974"/>
    <w:rsid w:val="0089504F"/>
    <w:rsid w:val="00896A70"/>
    <w:rsid w:val="008B0A5D"/>
    <w:rsid w:val="008C26C6"/>
    <w:rsid w:val="008C7AF6"/>
    <w:rsid w:val="008D4DD1"/>
    <w:rsid w:val="008E3129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55DA"/>
    <w:rsid w:val="00A47B1C"/>
    <w:rsid w:val="00A83AF6"/>
    <w:rsid w:val="00A850FD"/>
    <w:rsid w:val="00AC73B0"/>
    <w:rsid w:val="00AE5524"/>
    <w:rsid w:val="00AF1246"/>
    <w:rsid w:val="00AF1CE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F16BC"/>
    <w:rsid w:val="00C00529"/>
    <w:rsid w:val="00C0682F"/>
    <w:rsid w:val="00C20834"/>
    <w:rsid w:val="00C36190"/>
    <w:rsid w:val="00C46057"/>
    <w:rsid w:val="00C879A2"/>
    <w:rsid w:val="00C974D0"/>
    <w:rsid w:val="00CA203F"/>
    <w:rsid w:val="00CC40E7"/>
    <w:rsid w:val="00D12B4A"/>
    <w:rsid w:val="00D16BE3"/>
    <w:rsid w:val="00D736E8"/>
    <w:rsid w:val="00D7787E"/>
    <w:rsid w:val="00D970B6"/>
    <w:rsid w:val="00DA012B"/>
    <w:rsid w:val="00DA050B"/>
    <w:rsid w:val="00DA3BF1"/>
    <w:rsid w:val="00DA6AF6"/>
    <w:rsid w:val="00DB3FEE"/>
    <w:rsid w:val="00DB56C9"/>
    <w:rsid w:val="00DC106B"/>
    <w:rsid w:val="00DC320F"/>
    <w:rsid w:val="00DC72BE"/>
    <w:rsid w:val="00DD526E"/>
    <w:rsid w:val="00DD57CF"/>
    <w:rsid w:val="00DE6742"/>
    <w:rsid w:val="00E16F70"/>
    <w:rsid w:val="00E22616"/>
    <w:rsid w:val="00E30EA7"/>
    <w:rsid w:val="00E447CC"/>
    <w:rsid w:val="00E55C4F"/>
    <w:rsid w:val="00E62427"/>
    <w:rsid w:val="00E662DE"/>
    <w:rsid w:val="00E7154B"/>
    <w:rsid w:val="00E877F3"/>
    <w:rsid w:val="00EA370D"/>
    <w:rsid w:val="00EB2CC6"/>
    <w:rsid w:val="00EC1803"/>
    <w:rsid w:val="00ED3E6E"/>
    <w:rsid w:val="00ED700A"/>
    <w:rsid w:val="00EF1650"/>
    <w:rsid w:val="00EF7CB3"/>
    <w:rsid w:val="00F148BB"/>
    <w:rsid w:val="00F23BD3"/>
    <w:rsid w:val="00F3465E"/>
    <w:rsid w:val="00F45FE1"/>
    <w:rsid w:val="00F46C27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  <w:rsid w:val="00FE5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E83965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6E4B69F8AA314DE397276F7F182616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972C8A-CF3F-4461-A36E-DB0190A9B2FB}"/>
      </w:docPartPr>
      <w:docPartBody>
        <w:p w:rsidR="00000000" w:rsidRDefault="00A77B41" w:rsidP="00A77B41">
          <w:pPr>
            <w:pStyle w:val="6E4B69F8AA314DE397276F7F18261648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866220"/>
    <w:rsid w:val="00075F7C"/>
    <w:rsid w:val="00155920"/>
    <w:rsid w:val="00166F4B"/>
    <w:rsid w:val="00174710"/>
    <w:rsid w:val="0018424C"/>
    <w:rsid w:val="001B66A6"/>
    <w:rsid w:val="002A04B5"/>
    <w:rsid w:val="005A4856"/>
    <w:rsid w:val="005C2D68"/>
    <w:rsid w:val="00620C59"/>
    <w:rsid w:val="00627FF0"/>
    <w:rsid w:val="00647FE5"/>
    <w:rsid w:val="007B22E2"/>
    <w:rsid w:val="00866220"/>
    <w:rsid w:val="008D1B2B"/>
    <w:rsid w:val="009F44BC"/>
    <w:rsid w:val="00A77B41"/>
    <w:rsid w:val="00B06720"/>
    <w:rsid w:val="00C06D7D"/>
    <w:rsid w:val="00C8059B"/>
    <w:rsid w:val="00E83965"/>
    <w:rsid w:val="00F96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B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77B41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6E4B69F8AA314DE397276F7F18261648">
    <w:name w:val="6E4B69F8AA314DE397276F7F18261648"/>
    <w:rsid w:val="00A77B4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79764-C3DB-4D60-857C-9EC93108A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11</Pages>
  <Words>5360</Words>
  <Characters>30553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TimofeevMA</dc:creator>
  <cp:keywords/>
  <dc:description/>
  <cp:lastModifiedBy>BedarevVA</cp:lastModifiedBy>
  <cp:revision>9</cp:revision>
  <cp:lastPrinted>2016-10-31T12:08:00Z</cp:lastPrinted>
  <dcterms:created xsi:type="dcterms:W3CDTF">2016-10-25T09:09:00Z</dcterms:created>
  <dcterms:modified xsi:type="dcterms:W3CDTF">2016-11-01T05:35:00Z</dcterms:modified>
</cp:coreProperties>
</file>