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1E16F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Start w:id="2" w:name="_GoBack"/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1D7A2A" w:rsidRPr="004A66DD">
            <w:rPr>
              <w:rFonts w:ascii="Times New Roman" w:hAnsi="Times New Roman"/>
              <w:b/>
              <w:sz w:val="24"/>
            </w:rPr>
            <w:t xml:space="preserve">по </w:t>
          </w:r>
          <w:r w:rsidR="001D7A2A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1D7A2A">
            <w:rPr>
              <w:rFonts w:ascii="Times New Roman" w:hAnsi="Times New Roman"/>
              <w:b/>
              <w:sz w:val="24"/>
            </w:rPr>
            <w:t>овки Битумная цех № 1</w:t>
          </w:r>
          <w:r w:rsidR="001D7A2A" w:rsidRPr="008360D7">
            <w:rPr>
              <w:rFonts w:ascii="Times New Roman" w:hAnsi="Times New Roman"/>
              <w:b/>
              <w:sz w:val="24"/>
            </w:rPr>
            <w:t xml:space="preserve"> </w:t>
          </w:r>
          <w:proofErr w:type="gramStart"/>
          <w:r w:rsidR="001D7A2A" w:rsidRPr="008360D7">
            <w:rPr>
              <w:rFonts w:ascii="Times New Roman" w:hAnsi="Times New Roman"/>
              <w:b/>
              <w:sz w:val="24"/>
            </w:rPr>
            <w:t>согласно графика</w:t>
          </w:r>
          <w:proofErr w:type="gramEnd"/>
          <w:r w:rsidR="001D7A2A" w:rsidRPr="008360D7">
            <w:rPr>
              <w:rFonts w:ascii="Times New Roman" w:hAnsi="Times New Roman"/>
              <w:b/>
              <w:sz w:val="24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  <w:bookmarkEnd w:id="2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17353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Заказчик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6BAB29BAF93F423B8F48CF6D19973413"/>
              </w:placeholder>
            </w:sdtPr>
            <w:sdtContent>
              <w:r>
                <w:rPr>
                  <w:rFonts w:ascii="Times New Roman" w:hAnsi="Times New Roman"/>
                  <w:sz w:val="23"/>
                  <w:szCs w:val="23"/>
                </w:rPr>
                <w:t xml:space="preserve">установку </w:t>
              </w:r>
              <w:proofErr w:type="spellStart"/>
              <w:r>
                <w:rPr>
                  <w:rFonts w:ascii="Times New Roman" w:hAnsi="Times New Roman"/>
                  <w:sz w:val="23"/>
                  <w:szCs w:val="23"/>
                </w:rPr>
                <w:t>Бутумная</w:t>
              </w:r>
              <w:proofErr w:type="spellEnd"/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D7A2A" w:rsidRDefault="001D7A2A" w:rsidP="001D7A2A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1D7A2A" w:rsidRPr="00EA2FD2" w:rsidRDefault="001D7A2A" w:rsidP="001D7A2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ноябрь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 201</w:t>
          </w:r>
          <w:r>
            <w:rPr>
              <w:rFonts w:ascii="Times New Roman" w:hAnsi="Times New Roman"/>
              <w:sz w:val="23"/>
              <w:szCs w:val="23"/>
            </w:rPr>
            <w:t>6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>февраль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 2017 г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..</w:t>
          </w:r>
          <w:proofErr w:type="gramEnd"/>
        </w:p>
        <w:p w:rsidR="001D7A2A" w:rsidRPr="00EA2FD2" w:rsidRDefault="001D7A2A" w:rsidP="001D7A2A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1D7A2A" w:rsidRPr="0018623F" w:rsidRDefault="001D7A2A" w:rsidP="001D7A2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</w:t>
          </w:r>
          <w:r w:rsidRPr="0018623F">
            <w:rPr>
              <w:rFonts w:ascii="Times New Roman" w:hAnsi="Times New Roman"/>
              <w:sz w:val="23"/>
              <w:szCs w:val="23"/>
            </w:rPr>
            <w:t xml:space="preserve">выполнение работ в </w:t>
          </w:r>
          <w:proofErr w:type="spellStart"/>
          <w:r w:rsidRPr="0018623F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18623F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ноябрь  2016 г., окончание работ –   январь 2017 г.;</w:t>
          </w:r>
        </w:p>
        <w:p w:rsidR="001D7A2A" w:rsidRPr="0018623F" w:rsidRDefault="001D7A2A" w:rsidP="001D7A2A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18623F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начало работ – январь 2017 г., окончание работ –  февраль  2017 г., </w:t>
          </w: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18623F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18623F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Pr="001D7A2A" w:rsidRDefault="001D7A2A" w:rsidP="001D7A2A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18623F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</w:t>
          </w:r>
          <w:r>
            <w:rPr>
              <w:rFonts w:ascii="Times New Roman" w:hAnsi="Times New Roman"/>
              <w:sz w:val="23"/>
              <w:szCs w:val="23"/>
            </w:rPr>
            <w:t>днее число месяца включительно.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1E16FF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1E16FF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1D7A2A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D7A2A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D7A2A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1D7A2A">
            <w:rPr>
              <w:sz w:val="23"/>
              <w:szCs w:val="23"/>
            </w:rPr>
            <w:t>31.08.2017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на</w:t>
          </w:r>
          <w:proofErr w:type="gramEnd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</w:t>
          </w:r>
          <w:proofErr w:type="gramStart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по</w:t>
          </w:r>
          <w:proofErr w:type="gramEnd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______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FF" w:rsidRDefault="001E16FF" w:rsidP="00D736E8">
      <w:pPr>
        <w:spacing w:before="0"/>
      </w:pPr>
      <w:r>
        <w:separator/>
      </w:r>
    </w:p>
  </w:endnote>
  <w:endnote w:type="continuationSeparator" w:id="0">
    <w:p w:rsidR="001E16FF" w:rsidRDefault="001E16F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353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FF" w:rsidRDefault="001E16FF" w:rsidP="00D736E8">
      <w:pPr>
        <w:spacing w:before="0"/>
      </w:pPr>
      <w:r>
        <w:separator/>
      </w:r>
    </w:p>
  </w:footnote>
  <w:footnote w:type="continuationSeparator" w:id="0">
    <w:p w:rsidR="001E16FF" w:rsidRDefault="001E16FF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D7A2A"/>
    <w:rsid w:val="001E16FF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17353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247F4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AB29BAF93F423B8F48CF6D199734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27BDE6-EA5B-4F34-BD85-DDB8F88C7C81}"/>
      </w:docPartPr>
      <w:docPartBody>
        <w:p w:rsidR="00000000" w:rsidRDefault="00AD482D" w:rsidP="00AD482D">
          <w:pPr>
            <w:pStyle w:val="6BAB29BAF93F423B8F48CF6D19973413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620C59"/>
    <w:rsid w:val="00627FF0"/>
    <w:rsid w:val="00866220"/>
    <w:rsid w:val="008777DB"/>
    <w:rsid w:val="009F44BC"/>
    <w:rsid w:val="00AD482D"/>
    <w:rsid w:val="00B06720"/>
    <w:rsid w:val="00C06D7D"/>
    <w:rsid w:val="00C8059B"/>
    <w:rsid w:val="00D8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482D"/>
    <w:rPr>
      <w:color w:val="808080"/>
    </w:rPr>
  </w:style>
  <w:style w:type="paragraph" w:customStyle="1" w:styleId="6BAB29BAF93F423B8F48CF6D19973413">
    <w:name w:val="6BAB29BAF93F423B8F48CF6D19973413"/>
    <w:rsid w:val="00AD48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482D"/>
    <w:rPr>
      <w:color w:val="808080"/>
    </w:rPr>
  </w:style>
  <w:style w:type="paragraph" w:customStyle="1" w:styleId="6BAB29BAF93F423B8F48CF6D19973413">
    <w:name w:val="6BAB29BAF93F423B8F48CF6D19973413"/>
    <w:rsid w:val="00AD48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FB090-3FB9-4116-A485-8864D835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6173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3</cp:revision>
  <cp:lastPrinted>2015-12-03T06:22:00Z</cp:lastPrinted>
  <dcterms:created xsi:type="dcterms:W3CDTF">2016-07-25T13:38:00Z</dcterms:created>
  <dcterms:modified xsi:type="dcterms:W3CDTF">2016-07-25T13:45:00Z</dcterms:modified>
</cp:coreProperties>
</file>