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E231E9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9229FB" w:rsidP="00B8359D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заданиями на проектирование №5-2520, 5-2521, 5-2522, 5-2523</w:t>
          </w:r>
        </w:p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B8359D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p w:rsidR="00A22313" w:rsidRPr="00905D3B" w:rsidRDefault="00253997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</w:t>
          </w:r>
          <w:r w:rsidR="00A22313" w:rsidRPr="009C5702">
            <w:rPr>
              <w:sz w:val="22"/>
              <w:szCs w:val="22"/>
            </w:rPr>
            <w:t xml:space="preserve">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</w:r>
          <w:r w:rsidR="00A22313">
            <w:rPr>
              <w:sz w:val="22"/>
              <w:szCs w:val="22"/>
            </w:rPr>
            <w:t>«</w:t>
          </w:r>
          <w:r w:rsidR="00A22313" w:rsidRPr="009C5702">
            <w:rPr>
              <w:sz w:val="22"/>
              <w:szCs w:val="22"/>
            </w:rPr>
            <w:t xml:space="preserve">Комплекс стандартов на автоматизированные системы. </w:t>
          </w:r>
          <w:proofErr w:type="gramStart"/>
          <w:r w:rsidR="00A22313" w:rsidRPr="009C5702">
            <w:rPr>
              <w:sz w:val="22"/>
              <w:szCs w:val="22"/>
            </w:rPr>
            <w:t>Техническое задание на создание автоматизированной системы</w:t>
          </w:r>
          <w:r w:rsidR="00A22313">
            <w:rPr>
              <w:sz w:val="22"/>
              <w:szCs w:val="22"/>
            </w:rPr>
            <w:t>»</w:t>
          </w:r>
          <w:r w:rsidR="00A22313" w:rsidRPr="009C5702">
            <w:rPr>
              <w:sz w:val="22"/>
              <w:szCs w:val="22"/>
            </w:rPr>
            <w:t xml:space="preserve">, ГОСТ 34.201-89 </w:t>
          </w:r>
          <w:r w:rsidR="00A22313">
            <w:rPr>
              <w:sz w:val="22"/>
              <w:szCs w:val="22"/>
            </w:rPr>
            <w:t>«</w:t>
          </w:r>
          <w:r w:rsidR="00A22313" w:rsidRPr="009C5702">
            <w:rPr>
              <w:sz w:val="22"/>
              <w:szCs w:val="22"/>
            </w:rPr>
            <w:t>Виды, комплектность и обозначение документов при создании автоматизированных систем</w:t>
          </w:r>
          <w:r w:rsidR="00A22313">
            <w:rPr>
              <w:sz w:val="22"/>
              <w:szCs w:val="22"/>
            </w:rPr>
            <w:t>»</w:t>
          </w:r>
          <w:r w:rsidR="00A22313" w:rsidRPr="009C5702">
            <w:rPr>
              <w:sz w:val="22"/>
              <w:szCs w:val="22"/>
            </w:rPr>
            <w:t xml:space="preserve">, </w:t>
          </w:r>
          <w:r w:rsidR="00A22313" w:rsidRPr="00905D3B">
            <w:rPr>
              <w:sz w:val="22"/>
              <w:szCs w:val="22"/>
            </w:rPr>
            <w:t>Типовых технических условий по проектированию систем управления (часть АТХ) на установках ОАО «</w:t>
          </w:r>
          <w:proofErr w:type="spellStart"/>
          <w:r w:rsidR="00A22313" w:rsidRPr="00905D3B">
            <w:rPr>
              <w:sz w:val="22"/>
              <w:szCs w:val="22"/>
            </w:rPr>
            <w:t>Славнефть</w:t>
          </w:r>
          <w:proofErr w:type="spellEnd"/>
          <w:r w:rsidR="00A22313" w:rsidRPr="00905D3B">
            <w:rPr>
              <w:sz w:val="22"/>
              <w:szCs w:val="22"/>
            </w:rPr>
            <w:t xml:space="preserve">-ЯНОС», Типовых технических условий по проектированию части АТХ и на средства </w:t>
          </w:r>
          <w:proofErr w:type="spellStart"/>
          <w:r w:rsidR="00A22313" w:rsidRPr="00905D3B">
            <w:rPr>
              <w:sz w:val="22"/>
              <w:szCs w:val="22"/>
            </w:rPr>
            <w:t>КИПиА</w:t>
          </w:r>
          <w:proofErr w:type="spellEnd"/>
          <w:r w:rsidR="00A22313" w:rsidRPr="00905D3B">
            <w:rPr>
              <w:sz w:val="22"/>
              <w:szCs w:val="22"/>
            </w:rPr>
            <w:t xml:space="preserve"> на объектах ОАО «</w:t>
          </w:r>
          <w:proofErr w:type="spellStart"/>
          <w:r w:rsidR="00A22313" w:rsidRPr="00905D3B">
            <w:rPr>
              <w:sz w:val="22"/>
              <w:szCs w:val="22"/>
            </w:rPr>
            <w:t>Славнефть</w:t>
          </w:r>
          <w:proofErr w:type="spellEnd"/>
          <w:r w:rsidR="00A22313" w:rsidRPr="00905D3B">
            <w:rPr>
              <w:sz w:val="22"/>
              <w:szCs w:val="22"/>
            </w:rPr>
            <w:t xml:space="preserve">-ЯНОС», Основных технических решений по проектированию и монтажу средств </w:t>
          </w:r>
          <w:proofErr w:type="spellStart"/>
          <w:r w:rsidR="00A22313" w:rsidRPr="00905D3B">
            <w:rPr>
              <w:sz w:val="22"/>
              <w:szCs w:val="22"/>
            </w:rPr>
            <w:t>КИПиА</w:t>
          </w:r>
          <w:proofErr w:type="spellEnd"/>
          <w:r w:rsidR="00A22313" w:rsidRPr="00905D3B">
            <w:rPr>
              <w:sz w:val="22"/>
              <w:szCs w:val="22"/>
            </w:rPr>
            <w:t xml:space="preserve"> для объектов ОАО «</w:t>
          </w:r>
          <w:proofErr w:type="spellStart"/>
          <w:r w:rsidR="00A22313" w:rsidRPr="00905D3B">
            <w:rPr>
              <w:sz w:val="22"/>
              <w:szCs w:val="22"/>
            </w:rPr>
            <w:t>Славнефть</w:t>
          </w:r>
          <w:proofErr w:type="spellEnd"/>
          <w:r w:rsidR="00A22313" w:rsidRPr="00905D3B">
            <w:rPr>
              <w:sz w:val="22"/>
              <w:szCs w:val="22"/>
            </w:rPr>
            <w:t>-ЯНОС» (утв</w:t>
          </w:r>
          <w:proofErr w:type="gramEnd"/>
          <w:r w:rsidR="00A22313" w:rsidRPr="00905D3B">
            <w:rPr>
              <w:sz w:val="22"/>
              <w:szCs w:val="22"/>
            </w:rPr>
            <w:t>.27.10.2015). Состав и содержание раздела рабочего проекта по автоматизации должны соответствовать Приложению №5</w:t>
          </w:r>
          <w:r>
            <w:rPr>
              <w:sz w:val="22"/>
              <w:szCs w:val="22"/>
            </w:rPr>
            <w:t>.</w:t>
          </w:r>
        </w:p>
        <w:p w:rsidR="00253997" w:rsidRDefault="00253997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</w:t>
          </w:r>
          <w:r w:rsidR="00A22313" w:rsidRPr="00905D3B">
            <w:rPr>
              <w:sz w:val="22"/>
              <w:szCs w:val="22"/>
            </w:rPr>
            <w:t>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    </w:r>
          <w:proofErr w:type="gramStart"/>
          <w:r w:rsidR="00A22313" w:rsidRPr="00905D3B">
            <w:rPr>
              <w:sz w:val="22"/>
              <w:szCs w:val="22"/>
            </w:rPr>
            <w:t xml:space="preserve"> В</w:t>
          </w:r>
          <w:proofErr w:type="gramEnd"/>
          <w:r w:rsidR="00A22313" w:rsidRPr="00905D3B">
            <w:rPr>
              <w:sz w:val="22"/>
              <w:szCs w:val="22"/>
            </w:rPr>
            <w:t xml:space="preserve"> для нужд ОАО «</w:t>
          </w:r>
          <w:proofErr w:type="spellStart"/>
          <w:r w:rsidR="00A22313" w:rsidRPr="00905D3B">
            <w:rPr>
              <w:sz w:val="22"/>
              <w:szCs w:val="22"/>
            </w:rPr>
            <w:t>Славнефть</w:t>
          </w:r>
          <w:proofErr w:type="spellEnd"/>
          <w:r w:rsidR="00A22313" w:rsidRPr="00905D3B">
            <w:rPr>
              <w:sz w:val="22"/>
              <w:szCs w:val="22"/>
            </w:rPr>
            <w:t xml:space="preserve">-ЯНОС», «Техническими требованиями, предъявляемыми при проектировании и выборе нового (реконструируемого) </w:t>
          </w:r>
          <w:proofErr w:type="spellStart"/>
          <w:r w:rsidR="00A22313" w:rsidRPr="00905D3B">
            <w:rPr>
              <w:sz w:val="22"/>
              <w:szCs w:val="22"/>
            </w:rPr>
            <w:t>элегазового</w:t>
          </w:r>
          <w:proofErr w:type="spellEnd"/>
          <w:r w:rsidR="00A22313" w:rsidRPr="00905D3B">
            <w:rPr>
              <w:sz w:val="22"/>
              <w:szCs w:val="22"/>
            </w:rPr>
            <w:t xml:space="preserve"> оборудования</w:t>
          </w:r>
          <w:r>
            <w:rPr>
              <w:sz w:val="22"/>
              <w:szCs w:val="22"/>
            </w:rPr>
            <w:t xml:space="preserve"> электроустановок выше 1000 В)».</w:t>
          </w:r>
        </w:p>
        <w:p w:rsidR="00253997" w:rsidRDefault="00253997" w:rsidP="00B8359D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Производиться в соответствии с «Техническими требованиями на проектирование и замену трубопроводов водоснабжения и водоотведения».</w:t>
          </w:r>
        </w:p>
        <w:p w:rsidR="005F6799" w:rsidRPr="00253997" w:rsidRDefault="00253997" w:rsidP="0025399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Производиться в соответствии с «Рекомендациями 3 ОФПС и штаба ГО и ЧС по разработке раздела 9 проектов на вновь строящиеся и реконструируемые объекты».</w:t>
          </w:r>
        </w:p>
      </w:sdtContent>
    </w:sdt>
    <w:p w:rsidR="005F6799" w:rsidRPr="00905D3B" w:rsidRDefault="005F6799" w:rsidP="00B8359D">
      <w:pPr>
        <w:pStyle w:val="23"/>
        <w:numPr>
          <w:ilvl w:val="1"/>
          <w:numId w:val="1"/>
        </w:numPr>
        <w:tabs>
          <w:tab w:val="clear" w:pos="456"/>
          <w:tab w:val="num" w:pos="567"/>
          <w:tab w:val="num" w:pos="1920"/>
        </w:tabs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</w:t>
      </w:r>
      <w:r w:rsidRPr="00905D3B">
        <w:rPr>
          <w:sz w:val="22"/>
          <w:szCs w:val="22"/>
        </w:rPr>
        <w:lastRenderedPageBreak/>
        <w:t xml:space="preserve">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r w:rsidR="009229FB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275399193"/>
              <w:placeholder>
                <w:docPart w:val="A3640FA085934BA49135993E6E278C40"/>
              </w:placeholder>
            </w:sdtPr>
            <w:sdtEndPr/>
            <w:sdtContent>
              <w:r w:rsidR="009229FB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349153470"/>
                  <w:placeholder>
                    <w:docPart w:val="CC5A8C9FC14A40E7BF2B5892972E4CF5"/>
                  </w:placeholder>
                </w:sdtPr>
                <w:sdtEndPr/>
                <w:sdtContent>
                  <w:r w:rsidR="009229FB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248855419"/>
              <w:placeholder>
                <w:docPart w:val="D691161DBFAE4087B8706A8A5175358E"/>
              </w:placeholder>
            </w:sdtPr>
            <w:sdtEndPr/>
            <w:sdtContent>
              <w:r w:rsidR="009229FB">
                <w:rPr>
                  <w:sz w:val="22"/>
                  <w:szCs w:val="22"/>
                </w:rPr>
                <w:t>согласно Календарному плану</w:t>
              </w:r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 xml:space="preserve"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</w:t>
      </w:r>
      <w:proofErr w:type="gramStart"/>
      <w:r w:rsidR="00090FDF">
        <w:rPr>
          <w:sz w:val="22"/>
          <w:szCs w:val="22"/>
        </w:rPr>
        <w:t>но</w:t>
      </w:r>
      <w:proofErr w:type="gramEnd"/>
      <w:r w:rsidR="00090FDF">
        <w:rPr>
          <w:sz w:val="22"/>
          <w:szCs w:val="22"/>
        </w:rPr>
        <w:t xml:space="preserve">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36909740" w:displacedByCustomXml="next"/>
    <w:bookmarkStart w:id="4" w:name="_Ref419815445" w:displacedByCustomXml="next"/>
    <w:bookmarkStart w:id="5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4" w:displacedByCustomXml="prev"/>
        <w:bookmarkEnd w:id="3" w:displacedByCustomXml="prev"/>
        <w:p w:rsidR="00286109" w:rsidRDefault="00286109" w:rsidP="00286109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Для работ по заданиям №5-2520, 5-2522, 5-2523:</w:t>
          </w:r>
        </w:p>
        <w:p w:rsidR="00635416" w:rsidRDefault="00635416" w:rsidP="00635416">
          <w:pPr>
            <w:suppressAutoHyphens/>
            <w:ind w:left="454"/>
            <w:jc w:val="both"/>
          </w:pPr>
          <w:r w:rsidRPr="009C5702">
            <w:rPr>
              <w:sz w:val="22"/>
              <w:szCs w:val="22"/>
            </w:rPr>
            <w:t xml:space="preserve">На разработанную проектную документацию и все внесенные в нее изменения (далее - Документация) Подрядчик обязан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государственной экспертизы в соответствии с Градостроительным кодексом РФ (</w:t>
          </w:r>
          <w:proofErr w:type="spellStart"/>
          <w:r w:rsidRPr="009C5702">
            <w:rPr>
              <w:sz w:val="22"/>
              <w:szCs w:val="22"/>
            </w:rPr>
            <w:t>ГрК</w:t>
          </w:r>
          <w:proofErr w:type="spellEnd"/>
          <w:r w:rsidRPr="009C5702">
            <w:rPr>
              <w:sz w:val="22"/>
              <w:szCs w:val="22"/>
            </w:rPr>
            <w:t xml:space="preserve"> РФ). Результатом работы по настоящему Договору является Документация, на которую имеется положительное заключение государственной экспертизы в соответствии с </w:t>
          </w:r>
          <w:proofErr w:type="spellStart"/>
          <w:r w:rsidRPr="009C5702">
            <w:rPr>
              <w:sz w:val="22"/>
              <w:szCs w:val="22"/>
            </w:rPr>
            <w:t>ГрК</w:t>
          </w:r>
          <w:proofErr w:type="spellEnd"/>
          <w:r w:rsidRPr="009C5702">
            <w:rPr>
              <w:sz w:val="22"/>
              <w:szCs w:val="22"/>
            </w:rPr>
            <w:t xml:space="preserve"> РФ. Рабочая документация должна полностью соответствовать проектной документации. Различия в документации должны быть устранены Подрядчиком путем внесения соответствующих изменений.</w:t>
          </w:r>
        </w:p>
        <w:p w:rsidR="00635416" w:rsidRPr="00905D3B" w:rsidRDefault="00635416" w:rsidP="00635416">
          <w:pPr>
            <w:suppressAutoHyphens/>
            <w:ind w:left="454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В случае</w:t>
          </w:r>
          <w:proofErr w:type="gramStart"/>
          <w:r w:rsidRPr="00905D3B">
            <w:rPr>
              <w:sz w:val="22"/>
              <w:szCs w:val="22"/>
            </w:rPr>
            <w:t>,</w:t>
          </w:r>
          <w:proofErr w:type="gramEnd"/>
          <w:r w:rsidRPr="00905D3B">
            <w:rPr>
              <w:sz w:val="22"/>
              <w:szCs w:val="22"/>
            </w:rPr>
            <w:t xml:space="preserve"> если передаваемая Заказчику рабочая документация не соответствует переданной ранее Заказчику проектной документации, Подрядчик одновременно с передачей рабочей документации передаёт Заказчику измененную проектную документацию, а также заключение о том, что внесенные в проектную документацию изменения не влияют на конструктивную надежность и безопасность объекта. При отсутствии такого </w:t>
          </w:r>
          <w:proofErr w:type="gramStart"/>
          <w:r w:rsidRPr="00905D3B">
            <w:rPr>
              <w:sz w:val="22"/>
              <w:szCs w:val="22"/>
            </w:rPr>
            <w:t>заключения</w:t>
          </w:r>
          <w:proofErr w:type="gramEnd"/>
          <w:r w:rsidRPr="00905D3B">
            <w:rPr>
              <w:sz w:val="22"/>
              <w:szCs w:val="22"/>
            </w:rPr>
            <w:t xml:space="preserve"> внесенные в проектную документацию изменения подлежат государственной экспертизе.</w:t>
          </w:r>
        </w:p>
        <w:p w:rsidR="00286109" w:rsidRDefault="00286109" w:rsidP="00635416">
          <w:pPr>
            <w:suppressAutoHyphens/>
            <w:ind w:left="456"/>
            <w:jc w:val="both"/>
            <w:rPr>
              <w:sz w:val="22"/>
              <w:szCs w:val="22"/>
            </w:rPr>
          </w:pPr>
        </w:p>
        <w:p w:rsidR="00286109" w:rsidRDefault="00286109" w:rsidP="00635416">
          <w:pPr>
            <w:suppressAutoHyphens/>
            <w:ind w:left="456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Для работы по заданию №5-2521:</w:t>
          </w:r>
        </w:p>
        <w:p w:rsidR="006860EA" w:rsidRPr="009C5702" w:rsidRDefault="00635416" w:rsidP="00635416">
          <w:pPr>
            <w:suppressAutoHyphens/>
            <w:ind w:left="456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="006860EA" w:rsidRPr="009C5702">
            <w:rPr>
              <w:sz w:val="22"/>
              <w:szCs w:val="22"/>
            </w:rPr>
            <w:t>.</w:t>
          </w:r>
        </w:p>
      </w:sdtContent>
    </w:sdt>
    <w:bookmarkEnd w:id="5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9C5702" w:rsidRDefault="00CE4FB6" w:rsidP="00B8359D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Заказчик передает функции Заказчика в части  сопровождения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изысканий.</w:t>
          </w:r>
        </w:p>
        <w:p w:rsidR="00CE4FB6" w:rsidRPr="009C5702" w:rsidRDefault="00E231E9" w:rsidP="00B8359D">
          <w:pPr>
            <w:suppressAutoHyphens/>
            <w:ind w:left="454"/>
            <w:jc w:val="both"/>
            <w:rPr>
              <w:sz w:val="22"/>
              <w:szCs w:val="22"/>
            </w:rPr>
          </w:pP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6" w:name="_Toc140648764"/>
      <w:bookmarkStart w:id="7" w:name="_Ref413762495"/>
      <w:r w:rsidRPr="009C5702">
        <w:rPr>
          <w:sz w:val="22"/>
          <w:szCs w:val="22"/>
        </w:rPr>
        <w:lastRenderedPageBreak/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6"/>
      <w:bookmarkEnd w:id="7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CA4DDD" w:rsidRPr="00905D3B">
        <w:rPr>
          <w:sz w:val="22"/>
          <w:szCs w:val="22"/>
        </w:rPr>
        <w:t>5.4.22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Не позднее 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 xml:space="preserve"> 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B7101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05D3B" w:rsidRDefault="00417521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8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</w:t>
      </w:r>
      <w:r w:rsidRPr="00905D3B">
        <w:rPr>
          <w:sz w:val="22"/>
          <w:szCs w:val="22"/>
        </w:rPr>
        <w:t xml:space="preserve">влияния таких изменений на стоимость и срок выполнения работ. </w:t>
      </w:r>
      <w:r w:rsidR="00EA4D8E" w:rsidRPr="00905D3B">
        <w:rPr>
          <w:sz w:val="22"/>
          <w:szCs w:val="22"/>
        </w:rPr>
        <w:t xml:space="preserve">Работы по измененному Заказчиком </w:t>
      </w:r>
      <w:r w:rsidR="00A23F96" w:rsidRPr="00905D3B">
        <w:rPr>
          <w:sz w:val="22"/>
          <w:szCs w:val="22"/>
        </w:rPr>
        <w:t>Заданию на проектирование</w:t>
      </w:r>
      <w:r w:rsidR="00EA4D8E" w:rsidRPr="00905D3B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8"/>
      <w:r w:rsidR="00635416" w:rsidRPr="00905D3B">
        <w:rPr>
          <w:sz w:val="22"/>
          <w:szCs w:val="22"/>
        </w:rPr>
        <w:t xml:space="preserve"> Подрядчик не вправе отказаться от заключения такого дополнительного соглашения.</w:t>
      </w:r>
    </w:p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05D3B">
        <w:rPr>
          <w:sz w:val="22"/>
          <w:szCs w:val="22"/>
        </w:rPr>
        <w:t>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</w:t>
      </w:r>
      <w:proofErr w:type="gramEnd"/>
      <w:r w:rsidRPr="00905D3B">
        <w:rPr>
          <w:sz w:val="22"/>
          <w:szCs w:val="22"/>
        </w:rPr>
        <w:t xml:space="preserve">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0B7101" w:rsidRPr="00905D3B">
        <w:rPr>
          <w:bCs/>
          <w:sz w:val="22"/>
          <w:szCs w:val="22"/>
        </w:rPr>
        <w:t>6.2.18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905D3B">
        <w:rPr>
          <w:bCs/>
          <w:sz w:val="22"/>
          <w:szCs w:val="22"/>
        </w:rPr>
        <w:t>действиями</w:t>
      </w:r>
      <w:proofErr w:type="gramEnd"/>
      <w:r w:rsidRPr="00905D3B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</w:t>
      </w:r>
      <w:r w:rsidRPr="009C5702">
        <w:rPr>
          <w:sz w:val="22"/>
          <w:szCs w:val="22"/>
        </w:rPr>
        <w:lastRenderedPageBreak/>
        <w:t>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  <w:proofErr w:type="gramEnd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5.4.16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0B7101" w:rsidRPr="00905D3B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39862445"/>
              <w:placeholder>
                <w:docPart w:val="BD6272DF82D649AFB769323BC014E44A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1718854622"/>
                  <w:placeholder>
                    <w:docPart w:val="C771153ABFEC468993DEC36623B4FC7D"/>
                  </w:placeholder>
                </w:sdtPr>
                <w:sdtEndPr/>
                <w:sdtContent>
                  <w:hyperlink r:id="rId9" w:history="1"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MikhailovKA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@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yanos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.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slavneft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.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ru</w:t>
                    </w:r>
                  </w:hyperlink>
                  <w:r w:rsidR="00286109" w:rsidRPr="00E637CE">
                    <w:rPr>
                      <w:sz w:val="22"/>
                      <w:szCs w:val="22"/>
                    </w:rPr>
                    <w:t xml:space="preserve">, </w:t>
                  </w:r>
                  <w:hyperlink r:id="rId10" w:history="1"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PosnovAV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@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yanos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.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slavneft</w:t>
                    </w:r>
                    <w:r w:rsidR="00286109" w:rsidRPr="005C5F40">
                      <w:rPr>
                        <w:rStyle w:val="ad"/>
                        <w:sz w:val="22"/>
                        <w:szCs w:val="22"/>
                      </w:rPr>
                      <w:t>.</w:t>
                    </w:r>
                    <w:proofErr w:type="spellStart"/>
                    <w:r w:rsidR="00286109" w:rsidRPr="005C5F40">
                      <w:rPr>
                        <w:rStyle w:val="ad"/>
                        <w:sz w:val="22"/>
                        <w:szCs w:val="22"/>
                        <w:lang w:val="en-US"/>
                      </w:rPr>
                      <w:t>ru</w:t>
                    </w:r>
                    <w:proofErr w:type="spellEnd"/>
                  </w:hyperlink>
                  <w:r w:rsidR="00286109" w:rsidRPr="00E637CE">
                    <w:rPr>
                      <w:sz w:val="22"/>
                      <w:szCs w:val="22"/>
                    </w:rPr>
                    <w:t xml:space="preserve"> </w:t>
                  </w:r>
                </w:sdtContent>
              </w:sdt>
            </w:sdtContent>
          </w:sdt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  <w:proofErr w:type="gramEnd"/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5" w:name="_Ref419815629"/>
      <w:bookmarkStart w:id="16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5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6"/>
      <w:r w:rsidR="004F482F" w:rsidRPr="005F6799">
        <w:rPr>
          <w:b/>
          <w:sz w:val="22"/>
          <w:szCs w:val="22"/>
        </w:rPr>
        <w:t xml:space="preserve"> </w:t>
      </w:r>
    </w:p>
    <w:bookmarkStart w:id="17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286109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Для работ по заданиям №5-2520, 5-2522, 5-2523:</w:t>
          </w:r>
        </w:p>
      </w:sdtContent>
    </w:sdt>
    <w:p w:rsidR="003D0066" w:rsidRPr="00905D3B" w:rsidRDefault="003D0066" w:rsidP="003D0066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8" w:name="_Ref413765819"/>
      <w:proofErr w:type="gramStart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905D3B">
        <w:rPr>
          <w:sz w:val="22"/>
          <w:szCs w:val="22"/>
        </w:rPr>
        <w:t xml:space="preserve"> Собранная информация и документация должна быть подписана одним из </w:t>
      </w:r>
      <w:r w:rsidRPr="00905D3B">
        <w:rPr>
          <w:sz w:val="22"/>
          <w:szCs w:val="22"/>
        </w:rPr>
        <w:lastRenderedPageBreak/>
        <w:t>следующих представителей Заказчика: начальник цеха, главный специалист, заместитель главного инженера.</w:t>
      </w:r>
      <w:bookmarkEnd w:id="18"/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905D3B">
        <w:rPr>
          <w:sz w:val="22"/>
          <w:szCs w:val="22"/>
        </w:rPr>
        <w:t>ТР</w:t>
      </w:r>
      <w:proofErr w:type="gramEnd"/>
      <w:r w:rsidRPr="00905D3B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3D0066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Рассмотреть документацию поставщиков оборудования на соответствие разработанной по </w:t>
      </w:r>
      <w:r w:rsidRPr="009C5702">
        <w:rPr>
          <w:sz w:val="22"/>
          <w:szCs w:val="22"/>
        </w:rPr>
        <w:t>настоящему Договору заказной документации (не более восьми предложений поставщиков на каждую позицию оборудования).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</w:t>
      </w:r>
      <w:r w:rsidRPr="00905D3B">
        <w:rPr>
          <w:sz w:val="22"/>
          <w:szCs w:val="22"/>
        </w:rPr>
        <w:t>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E9519F348279470A927D8595CFFD579E"/>
        </w:placeholder>
      </w:sdtPr>
      <w:sdtEndPr/>
      <w:sdtContent>
        <w:p w:rsidR="003D0066" w:rsidRPr="00905D3B" w:rsidRDefault="003D0066" w:rsidP="00A557BD">
          <w:pPr>
            <w:numPr>
              <w:ilvl w:val="2"/>
              <w:numId w:val="1"/>
            </w:numPr>
            <w:suppressAutoHyphens/>
            <w:ind w:hanging="862"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Разработать и передать Заказчику технологические схемы и заказн</w:t>
          </w:r>
          <w:r w:rsidR="00364249">
            <w:rPr>
              <w:sz w:val="22"/>
              <w:szCs w:val="22"/>
            </w:rPr>
            <w:t xml:space="preserve">ую документацию на оборудование в электронном виде. </w:t>
          </w:r>
          <w:r w:rsidRPr="00905D3B">
            <w:rPr>
              <w:sz w:val="22"/>
              <w:szCs w:val="22"/>
            </w:rPr>
            <w:t xml:space="preserve">После согласования Заказчиком переданных ему в электронном виде технологических схем и заказной документации Подрядчик передаёт их Заказчику </w:t>
          </w:r>
          <w:r w:rsidR="00364249">
            <w:rPr>
              <w:sz w:val="22"/>
              <w:szCs w:val="22"/>
            </w:rPr>
            <w:t>в соответствии с п. 4.3 настоящего Договора</w:t>
          </w:r>
          <w:r w:rsidRPr="00905D3B">
            <w:rPr>
              <w:sz w:val="22"/>
              <w:szCs w:val="22"/>
            </w:rPr>
            <w:t>.</w:t>
          </w:r>
        </w:p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905D3B">
        <w:rPr>
          <w:sz w:val="22"/>
          <w:szCs w:val="22"/>
          <w:lang w:val="en-US"/>
        </w:rPr>
        <w:t>YANOS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TS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VALVES</w:t>
      </w:r>
      <w:r w:rsidRPr="00905D3B">
        <w:rPr>
          <w:sz w:val="22"/>
          <w:szCs w:val="22"/>
        </w:rPr>
        <w:t>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E231E9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63310374"/>
          <w:placeholder>
            <w:docPart w:val="DefaultPlaceholder_1082065158"/>
          </w:placeholder>
        </w:sdtPr>
        <w:sdtEndPr/>
        <w:sdtContent>
          <w:bookmarkStart w:id="19" w:name="_GoBack"/>
          <w:sdt>
            <w:sdtPr>
              <w:rPr>
                <w:sz w:val="22"/>
                <w:szCs w:val="22"/>
              </w:rPr>
              <w:id w:val="-284894827"/>
              <w:placeholder>
                <w:docPart w:val="A7867F8444334AA78A04581E5C807AD6"/>
              </w:placeholder>
            </w:sdtPr>
            <w:sdtEndPr/>
            <w:sdtContent>
              <w:r w:rsidR="00286109" w:rsidRPr="00905D3B">
                <w:rPr>
                  <w:sz w:val="22"/>
                  <w:szCs w:val="22"/>
                </w:rPr>
                <w:t>Сметы должны быть разработаны в программном комплексе «</w:t>
              </w:r>
              <w:proofErr w:type="spellStart"/>
              <w:r w:rsidR="00286109" w:rsidRPr="00905D3B">
                <w:rPr>
                  <w:sz w:val="22"/>
                  <w:szCs w:val="22"/>
                </w:rPr>
                <w:t>Багира</w:t>
              </w:r>
              <w:proofErr w:type="spellEnd"/>
              <w:r w:rsidR="00286109" w:rsidRPr="00905D3B">
                <w:rPr>
                  <w:sz w:val="22"/>
                  <w:szCs w:val="22"/>
                </w:rPr>
                <w:t>»</w:t>
              </w:r>
              <w:r w:rsidR="00286109" w:rsidRPr="00AA538E">
                <w:rPr>
                  <w:sz w:val="22"/>
                  <w:szCs w:val="22"/>
                </w:rPr>
                <w:t xml:space="preserve"> </w:t>
              </w:r>
              <w:r w:rsidR="00286109">
                <w:rPr>
                  <w:sz w:val="22"/>
                  <w:szCs w:val="22"/>
                </w:rPr>
                <w:t>с учетом выходящих обновлений базы ГЭСН, ФЭР 2001 г. и программного комплекса</w:t>
              </w:r>
            </w:sdtContent>
          </w:sdt>
          <w:bookmarkEnd w:id="19"/>
        </w:sdtContent>
      </w:sdt>
      <w:r w:rsidR="003D0066" w:rsidRPr="00905D3B">
        <w:rPr>
          <w:sz w:val="22"/>
          <w:szCs w:val="22"/>
        </w:rPr>
        <w:t>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>
        <w:rPr>
          <w:sz w:val="22"/>
          <w:szCs w:val="22"/>
        </w:rPr>
        <w:t xml:space="preserve"> </w:t>
      </w:r>
      <w:r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>
        <w:rPr>
          <w:sz w:val="22"/>
          <w:szCs w:val="22"/>
        </w:rPr>
        <w:t>азчиком в сроки, указанные в п.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_Ref419815340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5.2.4</w:t>
      </w:r>
      <w:r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либо Ростехнадзора</w:t>
      </w:r>
      <w:r>
        <w:rPr>
          <w:sz w:val="22"/>
          <w:szCs w:val="22"/>
        </w:rPr>
        <w:t xml:space="preserve">, либо Заказчика (в связи с несоответствием </w:t>
      </w:r>
      <w:r w:rsidRPr="00CA4DDD">
        <w:rPr>
          <w:sz w:val="22"/>
          <w:szCs w:val="22"/>
        </w:rPr>
        <w:t xml:space="preserve">Документации требованиям пункта </w:t>
      </w:r>
      <w:r w:rsidR="00CA4DDD" w:rsidRPr="00CA4DDD">
        <w:rPr>
          <w:sz w:val="22"/>
          <w:szCs w:val="22"/>
        </w:rPr>
        <w:fldChar w:fldCharType="begin"/>
      </w:r>
      <w:r w:rsidR="00CA4DDD" w:rsidRPr="00CA4DDD">
        <w:rPr>
          <w:sz w:val="22"/>
          <w:szCs w:val="22"/>
        </w:rPr>
        <w:instrText xml:space="preserve"> REF _Ref436905982 \r \h </w:instrText>
      </w:r>
      <w:r w:rsidR="00CA4DDD">
        <w:rPr>
          <w:sz w:val="22"/>
          <w:szCs w:val="22"/>
        </w:rPr>
        <w:instrText xml:space="preserve"> \* MERGEFORMAT </w:instrText>
      </w:r>
      <w:r w:rsidR="00CA4DDD" w:rsidRPr="00CA4DDD">
        <w:rPr>
          <w:sz w:val="22"/>
          <w:szCs w:val="22"/>
        </w:rPr>
      </w:r>
      <w:r w:rsidR="00CA4DDD" w:rsidRPr="00CA4DDD">
        <w:rPr>
          <w:sz w:val="22"/>
          <w:szCs w:val="22"/>
        </w:rPr>
        <w:fldChar w:fldCharType="separate"/>
      </w:r>
      <w:r w:rsidR="00CA4DDD" w:rsidRPr="00CA4DDD">
        <w:rPr>
          <w:sz w:val="22"/>
          <w:szCs w:val="22"/>
        </w:rPr>
        <w:t>1.2</w:t>
      </w:r>
      <w:r w:rsidR="00CA4DDD" w:rsidRPr="00CA4DDD">
        <w:rPr>
          <w:sz w:val="22"/>
          <w:szCs w:val="22"/>
        </w:rPr>
        <w:fldChar w:fldCharType="end"/>
      </w:r>
      <w:r w:rsidRPr="00CA4DDD">
        <w:rPr>
          <w:sz w:val="22"/>
          <w:szCs w:val="22"/>
        </w:rPr>
        <w:fldChar w:fldCharType="begin"/>
      </w:r>
      <w:r w:rsidRPr="00CA4DDD">
        <w:rPr>
          <w:sz w:val="22"/>
          <w:szCs w:val="22"/>
        </w:rPr>
        <w:instrText xml:space="preserve"> REF _Ref432766347 \r \h </w:instrText>
      </w:r>
      <w:r w:rsidR="00CA4DDD" w:rsidRPr="00CA4DDD">
        <w:rPr>
          <w:sz w:val="22"/>
          <w:szCs w:val="22"/>
        </w:rPr>
        <w:instrText xml:space="preserve"> \* MERGEFORMAT </w:instrText>
      </w:r>
      <w:r w:rsidRPr="00CA4DDD">
        <w:rPr>
          <w:sz w:val="22"/>
          <w:szCs w:val="22"/>
        </w:rPr>
      </w:r>
      <w:r w:rsidRPr="00CA4DDD">
        <w:rPr>
          <w:sz w:val="22"/>
          <w:szCs w:val="22"/>
        </w:rPr>
        <w:fldChar w:fldCharType="end"/>
      </w:r>
      <w:r w:rsidRPr="00CA4DDD">
        <w:rPr>
          <w:sz w:val="22"/>
          <w:szCs w:val="22"/>
        </w:rPr>
        <w:t xml:space="preserve"> Договора) выполнить такую корректировку (в т.ч.</w:t>
      </w:r>
      <w:r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>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20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</w:t>
      </w:r>
      <w:proofErr w:type="gramStart"/>
      <w:r w:rsidRPr="00905D3B">
        <w:rPr>
          <w:sz w:val="22"/>
          <w:szCs w:val="22"/>
        </w:rPr>
        <w:t>предоставлять Заказчику отчёт</w:t>
      </w:r>
      <w:proofErr w:type="gramEnd"/>
      <w:r w:rsidRPr="00905D3B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1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058141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2"/>
      <w:bookmarkEnd w:id="23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36908601"/>
      <w:r w:rsidRPr="00905D3B">
        <w:rPr>
          <w:sz w:val="22"/>
          <w:szCs w:val="22"/>
        </w:rPr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Pr="00905D3B">
        <w:rPr>
          <w:sz w:val="22"/>
          <w:szCs w:val="22"/>
        </w:rPr>
        <w:t>для участия в совещаниях по Объекту в соответствии с графиком</w:t>
      </w:r>
      <w:proofErr w:type="gramEnd"/>
      <w:r w:rsidRPr="00905D3B">
        <w:rPr>
          <w:sz w:val="22"/>
          <w:szCs w:val="22"/>
        </w:rPr>
        <w:t xml:space="preserve"> совещаний, переданным Заказчиком.</w:t>
      </w:r>
      <w:bookmarkEnd w:id="24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FF1260" w:rsidRPr="00FF1260" w:rsidRDefault="00FF1260" w:rsidP="00FF1260">
      <w:pPr>
        <w:pStyle w:val="af5"/>
        <w:numPr>
          <w:ilvl w:val="0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D14E99" w:rsidRDefault="00D14E99" w:rsidP="00FF1260">
      <w:pPr>
        <w:pStyle w:val="af5"/>
        <w:numPr>
          <w:ilvl w:val="3"/>
          <w:numId w:val="16"/>
        </w:numPr>
        <w:suppressAutoHyphens/>
        <w:ind w:left="851" w:hanging="851"/>
        <w:jc w:val="both"/>
        <w:rPr>
          <w:sz w:val="22"/>
          <w:szCs w:val="22"/>
        </w:rPr>
      </w:pPr>
      <w:proofErr w:type="gramStart"/>
      <w:r w:rsidRPr="00D14E99">
        <w:rPr>
          <w:sz w:val="22"/>
          <w:szCs w:val="22"/>
        </w:rPr>
        <w:t>освидетельствовании</w:t>
      </w:r>
      <w:proofErr w:type="gramEnd"/>
      <w:r w:rsidRPr="00D14E99">
        <w:rPr>
          <w:sz w:val="22"/>
          <w:szCs w:val="22"/>
        </w:rPr>
        <w:t xml:space="preserve">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</w:t>
      </w:r>
      <w:r w:rsidRPr="00D14E99">
        <w:rPr>
          <w:sz w:val="22"/>
          <w:szCs w:val="22"/>
        </w:rPr>
        <w:lastRenderedPageBreak/>
        <w:t>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3762702"/>
      <w:bookmarkEnd w:id="17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5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6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6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D0066" w:rsidRPr="00905D3B" w:rsidRDefault="003D0066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Инструкции № 18 </w:t>
      </w:r>
      <w:r w:rsidRPr="00905D3B">
        <w:rPr>
          <w:bCs/>
          <w:sz w:val="22"/>
          <w:szCs w:val="22"/>
        </w:rPr>
        <w:t>по охране труда при проведении работ на высоте</w:t>
      </w:r>
      <w:r w:rsidRPr="00905D3B">
        <w:rPr>
          <w:sz w:val="22"/>
          <w:szCs w:val="22"/>
        </w:rPr>
        <w:t>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05D3B" w:rsidRDefault="008820E3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3D0066" w:rsidRPr="00905D3B" w:rsidRDefault="003D0066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Инструкции № 135 </w:t>
      </w:r>
      <w:r w:rsidRPr="00905D3B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905D3B">
        <w:rPr>
          <w:sz w:val="22"/>
          <w:szCs w:val="22"/>
        </w:rPr>
        <w:t>;</w:t>
      </w:r>
    </w:p>
    <w:p w:rsidR="00900C30" w:rsidRPr="00905D3B" w:rsidRDefault="00900C30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D0066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5.4.37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7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8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9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9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 xml:space="preserve">имеет право </w:t>
      </w:r>
      <w:proofErr w:type="gramStart"/>
      <w:r w:rsidR="00D14E99">
        <w:rPr>
          <w:b/>
          <w:sz w:val="22"/>
          <w:szCs w:val="22"/>
        </w:rPr>
        <w:t>на</w:t>
      </w:r>
      <w:proofErr w:type="gramEnd"/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3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30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1" w:name="_Ref413762405"/>
      <w:r w:rsidRPr="00905D3B">
        <w:rPr>
          <w:b/>
          <w:sz w:val="22"/>
          <w:szCs w:val="22"/>
        </w:rPr>
        <w:t>Ответственность</w:t>
      </w:r>
      <w:bookmarkEnd w:id="31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Pr="00905D3B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а также возмещает Заказчику все причинённые последнему убытки. </w:t>
      </w:r>
      <w:proofErr w:type="gramStart"/>
      <w:r w:rsidRPr="00905D3B">
        <w:rPr>
          <w:sz w:val="22"/>
          <w:szCs w:val="22"/>
        </w:rPr>
        <w:t xml:space="preserve">В случае неустранения  недостатков в указанный в настоящем пункте срок Подрядчик уплачивает  (помимо возмещения убытков) Заказчику неустойку в размере 0,1% </w:t>
      </w:r>
      <w:r w:rsidRPr="00905D3B">
        <w:rPr>
          <w:sz w:val="22"/>
          <w:szCs w:val="22"/>
        </w:rPr>
        <w:lastRenderedPageBreak/>
        <w:t>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</w:t>
      </w:r>
      <w:proofErr w:type="gramEnd"/>
      <w:r w:rsidRPr="00905D3B">
        <w:rPr>
          <w:sz w:val="22"/>
          <w:szCs w:val="22"/>
        </w:rPr>
        <w:t xml:space="preserve">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200 000 руб. за каждый установленный факт, а также возместить Заказчику все понесённые либо предъявленные в этой связи штрафы (расходы).</w:t>
      </w:r>
      <w:proofErr w:type="gramEnd"/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 xml:space="preserve">В случае нарушения </w:t>
      </w:r>
      <w:r w:rsidR="00D74B94" w:rsidRPr="00905D3B">
        <w:rPr>
          <w:sz w:val="22"/>
          <w:szCs w:val="22"/>
        </w:rPr>
        <w:t xml:space="preserve">Подрядчиком </w:t>
      </w:r>
      <w:r w:rsidRPr="00905D3B">
        <w:rPr>
          <w:sz w:val="22"/>
          <w:szCs w:val="22"/>
        </w:rPr>
        <w:t xml:space="preserve">сроков выполнения работ </w:t>
      </w:r>
      <w:r w:rsidR="00D74B94" w:rsidRPr="00905D3B">
        <w:rPr>
          <w:sz w:val="22"/>
          <w:szCs w:val="22"/>
        </w:rPr>
        <w:t>Подрядчик</w:t>
      </w:r>
      <w:r w:rsidRPr="00905D3B">
        <w:rPr>
          <w:sz w:val="22"/>
          <w:szCs w:val="22"/>
        </w:rPr>
        <w:t xml:space="preserve"> обязуется уплати</w:t>
      </w:r>
      <w:r w:rsidR="00411778" w:rsidRPr="00905D3B">
        <w:rPr>
          <w:sz w:val="22"/>
          <w:szCs w:val="22"/>
        </w:rPr>
        <w:t>ть Заказчику  пеню в размере 0,</w:t>
      </w:r>
      <w:r w:rsidRPr="00905D3B">
        <w:rPr>
          <w:sz w:val="22"/>
          <w:szCs w:val="22"/>
        </w:rPr>
        <w:t>1%</w:t>
      </w:r>
      <w:r w:rsidR="00837892" w:rsidRPr="00905D3B">
        <w:rPr>
          <w:sz w:val="22"/>
          <w:szCs w:val="22"/>
        </w:rPr>
        <w:t xml:space="preserve"> </w:t>
      </w:r>
      <w:r w:rsidRPr="00905D3B">
        <w:rPr>
          <w:sz w:val="22"/>
          <w:szCs w:val="22"/>
        </w:rPr>
        <w:t>от стоимости несвоевременно выполненных работ</w:t>
      </w:r>
      <w:r w:rsidR="00440E6C" w:rsidRPr="00905D3B">
        <w:rPr>
          <w:sz w:val="22"/>
          <w:szCs w:val="22"/>
        </w:rPr>
        <w:t xml:space="preserve"> </w:t>
      </w:r>
      <w:r w:rsidR="004739B9" w:rsidRPr="00905D3B">
        <w:rPr>
          <w:sz w:val="22"/>
          <w:szCs w:val="22"/>
        </w:rPr>
        <w:t xml:space="preserve">по договору </w:t>
      </w:r>
      <w:r w:rsidRPr="00905D3B">
        <w:rPr>
          <w:sz w:val="22"/>
          <w:szCs w:val="22"/>
        </w:rPr>
        <w:t xml:space="preserve">за каждый день просрочки, но не более </w:t>
      </w:r>
      <w:r w:rsidR="00411778" w:rsidRPr="00905D3B">
        <w:rPr>
          <w:sz w:val="22"/>
          <w:szCs w:val="22"/>
        </w:rPr>
        <w:t>10</w:t>
      </w:r>
      <w:r w:rsidRPr="00905D3B">
        <w:rPr>
          <w:sz w:val="22"/>
          <w:szCs w:val="22"/>
        </w:rPr>
        <w:t>% от стоимости</w:t>
      </w:r>
      <w:r w:rsidR="00440E6C" w:rsidRPr="00905D3B">
        <w:rPr>
          <w:sz w:val="22"/>
          <w:szCs w:val="22"/>
        </w:rPr>
        <w:t xml:space="preserve"> </w:t>
      </w:r>
      <w:r w:rsidR="00BA1870" w:rsidRPr="00905D3B">
        <w:rPr>
          <w:sz w:val="22"/>
          <w:szCs w:val="22"/>
        </w:rPr>
        <w:t>работ</w:t>
      </w:r>
      <w:r w:rsidRPr="00905D3B">
        <w:rPr>
          <w:sz w:val="22"/>
          <w:szCs w:val="22"/>
        </w:rPr>
        <w:t>.</w:t>
      </w:r>
      <w:r w:rsidR="009A5ECB" w:rsidRPr="00905D3B">
        <w:rPr>
          <w:sz w:val="22"/>
          <w:szCs w:val="22"/>
        </w:rPr>
        <w:t xml:space="preserve"> </w:t>
      </w:r>
      <w:r w:rsidR="009A5ECB" w:rsidRPr="009C5702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B7101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5.4.19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</w:t>
      </w:r>
      <w:r w:rsidRPr="009C5702">
        <w:rPr>
          <w:sz w:val="22"/>
          <w:szCs w:val="22"/>
        </w:rPr>
        <w:lastRenderedPageBreak/>
        <w:t>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5.4.45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5.4.36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5.4.48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32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0B7101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05D3B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905D3B">
        <w:rPr>
          <w:sz w:val="22"/>
          <w:szCs w:val="22"/>
        </w:rPr>
        <w:t>иным лицам в соответствии с законодательством, коллективным договором, локальными актами Заказчика.</w:t>
      </w:r>
    </w:p>
    <w:p w:rsidR="000B7101" w:rsidRPr="00905D3B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3" w:name="_Ref436144316"/>
      <w:r w:rsidRPr="00905D3B">
        <w:rPr>
          <w:sz w:val="22"/>
          <w:szCs w:val="22"/>
        </w:rPr>
        <w:t>Претензии подлежат рассмотрению в течение 15 дней со дня получения.</w:t>
      </w:r>
      <w:bookmarkEnd w:id="33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4" w:name="_Toc140648769"/>
      <w:r w:rsidRPr="009C5702">
        <w:rPr>
          <w:sz w:val="22"/>
          <w:szCs w:val="22"/>
        </w:rPr>
        <w:t>Арбитраж</w:t>
      </w:r>
      <w:bookmarkEnd w:id="34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5" w:name="_Toc140648770"/>
      <w:r w:rsidRPr="00905D3B">
        <w:rPr>
          <w:sz w:val="22"/>
          <w:szCs w:val="22"/>
        </w:rPr>
        <w:lastRenderedPageBreak/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905D3B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905D3B">
        <w:rPr>
          <w:sz w:val="22"/>
          <w:szCs w:val="22"/>
        </w:rPr>
        <w:t>но</w:t>
      </w:r>
      <w:proofErr w:type="gramEnd"/>
      <w:r w:rsidRPr="00905D3B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6" w:name="_Toc140648771"/>
      <w:bookmarkEnd w:id="35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6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7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proofErr w:type="gramStart"/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</w:t>
      </w:r>
      <w:r w:rsidR="00E430B5" w:rsidRPr="009C5702">
        <w:rPr>
          <w:sz w:val="22"/>
          <w:szCs w:val="22"/>
        </w:rPr>
        <w:lastRenderedPageBreak/>
        <w:t>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7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905D3B">
        <w:rPr>
          <w:sz w:val="22"/>
          <w:szCs w:val="22"/>
        </w:rPr>
        <w:t>Подрядчик</w:t>
      </w:r>
      <w:proofErr w:type="gramEnd"/>
      <w:r w:rsidRPr="00905D3B">
        <w:rPr>
          <w:sz w:val="22"/>
          <w:szCs w:val="22"/>
        </w:rPr>
        <w:t xml:space="preserve"> ни при </w:t>
      </w:r>
      <w:proofErr w:type="gramStart"/>
      <w:r w:rsidRPr="00905D3B">
        <w:rPr>
          <w:sz w:val="22"/>
          <w:szCs w:val="22"/>
        </w:rPr>
        <w:t>каких</w:t>
      </w:r>
      <w:proofErr w:type="gramEnd"/>
      <w:r w:rsidRPr="00905D3B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905D3B">
        <w:rPr>
          <w:sz w:val="22"/>
          <w:szCs w:val="22"/>
        </w:rPr>
        <w:t>предыдущему</w:t>
      </w:r>
      <w:proofErr w:type="gramEnd"/>
      <w:r w:rsidRPr="00905D3B">
        <w:rPr>
          <w:sz w:val="22"/>
          <w:szCs w:val="22"/>
        </w:rPr>
        <w:t xml:space="preserve">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8" w:name="_Toc140648773"/>
      <w:r w:rsidRPr="009C5702">
        <w:rPr>
          <w:sz w:val="22"/>
          <w:szCs w:val="22"/>
        </w:rPr>
        <w:t>Приложения</w:t>
      </w:r>
      <w:bookmarkEnd w:id="38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05D3B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Календарный план.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Смета.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AE62FB" w:rsidRPr="00905D3B" w:rsidRDefault="00CE4FB6" w:rsidP="00B8359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Требования к передаче документации.</w:t>
          </w:r>
        </w:p>
        <w:p w:rsidR="00CA4DDD" w:rsidRPr="00905D3B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отчёта о внесённых в проекты изменениях.</w:t>
          </w:r>
        </w:p>
        <w:p w:rsidR="00CA4DDD" w:rsidRPr="00905D3B" w:rsidRDefault="00CA4DDD" w:rsidP="00CA4DDD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sz w:val="22"/>
              <w:szCs w:val="22"/>
            </w:rPr>
            <w:t>Форма спецификации.</w:t>
          </w:r>
        </w:p>
        <w:p w:rsidR="005C3727" w:rsidRPr="00905D3B" w:rsidRDefault="00E231E9" w:rsidP="00B8359D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 130</w:t>
            </w:r>
          </w:p>
          <w:p w:rsidR="00CA4DDD" w:rsidRPr="009F31D0" w:rsidRDefault="00CA4DDD" w:rsidP="00CA4DDD">
            <w:pPr>
              <w:pStyle w:val="a6"/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Тел. (4852) 44-03-57, 49-81-00</w:t>
            </w:r>
          </w:p>
          <w:p w:rsidR="00CA4DDD" w:rsidRPr="009F31D0" w:rsidRDefault="00CA4DDD" w:rsidP="00CA4DDD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Факс (4852) 40-76-76</w:t>
            </w:r>
          </w:p>
          <w:p w:rsidR="00CA4DDD" w:rsidRPr="009F31D0" w:rsidRDefault="00CA4DDD" w:rsidP="00CA4DDD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ИНН 7601001107 </w:t>
            </w:r>
            <w:r>
              <w:rPr>
                <w:sz w:val="22"/>
                <w:szCs w:val="22"/>
              </w:rPr>
              <w:t xml:space="preserve">   </w:t>
            </w:r>
            <w:r w:rsidRPr="009F31D0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 997150001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</w:t>
            </w:r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E9" w:rsidRDefault="00E231E9">
      <w:r>
        <w:separator/>
      </w:r>
    </w:p>
  </w:endnote>
  <w:endnote w:type="continuationSeparator" w:id="0">
    <w:p w:rsidR="00E231E9" w:rsidRDefault="00E2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34EA">
      <w:rPr>
        <w:rStyle w:val="a8"/>
        <w:noProof/>
      </w:rPr>
      <w:t>7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E9" w:rsidRDefault="00E231E9">
      <w:r>
        <w:separator/>
      </w:r>
    </w:p>
  </w:footnote>
  <w:footnote w:type="continuationSeparator" w:id="0">
    <w:p w:rsidR="00E231E9" w:rsidRDefault="00E2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.12.2015)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 w:rsidR="00A22313"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 w:rsidR="00A22313">
      <w:rPr>
        <w:color w:val="808080"/>
        <w:sz w:val="20"/>
        <w:szCs w:val="20"/>
      </w:rPr>
      <w:t>.12.2015)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EnzN9tvhz/Pb9N8UiUyi6CBL/Y=" w:salt="zw4fYBMf0FTA3UQiUPPXy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3E1B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3997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09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20FBD"/>
    <w:rsid w:val="00321D13"/>
    <w:rsid w:val="00322685"/>
    <w:rsid w:val="00323360"/>
    <w:rsid w:val="00325AD3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4249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511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959"/>
    <w:rsid w:val="00675459"/>
    <w:rsid w:val="00677967"/>
    <w:rsid w:val="00680DCB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1006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29FB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557BD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073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6CF6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4EA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231E9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38F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osnovA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khailovKA@yanos.slavneft.ru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519F348279470A927D8595CFFD57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C2ADD8-FA1B-4F47-AE07-A42BD603AEB4}"/>
      </w:docPartPr>
      <w:docPartBody>
        <w:p w:rsidR="00D81E42" w:rsidRDefault="00B40AB1" w:rsidP="00B40AB1">
          <w:pPr>
            <w:pStyle w:val="E9519F348279470A927D8595CFFD579E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640FA085934BA49135993E6E278C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C234A3-5042-4569-92AF-E05F34333CD6}"/>
      </w:docPartPr>
      <w:docPartBody>
        <w:p w:rsidR="00C80A27" w:rsidRDefault="005831EF" w:rsidP="005831EF">
          <w:pPr>
            <w:pStyle w:val="A3640FA085934BA49135993E6E278C4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C5A8C9FC14A40E7BF2B5892972E4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FDBDDC-A975-42DC-87CE-E31F43EE9341}"/>
      </w:docPartPr>
      <w:docPartBody>
        <w:p w:rsidR="00C80A27" w:rsidRDefault="005831EF" w:rsidP="005831EF">
          <w:pPr>
            <w:pStyle w:val="CC5A8C9FC14A40E7BF2B5892972E4CF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691161DBFAE4087B8706A8A517535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AF330B-3CAE-4366-9551-5F8A4A8DA9B7}"/>
      </w:docPartPr>
      <w:docPartBody>
        <w:p w:rsidR="00C80A27" w:rsidRDefault="005831EF" w:rsidP="005831EF">
          <w:pPr>
            <w:pStyle w:val="D691161DBFAE4087B8706A8A5175358E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D6272DF82D649AFB769323BC014E4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368D23-90A4-48DC-9213-70B49A4D2D14}"/>
      </w:docPartPr>
      <w:docPartBody>
        <w:p w:rsidR="00C80A27" w:rsidRDefault="005831EF" w:rsidP="005831EF">
          <w:pPr>
            <w:pStyle w:val="BD6272DF82D649AFB769323BC014E44A"/>
          </w:pPr>
          <w:r w:rsidRPr="009C5702">
            <w:rPr>
              <w:rStyle w:val="a3"/>
              <w:color w:val="00B0F0"/>
            </w:rPr>
            <w:t>Место для ввода текста.</w:t>
          </w:r>
        </w:p>
      </w:docPartBody>
    </w:docPart>
    <w:docPart>
      <w:docPartPr>
        <w:name w:val="C771153ABFEC468993DEC36623B4F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E74FD8-0AE3-4EF7-A004-D6A5570641A9}"/>
      </w:docPartPr>
      <w:docPartBody>
        <w:p w:rsidR="00C80A27" w:rsidRDefault="005831EF" w:rsidP="005831EF">
          <w:pPr>
            <w:pStyle w:val="C771153ABFEC468993DEC36623B4FC7D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867F8444334AA78A04581E5C807A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68C44F-AF20-44F2-91A8-1085CE969F54}"/>
      </w:docPartPr>
      <w:docPartBody>
        <w:p w:rsidR="00C80A27" w:rsidRDefault="005831EF" w:rsidP="005831EF">
          <w:pPr>
            <w:pStyle w:val="A7867F8444334AA78A04581E5C807AD6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03A97"/>
    <w:rsid w:val="00123F32"/>
    <w:rsid w:val="001851AA"/>
    <w:rsid w:val="002834BD"/>
    <w:rsid w:val="002A283F"/>
    <w:rsid w:val="00317A5A"/>
    <w:rsid w:val="00324E1B"/>
    <w:rsid w:val="003D1553"/>
    <w:rsid w:val="004874ED"/>
    <w:rsid w:val="00494D4C"/>
    <w:rsid w:val="00523226"/>
    <w:rsid w:val="005831EF"/>
    <w:rsid w:val="005C7856"/>
    <w:rsid w:val="00606BB4"/>
    <w:rsid w:val="00725E85"/>
    <w:rsid w:val="007823A6"/>
    <w:rsid w:val="007B2F9A"/>
    <w:rsid w:val="007F04A8"/>
    <w:rsid w:val="008620C6"/>
    <w:rsid w:val="0087658E"/>
    <w:rsid w:val="008904C2"/>
    <w:rsid w:val="008B0C3A"/>
    <w:rsid w:val="00917412"/>
    <w:rsid w:val="00934BE3"/>
    <w:rsid w:val="009669A5"/>
    <w:rsid w:val="00A003D3"/>
    <w:rsid w:val="00A648C7"/>
    <w:rsid w:val="00A72577"/>
    <w:rsid w:val="00B40AB1"/>
    <w:rsid w:val="00B826AF"/>
    <w:rsid w:val="00B96963"/>
    <w:rsid w:val="00BA7CFA"/>
    <w:rsid w:val="00C13C03"/>
    <w:rsid w:val="00C750A2"/>
    <w:rsid w:val="00C80A27"/>
    <w:rsid w:val="00C80E1E"/>
    <w:rsid w:val="00CD2424"/>
    <w:rsid w:val="00D23BFF"/>
    <w:rsid w:val="00D81E42"/>
    <w:rsid w:val="00D9251A"/>
    <w:rsid w:val="00DF3EFB"/>
    <w:rsid w:val="00DF7429"/>
    <w:rsid w:val="00E76ADC"/>
    <w:rsid w:val="00ED55FC"/>
    <w:rsid w:val="00F05385"/>
    <w:rsid w:val="00F653B5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31E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A3640FA085934BA49135993E6E278C40">
    <w:name w:val="A3640FA085934BA49135993E6E278C40"/>
    <w:rsid w:val="005831EF"/>
  </w:style>
  <w:style w:type="paragraph" w:customStyle="1" w:styleId="CC5A8C9FC14A40E7BF2B5892972E4CF5">
    <w:name w:val="CC5A8C9FC14A40E7BF2B5892972E4CF5"/>
    <w:rsid w:val="005831EF"/>
  </w:style>
  <w:style w:type="paragraph" w:customStyle="1" w:styleId="D691161DBFAE4087B8706A8A5175358E">
    <w:name w:val="D691161DBFAE4087B8706A8A5175358E"/>
    <w:rsid w:val="005831EF"/>
  </w:style>
  <w:style w:type="paragraph" w:customStyle="1" w:styleId="BD6272DF82D649AFB769323BC014E44A">
    <w:name w:val="BD6272DF82D649AFB769323BC014E44A"/>
    <w:rsid w:val="005831EF"/>
  </w:style>
  <w:style w:type="paragraph" w:customStyle="1" w:styleId="C771153ABFEC468993DEC36623B4FC7D">
    <w:name w:val="C771153ABFEC468993DEC36623B4FC7D"/>
    <w:rsid w:val="005831EF"/>
  </w:style>
  <w:style w:type="paragraph" w:customStyle="1" w:styleId="A7867F8444334AA78A04581E5C807AD6">
    <w:name w:val="A7867F8444334AA78A04581E5C807AD6"/>
    <w:rsid w:val="005831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31E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A3640FA085934BA49135993E6E278C40">
    <w:name w:val="A3640FA085934BA49135993E6E278C40"/>
    <w:rsid w:val="005831EF"/>
  </w:style>
  <w:style w:type="paragraph" w:customStyle="1" w:styleId="CC5A8C9FC14A40E7BF2B5892972E4CF5">
    <w:name w:val="CC5A8C9FC14A40E7BF2B5892972E4CF5"/>
    <w:rsid w:val="005831EF"/>
  </w:style>
  <w:style w:type="paragraph" w:customStyle="1" w:styleId="D691161DBFAE4087B8706A8A5175358E">
    <w:name w:val="D691161DBFAE4087B8706A8A5175358E"/>
    <w:rsid w:val="005831EF"/>
  </w:style>
  <w:style w:type="paragraph" w:customStyle="1" w:styleId="BD6272DF82D649AFB769323BC014E44A">
    <w:name w:val="BD6272DF82D649AFB769323BC014E44A"/>
    <w:rsid w:val="005831EF"/>
  </w:style>
  <w:style w:type="paragraph" w:customStyle="1" w:styleId="C771153ABFEC468993DEC36623B4FC7D">
    <w:name w:val="C771153ABFEC468993DEC36623B4FC7D"/>
    <w:rsid w:val="005831EF"/>
  </w:style>
  <w:style w:type="paragraph" w:customStyle="1" w:styleId="A7867F8444334AA78A04581E5C807AD6">
    <w:name w:val="A7867F8444334AA78A04581E5C807AD6"/>
    <w:rsid w:val="00583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D10A-1E74-4D38-8A86-6D2F8C38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16</Pages>
  <Words>9250</Words>
  <Characters>52731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61858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Осокин Максим Юрьевич</cp:lastModifiedBy>
  <cp:revision>8</cp:revision>
  <cp:lastPrinted>2011-05-24T07:15:00Z</cp:lastPrinted>
  <dcterms:created xsi:type="dcterms:W3CDTF">2015-12-07T08:19:00Z</dcterms:created>
  <dcterms:modified xsi:type="dcterms:W3CDTF">2016-04-27T08:07:00Z</dcterms:modified>
</cp:coreProperties>
</file>