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CA2F42">
            <w:r>
              <w:t xml:space="preserve">Протокол № </w:t>
            </w:r>
            <w:r w:rsidR="00CA2F42">
              <w:t>115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C63311" w:rsidP="00CA2F42">
            <w:r w:rsidRPr="00E41367">
              <w:t>«</w:t>
            </w:r>
            <w:r w:rsidR="00CA2F42">
              <w:t xml:space="preserve"> 29 </w:t>
            </w:r>
            <w:r w:rsidRPr="00E41367">
              <w:t xml:space="preserve">» </w:t>
            </w:r>
            <w:r w:rsidR="00CA2F42">
              <w:t>мая</w:t>
            </w:r>
            <w:r w:rsidRPr="00E41367">
              <w:t xml:space="preserve"> 201</w:t>
            </w:r>
            <w:r w:rsidR="00F77617">
              <w:t>5</w:t>
            </w:r>
            <w:r w:rsidRPr="00E41367">
              <w:t xml:space="preserve"> года</w:t>
            </w:r>
          </w:p>
        </w:tc>
      </w:tr>
    </w:tbl>
    <w:p w:rsidR="006E2F20" w:rsidRDefault="006E2F20" w:rsidP="00E41367"/>
    <w:p w:rsidR="006E2F20" w:rsidRPr="00CA2F42" w:rsidRDefault="00C35D6B" w:rsidP="006E2F20">
      <w:pPr>
        <w:pStyle w:val="aa"/>
        <w:tabs>
          <w:tab w:val="left" w:pos="708"/>
        </w:tabs>
        <w:rPr>
          <w:b/>
        </w:rPr>
      </w:pPr>
      <w:r w:rsidRPr="00CA2F42">
        <w:rPr>
          <w:b/>
        </w:rPr>
        <w:t>№</w:t>
      </w:r>
      <w:r w:rsidR="0077531A" w:rsidRPr="00CA2F42">
        <w:rPr>
          <w:b/>
        </w:rPr>
        <w:t>1</w:t>
      </w:r>
      <w:r w:rsidRPr="00CA2F42">
        <w:rPr>
          <w:b/>
        </w:rPr>
        <w:t>79</w:t>
      </w:r>
      <w:r w:rsidR="006E2F20" w:rsidRPr="00CA2F42">
        <w:rPr>
          <w:b/>
        </w:rPr>
        <w:t>-КС</w:t>
      </w:r>
      <w:r w:rsidR="00D32451" w:rsidRPr="00CA2F42">
        <w:rPr>
          <w:b/>
        </w:rPr>
        <w:t>-</w:t>
      </w:r>
      <w:r w:rsidR="006E2F20" w:rsidRPr="00CA2F42">
        <w:rPr>
          <w:b/>
        </w:rPr>
        <w:t>201</w:t>
      </w:r>
      <w:r w:rsidR="00F77617" w:rsidRPr="00CA2F42">
        <w:rPr>
          <w:b/>
        </w:rPr>
        <w:t>5</w:t>
      </w:r>
    </w:p>
    <w:p w:rsidR="006E2F20" w:rsidRPr="00CA2F42" w:rsidRDefault="006E2F20" w:rsidP="006E2F20">
      <w:pPr>
        <w:rPr>
          <w:b/>
        </w:rPr>
      </w:pPr>
      <w:r w:rsidRPr="00CA2F42">
        <w:rPr>
          <w:b/>
        </w:rPr>
        <w:t>«</w:t>
      </w:r>
      <w:r w:rsidR="00CA2F42" w:rsidRPr="00CA2F42">
        <w:rPr>
          <w:b/>
        </w:rPr>
        <w:t xml:space="preserve"> 29 </w:t>
      </w:r>
      <w:r w:rsidRPr="00CA2F42">
        <w:rPr>
          <w:b/>
        </w:rPr>
        <w:t xml:space="preserve">» </w:t>
      </w:r>
      <w:r w:rsidR="00CA2F42" w:rsidRPr="00CA2F42">
        <w:rPr>
          <w:b/>
        </w:rPr>
        <w:t>мая</w:t>
      </w:r>
      <w:r w:rsidRPr="00CA2F42">
        <w:rPr>
          <w:b/>
        </w:rPr>
        <w:t xml:space="preserve"> 201</w:t>
      </w:r>
      <w:r w:rsidR="00F77617" w:rsidRPr="00CA2F42">
        <w:rPr>
          <w:b/>
        </w:rPr>
        <w:t>5</w:t>
      </w:r>
      <w:r w:rsidRPr="00CA2F42">
        <w:rPr>
          <w:b/>
        </w:rPr>
        <w:t xml:space="preserve"> года</w:t>
      </w:r>
    </w:p>
    <w:p w:rsidR="00B12374" w:rsidRPr="0063125E" w:rsidRDefault="00B12374" w:rsidP="006E2F20">
      <w:pPr>
        <w:rPr>
          <w:color w:val="000000"/>
          <w:sz w:val="16"/>
          <w:szCs w:val="16"/>
        </w:rPr>
      </w:pPr>
    </w:p>
    <w:p w:rsidR="006E2F20" w:rsidRDefault="006E2F20" w:rsidP="00180915">
      <w:pPr>
        <w:spacing w:after="120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6D4060" w:rsidRDefault="00B05792" w:rsidP="004C48FE">
      <w:pPr>
        <w:autoSpaceDE w:val="0"/>
        <w:ind w:firstLine="709"/>
        <w:jc w:val="both"/>
        <w:rPr>
          <w:b/>
        </w:rPr>
      </w:pPr>
      <w:r w:rsidRPr="00407AC6">
        <w:t xml:space="preserve">ОАО «Славнефть-ЯНОС» приглашает Вас сделать предложение (оферту) на </w:t>
      </w:r>
      <w:r w:rsidR="00D927A4" w:rsidRPr="00241B98">
        <w:rPr>
          <w:b/>
        </w:rPr>
        <w:t>«</w:t>
      </w:r>
      <w:r w:rsidR="00241B98" w:rsidRPr="00241B98">
        <w:rPr>
          <w:b/>
        </w:rPr>
        <w:t xml:space="preserve">Выполнение </w:t>
      </w:r>
      <w:r w:rsidR="006D4060" w:rsidRPr="006D4060">
        <w:rPr>
          <w:b/>
        </w:rPr>
        <w:t>проектно-изыскательских работ и ведение авторского надзора за выполнением строительно-монтажных работ в соответствии с комплексн</w:t>
      </w:r>
      <w:r w:rsidR="006D4060">
        <w:rPr>
          <w:b/>
        </w:rPr>
        <w:t>ым заданием на проектирование №</w:t>
      </w:r>
      <w:r w:rsidR="006D4060" w:rsidRPr="006D4060">
        <w:rPr>
          <w:b/>
        </w:rPr>
        <w:t>КЗП-Т14</w:t>
      </w:r>
      <w:r w:rsidR="006D4060">
        <w:rPr>
          <w:b/>
        </w:rPr>
        <w:t xml:space="preserve"> «З</w:t>
      </w:r>
      <w:r w:rsidR="006D4060" w:rsidRPr="006D4060">
        <w:rPr>
          <w:b/>
        </w:rPr>
        <w:t>амена сырья установок УПВ-1 и УПВ-2 на природный газ</w:t>
      </w:r>
      <w:r w:rsidR="006D4060">
        <w:rPr>
          <w:b/>
        </w:rPr>
        <w:t>»</w:t>
      </w:r>
      <w:r w:rsidR="006D4060" w:rsidRPr="006D4060">
        <w:rPr>
          <w:b/>
        </w:rPr>
        <w:t xml:space="preserve"> и Перечнем объектов для ведения авторского надзора</w:t>
      </w:r>
      <w:r w:rsidR="00895021">
        <w:rPr>
          <w:b/>
        </w:rPr>
        <w:t>»</w:t>
      </w:r>
      <w:r w:rsidR="003D63BB">
        <w:rPr>
          <w:b/>
        </w:rPr>
        <w:t>.</w:t>
      </w:r>
    </w:p>
    <w:p w:rsidR="006E2F20" w:rsidRPr="00794D0B" w:rsidRDefault="006E2F20" w:rsidP="008C5EE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заключен договор </w:t>
      </w:r>
      <w:r w:rsidR="00194C7B">
        <w:t xml:space="preserve">на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</w:t>
      </w:r>
      <w:r w:rsidR="00794D0B" w:rsidRPr="00794D0B">
        <w:t>наименьшая стоимость работ, соответствие сроков выполнения работ условиям, предложенным заказчиком и пр.</w:t>
      </w:r>
      <w:r w:rsidRPr="00794D0B">
        <w:t>).</w:t>
      </w:r>
    </w:p>
    <w:p w:rsidR="00412C47" w:rsidRPr="00407AC6" w:rsidRDefault="006E2F20" w:rsidP="008C5EE5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>ание изложено в Требованиях к предмету оферты (</w:t>
      </w:r>
      <w:r w:rsidR="00D24A56" w:rsidRPr="00407AC6">
        <w:t xml:space="preserve">Приложение </w:t>
      </w:r>
      <w:r w:rsidR="0071239F" w:rsidRPr="00407AC6">
        <w:t xml:space="preserve">          </w:t>
      </w:r>
      <w:r w:rsidR="006D4060">
        <w:t>№</w:t>
      </w:r>
      <w:r w:rsidR="00D24A56" w:rsidRPr="00407AC6">
        <w:t>3</w:t>
      </w:r>
      <w:r w:rsidR="006F143E" w:rsidRPr="00407AC6">
        <w:t xml:space="preserve"> к настоящему ПДО</w:t>
      </w:r>
      <w:r w:rsidRPr="00407AC6">
        <w:t xml:space="preserve">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 (</w:t>
      </w:r>
      <w:r w:rsidR="006D4060">
        <w:t>Приложение №</w:t>
      </w:r>
      <w:r w:rsidR="00AA3262" w:rsidRPr="00407AC6">
        <w:t>4 к настоящему ПДО).</w:t>
      </w:r>
    </w:p>
    <w:p w:rsidR="0087799E" w:rsidRPr="00407AC6" w:rsidRDefault="00412C47" w:rsidP="008C5EE5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7F5710" w:rsidRDefault="007F5710" w:rsidP="007F5710">
      <w:pPr>
        <w:ind w:firstLine="720"/>
        <w:jc w:val="both"/>
      </w:pPr>
      <w:r>
        <w:t>Отбор проводится в два</w:t>
      </w:r>
      <w:r w:rsidRPr="00407AC6">
        <w:t xml:space="preserve"> этап</w:t>
      </w:r>
      <w:r>
        <w:t>а</w:t>
      </w:r>
      <w:r w:rsidRPr="00407AC6">
        <w:t xml:space="preserve">: оценка </w:t>
      </w:r>
      <w:r>
        <w:t xml:space="preserve">технической части оферт и оценка </w:t>
      </w:r>
      <w:r w:rsidRPr="00407AC6">
        <w:t>коммерческой части оферт.</w:t>
      </w:r>
      <w:r>
        <w:t xml:space="preserve"> </w:t>
      </w:r>
    </w:p>
    <w:p w:rsidR="007F5710" w:rsidRDefault="007F5710" w:rsidP="00BB126C">
      <w:pPr>
        <w:ind w:firstLine="720"/>
        <w:jc w:val="both"/>
      </w:pPr>
      <w:r w:rsidRPr="00407AC6">
        <w:t xml:space="preserve">После </w:t>
      </w:r>
      <w:r>
        <w:t xml:space="preserve">этапа </w:t>
      </w:r>
      <w:r w:rsidRPr="00407AC6">
        <w:t xml:space="preserve">оценки </w:t>
      </w:r>
      <w:r w:rsidR="00735071">
        <w:t>коммерческой</w:t>
      </w:r>
      <w:r>
        <w:t xml:space="preserve"> части оферт </w:t>
      </w:r>
      <w:r w:rsidRPr="00407AC6">
        <w:t xml:space="preserve">будут </w:t>
      </w:r>
      <w:r w:rsidR="00BB126C">
        <w:t>проведены коммерческие переговоры</w:t>
      </w:r>
      <w:r w:rsidRPr="00407AC6">
        <w:t xml:space="preserve">.  </w:t>
      </w:r>
    </w:p>
    <w:p w:rsidR="003D63BB" w:rsidRDefault="003D63BB" w:rsidP="007F5710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>
        <w:t xml:space="preserve"> В случае нарушения данного условия оферта не рассматривается и в отборе не участвует.</w:t>
      </w:r>
    </w:p>
    <w:p w:rsidR="0087799E" w:rsidRPr="00407AC6" w:rsidRDefault="0087799E" w:rsidP="0087799E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38560C">
        <w:rPr>
          <w:b/>
        </w:rPr>
        <w:t xml:space="preserve">до </w:t>
      </w:r>
      <w:r w:rsidR="00D12AAB" w:rsidRPr="0038560C">
        <w:rPr>
          <w:b/>
        </w:rPr>
        <w:t>3</w:t>
      </w:r>
      <w:r w:rsidR="0038560C" w:rsidRPr="0038560C">
        <w:rPr>
          <w:b/>
        </w:rPr>
        <w:t>0</w:t>
      </w:r>
      <w:r w:rsidRPr="0038560C">
        <w:rPr>
          <w:b/>
        </w:rPr>
        <w:t xml:space="preserve"> </w:t>
      </w:r>
      <w:r w:rsidR="0038560C" w:rsidRPr="0038560C">
        <w:rPr>
          <w:b/>
        </w:rPr>
        <w:t>августа</w:t>
      </w:r>
      <w:r w:rsidRPr="0038560C">
        <w:rPr>
          <w:b/>
        </w:rPr>
        <w:t xml:space="preserve"> 201</w:t>
      </w:r>
      <w:r w:rsidR="00D45C06" w:rsidRPr="0038560C">
        <w:rPr>
          <w:b/>
        </w:rPr>
        <w:t>5</w:t>
      </w:r>
      <w:r w:rsidRPr="0038560C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055674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>(Пр</w:t>
      </w:r>
      <w:r w:rsidR="002D13EA" w:rsidRPr="00055674">
        <w:t xml:space="preserve">иложение №1 к настоящему ПДО) </w:t>
      </w:r>
      <w:r w:rsidRPr="00055674">
        <w:t>с нижеуказанным комплектом документов:</w:t>
      </w:r>
    </w:p>
    <w:p w:rsidR="004D1C32" w:rsidRPr="00055674" w:rsidRDefault="004D1C32" w:rsidP="004D1C32">
      <w:pPr>
        <w:numPr>
          <w:ilvl w:val="0"/>
          <w:numId w:val="24"/>
        </w:numPr>
        <w:autoSpaceDE w:val="0"/>
        <w:jc w:val="both"/>
      </w:pPr>
      <w:r w:rsidRPr="00055674">
        <w:t>Предложение о заключении договора (безотзывная оферта) (Приложение №2 к настоящему ПДО);</w:t>
      </w:r>
    </w:p>
    <w:p w:rsidR="004D1C32" w:rsidRPr="00055674" w:rsidRDefault="0036458E" w:rsidP="004D1C32">
      <w:pPr>
        <w:numPr>
          <w:ilvl w:val="0"/>
          <w:numId w:val="24"/>
        </w:numPr>
        <w:autoSpaceDE w:val="0"/>
        <w:jc w:val="both"/>
        <w:rPr>
          <w:iCs/>
        </w:rPr>
      </w:pPr>
      <w:r w:rsidRPr="00055674">
        <w:t xml:space="preserve">Договор </w:t>
      </w:r>
      <w:r w:rsidR="004D1C32" w:rsidRPr="00055674">
        <w:t xml:space="preserve">(Приложение №4 к настоящему ПДО), подписанный и скрепленный печатью организации в редакции Заказчика, в </w:t>
      </w:r>
      <w:r w:rsidR="008234DD" w:rsidRPr="00055674">
        <w:t>2</w:t>
      </w:r>
      <w:r w:rsidR="004D1C32" w:rsidRPr="00055674">
        <w:t xml:space="preserve"> (</w:t>
      </w:r>
      <w:r w:rsidR="008234DD" w:rsidRPr="00055674">
        <w:t>двух</w:t>
      </w:r>
      <w:r w:rsidR="007D7749" w:rsidRPr="00055674">
        <w:t>)</w:t>
      </w:r>
      <w:r w:rsidR="004D1C32" w:rsidRPr="00055674">
        <w:t xml:space="preserve"> экземпляр</w:t>
      </w:r>
      <w:r w:rsidR="008234DD" w:rsidRPr="00055674">
        <w:t>ах</w:t>
      </w:r>
      <w:r w:rsidR="004D1C32" w:rsidRPr="00055674">
        <w:t>;</w:t>
      </w:r>
    </w:p>
    <w:p w:rsidR="0067384A" w:rsidRPr="00055674" w:rsidRDefault="0067384A" w:rsidP="0067384A">
      <w:pPr>
        <w:numPr>
          <w:ilvl w:val="0"/>
          <w:numId w:val="24"/>
        </w:numPr>
        <w:suppressAutoHyphens/>
        <w:autoSpaceDE w:val="0"/>
        <w:jc w:val="both"/>
      </w:pPr>
      <w:r w:rsidRPr="00055674">
        <w:t>Календарный план (Приложение №2 к договору), подписанный и скрепленный печатью организации в 2 (двух) экземплярах;</w:t>
      </w:r>
    </w:p>
    <w:p w:rsidR="004D1C32" w:rsidRPr="00055674" w:rsidRDefault="00395AA1" w:rsidP="004D1C32">
      <w:pPr>
        <w:numPr>
          <w:ilvl w:val="0"/>
          <w:numId w:val="24"/>
        </w:numPr>
        <w:suppressAutoHyphens/>
        <w:autoSpaceDE w:val="0"/>
        <w:jc w:val="both"/>
      </w:pPr>
      <w:r w:rsidRPr="00055674">
        <w:t>Смета</w:t>
      </w:r>
      <w:r w:rsidR="00E30FB0" w:rsidRPr="00055674">
        <w:t xml:space="preserve"> </w:t>
      </w:r>
      <w:r w:rsidR="008234DD" w:rsidRPr="00055674">
        <w:t>(Приложение №</w:t>
      </w:r>
      <w:r w:rsidR="0067384A" w:rsidRPr="00055674">
        <w:t>3</w:t>
      </w:r>
      <w:r w:rsidR="008234DD" w:rsidRPr="00055674">
        <w:t xml:space="preserve"> к договору), </w:t>
      </w:r>
      <w:r w:rsidR="006D4830" w:rsidRPr="00055674">
        <w:t>составленн</w:t>
      </w:r>
      <w:r w:rsidRPr="00055674">
        <w:t>ая</w:t>
      </w:r>
      <w:r w:rsidR="006D4830" w:rsidRPr="00055674">
        <w:t xml:space="preserve"> в соответствии </w:t>
      </w:r>
      <w:r w:rsidRPr="00055674">
        <w:t>с требованиями п.</w:t>
      </w:r>
      <w:r w:rsidR="00E428D7" w:rsidRPr="00055674">
        <w:t>2.1</w:t>
      </w:r>
      <w:r w:rsidR="0067384A" w:rsidRPr="00055674">
        <w:t xml:space="preserve"> Приложения №3 к настоящему ПДО</w:t>
      </w:r>
      <w:r w:rsidR="006D4830" w:rsidRPr="00055674">
        <w:t>,</w:t>
      </w:r>
      <w:r w:rsidR="006D4830" w:rsidRPr="00055674">
        <w:rPr>
          <w:b/>
        </w:rPr>
        <w:t xml:space="preserve"> </w:t>
      </w:r>
      <w:r w:rsidR="008234DD" w:rsidRPr="00055674">
        <w:t>подписанны</w:t>
      </w:r>
      <w:r w:rsidR="002A608F" w:rsidRPr="00055674">
        <w:t>е</w:t>
      </w:r>
      <w:r w:rsidR="008234DD" w:rsidRPr="00055674">
        <w:t xml:space="preserve"> и скрепленны</w:t>
      </w:r>
      <w:r w:rsidR="002A608F" w:rsidRPr="00055674">
        <w:t>е</w:t>
      </w:r>
      <w:r w:rsidR="008234DD" w:rsidRPr="00055674">
        <w:t xml:space="preserve"> печатью организации, в 2 (двух) экземплярах;</w:t>
      </w:r>
    </w:p>
    <w:p w:rsidR="002675DD" w:rsidRPr="00055674" w:rsidRDefault="002675DD" w:rsidP="002675DD">
      <w:pPr>
        <w:numPr>
          <w:ilvl w:val="0"/>
          <w:numId w:val="24"/>
        </w:numPr>
        <w:suppressAutoHyphens/>
        <w:autoSpaceDE w:val="0"/>
        <w:jc w:val="both"/>
      </w:pPr>
      <w:r w:rsidRPr="00055674">
        <w:t>Форма отчета о ходе выполнения проектных работ (Приложение №</w:t>
      </w:r>
      <w:r w:rsidR="00267971" w:rsidRPr="00055674">
        <w:t>4</w:t>
      </w:r>
      <w:r w:rsidRPr="00055674">
        <w:t xml:space="preserve"> к договору), подписанная и скрепленная печатью организации, в 2 (двух) экземплярах;</w:t>
      </w:r>
    </w:p>
    <w:p w:rsidR="0067384A" w:rsidRPr="00055674" w:rsidRDefault="0067384A" w:rsidP="0067384A">
      <w:pPr>
        <w:numPr>
          <w:ilvl w:val="0"/>
          <w:numId w:val="24"/>
        </w:numPr>
        <w:autoSpaceDE w:val="0"/>
        <w:jc w:val="both"/>
        <w:rPr>
          <w:iCs/>
        </w:rPr>
      </w:pPr>
      <w:r w:rsidRPr="00055674">
        <w:t>Состав раздела рабочего проекта по автоматизации (Приложение №5 к договору), подписанный и скрепленный печатью организации в редакции Заказчика, в 2 (двух) экземплярах;</w:t>
      </w:r>
    </w:p>
    <w:p w:rsidR="0067384A" w:rsidRPr="00055674" w:rsidRDefault="0067384A" w:rsidP="0067384A">
      <w:pPr>
        <w:numPr>
          <w:ilvl w:val="0"/>
          <w:numId w:val="24"/>
        </w:numPr>
        <w:autoSpaceDE w:val="0"/>
        <w:jc w:val="both"/>
        <w:rPr>
          <w:iCs/>
        </w:rPr>
      </w:pPr>
      <w:r w:rsidRPr="00055674">
        <w:t>Требования к передаче документации</w:t>
      </w:r>
      <w:r w:rsidRPr="00055674">
        <w:rPr>
          <w:iCs/>
        </w:rPr>
        <w:t xml:space="preserve"> </w:t>
      </w:r>
      <w:r w:rsidRPr="00055674">
        <w:t>(Приложение №</w:t>
      </w:r>
      <w:r w:rsidR="00352EC0" w:rsidRPr="00055674">
        <w:t>6</w:t>
      </w:r>
      <w:r w:rsidRPr="00055674">
        <w:t xml:space="preserve"> к договору), подписанные и скрепленные печатью организации в редакции Заказчика, в 2 (двух) экземплярах;</w:t>
      </w:r>
    </w:p>
    <w:p w:rsidR="00450CAC" w:rsidRPr="00055674" w:rsidRDefault="00450CAC" w:rsidP="00450CAC">
      <w:pPr>
        <w:numPr>
          <w:ilvl w:val="0"/>
          <w:numId w:val="24"/>
        </w:numPr>
        <w:autoSpaceDE w:val="0"/>
        <w:jc w:val="both"/>
        <w:rPr>
          <w:iCs/>
        </w:rPr>
      </w:pPr>
      <w:r w:rsidRPr="00055674">
        <w:lastRenderedPageBreak/>
        <w:t>Обязательства Подрядчика по ведению авторского надзора (Приложение №</w:t>
      </w:r>
      <w:r w:rsidR="00CD2314" w:rsidRPr="00055674">
        <w:t xml:space="preserve">7 </w:t>
      </w:r>
      <w:r w:rsidRPr="00055674">
        <w:t>к договору), подписанные и скрепленные печатью организации в редакции Заказчика, в 2 (двух) экземплярах;</w:t>
      </w:r>
    </w:p>
    <w:p w:rsidR="000465BF" w:rsidRPr="00055674" w:rsidRDefault="000465BF" w:rsidP="000465BF">
      <w:pPr>
        <w:numPr>
          <w:ilvl w:val="0"/>
          <w:numId w:val="24"/>
        </w:numPr>
        <w:autoSpaceDE w:val="0"/>
        <w:jc w:val="both"/>
      </w:pPr>
      <w:r w:rsidRPr="00055674">
        <w:t xml:space="preserve">Справка о заключенных и выполненных </w:t>
      </w:r>
      <w:r w:rsidR="00497D1A" w:rsidRPr="00055674">
        <w:t xml:space="preserve">аналогичных </w:t>
      </w:r>
      <w:r w:rsidRPr="00055674">
        <w:t xml:space="preserve">договорах за последние </w:t>
      </w:r>
      <w:r w:rsidR="00497D1A" w:rsidRPr="00055674">
        <w:t>3</w:t>
      </w:r>
      <w:r w:rsidRPr="00055674">
        <w:t xml:space="preserve"> </w:t>
      </w:r>
      <w:r w:rsidR="00497D1A" w:rsidRPr="00055674">
        <w:t>года</w:t>
      </w:r>
      <w:r w:rsidRPr="00055674">
        <w:t>, за подписью руководителя организации и скрепленная печатью организации</w:t>
      </w:r>
      <w:r w:rsidRPr="00055674">
        <w:rPr>
          <w:iCs/>
        </w:rPr>
        <w:t xml:space="preserve"> (Приложение №5 к настоящему ПДО)</w:t>
      </w:r>
      <w:r w:rsidRPr="00055674">
        <w:t>;</w:t>
      </w:r>
    </w:p>
    <w:p w:rsidR="00B6657C" w:rsidRPr="00055674" w:rsidRDefault="006979DF" w:rsidP="000465BF">
      <w:pPr>
        <w:numPr>
          <w:ilvl w:val="0"/>
          <w:numId w:val="24"/>
        </w:numPr>
        <w:autoSpaceDE w:val="0"/>
        <w:jc w:val="both"/>
      </w:pPr>
      <w:r w:rsidRPr="00055674">
        <w:rPr>
          <w:iCs/>
        </w:rPr>
        <w:t>Справка о наличии кадровых ресурсов, планируемых к привлечению для выполнения работ по предмету закупки, с указанием областей аттестации в области промышленной безопасности, проведенного обучения работе с ПО, а также выполняемых разделов проекта (Приложение №6 к настоящему ПДО);</w:t>
      </w:r>
    </w:p>
    <w:p w:rsidR="008045A2" w:rsidRPr="00055674" w:rsidRDefault="008045A2" w:rsidP="008045A2">
      <w:pPr>
        <w:numPr>
          <w:ilvl w:val="0"/>
          <w:numId w:val="24"/>
        </w:numPr>
        <w:jc w:val="both"/>
        <w:rPr>
          <w:sz w:val="20"/>
          <w:szCs w:val="20"/>
        </w:rPr>
      </w:pPr>
      <w:r w:rsidRPr="00055674">
        <w:t>Перечень аффилированных организаций</w:t>
      </w:r>
      <w:r w:rsidR="00647A50" w:rsidRPr="00055674">
        <w:t xml:space="preserve"> </w:t>
      </w:r>
      <w:r w:rsidR="00647A50" w:rsidRPr="00055674">
        <w:rPr>
          <w:iCs/>
        </w:rPr>
        <w:t>(Приложение №</w:t>
      </w:r>
      <w:r w:rsidR="007A23E9" w:rsidRPr="00055674">
        <w:rPr>
          <w:iCs/>
        </w:rPr>
        <w:t>7</w:t>
      </w:r>
      <w:r w:rsidR="00647A50" w:rsidRPr="00055674">
        <w:rPr>
          <w:iCs/>
        </w:rPr>
        <w:t xml:space="preserve"> к настоящему ПДО)</w:t>
      </w:r>
      <w:r w:rsidR="00497D1A" w:rsidRPr="00055674">
        <w:rPr>
          <w:sz w:val="20"/>
          <w:szCs w:val="20"/>
        </w:rPr>
        <w:t>;</w:t>
      </w:r>
    </w:p>
    <w:p w:rsidR="00497D1A" w:rsidRPr="00055674" w:rsidRDefault="00BC074F" w:rsidP="008045A2">
      <w:pPr>
        <w:numPr>
          <w:ilvl w:val="0"/>
          <w:numId w:val="24"/>
        </w:numPr>
        <w:jc w:val="both"/>
      </w:pPr>
      <w:r w:rsidRPr="00055674">
        <w:t xml:space="preserve">Заверенная копия финансовой отчетности </w:t>
      </w:r>
      <w:r w:rsidRPr="00055674">
        <w:rPr>
          <w:kern w:val="2"/>
        </w:rPr>
        <w:t xml:space="preserve">«Бухгалтерский баланс» (за 2014 год) и заверенная копия </w:t>
      </w:r>
      <w:r w:rsidRPr="00055674">
        <w:t>«Отчета о прибылях и убытках» (за последние 3 года – 2012,2013,2014 гг.)</w:t>
      </w:r>
      <w:r w:rsidR="00497D1A" w:rsidRPr="00055674">
        <w:t>;</w:t>
      </w:r>
    </w:p>
    <w:p w:rsidR="00B6657C" w:rsidRPr="00055674" w:rsidRDefault="00B63BD2" w:rsidP="00B6657C">
      <w:pPr>
        <w:numPr>
          <w:ilvl w:val="0"/>
          <w:numId w:val="24"/>
        </w:numPr>
        <w:jc w:val="both"/>
      </w:pPr>
      <w:r w:rsidRPr="00055674">
        <w:t>Справка о среднегодовом обороте за последние 3 года (2012-2014гг.)</w:t>
      </w:r>
    </w:p>
    <w:p w:rsidR="00497D1A" w:rsidRPr="00055674" w:rsidRDefault="00497D1A" w:rsidP="008045A2">
      <w:pPr>
        <w:numPr>
          <w:ilvl w:val="0"/>
          <w:numId w:val="24"/>
        </w:numPr>
        <w:jc w:val="both"/>
      </w:pPr>
      <w:r w:rsidRPr="00055674">
        <w:t>Письмо в свободной форме,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497D1A" w:rsidRPr="00055674" w:rsidRDefault="00497D1A" w:rsidP="008045A2">
      <w:pPr>
        <w:numPr>
          <w:ilvl w:val="0"/>
          <w:numId w:val="24"/>
        </w:numPr>
        <w:jc w:val="both"/>
      </w:pPr>
      <w:r w:rsidRPr="00055674">
        <w:t>Письмо в свободной форме, подтверждающее готовность разработать рабочую документацию с использованием системы автоматизированного проектирования (САПР) и смет в программном комплексе «Смета-Багира»;</w:t>
      </w:r>
      <w:r w:rsidR="00DB34AF" w:rsidRPr="00055674">
        <w:t xml:space="preserve"> </w:t>
      </w:r>
    </w:p>
    <w:p w:rsidR="00CB49B9" w:rsidRPr="00055674" w:rsidRDefault="00CB49B9" w:rsidP="00CB49B9">
      <w:pPr>
        <w:numPr>
          <w:ilvl w:val="0"/>
          <w:numId w:val="24"/>
        </w:numPr>
        <w:jc w:val="both"/>
      </w:pPr>
      <w:r w:rsidRPr="00055674">
        <w:t>Письмо в свободной форме, подтверждающее согласие организации по выполнению доли работ, которая должна быть выполнена собственными силами (в % от стоимости оферты), не менее 80% от стоимости оферты;</w:t>
      </w:r>
    </w:p>
    <w:p w:rsidR="000E3711" w:rsidRPr="00055674" w:rsidRDefault="000E3711" w:rsidP="000E3711">
      <w:pPr>
        <w:numPr>
          <w:ilvl w:val="0"/>
          <w:numId w:val="24"/>
        </w:numPr>
        <w:jc w:val="both"/>
        <w:rPr>
          <w:sz w:val="20"/>
          <w:szCs w:val="20"/>
        </w:rPr>
      </w:pPr>
      <w:r w:rsidRPr="00055674">
        <w:t>Заверенн</w:t>
      </w:r>
      <w:r w:rsidR="00390D07" w:rsidRPr="00055674">
        <w:t>ая</w:t>
      </w:r>
      <w:r w:rsidRPr="00055674">
        <w:t xml:space="preserve"> копи</w:t>
      </w:r>
      <w:r w:rsidR="00390D07" w:rsidRPr="00055674">
        <w:t>я</w:t>
      </w:r>
      <w:r w:rsidRPr="00055674">
        <w:t xml:space="preserve"> </w:t>
      </w:r>
      <w:r w:rsidR="007F27EE" w:rsidRPr="00055674">
        <w:t>действующего свидетельства СРО;</w:t>
      </w:r>
    </w:p>
    <w:p w:rsidR="007F27EE" w:rsidRPr="00055674" w:rsidRDefault="007F27EE" w:rsidP="007F27EE">
      <w:pPr>
        <w:numPr>
          <w:ilvl w:val="0"/>
          <w:numId w:val="24"/>
        </w:numPr>
        <w:jc w:val="both"/>
        <w:rPr>
          <w:sz w:val="20"/>
          <w:szCs w:val="20"/>
        </w:rPr>
      </w:pPr>
      <w:r w:rsidRPr="00055674">
        <w:t>Заверенная копия действующего свидетельства СМК ИСО 9001;</w:t>
      </w:r>
    </w:p>
    <w:p w:rsidR="0087799E" w:rsidRPr="00055674" w:rsidRDefault="00E57DC4" w:rsidP="00E57DC4">
      <w:pPr>
        <w:numPr>
          <w:ilvl w:val="0"/>
          <w:numId w:val="24"/>
        </w:numPr>
        <w:jc w:val="both"/>
        <w:rPr>
          <w:sz w:val="20"/>
          <w:szCs w:val="20"/>
        </w:rPr>
      </w:pPr>
      <w:r w:rsidRPr="00055674">
        <w:t>письмо в свободной форме, содержащее информацию о сроках выполнения работ по тендеру, условиях</w:t>
      </w:r>
      <w:r w:rsidR="00250AAC" w:rsidRPr="00055674">
        <w:t xml:space="preserve"> оплаты работ</w:t>
      </w:r>
      <w:r w:rsidRPr="00055674">
        <w:t>.</w:t>
      </w:r>
    </w:p>
    <w:p w:rsid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DE5CC2" w:rsidRPr="00180915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  <w:sz w:val="16"/>
          <w:szCs w:val="16"/>
        </w:rPr>
      </w:pPr>
    </w:p>
    <w:p w:rsidR="0087799E" w:rsidRPr="000156BF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«</w:t>
      </w:r>
      <w:r w:rsidR="00CA2F42">
        <w:rPr>
          <w:b/>
          <w:bCs/>
        </w:rPr>
        <w:t xml:space="preserve"> 01 </w:t>
      </w:r>
      <w:r w:rsidRPr="000156BF">
        <w:rPr>
          <w:b/>
          <w:bCs/>
        </w:rPr>
        <w:t xml:space="preserve">» </w:t>
      </w:r>
      <w:r w:rsidR="00CA2F42">
        <w:rPr>
          <w:b/>
          <w:bCs/>
        </w:rPr>
        <w:t>июня</w:t>
      </w:r>
      <w:r w:rsidRPr="000156BF">
        <w:rPr>
          <w:b/>
          <w:bCs/>
        </w:rPr>
        <w:t xml:space="preserve"> 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</w:t>
      </w:r>
      <w:r w:rsidR="00CA2F42">
        <w:rPr>
          <w:b/>
          <w:bCs/>
        </w:rPr>
        <w:t>16</w:t>
      </w:r>
      <w:r w:rsidR="00DE5CC2">
        <w:rPr>
          <w:b/>
        </w:rPr>
        <w:t>:</w:t>
      </w:r>
      <w:r w:rsidR="00CA2F42">
        <w:rPr>
          <w:b/>
        </w:rPr>
        <w:t>00</w:t>
      </w:r>
      <w:r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CA2F42">
        <w:rPr>
          <w:b/>
          <w:bCs/>
        </w:rPr>
        <w:t xml:space="preserve"> 16 </w:t>
      </w:r>
      <w:r w:rsidR="00DE5CC2">
        <w:rPr>
          <w:b/>
          <w:bCs/>
        </w:rPr>
        <w:t xml:space="preserve">» </w:t>
      </w:r>
      <w:r w:rsidR="00CA2F42">
        <w:rPr>
          <w:b/>
          <w:bCs/>
        </w:rPr>
        <w:t>июня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Срок для </w:t>
      </w:r>
      <w:r w:rsidR="000E3711">
        <w:rPr>
          <w:b/>
          <w:bCs/>
        </w:rPr>
        <w:t>определения</w:t>
      </w:r>
      <w:r w:rsidRPr="000156BF">
        <w:rPr>
          <w:b/>
          <w:bCs/>
        </w:rPr>
        <w:t xml:space="preserve"> оферты </w:t>
      </w:r>
      <w:r w:rsidR="000E3711">
        <w:rPr>
          <w:b/>
          <w:bCs/>
        </w:rPr>
        <w:t xml:space="preserve">для акцепта </w:t>
      </w:r>
      <w:r w:rsidRPr="000156BF">
        <w:rPr>
          <w:b/>
          <w:bCs/>
        </w:rPr>
        <w:t>– до «</w:t>
      </w:r>
      <w:r w:rsidR="005B2188">
        <w:rPr>
          <w:b/>
          <w:bCs/>
        </w:rPr>
        <w:t>30</w:t>
      </w:r>
      <w:r w:rsidRPr="000156BF">
        <w:rPr>
          <w:b/>
          <w:bCs/>
        </w:rPr>
        <w:t xml:space="preserve">» </w:t>
      </w:r>
      <w:r w:rsidR="005B2188">
        <w:rPr>
          <w:b/>
          <w:bCs/>
        </w:rPr>
        <w:t>августа</w:t>
      </w:r>
      <w:r w:rsidR="00A2376D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0918F2">
        <w:rPr>
          <w:b/>
          <w:bCs/>
        </w:rPr>
        <w:t>5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0E3711" w:rsidRDefault="008A23D9" w:rsidP="008A23D9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путем выпуска изменения/дополнения к ПДО. </w:t>
      </w:r>
    </w:p>
    <w:p w:rsidR="000E3711" w:rsidRPr="00180915" w:rsidRDefault="000E3711" w:rsidP="008A23D9">
      <w:pPr>
        <w:ind w:firstLine="681"/>
        <w:jc w:val="both"/>
        <w:rPr>
          <w:bCs/>
          <w:sz w:val="16"/>
          <w:szCs w:val="16"/>
          <w:u w:val="single"/>
        </w:rPr>
      </w:pP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CA2F42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размещенными на </w:t>
      </w:r>
      <w:hyperlink r:id="rId9" w:history="1">
        <w:r w:rsidR="00CA2F42" w:rsidRPr="000026A2">
          <w:rPr>
            <w:rStyle w:val="afd"/>
            <w:rFonts w:cs="Arial"/>
            <w:b/>
            <w:szCs w:val="22"/>
          </w:rPr>
          <w:t>http://www.refinery.yaroslavl.su/index.php?module=tend&amp;page=stop</w:t>
        </w:r>
      </w:hyperlink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E3711" w:rsidRPr="00180915" w:rsidRDefault="000E3711" w:rsidP="008A23D9">
      <w:pPr>
        <w:ind w:firstLine="681"/>
        <w:jc w:val="both"/>
        <w:rPr>
          <w:bCs/>
          <w:sz w:val="16"/>
          <w:szCs w:val="16"/>
          <w:u w:val="single"/>
        </w:rPr>
      </w:pP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>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5B2188">
        <w:rPr>
          <w:b/>
          <w:u w:val="single"/>
        </w:rPr>
        <w:t xml:space="preserve">ние по форме: «Предложение на </w:t>
      </w:r>
      <w:r w:rsidR="005B2188" w:rsidRPr="00C35D6B">
        <w:rPr>
          <w:b/>
          <w:u w:val="single"/>
        </w:rPr>
        <w:t>№</w:t>
      </w:r>
      <w:r w:rsidR="0077531A" w:rsidRPr="00C35D6B">
        <w:rPr>
          <w:b/>
          <w:u w:val="single"/>
        </w:rPr>
        <w:t>1</w:t>
      </w:r>
      <w:r w:rsidR="00C35D6B" w:rsidRPr="00C35D6B">
        <w:rPr>
          <w:b/>
          <w:u w:val="single"/>
        </w:rPr>
        <w:t>79</w:t>
      </w:r>
      <w:r w:rsidRPr="00C35D6B">
        <w:rPr>
          <w:b/>
          <w:u w:val="single"/>
        </w:rPr>
        <w:t>-КС-201</w:t>
      </w:r>
      <w:r w:rsidR="00A2376D" w:rsidRPr="00C35D6B">
        <w:rPr>
          <w:b/>
          <w:u w:val="single"/>
        </w:rPr>
        <w:t>5</w:t>
      </w:r>
      <w:r w:rsidRPr="00C35D6B">
        <w:rPr>
          <w:b/>
          <w:u w:val="single"/>
        </w:rPr>
        <w:t>».</w:t>
      </w:r>
    </w:p>
    <w:p w:rsidR="00390373" w:rsidRPr="005B2188" w:rsidRDefault="00390373" w:rsidP="008A23D9">
      <w:pPr>
        <w:ind w:firstLine="681"/>
        <w:jc w:val="both"/>
        <w:rPr>
          <w:b/>
          <w:sz w:val="16"/>
          <w:szCs w:val="16"/>
          <w:u w:val="single"/>
        </w:rPr>
      </w:pPr>
    </w:p>
    <w:p w:rsidR="000A097C" w:rsidRPr="005B4D7E" w:rsidRDefault="000A097C" w:rsidP="000A097C">
      <w:pPr>
        <w:ind w:firstLine="681"/>
        <w:jc w:val="both"/>
      </w:pPr>
      <w:r w:rsidRPr="005B4D7E">
        <w:t>Претендент передает следующие комплекты документов:</w:t>
      </w:r>
    </w:p>
    <w:p w:rsidR="00BD0DE3" w:rsidRPr="00D254A3" w:rsidRDefault="00D73D08" w:rsidP="000A097C">
      <w:pPr>
        <w:numPr>
          <w:ilvl w:val="0"/>
          <w:numId w:val="24"/>
        </w:numPr>
        <w:jc w:val="both"/>
        <w:rPr>
          <w:sz w:val="20"/>
          <w:szCs w:val="20"/>
        </w:rPr>
      </w:pPr>
      <w:r w:rsidRPr="00D254A3">
        <w:rPr>
          <w:b/>
          <w:i/>
          <w:u w:val="single"/>
        </w:rPr>
        <w:t xml:space="preserve">Техническая </w:t>
      </w:r>
      <w:r w:rsidRPr="00D254A3">
        <w:rPr>
          <w:b/>
          <w:u w:val="single"/>
        </w:rPr>
        <w:t>часть оферты</w:t>
      </w:r>
      <w:r w:rsidRPr="00D254A3">
        <w:rPr>
          <w:b/>
        </w:rPr>
        <w:t>.</w:t>
      </w:r>
      <w:r w:rsidRPr="00D254A3">
        <w:t xml:space="preserve"> </w:t>
      </w:r>
      <w:r w:rsidR="000A097C" w:rsidRPr="00D254A3">
        <w:t xml:space="preserve">2 конверта документов, </w:t>
      </w:r>
    </w:p>
    <w:p w:rsidR="002A7CB5" w:rsidRPr="00D254A3" w:rsidRDefault="000A097C" w:rsidP="00BD0DE3">
      <w:pPr>
        <w:ind w:left="720"/>
        <w:jc w:val="both"/>
        <w:rPr>
          <w:sz w:val="20"/>
          <w:szCs w:val="20"/>
        </w:rPr>
      </w:pPr>
      <w:r w:rsidRPr="00D254A3">
        <w:t xml:space="preserve">один из которых содержит оригиналы документов </w:t>
      </w:r>
    </w:p>
    <w:p w:rsidR="002A7CB5" w:rsidRPr="00002F7F" w:rsidRDefault="00BD0DE3" w:rsidP="002A7CB5">
      <w:pPr>
        <w:ind w:left="720"/>
        <w:jc w:val="both"/>
      </w:pPr>
      <w:r w:rsidRPr="00FC2C42">
        <w:rPr>
          <w:color w:val="FF0000"/>
        </w:rPr>
        <w:lastRenderedPageBreak/>
        <w:t xml:space="preserve">   </w:t>
      </w:r>
      <w:r w:rsidR="002A7CB5" w:rsidRPr="00002F7F">
        <w:t xml:space="preserve">- </w:t>
      </w:r>
      <w:r w:rsidR="00250AAC" w:rsidRPr="00002F7F">
        <w:t xml:space="preserve"> </w:t>
      </w:r>
      <w:r w:rsidR="002A7CB5" w:rsidRPr="00002F7F">
        <w:t>п</w:t>
      </w:r>
      <w:r w:rsidR="000A097C" w:rsidRPr="00002F7F">
        <w:t>риложения №№1, 5, 6</w:t>
      </w:r>
      <w:r w:rsidR="00701AA7" w:rsidRPr="00002F7F">
        <w:t>, 7</w:t>
      </w:r>
      <w:r w:rsidR="003B0AF8" w:rsidRPr="00002F7F">
        <w:t xml:space="preserve"> </w:t>
      </w:r>
      <w:r w:rsidR="00014266" w:rsidRPr="00002F7F">
        <w:t>к настоящему ПДО;</w:t>
      </w:r>
    </w:p>
    <w:p w:rsidR="005B4D7E" w:rsidRPr="00002F7F" w:rsidRDefault="00425627" w:rsidP="002A7CB5">
      <w:pPr>
        <w:ind w:left="720"/>
        <w:jc w:val="both"/>
      </w:pPr>
      <w:r w:rsidRPr="00002F7F">
        <w:t xml:space="preserve">   - </w:t>
      </w:r>
      <w:r w:rsidR="005B4D7E" w:rsidRPr="00002F7F">
        <w:t>п</w:t>
      </w:r>
      <w:r w:rsidRPr="00002F7F">
        <w:t>исьмо</w:t>
      </w:r>
      <w:r w:rsidR="005B4D7E" w:rsidRPr="00002F7F">
        <w:t xml:space="preserve"> в свободной форме</w:t>
      </w:r>
      <w:r w:rsidRPr="00002F7F">
        <w:t xml:space="preserve">, содержащее </w:t>
      </w:r>
      <w:r w:rsidR="005B4D7E" w:rsidRPr="00002F7F">
        <w:t xml:space="preserve">информацию о </w:t>
      </w:r>
      <w:r w:rsidRPr="00002F7F">
        <w:t>срок</w:t>
      </w:r>
      <w:r w:rsidR="005B4D7E" w:rsidRPr="00002F7F">
        <w:t>ах</w:t>
      </w:r>
      <w:r w:rsidRPr="00002F7F">
        <w:t xml:space="preserve"> выполнения работ по тендеру, условия</w:t>
      </w:r>
      <w:r w:rsidR="005B4D7E" w:rsidRPr="00002F7F">
        <w:t>х</w:t>
      </w:r>
      <w:r w:rsidRPr="00002F7F">
        <w:t xml:space="preserve"> оплаты</w:t>
      </w:r>
      <w:r w:rsidR="00D254A3" w:rsidRPr="00002F7F">
        <w:t xml:space="preserve"> работ</w:t>
      </w:r>
      <w:r w:rsidR="005B4D7E" w:rsidRPr="00002F7F">
        <w:t>;</w:t>
      </w:r>
      <w:r w:rsidR="00250AAC" w:rsidRPr="00002F7F">
        <w:t xml:space="preserve"> </w:t>
      </w:r>
    </w:p>
    <w:p w:rsidR="00250AAC" w:rsidRPr="00002F7F" w:rsidRDefault="00250AAC" w:rsidP="002A7CB5">
      <w:pPr>
        <w:ind w:left="720"/>
        <w:jc w:val="both"/>
        <w:rPr>
          <w:rFonts w:cs="Arial"/>
          <w:szCs w:val="22"/>
        </w:rPr>
      </w:pPr>
      <w:r w:rsidRPr="00002F7F">
        <w:rPr>
          <w:rFonts w:cs="Arial"/>
          <w:szCs w:val="22"/>
        </w:rPr>
        <w:t xml:space="preserve">   - сметы на выполнение работ с указанием всех видов и объемов работ в соответствии с заданием на проектирование и договором,  а также применяемых расценок и расчетных коэффициентов (БЕЗ СТОИМОСТИ);</w:t>
      </w:r>
    </w:p>
    <w:p w:rsidR="00D254A3" w:rsidRPr="00002F7F" w:rsidRDefault="00D254A3" w:rsidP="007A23E9">
      <w:pPr>
        <w:ind w:left="720" w:firstLine="131"/>
        <w:jc w:val="both"/>
      </w:pPr>
      <w:r w:rsidRPr="00002F7F">
        <w:t xml:space="preserve">- </w:t>
      </w:r>
      <w:r w:rsidR="00250AAC" w:rsidRPr="00002F7F">
        <w:t>з</w:t>
      </w:r>
      <w:r w:rsidRPr="00002F7F">
        <w:t xml:space="preserve">аверенная копия финансовой отчетности </w:t>
      </w:r>
      <w:r w:rsidRPr="00002F7F">
        <w:rPr>
          <w:kern w:val="2"/>
        </w:rPr>
        <w:t xml:space="preserve">«Бухгалтерский баланс» (за 2014 год) и заверенная копия </w:t>
      </w:r>
      <w:r w:rsidRPr="00002F7F">
        <w:t>«Отчета о прибылях и убытках» (за последние 3 года – 2012,2013,2014 гг.);</w:t>
      </w:r>
    </w:p>
    <w:p w:rsidR="00F74E03" w:rsidRPr="00002F7F" w:rsidRDefault="00F74E03" w:rsidP="00D254A3">
      <w:pPr>
        <w:ind w:left="720"/>
        <w:jc w:val="both"/>
      </w:pPr>
      <w:r w:rsidRPr="00002F7F">
        <w:t xml:space="preserve">   - справка о среднегодовом обороте за последние 3 года (2012-2014гг.)</w:t>
      </w:r>
    </w:p>
    <w:p w:rsidR="00D254A3" w:rsidRPr="00002F7F" w:rsidRDefault="00D254A3" w:rsidP="00D254A3">
      <w:pPr>
        <w:ind w:left="720"/>
        <w:jc w:val="both"/>
      </w:pPr>
      <w:r w:rsidRPr="00002F7F">
        <w:t xml:space="preserve">   - </w:t>
      </w:r>
      <w:r w:rsidR="00250AAC" w:rsidRPr="00002F7F">
        <w:t>п</w:t>
      </w:r>
      <w:r w:rsidRPr="00002F7F">
        <w:t>исьмо в свободной форме,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D254A3" w:rsidRPr="00002F7F" w:rsidRDefault="00D254A3" w:rsidP="00D254A3">
      <w:pPr>
        <w:ind w:left="720"/>
        <w:jc w:val="both"/>
      </w:pPr>
      <w:r w:rsidRPr="00002F7F">
        <w:t xml:space="preserve">   - </w:t>
      </w:r>
      <w:r w:rsidR="00250AAC" w:rsidRPr="00002F7F">
        <w:t>п</w:t>
      </w:r>
      <w:r w:rsidRPr="00002F7F">
        <w:t>исьмо в свободной форме, подтверждающее готовность разработать рабочую документацию с использованием системы автоматизированного проектирования (САПР) и смет в программном комплексе «Смета-Багира»;</w:t>
      </w:r>
    </w:p>
    <w:p w:rsidR="00D254A3" w:rsidRPr="00002F7F" w:rsidRDefault="00D254A3" w:rsidP="00D254A3">
      <w:pPr>
        <w:ind w:left="720"/>
        <w:jc w:val="both"/>
      </w:pPr>
      <w:r w:rsidRPr="00002F7F">
        <w:t xml:space="preserve">   - </w:t>
      </w:r>
      <w:r w:rsidR="00250AAC" w:rsidRPr="00002F7F">
        <w:t>п</w:t>
      </w:r>
      <w:r w:rsidRPr="00002F7F">
        <w:t>исьмо в свободной форме, подтверждающее согласие организации по выполнению доли работ, которая должна быть выполнена собственными силами (в % от стоимости оферты), не менее 80% от стоимости оферты;</w:t>
      </w:r>
    </w:p>
    <w:p w:rsidR="00D254A3" w:rsidRPr="00002F7F" w:rsidRDefault="00D254A3" w:rsidP="00D254A3">
      <w:pPr>
        <w:ind w:left="720"/>
        <w:jc w:val="both"/>
        <w:rPr>
          <w:sz w:val="20"/>
          <w:szCs w:val="20"/>
        </w:rPr>
      </w:pPr>
      <w:r w:rsidRPr="00002F7F">
        <w:t xml:space="preserve">  - </w:t>
      </w:r>
      <w:r w:rsidR="00250AAC" w:rsidRPr="00002F7F">
        <w:t>з</w:t>
      </w:r>
      <w:r w:rsidRPr="00002F7F">
        <w:t>аверенная копия действующего свидетельства СРО;</w:t>
      </w:r>
    </w:p>
    <w:p w:rsidR="00D254A3" w:rsidRPr="00002F7F" w:rsidRDefault="00D254A3" w:rsidP="00D254A3">
      <w:pPr>
        <w:ind w:left="720"/>
        <w:jc w:val="both"/>
        <w:rPr>
          <w:sz w:val="20"/>
          <w:szCs w:val="20"/>
        </w:rPr>
      </w:pPr>
      <w:r w:rsidRPr="00002F7F">
        <w:t xml:space="preserve">  - </w:t>
      </w:r>
      <w:r w:rsidR="00250AAC" w:rsidRPr="00002F7F">
        <w:t>з</w:t>
      </w:r>
      <w:r w:rsidRPr="00002F7F">
        <w:t>аверенная копия действующего свидетельства СМК ИСО 9001;</w:t>
      </w:r>
    </w:p>
    <w:p w:rsidR="000A097C" w:rsidRPr="00390735" w:rsidRDefault="000A097C" w:rsidP="002A7CB5">
      <w:pPr>
        <w:ind w:left="720"/>
        <w:jc w:val="both"/>
      </w:pPr>
      <w:r w:rsidRPr="00293FD1">
        <w:rPr>
          <w:color w:val="FF0000"/>
        </w:rPr>
        <w:t xml:space="preserve"> </w:t>
      </w:r>
      <w:r w:rsidRPr="00390735">
        <w:t xml:space="preserve">второй – копии всех документов конверта с оригиналами. В конверт с пометкой </w:t>
      </w:r>
      <w:r w:rsidRPr="00390735">
        <w:rPr>
          <w:b/>
        </w:rPr>
        <w:t xml:space="preserve">«Оригинал </w:t>
      </w:r>
      <w:r w:rsidRPr="00390735">
        <w:rPr>
          <w:b/>
          <w:i/>
        </w:rPr>
        <w:t>технической</w:t>
      </w:r>
      <w:r w:rsidRPr="00390735">
        <w:rPr>
          <w:b/>
        </w:rPr>
        <w:t xml:space="preserve"> части оферты»</w:t>
      </w:r>
      <w:r w:rsidRPr="00390735">
        <w:t xml:space="preserve"> вкладывается электронный носитель информации с </w:t>
      </w:r>
      <w:r w:rsidR="00BD0DE3" w:rsidRPr="00390735">
        <w:t xml:space="preserve"> </w:t>
      </w:r>
      <w:r w:rsidRPr="00390735">
        <w:t>отсканированными оригиналами документов</w:t>
      </w:r>
      <w:r w:rsidR="00D61FB9">
        <w:t xml:space="preserve">, </w:t>
      </w:r>
      <w:r w:rsidR="00D61FB9" w:rsidRPr="00390735">
        <w:t>содержащимися в конверте</w:t>
      </w:r>
      <w:r w:rsidR="00D61FB9">
        <w:t>,</w:t>
      </w:r>
      <w:r w:rsidRPr="00390735">
        <w:t xml:space="preserve"> в формате </w:t>
      </w:r>
      <w:r w:rsidRPr="00390735">
        <w:rPr>
          <w:lang w:val="en-US"/>
        </w:rPr>
        <w:t>PDF</w:t>
      </w:r>
      <w:r w:rsidR="00D61FB9">
        <w:t>, отдельно по файлам</w:t>
      </w:r>
      <w:r w:rsidRPr="00390735">
        <w:t>;</w:t>
      </w:r>
    </w:p>
    <w:p w:rsidR="00D22DEF" w:rsidRPr="00180915" w:rsidRDefault="00D22DEF" w:rsidP="002A7CB5">
      <w:pPr>
        <w:ind w:left="720"/>
        <w:jc w:val="both"/>
        <w:rPr>
          <w:color w:val="FF0000"/>
          <w:sz w:val="16"/>
          <w:szCs w:val="16"/>
        </w:rPr>
      </w:pPr>
    </w:p>
    <w:p w:rsidR="00BD0DE3" w:rsidRPr="00324619" w:rsidRDefault="00D73D08" w:rsidP="00D22DEF">
      <w:pPr>
        <w:numPr>
          <w:ilvl w:val="0"/>
          <w:numId w:val="47"/>
        </w:numPr>
        <w:ind w:left="709" w:hanging="425"/>
        <w:jc w:val="both"/>
      </w:pPr>
      <w:r w:rsidRPr="00324619">
        <w:rPr>
          <w:b/>
          <w:i/>
          <w:u w:val="single"/>
        </w:rPr>
        <w:t>Коммерческая</w:t>
      </w:r>
      <w:r w:rsidRPr="00324619">
        <w:rPr>
          <w:b/>
          <w:u w:val="single"/>
        </w:rPr>
        <w:t xml:space="preserve"> част</w:t>
      </w:r>
      <w:r w:rsidR="00F04C4C">
        <w:rPr>
          <w:b/>
          <w:u w:val="single"/>
        </w:rPr>
        <w:t>ь</w:t>
      </w:r>
      <w:r w:rsidRPr="00324619">
        <w:rPr>
          <w:b/>
          <w:u w:val="single"/>
        </w:rPr>
        <w:t xml:space="preserve"> оферты</w:t>
      </w:r>
      <w:r w:rsidRPr="00324619">
        <w:rPr>
          <w:b/>
        </w:rPr>
        <w:t>.</w:t>
      </w:r>
      <w:r w:rsidRPr="00324619">
        <w:t xml:space="preserve"> </w:t>
      </w:r>
      <w:r w:rsidR="000A097C" w:rsidRPr="00324619">
        <w:t xml:space="preserve">2 конверта документов, </w:t>
      </w:r>
    </w:p>
    <w:p w:rsidR="002E68E5" w:rsidRPr="00324619" w:rsidRDefault="00BD0DE3" w:rsidP="00BD0DE3">
      <w:pPr>
        <w:ind w:left="709"/>
        <w:jc w:val="both"/>
      </w:pPr>
      <w:r w:rsidRPr="00324619">
        <w:t xml:space="preserve"> </w:t>
      </w:r>
      <w:r w:rsidR="000A097C" w:rsidRPr="00324619">
        <w:t>один из которых содержит оригиналы документов</w:t>
      </w:r>
      <w:r w:rsidR="002E68E5" w:rsidRPr="00324619">
        <w:t>:</w:t>
      </w:r>
    </w:p>
    <w:p w:rsidR="002E68E5" w:rsidRPr="00002F7F" w:rsidRDefault="002E68E5" w:rsidP="002E68E5">
      <w:pPr>
        <w:ind w:left="709"/>
        <w:jc w:val="both"/>
      </w:pPr>
      <w:r w:rsidRPr="00002F7F">
        <w:t>-</w:t>
      </w:r>
      <w:r w:rsidR="000A097C" w:rsidRPr="00002F7F">
        <w:t xml:space="preserve"> </w:t>
      </w:r>
      <w:r w:rsidRPr="00002F7F">
        <w:t>п</w:t>
      </w:r>
      <w:r w:rsidR="000A097C" w:rsidRPr="00002F7F">
        <w:t>риложени</w:t>
      </w:r>
      <w:r w:rsidRPr="00002F7F">
        <w:t>е</w:t>
      </w:r>
      <w:r w:rsidR="000A097C" w:rsidRPr="00002F7F">
        <w:t xml:space="preserve"> №2</w:t>
      </w:r>
      <w:r w:rsidRPr="00002F7F">
        <w:t xml:space="preserve"> к настоящему ПДО</w:t>
      </w:r>
      <w:r w:rsidR="000A097C" w:rsidRPr="00002F7F">
        <w:t xml:space="preserve">, </w:t>
      </w:r>
    </w:p>
    <w:p w:rsidR="00BD0DE3" w:rsidRPr="00002F7F" w:rsidRDefault="002E68E5" w:rsidP="002E68E5">
      <w:pPr>
        <w:ind w:left="709"/>
        <w:jc w:val="both"/>
      </w:pPr>
      <w:r w:rsidRPr="00002F7F">
        <w:t xml:space="preserve">- </w:t>
      </w:r>
      <w:r w:rsidR="00137CF2" w:rsidRPr="00002F7F">
        <w:t>Договор (</w:t>
      </w:r>
      <w:r w:rsidRPr="00002F7F">
        <w:t>приложение №</w:t>
      </w:r>
      <w:r w:rsidR="000A097C" w:rsidRPr="00002F7F">
        <w:t>4 к настоящему ПДО</w:t>
      </w:r>
      <w:r w:rsidR="00137CF2" w:rsidRPr="00002F7F">
        <w:t>)</w:t>
      </w:r>
      <w:r w:rsidRPr="00002F7F">
        <w:t xml:space="preserve"> с </w:t>
      </w:r>
      <w:r w:rsidR="000A097C" w:rsidRPr="00002F7F">
        <w:t xml:space="preserve"> Приложения</w:t>
      </w:r>
      <w:r w:rsidRPr="00002F7F">
        <w:t>ми</w:t>
      </w:r>
      <w:r w:rsidR="000A097C" w:rsidRPr="00002F7F">
        <w:t xml:space="preserve"> №№ 2, 3</w:t>
      </w:r>
      <w:r w:rsidRPr="00002F7F">
        <w:t xml:space="preserve">, </w:t>
      </w:r>
      <w:r w:rsidR="000628C6" w:rsidRPr="00002F7F">
        <w:t xml:space="preserve">4, 5, </w:t>
      </w:r>
      <w:r w:rsidR="00324619" w:rsidRPr="00002F7F">
        <w:t>6</w:t>
      </w:r>
      <w:r w:rsidR="000628C6" w:rsidRPr="00002F7F">
        <w:t xml:space="preserve">, 7 </w:t>
      </w:r>
      <w:r w:rsidR="000A097C" w:rsidRPr="00002F7F">
        <w:t xml:space="preserve">к </w:t>
      </w:r>
      <w:r w:rsidRPr="00002F7F">
        <w:t>нему,</w:t>
      </w:r>
    </w:p>
    <w:p w:rsidR="000A097C" w:rsidRPr="000C2E80" w:rsidRDefault="00BD0DE3" w:rsidP="002E68E5">
      <w:pPr>
        <w:ind w:left="709"/>
        <w:jc w:val="both"/>
        <w:rPr>
          <w:i/>
        </w:rPr>
      </w:pPr>
      <w:r w:rsidRPr="00324619">
        <w:t xml:space="preserve">  </w:t>
      </w:r>
      <w:r w:rsidR="000A097C" w:rsidRPr="00324619">
        <w:t xml:space="preserve">второй – копии всех документов конверта с оригиналами. В конверт с пометкой </w:t>
      </w:r>
      <w:r w:rsidR="000A097C" w:rsidRPr="00324619">
        <w:rPr>
          <w:b/>
        </w:rPr>
        <w:t xml:space="preserve">«Оригинал </w:t>
      </w:r>
      <w:r w:rsidR="000A097C" w:rsidRPr="00324619">
        <w:rPr>
          <w:b/>
          <w:i/>
        </w:rPr>
        <w:t>коммерческой</w:t>
      </w:r>
      <w:r w:rsidR="000A097C" w:rsidRPr="00324619">
        <w:rPr>
          <w:b/>
        </w:rPr>
        <w:t xml:space="preserve"> части оферты»</w:t>
      </w:r>
      <w:r w:rsidR="000A097C" w:rsidRPr="00324619">
        <w:t xml:space="preserve"> вкладывается электронный носитель информации  с отсканированными оригиналами документов</w:t>
      </w:r>
      <w:r w:rsidR="00324619" w:rsidRPr="00324619">
        <w:t xml:space="preserve">, содержащимися в конверте, в формате </w:t>
      </w:r>
      <w:r w:rsidR="00324619" w:rsidRPr="00324619">
        <w:rPr>
          <w:lang w:val="en-US"/>
        </w:rPr>
        <w:t>PDF</w:t>
      </w:r>
      <w:r w:rsidR="00324619" w:rsidRPr="00324619">
        <w:t>, отдельно по файлам</w:t>
      </w:r>
      <w:r w:rsidR="000C2E80" w:rsidRPr="000C2E80">
        <w:t>,</w:t>
      </w:r>
      <w:r w:rsidR="000C2E80" w:rsidRPr="000C2E80">
        <w:rPr>
          <w:i/>
        </w:rPr>
        <w:t xml:space="preserve"> </w:t>
      </w:r>
      <w:r w:rsidR="000C2E80" w:rsidRPr="000C2E80">
        <w:rPr>
          <w:rStyle w:val="affb"/>
          <w:i w:val="0"/>
        </w:rPr>
        <w:t xml:space="preserve">ч/б, с разрешением не выше 200 </w:t>
      </w:r>
      <w:r w:rsidR="000C2E80" w:rsidRPr="000C2E80">
        <w:rPr>
          <w:rStyle w:val="affb"/>
          <w:i w:val="0"/>
          <w:lang w:val="en-US"/>
        </w:rPr>
        <w:t>dpi</w:t>
      </w:r>
      <w:r w:rsidR="00E428D7" w:rsidRPr="000C2E80">
        <w:rPr>
          <w:i/>
        </w:rPr>
        <w:t>.</w:t>
      </w:r>
    </w:p>
    <w:p w:rsidR="00E428D7" w:rsidRPr="00884DB3" w:rsidRDefault="00E428D7" w:rsidP="002E68E5">
      <w:pPr>
        <w:ind w:left="709"/>
        <w:jc w:val="both"/>
        <w:rPr>
          <w:color w:val="FF0000"/>
          <w:sz w:val="16"/>
          <w:szCs w:val="16"/>
        </w:rPr>
      </w:pP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>Конверты доставляются представителем Претендента, экспресс-почтой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B603C2">
        <w:rPr>
          <w:rFonts w:ascii="Times New Roman" w:hAnsi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/>
          <w:sz w:val="24"/>
          <w:szCs w:val="24"/>
        </w:rPr>
        <w:t>выше</w:t>
      </w:r>
      <w:r w:rsidRPr="00B603C2">
        <w:rPr>
          <w:rFonts w:ascii="Times New Roman" w:hAnsi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/>
          <w:sz w:val="24"/>
          <w:szCs w:val="24"/>
        </w:rPr>
        <w:t>к рассмотрению не принимаются!</w:t>
      </w:r>
    </w:p>
    <w:p w:rsidR="004A29A1" w:rsidRPr="00884DB3" w:rsidRDefault="004A29A1" w:rsidP="00A80684">
      <w:pPr>
        <w:rPr>
          <w:sz w:val="16"/>
          <w:szCs w:val="16"/>
        </w:rPr>
      </w:pPr>
    </w:p>
    <w:p w:rsidR="001E2DD9" w:rsidRPr="00B20CF9" w:rsidRDefault="006F6C78" w:rsidP="00A80684"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Pr="00884DB3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sz w:val="16"/>
          <w:szCs w:val="16"/>
          <w:u w:val="none"/>
        </w:rPr>
      </w:pPr>
    </w:p>
    <w:p w:rsidR="00D748C0" w:rsidRPr="00125EA8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разъяснений ПДО, полученные не позднее «</w:t>
      </w:r>
      <w:r w:rsidR="00CA2F42">
        <w:rPr>
          <w:rStyle w:val="afd"/>
          <w:rFonts w:ascii="Times New Roman" w:hAnsi="Times New Roman"/>
          <w:color w:val="auto"/>
          <w:u w:val="none"/>
        </w:rPr>
        <w:t xml:space="preserve"> 11 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CA2F42">
        <w:rPr>
          <w:rStyle w:val="afd"/>
          <w:rFonts w:ascii="Times New Roman" w:hAnsi="Times New Roman"/>
          <w:color w:val="auto"/>
          <w:u w:val="none"/>
        </w:rPr>
        <w:t>июня</w:t>
      </w:r>
      <w:r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A2376D">
        <w:rPr>
          <w:rStyle w:val="afd"/>
          <w:rFonts w:ascii="Times New Roman" w:hAnsi="Times New Roman"/>
          <w:color w:val="auto"/>
          <w:u w:val="none"/>
        </w:rPr>
        <w:t>5</w:t>
      </w:r>
      <w:r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CA2F42" w:rsidRPr="00CA2F42" w:rsidRDefault="00CA2F42" w:rsidP="00CA2F42">
      <w:pPr>
        <w:ind w:firstLine="567"/>
        <w:jc w:val="both"/>
        <w:rPr>
          <w:u w:val="single"/>
        </w:rPr>
      </w:pPr>
      <w:r w:rsidRPr="00CA2F42">
        <w:rPr>
          <w:u w:val="single"/>
        </w:rPr>
        <w:t>По вопросам технического характера обращаться:</w:t>
      </w:r>
    </w:p>
    <w:p w:rsidR="00CA2F42" w:rsidRDefault="00CA2F42" w:rsidP="00CA2F42">
      <w:pPr>
        <w:ind w:firstLine="567"/>
        <w:jc w:val="both"/>
      </w:pPr>
      <w:r>
        <w:t>Н</w:t>
      </w:r>
      <w:r w:rsidRPr="00AB5A16">
        <w:t xml:space="preserve">ачальник сектора закупки услуг КС отдела закупки услуг ОАО «Славнефть-ЯНОС» </w:t>
      </w:r>
    </w:p>
    <w:p w:rsidR="00CA2F42" w:rsidRPr="00AB5A16" w:rsidRDefault="00CA2F42" w:rsidP="00CA2F42">
      <w:pPr>
        <w:ind w:firstLine="567"/>
        <w:jc w:val="both"/>
      </w:pPr>
      <w:r w:rsidRPr="00AB5A16">
        <w:t>Бедареву Владимир Александрович</w:t>
      </w:r>
    </w:p>
    <w:p w:rsidR="00CA2F42" w:rsidRDefault="00CA2F42" w:rsidP="00CA2F42">
      <w:pPr>
        <w:ind w:firstLine="567"/>
        <w:jc w:val="both"/>
        <w:rPr>
          <w:rStyle w:val="afd"/>
          <w:rFonts w:cs="Arial"/>
        </w:rPr>
      </w:pPr>
      <w:r w:rsidRPr="00AB5A16">
        <w:t xml:space="preserve">телефон: (4852) 49-87-31, факс (4852) 49-93-02, </w:t>
      </w:r>
      <w:r>
        <w:rPr>
          <w:lang w:val="en-US"/>
        </w:rPr>
        <w:t>e</w:t>
      </w:r>
      <w:r w:rsidRPr="00AB5A16">
        <w:t>-mail:</w:t>
      </w:r>
      <w:r w:rsidRPr="004F7388">
        <w:rPr>
          <w:rFonts w:ascii="Arial" w:hAnsi="Arial" w:cs="Arial"/>
        </w:rPr>
        <w:t xml:space="preserve"> </w:t>
      </w:r>
      <w:hyperlink r:id="rId10" w:history="1">
        <w:r w:rsidRPr="00E65274">
          <w:rPr>
            <w:rStyle w:val="afd"/>
            <w:rFonts w:cs="Arial"/>
            <w:lang w:val="en-US"/>
          </w:rPr>
          <w:t>BedarevVA</w:t>
        </w:r>
        <w:r w:rsidRPr="004F7388">
          <w:rPr>
            <w:rStyle w:val="afd"/>
            <w:rFonts w:cs="Arial"/>
          </w:rPr>
          <w:t>@</w:t>
        </w:r>
        <w:r w:rsidRPr="00E65274">
          <w:rPr>
            <w:rStyle w:val="afd"/>
            <w:rFonts w:cs="Arial"/>
            <w:lang w:val="en-US"/>
          </w:rPr>
          <w:t>yanos</w:t>
        </w:r>
        <w:r w:rsidRPr="004F7388">
          <w:rPr>
            <w:rStyle w:val="afd"/>
            <w:rFonts w:cs="Arial"/>
          </w:rPr>
          <w:t>.</w:t>
        </w:r>
        <w:r w:rsidRPr="00E65274">
          <w:rPr>
            <w:rStyle w:val="afd"/>
            <w:rFonts w:cs="Arial"/>
            <w:lang w:val="en-US"/>
          </w:rPr>
          <w:t>slavneft</w:t>
        </w:r>
        <w:r w:rsidRPr="004F7388">
          <w:rPr>
            <w:rStyle w:val="afd"/>
            <w:rFonts w:cs="Arial"/>
          </w:rPr>
          <w:t>.</w:t>
        </w:r>
        <w:r w:rsidRPr="00E65274">
          <w:rPr>
            <w:rStyle w:val="afd"/>
            <w:rFonts w:cs="Arial"/>
            <w:lang w:val="en-US"/>
          </w:rPr>
          <w:t>ru</w:t>
        </w:r>
      </w:hyperlink>
    </w:p>
    <w:p w:rsidR="00CA2F42" w:rsidRDefault="00CA2F42" w:rsidP="00CA2F42">
      <w:pPr>
        <w:spacing w:before="120"/>
        <w:ind w:firstLine="567"/>
        <w:jc w:val="both"/>
      </w:pPr>
      <w:r w:rsidRPr="005555C0">
        <w:t>По вопросам организационного характера обращаться</w:t>
      </w:r>
      <w:r>
        <w:t>:</w:t>
      </w:r>
    </w:p>
    <w:p w:rsidR="00CA2F42" w:rsidRDefault="00CA2F42" w:rsidP="00CA2F42">
      <w:pPr>
        <w:ind w:firstLine="567"/>
        <w:jc w:val="both"/>
      </w:pPr>
      <w:r>
        <w:t xml:space="preserve">Ведущий специалист Тендерного комитета </w:t>
      </w:r>
    </w:p>
    <w:p w:rsidR="00CA2F42" w:rsidRPr="005555C0" w:rsidRDefault="00CA2F42" w:rsidP="00CA2F42">
      <w:pPr>
        <w:ind w:firstLine="567"/>
        <w:jc w:val="both"/>
      </w:pPr>
      <w:r>
        <w:t>Зимина Надежда Владимировна.</w:t>
      </w:r>
    </w:p>
    <w:p w:rsidR="00CA2F42" w:rsidRPr="00AA31AB" w:rsidRDefault="00CA2F42" w:rsidP="00CA2F42">
      <w:pPr>
        <w:ind w:firstLine="567"/>
        <w:jc w:val="both"/>
      </w:pPr>
      <w:r w:rsidRPr="002033D9">
        <w:t>телефон</w:t>
      </w:r>
      <w:r>
        <w:t>: (</w:t>
      </w:r>
      <w:r w:rsidRPr="002033D9">
        <w:t xml:space="preserve">4852)49-82-64, </w:t>
      </w:r>
      <w:r w:rsidRPr="002033D9">
        <w:rPr>
          <w:lang w:val="en-US"/>
        </w:rPr>
        <w:t>e</w:t>
      </w:r>
      <w:r w:rsidRPr="002033D9">
        <w:t>-</w:t>
      </w:r>
      <w:r w:rsidRPr="002033D9">
        <w:rPr>
          <w:lang w:val="en-US"/>
        </w:rPr>
        <w:t>mail</w:t>
      </w:r>
      <w:r w:rsidRPr="002033D9">
        <w:t>:</w:t>
      </w:r>
      <w:r w:rsidRPr="00AA31AB">
        <w:rPr>
          <w:color w:val="FF0000"/>
        </w:rPr>
        <w:t xml:space="preserve"> </w:t>
      </w:r>
      <w:hyperlink r:id="rId11" w:history="1">
        <w:r w:rsidRPr="00687C05">
          <w:rPr>
            <w:rStyle w:val="afd"/>
            <w:lang w:val="en-US"/>
          </w:rPr>
          <w:t>ZiminaNV</w:t>
        </w:r>
        <w:r w:rsidRPr="00687C05">
          <w:rPr>
            <w:rStyle w:val="afd"/>
          </w:rPr>
          <w:t>@</w:t>
        </w:r>
        <w:r w:rsidRPr="00687C05">
          <w:rPr>
            <w:rStyle w:val="afd"/>
            <w:lang w:val="en-US"/>
          </w:rPr>
          <w:t>yanos</w:t>
        </w:r>
        <w:r w:rsidRPr="00687C05">
          <w:rPr>
            <w:rStyle w:val="afd"/>
          </w:rPr>
          <w:t>.</w:t>
        </w:r>
        <w:r w:rsidRPr="00687C05">
          <w:rPr>
            <w:rStyle w:val="afd"/>
            <w:lang w:val="en-US"/>
          </w:rPr>
          <w:t>slavneft</w:t>
        </w:r>
        <w:r w:rsidRPr="00687C05">
          <w:rPr>
            <w:rStyle w:val="afd"/>
          </w:rPr>
          <w:t>.</w:t>
        </w:r>
        <w:r w:rsidRPr="00687C05">
          <w:rPr>
            <w:rStyle w:val="afd"/>
            <w:lang w:val="en-US"/>
          </w:rPr>
          <w:t>ru</w:t>
        </w:r>
      </w:hyperlink>
    </w:p>
    <w:p w:rsidR="00D748C0" w:rsidRPr="00002F7F" w:rsidRDefault="00D748C0" w:rsidP="00CC7745">
      <w:pPr>
        <w:spacing w:before="60" w:after="60"/>
        <w:ind w:firstLine="567"/>
        <w:jc w:val="both"/>
        <w:rPr>
          <w:b/>
          <w:bCs/>
          <w:sz w:val="16"/>
          <w:szCs w:val="16"/>
        </w:rPr>
      </w:pPr>
    </w:p>
    <w:p w:rsidR="00A93D6C" w:rsidRDefault="00A93D6C" w:rsidP="00A93D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CA2F42" w:rsidRPr="000026A2">
          <w:rPr>
            <w:rStyle w:val="afd"/>
            <w:rFonts w:cs="Arial"/>
            <w:szCs w:val="22"/>
          </w:rPr>
          <w:t>http://www.refinery.yaroslavl.su/index.php?module=tend&amp;nyear=2015&amp;nmon=1</w:t>
        </w:r>
      </w:hyperlink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hyperlink r:id="rId13" w:history="1">
        <w:r w:rsidR="00CA2F42" w:rsidRPr="000026A2">
          <w:rPr>
            <w:rStyle w:val="afd"/>
            <w:lang w:val="en-US"/>
          </w:rPr>
          <w:t>hotline</w:t>
        </w:r>
        <w:r w:rsidR="00CA2F42" w:rsidRPr="000026A2">
          <w:rPr>
            <w:rStyle w:val="afd"/>
          </w:rPr>
          <w:t>@</w:t>
        </w:r>
        <w:r w:rsidR="00CA2F42" w:rsidRPr="000026A2">
          <w:rPr>
            <w:rStyle w:val="afd"/>
            <w:lang w:val="en-US"/>
          </w:rPr>
          <w:t>yanos</w:t>
        </w:r>
        <w:r w:rsidR="00CA2F42" w:rsidRPr="000026A2">
          <w:rPr>
            <w:rStyle w:val="afd"/>
          </w:rPr>
          <w:t>.</w:t>
        </w:r>
        <w:r w:rsidR="00CA2F42" w:rsidRPr="000026A2">
          <w:rPr>
            <w:rStyle w:val="afd"/>
            <w:lang w:val="en-US"/>
          </w:rPr>
          <w:t>slavneft</w:t>
        </w:r>
        <w:r w:rsidR="00CA2F42" w:rsidRPr="000026A2">
          <w:rPr>
            <w:rStyle w:val="afd"/>
          </w:rPr>
          <w:t>.</w:t>
        </w:r>
        <w:r w:rsidR="00CA2F42" w:rsidRPr="000026A2">
          <w:rPr>
            <w:rStyle w:val="afd"/>
            <w:lang w:val="en-US"/>
          </w:rPr>
          <w:t>ru</w:t>
        </w:r>
      </w:hyperlink>
    </w:p>
    <w:p w:rsidR="00BB126C" w:rsidRDefault="00BB126C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8F11C5" w:rsidRDefault="008F11C5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A93D6C" w:rsidRDefault="00A332C7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Р</w:t>
      </w:r>
      <w:r w:rsidR="00A93D6C">
        <w:rPr>
          <w:rFonts w:cs="Arial"/>
          <w:b/>
          <w:szCs w:val="22"/>
        </w:rPr>
        <w:t xml:space="preserve">уководитель Тендерного комитета </w:t>
      </w:r>
      <w:r w:rsidR="00A93D6C">
        <w:rPr>
          <w:rFonts w:cs="Arial"/>
          <w:b/>
          <w:szCs w:val="22"/>
        </w:rPr>
        <w:tab/>
      </w:r>
      <w:r w:rsidR="00A93D6C">
        <w:rPr>
          <w:rFonts w:cs="Arial"/>
          <w:b/>
          <w:szCs w:val="22"/>
        </w:rPr>
        <w:tab/>
        <w:t>____________________ М.В. Королев</w:t>
      </w: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4F4446" w:rsidRDefault="004F4446" w:rsidP="00035818">
      <w:pPr>
        <w:jc w:val="right"/>
        <w:rPr>
          <w:b/>
          <w:bCs/>
        </w:rPr>
      </w:pPr>
    </w:p>
    <w:p w:rsidR="004F4446" w:rsidRDefault="004F4446" w:rsidP="00035818">
      <w:pPr>
        <w:jc w:val="right"/>
        <w:rPr>
          <w:b/>
          <w:bCs/>
        </w:rPr>
      </w:pPr>
    </w:p>
    <w:p w:rsidR="004F4446" w:rsidRDefault="004F4446" w:rsidP="00035818">
      <w:pPr>
        <w:jc w:val="right"/>
        <w:rPr>
          <w:b/>
          <w:bCs/>
        </w:rPr>
      </w:pPr>
    </w:p>
    <w:p w:rsidR="003370DE" w:rsidRDefault="003370DE" w:rsidP="00035818">
      <w:pPr>
        <w:jc w:val="right"/>
        <w:rPr>
          <w:b/>
          <w:bCs/>
        </w:rPr>
      </w:pPr>
    </w:p>
    <w:p w:rsidR="003370DE" w:rsidRDefault="003370DE" w:rsidP="00035818">
      <w:pPr>
        <w:jc w:val="right"/>
        <w:rPr>
          <w:b/>
          <w:bCs/>
        </w:rPr>
      </w:pPr>
    </w:p>
    <w:p w:rsidR="003370DE" w:rsidRDefault="003370DE" w:rsidP="00035818">
      <w:pPr>
        <w:jc w:val="right"/>
        <w:rPr>
          <w:b/>
          <w:bCs/>
        </w:rPr>
      </w:pPr>
    </w:p>
    <w:p w:rsidR="003370DE" w:rsidRDefault="003370DE" w:rsidP="00035818">
      <w:pPr>
        <w:jc w:val="right"/>
        <w:rPr>
          <w:b/>
          <w:bCs/>
        </w:rPr>
      </w:pPr>
    </w:p>
    <w:p w:rsidR="008D5EE7" w:rsidRDefault="008D5EE7" w:rsidP="00035818">
      <w:pPr>
        <w:jc w:val="right"/>
        <w:rPr>
          <w:b/>
          <w:bCs/>
        </w:rPr>
      </w:pPr>
    </w:p>
    <w:p w:rsidR="00B05736" w:rsidRDefault="00B05736" w:rsidP="00F30805">
      <w:pPr>
        <w:rPr>
          <w:rFonts w:cs="Arial"/>
          <w:b/>
          <w:szCs w:val="22"/>
        </w:rPr>
      </w:pPr>
      <w:bookmarkStart w:id="0" w:name="_GoBack"/>
      <w:bookmarkEnd w:id="0"/>
    </w:p>
    <w:sectPr w:rsidR="00B05736" w:rsidSect="00F30805">
      <w:footerReference w:type="default" r:id="rId14"/>
      <w:type w:val="continuous"/>
      <w:pgSz w:w="11907" w:h="16840" w:code="9"/>
      <w:pgMar w:top="851" w:right="567" w:bottom="397" w:left="851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1A6" w:rsidRDefault="006A31A6">
      <w:r>
        <w:separator/>
      </w:r>
    </w:p>
  </w:endnote>
  <w:endnote w:type="continuationSeparator" w:id="0">
    <w:p w:rsidR="006A31A6" w:rsidRDefault="006A3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25" w:rsidRDefault="00B65A16">
    <w:pPr>
      <w:pStyle w:val="aa"/>
      <w:jc w:val="right"/>
    </w:pPr>
    <w:r>
      <w:fldChar w:fldCharType="begin"/>
    </w:r>
    <w:r w:rsidR="00FB3225">
      <w:instrText xml:space="preserve"> PAGE   \* MERGEFORMAT </w:instrText>
    </w:r>
    <w:r>
      <w:fldChar w:fldCharType="separate"/>
    </w:r>
    <w:r w:rsidR="00F30805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1A6" w:rsidRDefault="006A31A6">
      <w:r>
        <w:separator/>
      </w:r>
    </w:p>
  </w:footnote>
  <w:footnote w:type="continuationSeparator" w:id="0">
    <w:p w:rsidR="006A31A6" w:rsidRDefault="006A3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137580E"/>
    <w:multiLevelType w:val="hybridMultilevel"/>
    <w:tmpl w:val="962C8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7502B83"/>
    <w:multiLevelType w:val="hybridMultilevel"/>
    <w:tmpl w:val="0B78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8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2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22"/>
  </w:num>
  <w:num w:numId="4">
    <w:abstractNumId w:val="40"/>
  </w:num>
  <w:num w:numId="5">
    <w:abstractNumId w:val="34"/>
  </w:num>
  <w:num w:numId="6">
    <w:abstractNumId w:val="1"/>
  </w:num>
  <w:num w:numId="7">
    <w:abstractNumId w:val="40"/>
  </w:num>
  <w:num w:numId="8">
    <w:abstractNumId w:val="50"/>
  </w:num>
  <w:num w:numId="9">
    <w:abstractNumId w:val="38"/>
  </w:num>
  <w:num w:numId="10">
    <w:abstractNumId w:val="13"/>
  </w:num>
  <w:num w:numId="11">
    <w:abstractNumId w:val="28"/>
  </w:num>
  <w:num w:numId="12">
    <w:abstractNumId w:val="8"/>
  </w:num>
  <w:num w:numId="13">
    <w:abstractNumId w:val="11"/>
  </w:num>
  <w:num w:numId="14">
    <w:abstractNumId w:val="26"/>
  </w:num>
  <w:num w:numId="15">
    <w:abstractNumId w:val="52"/>
  </w:num>
  <w:num w:numId="16">
    <w:abstractNumId w:val="39"/>
  </w:num>
  <w:num w:numId="17">
    <w:abstractNumId w:val="25"/>
  </w:num>
  <w:num w:numId="18">
    <w:abstractNumId w:val="17"/>
  </w:num>
  <w:num w:numId="19">
    <w:abstractNumId w:val="10"/>
  </w:num>
  <w:num w:numId="20">
    <w:abstractNumId w:val="46"/>
  </w:num>
  <w:num w:numId="21">
    <w:abstractNumId w:val="16"/>
  </w:num>
  <w:num w:numId="22">
    <w:abstractNumId w:val="42"/>
  </w:num>
  <w:num w:numId="23">
    <w:abstractNumId w:val="29"/>
  </w:num>
  <w:num w:numId="24">
    <w:abstractNumId w:val="2"/>
  </w:num>
  <w:num w:numId="25">
    <w:abstractNumId w:val="31"/>
  </w:num>
  <w:num w:numId="26">
    <w:abstractNumId w:val="15"/>
  </w:num>
  <w:num w:numId="27">
    <w:abstractNumId w:val="14"/>
  </w:num>
  <w:num w:numId="28">
    <w:abstractNumId w:val="35"/>
  </w:num>
  <w:num w:numId="29">
    <w:abstractNumId w:val="41"/>
  </w:num>
  <w:num w:numId="30">
    <w:abstractNumId w:val="32"/>
  </w:num>
  <w:num w:numId="31">
    <w:abstractNumId w:val="43"/>
  </w:num>
  <w:num w:numId="32">
    <w:abstractNumId w:val="27"/>
  </w:num>
  <w:num w:numId="33">
    <w:abstractNumId w:val="12"/>
  </w:num>
  <w:num w:numId="34">
    <w:abstractNumId w:val="53"/>
  </w:num>
  <w:num w:numId="35">
    <w:abstractNumId w:val="19"/>
  </w:num>
  <w:num w:numId="36">
    <w:abstractNumId w:val="30"/>
  </w:num>
  <w:num w:numId="37">
    <w:abstractNumId w:val="18"/>
  </w:num>
  <w:num w:numId="38">
    <w:abstractNumId w:val="9"/>
  </w:num>
  <w:num w:numId="39">
    <w:abstractNumId w:val="36"/>
  </w:num>
  <w:num w:numId="40">
    <w:abstractNumId w:val="48"/>
  </w:num>
  <w:num w:numId="41">
    <w:abstractNumId w:val="45"/>
  </w:num>
  <w:num w:numId="42">
    <w:abstractNumId w:val="51"/>
  </w:num>
  <w:num w:numId="43">
    <w:abstractNumId w:val="37"/>
  </w:num>
  <w:num w:numId="44">
    <w:abstractNumId w:val="49"/>
  </w:num>
  <w:num w:numId="45">
    <w:abstractNumId w:val="47"/>
  </w:num>
  <w:num w:numId="46">
    <w:abstractNumId w:val="44"/>
  </w:num>
  <w:num w:numId="47">
    <w:abstractNumId w:val="7"/>
  </w:num>
  <w:num w:numId="48">
    <w:abstractNumId w:val="33"/>
  </w:num>
  <w:num w:numId="49">
    <w:abstractNumId w:val="23"/>
  </w:num>
  <w:num w:numId="5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2F7F"/>
    <w:rsid w:val="000036E6"/>
    <w:rsid w:val="00004D98"/>
    <w:rsid w:val="000072C0"/>
    <w:rsid w:val="00007E23"/>
    <w:rsid w:val="00011E2E"/>
    <w:rsid w:val="00012047"/>
    <w:rsid w:val="000120D4"/>
    <w:rsid w:val="00012376"/>
    <w:rsid w:val="00014266"/>
    <w:rsid w:val="000156BF"/>
    <w:rsid w:val="00017BAC"/>
    <w:rsid w:val="00022E74"/>
    <w:rsid w:val="00023563"/>
    <w:rsid w:val="00023B85"/>
    <w:rsid w:val="00025BE1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674"/>
    <w:rsid w:val="00055966"/>
    <w:rsid w:val="000560E0"/>
    <w:rsid w:val="000563AF"/>
    <w:rsid w:val="00057367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8090B"/>
    <w:rsid w:val="00083046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37CF2"/>
    <w:rsid w:val="00142A08"/>
    <w:rsid w:val="00143956"/>
    <w:rsid w:val="00146797"/>
    <w:rsid w:val="00150921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0915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5E23"/>
    <w:rsid w:val="001E698C"/>
    <w:rsid w:val="001F0AC5"/>
    <w:rsid w:val="001F0CA8"/>
    <w:rsid w:val="001F1145"/>
    <w:rsid w:val="001F17FE"/>
    <w:rsid w:val="001F21D0"/>
    <w:rsid w:val="001F2CC3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50AAC"/>
    <w:rsid w:val="002518CE"/>
    <w:rsid w:val="00253EF5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31BD"/>
    <w:rsid w:val="002E34FB"/>
    <w:rsid w:val="002E3DF9"/>
    <w:rsid w:val="002E411B"/>
    <w:rsid w:val="002E5B6F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52C9"/>
    <w:rsid w:val="002F653F"/>
    <w:rsid w:val="002F6B2A"/>
    <w:rsid w:val="002F7622"/>
    <w:rsid w:val="002F7D59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0B87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D38"/>
    <w:rsid w:val="00382D74"/>
    <w:rsid w:val="0038560C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55E"/>
    <w:rsid w:val="003939CA"/>
    <w:rsid w:val="00394DF0"/>
    <w:rsid w:val="00395AA1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4876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6C2"/>
    <w:rsid w:val="00421A3A"/>
    <w:rsid w:val="004221B9"/>
    <w:rsid w:val="00423C92"/>
    <w:rsid w:val="00423FB1"/>
    <w:rsid w:val="00425627"/>
    <w:rsid w:val="0042661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7035"/>
    <w:rsid w:val="00437573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8C4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6220"/>
    <w:rsid w:val="00497D1A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169B"/>
    <w:rsid w:val="0054186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672A"/>
    <w:rsid w:val="005667FD"/>
    <w:rsid w:val="00567824"/>
    <w:rsid w:val="0057134E"/>
    <w:rsid w:val="005723E9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2188"/>
    <w:rsid w:val="005B4B91"/>
    <w:rsid w:val="005B4BE7"/>
    <w:rsid w:val="005B4D7E"/>
    <w:rsid w:val="005B621B"/>
    <w:rsid w:val="005B6695"/>
    <w:rsid w:val="005B6E33"/>
    <w:rsid w:val="005B7B2B"/>
    <w:rsid w:val="005C063C"/>
    <w:rsid w:val="005C1D99"/>
    <w:rsid w:val="005C34FC"/>
    <w:rsid w:val="005C5E2E"/>
    <w:rsid w:val="005C5FB4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110"/>
    <w:rsid w:val="00623CA2"/>
    <w:rsid w:val="006271FF"/>
    <w:rsid w:val="00627393"/>
    <w:rsid w:val="00627CDB"/>
    <w:rsid w:val="0063125E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438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10D5"/>
    <w:rsid w:val="006921C8"/>
    <w:rsid w:val="00692B23"/>
    <w:rsid w:val="00694250"/>
    <w:rsid w:val="00694CB3"/>
    <w:rsid w:val="006952C9"/>
    <w:rsid w:val="0069637C"/>
    <w:rsid w:val="00696CD1"/>
    <w:rsid w:val="006979DF"/>
    <w:rsid w:val="006A00AE"/>
    <w:rsid w:val="006A0C61"/>
    <w:rsid w:val="006A1014"/>
    <w:rsid w:val="006A26A5"/>
    <w:rsid w:val="006A31A6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060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08C7"/>
    <w:rsid w:val="0070154F"/>
    <w:rsid w:val="00701AA7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6638"/>
    <w:rsid w:val="00746E8B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23E9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4DB3"/>
    <w:rsid w:val="008858DE"/>
    <w:rsid w:val="008859D8"/>
    <w:rsid w:val="00885DEC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021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5EE7"/>
    <w:rsid w:val="008D6214"/>
    <w:rsid w:val="008D6817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73E9"/>
    <w:rsid w:val="0093749B"/>
    <w:rsid w:val="00941292"/>
    <w:rsid w:val="0094196B"/>
    <w:rsid w:val="00941C76"/>
    <w:rsid w:val="0094205C"/>
    <w:rsid w:val="0094229C"/>
    <w:rsid w:val="00943278"/>
    <w:rsid w:val="0094484C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520B"/>
    <w:rsid w:val="00987048"/>
    <w:rsid w:val="00987146"/>
    <w:rsid w:val="0098733D"/>
    <w:rsid w:val="00987E94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0512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3D9E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285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ACC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3BD2"/>
    <w:rsid w:val="00B648DD"/>
    <w:rsid w:val="00B64FD5"/>
    <w:rsid w:val="00B65A16"/>
    <w:rsid w:val="00B65DC8"/>
    <w:rsid w:val="00B65EC9"/>
    <w:rsid w:val="00B663B5"/>
    <w:rsid w:val="00B66520"/>
    <w:rsid w:val="00B6657C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6BE6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2A7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13C0"/>
    <w:rsid w:val="00BD3C19"/>
    <w:rsid w:val="00BD4213"/>
    <w:rsid w:val="00BD559A"/>
    <w:rsid w:val="00BD5E71"/>
    <w:rsid w:val="00BD6498"/>
    <w:rsid w:val="00BD6F14"/>
    <w:rsid w:val="00BE0504"/>
    <w:rsid w:val="00BE0A59"/>
    <w:rsid w:val="00BE0B18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B6D"/>
    <w:rsid w:val="00C33DFB"/>
    <w:rsid w:val="00C3495A"/>
    <w:rsid w:val="00C34F00"/>
    <w:rsid w:val="00C35D6B"/>
    <w:rsid w:val="00C362A8"/>
    <w:rsid w:val="00C36347"/>
    <w:rsid w:val="00C36EA0"/>
    <w:rsid w:val="00C37C85"/>
    <w:rsid w:val="00C427A1"/>
    <w:rsid w:val="00C42EAB"/>
    <w:rsid w:val="00C43D7C"/>
    <w:rsid w:val="00C44A2D"/>
    <w:rsid w:val="00C51040"/>
    <w:rsid w:val="00C511E9"/>
    <w:rsid w:val="00C51427"/>
    <w:rsid w:val="00C525BE"/>
    <w:rsid w:val="00C54135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2C8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28C5"/>
    <w:rsid w:val="00CA2F42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D7185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2AAB"/>
    <w:rsid w:val="00D134FA"/>
    <w:rsid w:val="00D137CF"/>
    <w:rsid w:val="00D14BD8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EE5"/>
    <w:rsid w:val="00D2636B"/>
    <w:rsid w:val="00D30EFC"/>
    <w:rsid w:val="00D30F59"/>
    <w:rsid w:val="00D314BC"/>
    <w:rsid w:val="00D32451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1FB9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6A1"/>
    <w:rsid w:val="00D748C0"/>
    <w:rsid w:val="00D74D5D"/>
    <w:rsid w:val="00D771E8"/>
    <w:rsid w:val="00D805EF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92E"/>
    <w:rsid w:val="00D95548"/>
    <w:rsid w:val="00D9628F"/>
    <w:rsid w:val="00D97A4A"/>
    <w:rsid w:val="00DA019C"/>
    <w:rsid w:val="00DA0318"/>
    <w:rsid w:val="00DA0CAD"/>
    <w:rsid w:val="00DA1E26"/>
    <w:rsid w:val="00DA25FA"/>
    <w:rsid w:val="00DA2796"/>
    <w:rsid w:val="00DA2A24"/>
    <w:rsid w:val="00DA38CC"/>
    <w:rsid w:val="00DA409F"/>
    <w:rsid w:val="00DA47EA"/>
    <w:rsid w:val="00DA5038"/>
    <w:rsid w:val="00DB0D48"/>
    <w:rsid w:val="00DB1D27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11F9"/>
    <w:rsid w:val="00DC140B"/>
    <w:rsid w:val="00DC1792"/>
    <w:rsid w:val="00DC2C85"/>
    <w:rsid w:val="00DC2F08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3CD1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6A7B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10A"/>
    <w:rsid w:val="00EC4240"/>
    <w:rsid w:val="00EC4BBB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0805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46F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4E03"/>
    <w:rsid w:val="00F752F4"/>
    <w:rsid w:val="00F7580D"/>
    <w:rsid w:val="00F76117"/>
    <w:rsid w:val="00F767C3"/>
    <w:rsid w:val="00F77617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BBC"/>
    <w:rsid w:val="00F96C0F"/>
    <w:rsid w:val="00F96D06"/>
    <w:rsid w:val="00F97245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C5C"/>
    <w:rsid w:val="00FB3225"/>
    <w:rsid w:val="00FB5390"/>
    <w:rsid w:val="00FB5BB5"/>
    <w:rsid w:val="00FB5D2F"/>
    <w:rsid w:val="00FB79B1"/>
    <w:rsid w:val="00FB7FE2"/>
    <w:rsid w:val="00FC0027"/>
    <w:rsid w:val="00FC034E"/>
    <w:rsid w:val="00FC158A"/>
    <w:rsid w:val="00FC1710"/>
    <w:rsid w:val="00FC2C42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otli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efinery.yaroslavl.su/index.php?module=tend&amp;nyear=2015&amp;nmon=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iminaNV@yanos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BedarevVA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5829F-6144-4727-9293-86CBDB48A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2970</TotalTime>
  <Pages>4</Pages>
  <Words>1732</Words>
  <Characters>9875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11584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898</cp:revision>
  <cp:lastPrinted>2015-06-01T07:04:00Z</cp:lastPrinted>
  <dcterms:created xsi:type="dcterms:W3CDTF">2013-10-24T05:23:00Z</dcterms:created>
  <dcterms:modified xsi:type="dcterms:W3CDTF">2015-06-01T07:11:00Z</dcterms:modified>
</cp:coreProperties>
</file>