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E7" w:rsidRDefault="007F49E7" w:rsidP="007F49E7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794D16" w:rsidRPr="00794D16" w:rsidRDefault="00794D16" w:rsidP="00794D16">
      <w:pPr>
        <w:spacing w:after="0" w:line="240" w:lineRule="auto"/>
        <w:ind w:firstLine="567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выполнение  работ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по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внутритрубному обследованию трубопроводов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79051074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794D1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794D1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о нижеследующем:</w:t>
      </w:r>
      <w:proofErr w:type="gramEnd"/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</w:t>
      </w:r>
      <w:bookmarkEnd w:id="0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«Субподрядчик»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«Трубопровод»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«Оборудование, материалы, инструменты»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«Инцидент»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«Авария»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работ, а также обеспечения безопасности, общие принципы или характеристики выполнения работ, качества работ, и прочие, обязательные для исполнения, требования Заказчика.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«Акт выполненных работ»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учётный документ, составляемый Исполнителем по форме, приведённой в Приложении № 8 к настоящему договору, подтверждающий выполнение работ, подписываемый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«Внутритрубное обследование»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по обследованию трубопровода, включающий в себя: очистку, калибровку и внутритрубную диагностику.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«Калибровка трубопровода»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проходного сечения трубопровода для подтверждения возможности пропуска внутритрубных инспекционных приборов.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«Внутритрубная диагностика»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работ, обеспечивающий получение информации о дефектах трубопроводов с использованием внутритрубных инспекционных приборов.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06707D">
      <w:pPr>
        <w:numPr>
          <w:ilvl w:val="1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поручает, а Исполнитель обязуется выполнить  работы по внутритрубному обследованию трубопроводов (далее – Работы), согласно Техническому заданию (Приложение № 1) и Календарному плану работ (Приложение № 2).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место и цели выполнения работ, основные требования к работам, требования к результату работ определяются Сторонами в Техническом задании (Приложение № 1). </w:t>
      </w:r>
    </w:p>
    <w:p w:rsidR="00794D16" w:rsidRPr="00794D16" w:rsidRDefault="00794D16" w:rsidP="00794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выполнения работ по настоящему Договору является Заключительный отчет с результатами обследования в соответствии с Техническим заданием (Приложение № 1).</w:t>
      </w:r>
    </w:p>
    <w:p w:rsidR="00794D16" w:rsidRPr="00794D16" w:rsidRDefault="00794D16" w:rsidP="00794D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3) составляет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 без НДС, кроме того НДС (18%):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коп). Итого сумма Договора с учетом НДС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 оригиналов следующих документов: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Оплата выполненных работ производится при выполнении Исполнителем полного комплекса работ, предусмотренных настоящим Договором и Приложениями к нему.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отчетным.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Договора, Исполнитель обязуется</w:t>
      </w: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794D16" w:rsidRPr="00794D16" w:rsidRDefault="00794D16" w:rsidP="00794D16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94D16" w:rsidRPr="00794D16" w:rsidRDefault="00794D16" w:rsidP="00794D1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получения счета-фактуры не соответствующего требованиям настоящего Договора, Заказчик в течение 10 (десяти)  дней информирует Исполнителя об этом с указанием конкретных допущенных нарушений.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ind w:left="107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94D16" w:rsidRPr="00794D16" w:rsidRDefault="00794D16" w:rsidP="00794D16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Исполнитель, не позднее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следующих за </w:t>
      </w:r>
      <w:r w:rsidR="00677D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всего комплекса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bookmarkStart w:id="1" w:name="_GoBack"/>
      <w:bookmarkEnd w:id="1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предоставляет Заказчику акт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2</w:t>
      </w:r>
      <w:r w:rsidRPr="000F547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двух следующих</w:t>
      </w:r>
      <w:r w:rsidRPr="000F54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Сторонами акта выполненных работ,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Исполнителя любых материалов,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выполнения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проведения работ, Исполнитель обязан приостановить их, поставив письменно в известность об этом Заказчика в 3-х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794D16" w:rsidRPr="00794D16" w:rsidRDefault="00794D16" w:rsidP="00794D16">
      <w:pPr>
        <w:shd w:val="clear" w:color="auto" w:fill="FFFF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фактических объемов работ.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Pr="00794D16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Исполнителем работы, в порядке, установленном настоящим Договором.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5.1.2. Направить Исполнителю уведомление о назначении своих представителей, с указанием их контактных телефонов.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выполняемого работы по договору;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Устанавливать сроки устранения Исполнителем недостатков.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Исполнителя, указав дату с которой работы по договору должны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94D16" w:rsidRPr="00794D16" w:rsidRDefault="00794D16" w:rsidP="00794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работам по настоящему Договору и требовать от Исполнителя их исполнения.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794D16" w:rsidRPr="00794D16" w:rsidRDefault="00794D16" w:rsidP="00794D1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выполненных работ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выполнения работ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работ, определенный настоящим Договором в пределах  следующего согласованного  опциона: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увеличения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уменьшения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Условие об опционе Заказчика является безотзывной офертой Исполнителя в отношении уменьшения или увеличения объема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9 к настоящему Договору.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Собственными силами и средствами выполнить Работы с надлежащим качеством, в объеме и в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Положение о контрольно-пропускных  пунктах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025-2011;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- Процедура «Контроль употребления алкоголя, наркотических и токсических веществ».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5.3.13.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Качественно, в установленные сроки, устранять выявленные Заказчиком недостатки.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Обеспечивать достоверность и обоснованность всех информационных данных, предоставляемых Заказчику.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своих ответственных представителей, имеющих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5.3.25. Обеспечить сохранность Оборудования Заказчика за все время выполнения работ и нести ответственность за его утрату/повреждение в соответствии с условиями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 нарушение сроков выполнения работ (и/или отдельных  этапов), предусмотренных настоящим Договором, Исполнитель  уплачивает штраф в размере 0,1%  (ноль целых одной десятой процента) от стоимости не своевременно выполненных работ за каждый день просрочки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отступлений Исполнителя от требований, установленных Техническим заданием (Приложение № 1), Исполнитель уплачивает штраф в размере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выполняемых 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выполнения работ,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Исполнителя  (Субподрядчика) от его подписания;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94D16" w:rsidRPr="00794D16" w:rsidRDefault="00794D16" w:rsidP="00794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Процедурой «Контроль употребления алкоголя, наркотических и токсических веществ» (Приложение № 7).</w:t>
      </w:r>
      <w:proofErr w:type="gramEnd"/>
    </w:p>
    <w:p w:rsidR="00794D16" w:rsidRPr="00A65A7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="00A65A71"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300000</w:t>
      </w:r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</w:t>
      </w:r>
      <w:r w:rsidR="00A65A71"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трехсот тысяч</w:t>
      </w:r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 рублей, за каждый такой</w:t>
      </w:r>
      <w:proofErr w:type="gramEnd"/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случай, а Исполнитель обязуется оплатить его в течение 30 (тридцати) дней с момента предъявления требования. </w:t>
      </w:r>
    </w:p>
    <w:p w:rsidR="00794D16" w:rsidRPr="00A65A7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94D16" w:rsidRPr="00A65A7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6.17.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без согласования с Заказчиком/согласия Заказчика, возобновил выполнение работ, приостановленных Заказчиком, Исполнитель несет ответственность за некачественное выполнение работ.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 предоставление Исполнителем недостоверных данных, сведений о выполненных работах,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«Положения о контрольно-пропускных  пунктах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025-2011;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034-2012,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300 000 (триста тысяч) рублей,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6.26.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если, Исполнитель на территории 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не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6.31.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6.32.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6.34.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вправе предъявить, а Исполнитель обязуется уплатить штраф в пределах срока исковой давности.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6.37. Заказчик не несет никакой ответственности за сохранность имущества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6.38.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794D16" w:rsidRPr="00C260CA" w:rsidRDefault="00794D16" w:rsidP="00C2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94D16" w:rsidRPr="00C260CA" w:rsidRDefault="00794D16" w:rsidP="00C2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94D16" w:rsidRPr="00C260CA" w:rsidRDefault="00794D16" w:rsidP="00C2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Настоящий договор вступает в силу с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8D77A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</w:t>
      </w:r>
      <w:r w:rsidR="008D77A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марта 2015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8D77A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7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D77A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Подписав настоящий Договор, Исполнитель подтверждает, что: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выполнению работ по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</w:t>
      </w:r>
      <w:r w:rsidR="00FE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Стороны-плательщика, Сторона-плательщик обязана перечислить полученные денежные средства Стороне-получателю.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Техническое задание;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соглашения о договорной цене;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Положение  контрольно-пропускных 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пунктах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</w:t>
      </w:r>
      <w:r w:rsidR="00ED15B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7 -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Процедура «Контроль употребления алкоголя, наркотических и токсических веществ»;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– Форма акта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– Форма уведомления об использовании опциона в сторону увеличения/уменьшения.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Pr="00794D16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67688" w:rsidRDefault="00794D16" w:rsidP="00794D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04FD3" w:rsidRDefault="00904FD3"/>
    <w:sectPr w:rsidR="00904FD3" w:rsidSect="00ED15B8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CA" w:rsidRDefault="00C260CA" w:rsidP="00C260CA">
      <w:pPr>
        <w:spacing w:after="0" w:line="240" w:lineRule="auto"/>
      </w:pPr>
      <w:r>
        <w:separator/>
      </w:r>
    </w:p>
  </w:endnote>
  <w:endnote w:type="continuationSeparator" w:id="0">
    <w:p w:rsidR="00C260CA" w:rsidRDefault="00C260CA" w:rsidP="00C2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CA" w:rsidRDefault="00C260CA" w:rsidP="00C260CA">
      <w:pPr>
        <w:spacing w:after="0" w:line="240" w:lineRule="auto"/>
      </w:pPr>
      <w:r>
        <w:separator/>
      </w:r>
    </w:p>
  </w:footnote>
  <w:footnote w:type="continuationSeparator" w:id="0">
    <w:p w:rsidR="00C260CA" w:rsidRDefault="00C260CA" w:rsidP="00C2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9E7" w:rsidRPr="007F49E7" w:rsidRDefault="007F49E7" w:rsidP="007F49E7">
    <w:pPr>
      <w:pStyle w:val="a8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677DCE"/>
    <w:rsid w:val="00794D16"/>
    <w:rsid w:val="007F49E7"/>
    <w:rsid w:val="00867688"/>
    <w:rsid w:val="00885813"/>
    <w:rsid w:val="008D77AB"/>
    <w:rsid w:val="00904FD3"/>
    <w:rsid w:val="009C5492"/>
    <w:rsid w:val="00A65A71"/>
    <w:rsid w:val="00C260CA"/>
    <w:rsid w:val="00D16876"/>
    <w:rsid w:val="00ED15B8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AC3A-AB49-4562-A98D-95BCE19C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17</Pages>
  <Words>8809</Words>
  <Characters>50214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Валерий Андреевич Посохин</cp:lastModifiedBy>
  <cp:revision>10</cp:revision>
  <dcterms:created xsi:type="dcterms:W3CDTF">2014-11-07T13:15:00Z</dcterms:created>
  <dcterms:modified xsi:type="dcterms:W3CDTF">2014-11-25T05:18:00Z</dcterms:modified>
</cp:coreProperties>
</file>