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1F8" w:rsidRDefault="00854C14" w:rsidP="00854C14">
      <w:pPr>
        <w:spacing w:after="0" w:line="240" w:lineRule="auto"/>
        <w:contextualSpacing/>
        <w:jc w:val="right"/>
        <w:rPr>
          <w:rFonts w:ascii="Times New Roman" w:hAnsi="Times New Roman"/>
          <w:b/>
          <w:sz w:val="24"/>
          <w:szCs w:val="24"/>
        </w:rPr>
      </w:pPr>
      <w:r>
        <w:rPr>
          <w:rFonts w:ascii="Times New Roman" w:hAnsi="Times New Roman"/>
          <w:b/>
          <w:sz w:val="24"/>
          <w:szCs w:val="24"/>
        </w:rPr>
        <w:t>Форма 6 «Проект договора»</w:t>
      </w:r>
    </w:p>
    <w:p w:rsidR="0042173E" w:rsidRDefault="0042173E" w:rsidP="00726675">
      <w:pPr>
        <w:spacing w:after="0" w:line="240" w:lineRule="auto"/>
        <w:contextualSpacing/>
        <w:rPr>
          <w:rFonts w:ascii="Times New Roman" w:hAnsi="Times New Roman"/>
          <w:b/>
          <w:sz w:val="24"/>
          <w:szCs w:val="24"/>
        </w:rPr>
      </w:pPr>
    </w:p>
    <w:p w:rsidR="0042173E" w:rsidRDefault="0042173E" w:rsidP="00343DA7">
      <w:pPr>
        <w:spacing w:after="0" w:line="240" w:lineRule="auto"/>
        <w:contextualSpacing/>
        <w:jc w:val="center"/>
        <w:rPr>
          <w:rFonts w:ascii="Times New Roman" w:hAnsi="Times New Roman"/>
          <w:b/>
          <w:sz w:val="24"/>
          <w:szCs w:val="24"/>
        </w:rPr>
      </w:pPr>
    </w:p>
    <w:p w:rsidR="00F536D1" w:rsidRPr="00FB384F" w:rsidRDefault="00343DA7" w:rsidP="00FB384F">
      <w:pPr>
        <w:suppressAutoHyphens/>
        <w:spacing w:after="0" w:line="240" w:lineRule="auto"/>
        <w:contextualSpacing/>
        <w:jc w:val="center"/>
        <w:rPr>
          <w:rFonts w:ascii="Times New Roman" w:hAnsi="Times New Roman"/>
          <w:b/>
          <w:sz w:val="24"/>
          <w:szCs w:val="24"/>
        </w:rPr>
      </w:pPr>
      <w:r w:rsidRPr="00FB384F">
        <w:rPr>
          <w:rFonts w:ascii="Times New Roman" w:hAnsi="Times New Roman"/>
          <w:b/>
          <w:sz w:val="24"/>
          <w:szCs w:val="24"/>
        </w:rPr>
        <w:t>ДОГОВОР №</w:t>
      </w:r>
      <w:r w:rsidR="000E74B2" w:rsidRPr="00FB384F">
        <w:rPr>
          <w:rFonts w:ascii="Times New Roman" w:hAnsi="Times New Roman"/>
          <w:b/>
          <w:sz w:val="24"/>
          <w:szCs w:val="24"/>
        </w:rPr>
        <w:t xml:space="preserve"> ______</w:t>
      </w:r>
    </w:p>
    <w:p w:rsidR="00343DA7" w:rsidRPr="00FB384F" w:rsidRDefault="00343DA7" w:rsidP="00854C14">
      <w:pPr>
        <w:spacing w:after="0" w:line="240" w:lineRule="auto"/>
        <w:contextualSpacing/>
        <w:jc w:val="center"/>
        <w:rPr>
          <w:rFonts w:ascii="Times New Roman" w:hAnsi="Times New Roman"/>
          <w:b/>
          <w:sz w:val="24"/>
          <w:szCs w:val="24"/>
        </w:rPr>
      </w:pPr>
      <w:r w:rsidRPr="00FB384F">
        <w:rPr>
          <w:rFonts w:ascii="Times New Roman" w:hAnsi="Times New Roman"/>
          <w:b/>
          <w:sz w:val="24"/>
          <w:szCs w:val="24"/>
        </w:rPr>
        <w:t xml:space="preserve">на </w:t>
      </w:r>
      <w:r w:rsidR="00726675" w:rsidRPr="00FB384F">
        <w:rPr>
          <w:rFonts w:ascii="Times New Roman" w:hAnsi="Times New Roman"/>
          <w:b/>
          <w:sz w:val="24"/>
          <w:szCs w:val="24"/>
        </w:rPr>
        <w:t>оказание услуг по</w:t>
      </w:r>
      <w:r w:rsidR="00512A00" w:rsidRPr="00FB384F">
        <w:rPr>
          <w:rFonts w:ascii="Times New Roman" w:hAnsi="Times New Roman"/>
          <w:b/>
          <w:sz w:val="24"/>
          <w:szCs w:val="24"/>
        </w:rPr>
        <w:t xml:space="preserve"> </w:t>
      </w:r>
      <w:r w:rsidR="009947E1" w:rsidRPr="00FB384F">
        <w:rPr>
          <w:rFonts w:ascii="Times New Roman" w:hAnsi="Times New Roman"/>
          <w:b/>
          <w:sz w:val="24"/>
          <w:szCs w:val="24"/>
        </w:rPr>
        <w:t xml:space="preserve">изготовлению и </w:t>
      </w:r>
      <w:r w:rsidRPr="00FB384F">
        <w:rPr>
          <w:rFonts w:ascii="Times New Roman" w:hAnsi="Times New Roman"/>
          <w:b/>
          <w:sz w:val="24"/>
          <w:szCs w:val="24"/>
        </w:rPr>
        <w:t>печати</w:t>
      </w:r>
      <w:r w:rsidR="00512A00" w:rsidRPr="00FB384F">
        <w:rPr>
          <w:rFonts w:ascii="Times New Roman" w:hAnsi="Times New Roman"/>
          <w:b/>
          <w:sz w:val="24"/>
          <w:szCs w:val="24"/>
        </w:rPr>
        <w:t xml:space="preserve"> </w:t>
      </w:r>
      <w:r w:rsidR="009947E1" w:rsidRPr="00FB384F">
        <w:rPr>
          <w:rFonts w:ascii="Times New Roman" w:hAnsi="Times New Roman"/>
          <w:b/>
          <w:sz w:val="24"/>
          <w:szCs w:val="24"/>
        </w:rPr>
        <w:t xml:space="preserve">тиража </w:t>
      </w:r>
      <w:r w:rsidR="00512A00" w:rsidRPr="00FB384F">
        <w:rPr>
          <w:rFonts w:ascii="Times New Roman" w:hAnsi="Times New Roman"/>
          <w:b/>
          <w:sz w:val="24"/>
          <w:szCs w:val="24"/>
        </w:rPr>
        <w:t>корпоративной</w:t>
      </w:r>
      <w:r w:rsidRPr="00FB384F">
        <w:rPr>
          <w:rFonts w:ascii="Times New Roman" w:hAnsi="Times New Roman"/>
          <w:b/>
          <w:sz w:val="24"/>
          <w:szCs w:val="24"/>
        </w:rPr>
        <w:t xml:space="preserve"> газеты «Мегионнефтегаз-Вести»</w:t>
      </w:r>
    </w:p>
    <w:p w:rsidR="00F536D1" w:rsidRPr="00FB384F" w:rsidRDefault="00F536D1" w:rsidP="00854C14">
      <w:pPr>
        <w:spacing w:after="0" w:line="240" w:lineRule="auto"/>
        <w:contextualSpacing/>
        <w:jc w:val="both"/>
        <w:rPr>
          <w:rFonts w:ascii="Times New Roman" w:hAnsi="Times New Roman"/>
          <w:b/>
          <w:sz w:val="24"/>
          <w:szCs w:val="24"/>
        </w:rPr>
      </w:pPr>
    </w:p>
    <w:p w:rsidR="00343DA7" w:rsidRPr="00FB384F" w:rsidRDefault="00552D80" w:rsidP="00854C14">
      <w:pPr>
        <w:spacing w:after="0" w:line="240" w:lineRule="auto"/>
        <w:contextualSpacing/>
        <w:jc w:val="both"/>
        <w:rPr>
          <w:rFonts w:ascii="Times New Roman" w:hAnsi="Times New Roman"/>
          <w:b/>
          <w:sz w:val="24"/>
          <w:szCs w:val="24"/>
        </w:rPr>
      </w:pPr>
      <w:r w:rsidRPr="00FB384F">
        <w:rPr>
          <w:rFonts w:ascii="Times New Roman" w:hAnsi="Times New Roman"/>
          <w:b/>
          <w:sz w:val="24"/>
          <w:szCs w:val="24"/>
        </w:rPr>
        <w:t>г.</w:t>
      </w:r>
      <w:r w:rsidR="00726675" w:rsidRPr="00FB384F">
        <w:rPr>
          <w:rFonts w:ascii="Times New Roman" w:hAnsi="Times New Roman"/>
          <w:b/>
          <w:sz w:val="24"/>
          <w:szCs w:val="24"/>
        </w:rPr>
        <w:t xml:space="preserve"> </w:t>
      </w:r>
      <w:proofErr w:type="spellStart"/>
      <w:r w:rsidR="00FB384F">
        <w:rPr>
          <w:rFonts w:ascii="Times New Roman" w:hAnsi="Times New Roman"/>
          <w:b/>
          <w:sz w:val="24"/>
          <w:szCs w:val="24"/>
        </w:rPr>
        <w:t>Мегион</w:t>
      </w:r>
      <w:proofErr w:type="spellEnd"/>
      <w:r w:rsidR="004E0D88" w:rsidRPr="00FB384F">
        <w:rPr>
          <w:rFonts w:ascii="Times New Roman" w:hAnsi="Times New Roman"/>
          <w:b/>
          <w:sz w:val="24"/>
          <w:szCs w:val="24"/>
        </w:rPr>
        <w:tab/>
      </w:r>
      <w:r w:rsidR="004E0D88" w:rsidRPr="00FB384F">
        <w:rPr>
          <w:rFonts w:ascii="Times New Roman" w:hAnsi="Times New Roman"/>
          <w:b/>
          <w:sz w:val="24"/>
          <w:szCs w:val="24"/>
        </w:rPr>
        <w:tab/>
      </w:r>
      <w:r w:rsidR="004E0D88" w:rsidRPr="00FB384F">
        <w:rPr>
          <w:rFonts w:ascii="Times New Roman" w:hAnsi="Times New Roman"/>
          <w:b/>
          <w:sz w:val="24"/>
          <w:szCs w:val="24"/>
        </w:rPr>
        <w:tab/>
      </w:r>
      <w:r w:rsidR="004E0D88" w:rsidRPr="00FB384F">
        <w:rPr>
          <w:rFonts w:ascii="Times New Roman" w:hAnsi="Times New Roman"/>
          <w:b/>
          <w:sz w:val="24"/>
          <w:szCs w:val="24"/>
        </w:rPr>
        <w:tab/>
      </w:r>
      <w:r w:rsidR="004E0D88" w:rsidRPr="00FB384F">
        <w:rPr>
          <w:rFonts w:ascii="Times New Roman" w:hAnsi="Times New Roman"/>
          <w:b/>
          <w:sz w:val="24"/>
          <w:szCs w:val="24"/>
        </w:rPr>
        <w:tab/>
      </w:r>
      <w:r w:rsidR="004E0D88" w:rsidRPr="00FB384F">
        <w:rPr>
          <w:rFonts w:ascii="Times New Roman" w:hAnsi="Times New Roman"/>
          <w:b/>
          <w:sz w:val="24"/>
          <w:szCs w:val="24"/>
        </w:rPr>
        <w:tab/>
      </w:r>
      <w:r w:rsidR="004E0D88" w:rsidRPr="00FB384F">
        <w:rPr>
          <w:rFonts w:ascii="Times New Roman" w:hAnsi="Times New Roman"/>
          <w:b/>
          <w:sz w:val="24"/>
          <w:szCs w:val="24"/>
        </w:rPr>
        <w:tab/>
        <w:t xml:space="preserve">    </w:t>
      </w:r>
      <w:r w:rsidR="00FC5D53" w:rsidRPr="00FB384F">
        <w:rPr>
          <w:rFonts w:ascii="Times New Roman" w:hAnsi="Times New Roman"/>
          <w:b/>
          <w:sz w:val="24"/>
          <w:szCs w:val="24"/>
        </w:rPr>
        <w:t xml:space="preserve">                 </w:t>
      </w:r>
      <w:r w:rsidR="00726675" w:rsidRPr="00FB384F">
        <w:rPr>
          <w:rFonts w:ascii="Times New Roman" w:hAnsi="Times New Roman"/>
          <w:b/>
          <w:sz w:val="24"/>
          <w:szCs w:val="24"/>
        </w:rPr>
        <w:t>___________20__</w:t>
      </w:r>
      <w:r w:rsidRPr="00FB384F">
        <w:rPr>
          <w:rFonts w:ascii="Times New Roman" w:hAnsi="Times New Roman"/>
          <w:b/>
          <w:sz w:val="24"/>
          <w:szCs w:val="24"/>
        </w:rPr>
        <w:t xml:space="preserve"> г.</w:t>
      </w:r>
    </w:p>
    <w:p w:rsidR="006361F8" w:rsidRPr="00FB384F" w:rsidRDefault="006361F8" w:rsidP="00854C14">
      <w:pPr>
        <w:spacing w:after="0" w:line="240" w:lineRule="auto"/>
        <w:contextualSpacing/>
        <w:jc w:val="both"/>
        <w:rPr>
          <w:rFonts w:ascii="Times New Roman" w:hAnsi="Times New Roman"/>
          <w:b/>
          <w:sz w:val="24"/>
          <w:szCs w:val="24"/>
        </w:rPr>
      </w:pPr>
    </w:p>
    <w:p w:rsidR="000E74B2" w:rsidRPr="00FB384F" w:rsidRDefault="000E74B2" w:rsidP="00854C14">
      <w:pPr>
        <w:widowControl w:val="0"/>
        <w:autoSpaceDE w:val="0"/>
        <w:autoSpaceDN w:val="0"/>
        <w:adjustRightInd w:val="0"/>
        <w:spacing w:after="0" w:line="240" w:lineRule="auto"/>
        <w:ind w:firstLine="709"/>
        <w:jc w:val="both"/>
        <w:rPr>
          <w:rFonts w:ascii="Times New Roman" w:hAnsi="Times New Roman"/>
          <w:b/>
          <w:sz w:val="24"/>
          <w:szCs w:val="24"/>
        </w:rPr>
      </w:pPr>
      <w:bookmarkStart w:id="0" w:name="_Toc279051074"/>
      <w:bookmarkStart w:id="1" w:name="_Toc395620027"/>
      <w:r w:rsidRPr="00FB384F">
        <w:rPr>
          <w:rFonts w:ascii="Times New Roman" w:hAnsi="Times New Roman"/>
          <w:b/>
          <w:sz w:val="24"/>
          <w:szCs w:val="24"/>
        </w:rPr>
        <w:t>Открытое акционерное общество «</w:t>
      </w:r>
      <w:proofErr w:type="spellStart"/>
      <w:r w:rsidRPr="00FB384F">
        <w:rPr>
          <w:rFonts w:ascii="Times New Roman" w:hAnsi="Times New Roman"/>
          <w:b/>
          <w:sz w:val="24"/>
          <w:szCs w:val="24"/>
        </w:rPr>
        <w:t>Славнефть</w:t>
      </w:r>
      <w:proofErr w:type="spellEnd"/>
      <w:r w:rsidRPr="00FB384F">
        <w:rPr>
          <w:rFonts w:ascii="Times New Roman" w:hAnsi="Times New Roman"/>
          <w:b/>
          <w:sz w:val="24"/>
          <w:szCs w:val="24"/>
        </w:rPr>
        <w:t>-Мегионнефтегаз» (ОАО «СН-МНГ»)</w:t>
      </w:r>
      <w:r w:rsidRPr="00FB384F">
        <w:rPr>
          <w:rFonts w:ascii="Times New Roman" w:hAnsi="Times New Roman"/>
          <w:sz w:val="24"/>
          <w:szCs w:val="24"/>
        </w:rPr>
        <w:t xml:space="preserve">, именуемое в дальнейшем </w:t>
      </w:r>
      <w:r w:rsidRPr="00FB384F">
        <w:rPr>
          <w:rFonts w:ascii="Times New Roman" w:hAnsi="Times New Roman"/>
          <w:b/>
          <w:sz w:val="24"/>
          <w:szCs w:val="24"/>
        </w:rPr>
        <w:t>«Заказчик»</w:t>
      </w:r>
      <w:r w:rsidRPr="00FB384F">
        <w:rPr>
          <w:rFonts w:ascii="Times New Roman" w:hAnsi="Times New Roman"/>
          <w:sz w:val="24"/>
          <w:szCs w:val="24"/>
        </w:rPr>
        <w:t>, в лице</w:t>
      </w:r>
      <w:r w:rsidRPr="00FB384F">
        <w:rPr>
          <w:rFonts w:ascii="Times New Roman" w:hAnsi="Times New Roman"/>
          <w:b/>
          <w:sz w:val="24"/>
          <w:szCs w:val="24"/>
        </w:rPr>
        <w:t xml:space="preserve"> ___________________________________________________________________________</w:t>
      </w:r>
    </w:p>
    <w:p w:rsidR="000E74B2" w:rsidRPr="00FB384F" w:rsidRDefault="000E74B2" w:rsidP="00854C14">
      <w:pPr>
        <w:suppressAutoHyphens/>
        <w:spacing w:after="0" w:line="240" w:lineRule="auto"/>
        <w:ind w:firstLine="567"/>
        <w:jc w:val="center"/>
        <w:rPr>
          <w:rFonts w:ascii="Times New Roman" w:hAnsi="Times New Roman"/>
          <w:bCs/>
          <w:i/>
          <w:sz w:val="16"/>
          <w:szCs w:val="16"/>
          <w:lang w:eastAsia="ar-SA"/>
        </w:rPr>
      </w:pPr>
      <w:r w:rsidRPr="00FB384F">
        <w:rPr>
          <w:rFonts w:ascii="Times New Roman" w:hAnsi="Times New Roman"/>
          <w:bCs/>
          <w:i/>
          <w:sz w:val="16"/>
          <w:szCs w:val="16"/>
          <w:lang w:eastAsia="ar-SA"/>
        </w:rPr>
        <w:t>(должность полностью)</w:t>
      </w:r>
    </w:p>
    <w:p w:rsidR="000E74B2" w:rsidRPr="00FB384F" w:rsidRDefault="000E74B2" w:rsidP="00854C14">
      <w:pPr>
        <w:widowControl w:val="0"/>
        <w:autoSpaceDE w:val="0"/>
        <w:autoSpaceDN w:val="0"/>
        <w:adjustRightInd w:val="0"/>
        <w:spacing w:after="0" w:line="240" w:lineRule="auto"/>
        <w:jc w:val="both"/>
        <w:rPr>
          <w:rFonts w:ascii="Times New Roman" w:hAnsi="Times New Roman"/>
          <w:bCs/>
          <w:sz w:val="24"/>
          <w:szCs w:val="24"/>
        </w:rPr>
      </w:pPr>
      <w:r w:rsidRPr="00FB384F">
        <w:rPr>
          <w:rFonts w:ascii="Times New Roman" w:hAnsi="Times New Roman"/>
          <w:bCs/>
          <w:sz w:val="24"/>
          <w:szCs w:val="24"/>
        </w:rPr>
        <w:t>_____________________________________________________________________________,</w:t>
      </w:r>
    </w:p>
    <w:p w:rsidR="000E74B2" w:rsidRPr="00FB384F" w:rsidRDefault="000E74B2" w:rsidP="00854C14">
      <w:pPr>
        <w:suppressAutoHyphens/>
        <w:spacing w:after="0" w:line="240" w:lineRule="auto"/>
        <w:ind w:firstLine="567"/>
        <w:jc w:val="center"/>
        <w:rPr>
          <w:rFonts w:ascii="Times New Roman" w:hAnsi="Times New Roman"/>
          <w:bCs/>
          <w:i/>
          <w:sz w:val="16"/>
          <w:szCs w:val="16"/>
          <w:lang w:eastAsia="ar-SA"/>
        </w:rPr>
      </w:pPr>
      <w:r w:rsidRPr="00FB384F">
        <w:rPr>
          <w:rFonts w:ascii="Times New Roman" w:hAnsi="Times New Roman"/>
          <w:bCs/>
          <w:i/>
          <w:sz w:val="16"/>
          <w:szCs w:val="16"/>
          <w:lang w:eastAsia="ar-SA"/>
        </w:rPr>
        <w:t>(Ф.И.О. полностью)</w:t>
      </w:r>
    </w:p>
    <w:p w:rsidR="000E74B2" w:rsidRPr="00FB384F" w:rsidRDefault="000E74B2" w:rsidP="00854C14">
      <w:pPr>
        <w:suppressAutoHyphens/>
        <w:spacing w:after="0" w:line="240" w:lineRule="auto"/>
        <w:jc w:val="both"/>
        <w:rPr>
          <w:rFonts w:ascii="Times New Roman" w:hAnsi="Times New Roman"/>
          <w:sz w:val="24"/>
          <w:szCs w:val="24"/>
          <w:lang w:eastAsia="ar-SA"/>
        </w:rPr>
      </w:pPr>
      <w:proofErr w:type="gramStart"/>
      <w:r w:rsidRPr="00FB384F">
        <w:rPr>
          <w:rFonts w:ascii="Times New Roman" w:hAnsi="Times New Roman"/>
          <w:bCs/>
          <w:sz w:val="24"/>
          <w:szCs w:val="24"/>
          <w:lang w:eastAsia="ar-SA"/>
        </w:rPr>
        <w:t>действующего</w:t>
      </w:r>
      <w:proofErr w:type="gramEnd"/>
      <w:r w:rsidRPr="00FB384F">
        <w:rPr>
          <w:rFonts w:ascii="Times New Roman" w:hAnsi="Times New Roman"/>
          <w:sz w:val="24"/>
          <w:szCs w:val="24"/>
          <w:lang w:eastAsia="ar-SA"/>
        </w:rPr>
        <w:t xml:space="preserve"> на основании ______________________________________________________________________________</w:t>
      </w:r>
    </w:p>
    <w:p w:rsidR="000E74B2" w:rsidRPr="00FB384F" w:rsidRDefault="000E74B2" w:rsidP="00854C14">
      <w:pPr>
        <w:suppressAutoHyphens/>
        <w:spacing w:after="0" w:line="240" w:lineRule="auto"/>
        <w:jc w:val="both"/>
        <w:rPr>
          <w:rFonts w:ascii="Times New Roman" w:hAnsi="Times New Roman"/>
          <w:sz w:val="16"/>
          <w:szCs w:val="16"/>
          <w:lang w:eastAsia="ar-SA"/>
        </w:rPr>
      </w:pPr>
      <w:proofErr w:type="gramStart"/>
      <w:r w:rsidRPr="00FB384F">
        <w:rPr>
          <w:rFonts w:ascii="Times New Roman" w:hAnsi="Times New Roman"/>
          <w:i/>
          <w:sz w:val="16"/>
          <w:szCs w:val="16"/>
          <w:lang w:eastAsia="ar-SA"/>
        </w:rPr>
        <w:t>(правоустанавливающий документ:</w:t>
      </w:r>
      <w:proofErr w:type="gramEnd"/>
      <w:r w:rsidRPr="00FB384F">
        <w:rPr>
          <w:rFonts w:ascii="Times New Roman" w:hAnsi="Times New Roman"/>
          <w:i/>
          <w:sz w:val="16"/>
          <w:szCs w:val="16"/>
          <w:lang w:eastAsia="ar-SA"/>
        </w:rPr>
        <w:t xml:space="preserve"> </w:t>
      </w:r>
      <w:proofErr w:type="gramStart"/>
      <w:r w:rsidRPr="00FB384F">
        <w:rPr>
          <w:rFonts w:ascii="Times New Roman" w:hAnsi="Times New Roman"/>
          <w:i/>
          <w:sz w:val="16"/>
          <w:szCs w:val="16"/>
          <w:lang w:eastAsia="ar-SA"/>
        </w:rPr>
        <w:t>Устав/Решение или Протокол от___ №___/Доверенность от___ № __)</w:t>
      </w:r>
      <w:proofErr w:type="gramEnd"/>
    </w:p>
    <w:p w:rsidR="000E74B2" w:rsidRPr="00FB384F" w:rsidRDefault="000E74B2" w:rsidP="00854C14">
      <w:pPr>
        <w:suppressAutoHyphens/>
        <w:spacing w:after="0" w:line="240" w:lineRule="auto"/>
        <w:jc w:val="both"/>
        <w:rPr>
          <w:rFonts w:ascii="Times New Roman" w:hAnsi="Times New Roman"/>
          <w:i/>
          <w:sz w:val="24"/>
          <w:szCs w:val="24"/>
          <w:lang w:eastAsia="ar-SA"/>
        </w:rPr>
      </w:pPr>
      <w:r w:rsidRPr="00FB384F">
        <w:rPr>
          <w:rFonts w:ascii="Times New Roman" w:hAnsi="Times New Roman"/>
          <w:sz w:val="24"/>
          <w:szCs w:val="24"/>
          <w:lang w:eastAsia="ar-SA"/>
        </w:rPr>
        <w:t>с одной стороны, и _</w:t>
      </w:r>
      <w:r w:rsidRPr="00FB384F">
        <w:rPr>
          <w:rFonts w:ascii="Times New Roman" w:hAnsi="Times New Roman"/>
          <w:b/>
          <w:sz w:val="24"/>
          <w:szCs w:val="24"/>
          <w:lang w:eastAsia="ar-SA"/>
        </w:rPr>
        <w:t>_______________________________________________________________________________</w:t>
      </w:r>
      <w:r w:rsidRPr="00FB384F">
        <w:rPr>
          <w:rFonts w:ascii="Times New Roman" w:hAnsi="Times New Roman"/>
          <w:i/>
          <w:sz w:val="24"/>
          <w:szCs w:val="24"/>
          <w:lang w:eastAsia="ar-SA"/>
        </w:rPr>
        <w:t xml:space="preserve"> </w:t>
      </w:r>
    </w:p>
    <w:p w:rsidR="000E74B2" w:rsidRPr="00FB384F" w:rsidRDefault="000E74B2" w:rsidP="00854C14">
      <w:pPr>
        <w:suppressAutoHyphens/>
        <w:spacing w:after="0" w:line="240" w:lineRule="auto"/>
        <w:ind w:left="3539" w:firstLine="709"/>
        <w:jc w:val="both"/>
        <w:rPr>
          <w:rFonts w:ascii="Times New Roman" w:hAnsi="Times New Roman"/>
          <w:i/>
          <w:sz w:val="16"/>
          <w:szCs w:val="16"/>
          <w:lang w:eastAsia="ar-SA"/>
        </w:rPr>
      </w:pPr>
      <w:r w:rsidRPr="00FB384F">
        <w:rPr>
          <w:rFonts w:ascii="Times New Roman" w:hAnsi="Times New Roman"/>
          <w:i/>
          <w:sz w:val="16"/>
          <w:szCs w:val="16"/>
          <w:lang w:eastAsia="ar-SA"/>
        </w:rPr>
        <w:t>(наименование полностью и сокращенно)</w:t>
      </w:r>
    </w:p>
    <w:p w:rsidR="000E74B2" w:rsidRPr="00FB384F" w:rsidRDefault="000E74B2" w:rsidP="00854C14">
      <w:pPr>
        <w:suppressAutoHyphens/>
        <w:spacing w:after="0" w:line="240" w:lineRule="auto"/>
        <w:jc w:val="both"/>
        <w:rPr>
          <w:rFonts w:ascii="Times New Roman" w:hAnsi="Times New Roman"/>
          <w:i/>
          <w:sz w:val="24"/>
          <w:szCs w:val="24"/>
          <w:lang w:eastAsia="ar-SA"/>
        </w:rPr>
      </w:pPr>
      <w:r w:rsidRPr="00FB384F">
        <w:rPr>
          <w:rFonts w:ascii="Times New Roman" w:hAnsi="Times New Roman"/>
          <w:sz w:val="24"/>
          <w:szCs w:val="24"/>
          <w:lang w:eastAsia="ar-SA"/>
        </w:rPr>
        <w:t xml:space="preserve">именуемое в дальнейшем </w:t>
      </w:r>
      <w:r w:rsidRPr="00FB384F">
        <w:rPr>
          <w:rFonts w:ascii="Times New Roman" w:hAnsi="Times New Roman"/>
          <w:b/>
          <w:sz w:val="24"/>
          <w:szCs w:val="24"/>
          <w:lang w:eastAsia="ar-SA"/>
        </w:rPr>
        <w:t>«Исполнитель»</w:t>
      </w:r>
      <w:r w:rsidRPr="00FB384F">
        <w:rPr>
          <w:rFonts w:ascii="Times New Roman" w:hAnsi="Times New Roman"/>
          <w:sz w:val="24"/>
          <w:szCs w:val="24"/>
          <w:lang w:eastAsia="ar-SA"/>
        </w:rPr>
        <w:t>, в лице ______________________________________________________________________________</w:t>
      </w:r>
    </w:p>
    <w:p w:rsidR="000E74B2" w:rsidRPr="00FB384F" w:rsidRDefault="000E74B2" w:rsidP="00854C14">
      <w:pPr>
        <w:suppressAutoHyphens/>
        <w:spacing w:after="0" w:line="240" w:lineRule="auto"/>
        <w:ind w:firstLine="567"/>
        <w:jc w:val="center"/>
        <w:rPr>
          <w:rFonts w:ascii="Times New Roman" w:hAnsi="Times New Roman"/>
          <w:bCs/>
          <w:i/>
          <w:sz w:val="16"/>
          <w:szCs w:val="16"/>
          <w:lang w:eastAsia="ar-SA"/>
        </w:rPr>
      </w:pPr>
      <w:r w:rsidRPr="00FB384F">
        <w:rPr>
          <w:rFonts w:ascii="Times New Roman" w:hAnsi="Times New Roman"/>
          <w:bCs/>
          <w:i/>
          <w:sz w:val="16"/>
          <w:szCs w:val="16"/>
          <w:lang w:eastAsia="ar-SA"/>
        </w:rPr>
        <w:t>(должность полностью)</w:t>
      </w:r>
    </w:p>
    <w:p w:rsidR="000E74B2" w:rsidRPr="00FB384F" w:rsidRDefault="000E74B2" w:rsidP="00854C14">
      <w:pPr>
        <w:widowControl w:val="0"/>
        <w:autoSpaceDE w:val="0"/>
        <w:autoSpaceDN w:val="0"/>
        <w:adjustRightInd w:val="0"/>
        <w:spacing w:after="0" w:line="240" w:lineRule="auto"/>
        <w:jc w:val="both"/>
        <w:rPr>
          <w:rFonts w:ascii="Times New Roman" w:hAnsi="Times New Roman"/>
          <w:bCs/>
          <w:sz w:val="24"/>
          <w:szCs w:val="24"/>
        </w:rPr>
      </w:pPr>
      <w:r w:rsidRPr="00FB384F">
        <w:rPr>
          <w:rFonts w:ascii="Times New Roman" w:hAnsi="Times New Roman"/>
          <w:bCs/>
          <w:sz w:val="24"/>
          <w:szCs w:val="24"/>
        </w:rPr>
        <w:t>_________________________________________________________________________________</w:t>
      </w:r>
    </w:p>
    <w:p w:rsidR="000E74B2" w:rsidRPr="00FB384F" w:rsidRDefault="000E74B2" w:rsidP="00854C14">
      <w:pPr>
        <w:suppressAutoHyphens/>
        <w:spacing w:after="0" w:line="240" w:lineRule="auto"/>
        <w:ind w:left="4247" w:firstLine="709"/>
        <w:jc w:val="both"/>
        <w:rPr>
          <w:rFonts w:ascii="Times New Roman" w:hAnsi="Times New Roman"/>
          <w:bCs/>
          <w:i/>
          <w:sz w:val="16"/>
          <w:szCs w:val="16"/>
          <w:lang w:eastAsia="ar-SA"/>
        </w:rPr>
      </w:pPr>
      <w:r w:rsidRPr="00FB384F">
        <w:rPr>
          <w:rFonts w:ascii="Times New Roman" w:hAnsi="Times New Roman"/>
          <w:bCs/>
          <w:i/>
          <w:sz w:val="16"/>
          <w:szCs w:val="16"/>
          <w:lang w:eastAsia="ar-SA"/>
        </w:rPr>
        <w:t>(Ф.И.О. полностью)</w:t>
      </w:r>
    </w:p>
    <w:p w:rsidR="000E74B2" w:rsidRPr="00FB384F" w:rsidRDefault="000E74B2" w:rsidP="00854C14">
      <w:pPr>
        <w:suppressAutoHyphens/>
        <w:spacing w:after="0" w:line="240" w:lineRule="auto"/>
        <w:jc w:val="both"/>
        <w:rPr>
          <w:rFonts w:ascii="Times New Roman" w:hAnsi="Times New Roman"/>
          <w:sz w:val="24"/>
          <w:szCs w:val="24"/>
          <w:lang w:eastAsia="ar-SA"/>
        </w:rPr>
      </w:pPr>
      <w:r w:rsidRPr="00FB384F">
        <w:rPr>
          <w:rFonts w:ascii="Times New Roman" w:hAnsi="Times New Roman"/>
          <w:bCs/>
          <w:sz w:val="24"/>
          <w:szCs w:val="24"/>
          <w:lang w:eastAsia="ar-SA"/>
        </w:rPr>
        <w:t>действующег</w:t>
      </w:r>
      <w:proofErr w:type="gramStart"/>
      <w:r w:rsidRPr="00FB384F">
        <w:rPr>
          <w:rFonts w:ascii="Times New Roman" w:hAnsi="Times New Roman"/>
          <w:bCs/>
          <w:sz w:val="24"/>
          <w:szCs w:val="24"/>
          <w:lang w:eastAsia="ar-SA"/>
        </w:rPr>
        <w:t>о</w:t>
      </w:r>
      <w:r w:rsidRPr="00FB384F">
        <w:rPr>
          <w:rFonts w:ascii="Times New Roman" w:hAnsi="Times New Roman"/>
          <w:bCs/>
          <w:i/>
          <w:sz w:val="24"/>
          <w:szCs w:val="24"/>
          <w:lang w:eastAsia="ar-SA"/>
        </w:rPr>
        <w:t>(</w:t>
      </w:r>
      <w:proofErr w:type="gramEnd"/>
      <w:r w:rsidRPr="00FB384F">
        <w:rPr>
          <w:rFonts w:ascii="Times New Roman" w:hAnsi="Times New Roman"/>
          <w:bCs/>
          <w:i/>
          <w:sz w:val="24"/>
          <w:szCs w:val="24"/>
          <w:lang w:eastAsia="ar-SA"/>
        </w:rPr>
        <w:t>ей)</w:t>
      </w:r>
      <w:r w:rsidRPr="00FB384F">
        <w:rPr>
          <w:rFonts w:ascii="Times New Roman" w:hAnsi="Times New Roman"/>
          <w:sz w:val="24"/>
          <w:szCs w:val="24"/>
          <w:lang w:eastAsia="ar-SA"/>
        </w:rPr>
        <w:t xml:space="preserve"> на основании _____________________________________________________________________________</w:t>
      </w:r>
    </w:p>
    <w:p w:rsidR="000E74B2" w:rsidRPr="00FB384F" w:rsidRDefault="000E74B2" w:rsidP="00854C14">
      <w:pPr>
        <w:suppressAutoHyphens/>
        <w:spacing w:after="0" w:line="240" w:lineRule="auto"/>
        <w:jc w:val="both"/>
        <w:rPr>
          <w:rFonts w:ascii="Times New Roman" w:hAnsi="Times New Roman"/>
          <w:sz w:val="16"/>
          <w:szCs w:val="16"/>
          <w:lang w:eastAsia="ar-SA"/>
        </w:rPr>
      </w:pPr>
      <w:proofErr w:type="gramStart"/>
      <w:r w:rsidRPr="00FB384F">
        <w:rPr>
          <w:rFonts w:ascii="Times New Roman" w:hAnsi="Times New Roman"/>
          <w:i/>
          <w:sz w:val="16"/>
          <w:szCs w:val="16"/>
          <w:lang w:eastAsia="ar-SA"/>
        </w:rPr>
        <w:t>(правоустанавливающий документ:</w:t>
      </w:r>
      <w:proofErr w:type="gramEnd"/>
      <w:r w:rsidRPr="00FB384F">
        <w:rPr>
          <w:rFonts w:ascii="Times New Roman" w:hAnsi="Times New Roman"/>
          <w:i/>
          <w:sz w:val="16"/>
          <w:szCs w:val="16"/>
          <w:lang w:eastAsia="ar-SA"/>
        </w:rPr>
        <w:t xml:space="preserve"> </w:t>
      </w:r>
      <w:proofErr w:type="gramStart"/>
      <w:r w:rsidRPr="00FB384F">
        <w:rPr>
          <w:rFonts w:ascii="Times New Roman" w:hAnsi="Times New Roman"/>
          <w:i/>
          <w:sz w:val="16"/>
          <w:szCs w:val="16"/>
          <w:lang w:eastAsia="ar-SA"/>
        </w:rPr>
        <w:t>Устав/Решение или Протокол от___ №___/Доверенность от___ № __)</w:t>
      </w:r>
      <w:proofErr w:type="gramEnd"/>
    </w:p>
    <w:p w:rsidR="000E74B2" w:rsidRPr="00FB384F" w:rsidRDefault="000E74B2" w:rsidP="00854C14">
      <w:pPr>
        <w:suppressAutoHyphens/>
        <w:spacing w:after="0" w:line="240" w:lineRule="auto"/>
        <w:jc w:val="both"/>
        <w:rPr>
          <w:rFonts w:ascii="Times New Roman" w:hAnsi="Times New Roman"/>
          <w:sz w:val="24"/>
          <w:szCs w:val="24"/>
          <w:lang w:eastAsia="ar-SA"/>
        </w:rPr>
      </w:pPr>
      <w:r w:rsidRPr="00FB384F">
        <w:rPr>
          <w:rFonts w:ascii="Times New Roman" w:hAnsi="Times New Roman"/>
          <w:sz w:val="24"/>
          <w:szCs w:val="24"/>
          <w:lang w:eastAsia="ar-SA"/>
        </w:rPr>
        <w:t xml:space="preserve">и в соответствии </w:t>
      </w:r>
      <w:proofErr w:type="gramStart"/>
      <w:r w:rsidRPr="00FB384F">
        <w:rPr>
          <w:rFonts w:ascii="Times New Roman" w:hAnsi="Times New Roman"/>
          <w:sz w:val="24"/>
          <w:szCs w:val="24"/>
          <w:lang w:eastAsia="ar-SA"/>
        </w:rPr>
        <w:t>с</w:t>
      </w:r>
      <w:proofErr w:type="gramEnd"/>
      <w:r w:rsidRPr="00FB384F">
        <w:rPr>
          <w:rFonts w:ascii="Times New Roman" w:hAnsi="Times New Roman"/>
          <w:sz w:val="24"/>
          <w:szCs w:val="24"/>
          <w:lang w:eastAsia="ar-SA"/>
        </w:rPr>
        <w:t xml:space="preserve"> </w:t>
      </w:r>
      <w:r w:rsidRPr="00FB384F">
        <w:rPr>
          <w:rFonts w:ascii="Times New Roman" w:hAnsi="Times New Roman"/>
          <w:i/>
          <w:sz w:val="24"/>
          <w:szCs w:val="24"/>
          <w:lang w:eastAsia="ar-SA"/>
        </w:rPr>
        <w:t>_____________________________________________________</w:t>
      </w:r>
      <w:r w:rsidR="00FB384F" w:rsidRPr="00FB384F">
        <w:rPr>
          <w:rFonts w:ascii="Times New Roman" w:hAnsi="Times New Roman"/>
          <w:i/>
          <w:sz w:val="24"/>
          <w:szCs w:val="24"/>
          <w:lang w:eastAsia="ar-SA"/>
        </w:rPr>
        <w:t>_______________________________</w:t>
      </w:r>
      <w:r w:rsidRPr="00FB384F">
        <w:rPr>
          <w:rFonts w:ascii="Times New Roman" w:hAnsi="Times New Roman"/>
          <w:i/>
          <w:sz w:val="24"/>
          <w:szCs w:val="24"/>
          <w:lang w:eastAsia="ar-SA"/>
        </w:rPr>
        <w:t>,</w:t>
      </w:r>
    </w:p>
    <w:p w:rsidR="000E74B2" w:rsidRPr="00FB384F" w:rsidRDefault="000E74B2" w:rsidP="00854C14">
      <w:pPr>
        <w:suppressAutoHyphens/>
        <w:spacing w:after="0" w:line="240" w:lineRule="auto"/>
        <w:ind w:left="3539" w:firstLine="1"/>
        <w:jc w:val="both"/>
        <w:rPr>
          <w:rFonts w:ascii="Times New Roman" w:hAnsi="Times New Roman"/>
          <w:bCs/>
          <w:i/>
          <w:sz w:val="16"/>
          <w:szCs w:val="16"/>
          <w:lang w:eastAsia="ar-SA"/>
        </w:rPr>
      </w:pPr>
      <w:r w:rsidRPr="00FB384F">
        <w:rPr>
          <w:rFonts w:ascii="Times New Roman" w:hAnsi="Times New Roman"/>
          <w:bCs/>
          <w:i/>
          <w:sz w:val="16"/>
          <w:szCs w:val="16"/>
          <w:lang w:eastAsia="ar-SA"/>
        </w:rPr>
        <w:t>(наименование документа об аккредитации)</w:t>
      </w:r>
    </w:p>
    <w:p w:rsidR="000E74B2" w:rsidRPr="00FB384F" w:rsidRDefault="000E74B2" w:rsidP="00854C14">
      <w:pPr>
        <w:suppressAutoHyphens/>
        <w:spacing w:after="0" w:line="240" w:lineRule="auto"/>
        <w:ind w:firstLine="709"/>
        <w:jc w:val="both"/>
        <w:rPr>
          <w:rFonts w:ascii="Times New Roman" w:hAnsi="Times New Roman"/>
          <w:i/>
          <w:sz w:val="24"/>
          <w:szCs w:val="24"/>
          <w:lang w:eastAsia="ar-SA"/>
        </w:rPr>
      </w:pPr>
    </w:p>
    <w:p w:rsidR="000E74B2" w:rsidRPr="00FB384F" w:rsidRDefault="000E74B2" w:rsidP="00854C14">
      <w:pPr>
        <w:suppressAutoHyphens/>
        <w:spacing w:after="0" w:line="240" w:lineRule="auto"/>
        <w:jc w:val="both"/>
        <w:rPr>
          <w:rFonts w:ascii="Times New Roman" w:hAnsi="Times New Roman"/>
          <w:sz w:val="24"/>
          <w:szCs w:val="24"/>
          <w:lang w:eastAsia="ar-SA"/>
        </w:rPr>
      </w:pPr>
      <w:r w:rsidRPr="00FB384F">
        <w:rPr>
          <w:rFonts w:ascii="Times New Roman" w:hAnsi="Times New Roman"/>
          <w:sz w:val="24"/>
          <w:szCs w:val="24"/>
          <w:lang w:eastAsia="ar-SA"/>
        </w:rPr>
        <w:t>выданным _______________________________________________________________________</w:t>
      </w:r>
    </w:p>
    <w:p w:rsidR="000E74B2" w:rsidRPr="00FB384F" w:rsidRDefault="000E74B2" w:rsidP="00854C14">
      <w:pPr>
        <w:suppressAutoHyphens/>
        <w:spacing w:after="0" w:line="240" w:lineRule="auto"/>
        <w:ind w:left="3539" w:firstLine="709"/>
        <w:jc w:val="both"/>
        <w:rPr>
          <w:rFonts w:ascii="Times New Roman" w:hAnsi="Times New Roman"/>
          <w:i/>
          <w:sz w:val="16"/>
          <w:szCs w:val="16"/>
          <w:lang w:eastAsia="ar-SA"/>
        </w:rPr>
      </w:pPr>
      <w:r w:rsidRPr="00FB384F">
        <w:rPr>
          <w:rFonts w:ascii="Times New Roman" w:hAnsi="Times New Roman"/>
          <w:i/>
          <w:sz w:val="16"/>
          <w:szCs w:val="16"/>
          <w:lang w:eastAsia="ar-SA"/>
        </w:rPr>
        <w:t>(наименование регистрирующего органа)</w:t>
      </w:r>
    </w:p>
    <w:p w:rsidR="000E74B2" w:rsidRPr="00854C14" w:rsidRDefault="000E74B2" w:rsidP="00854C14">
      <w:pPr>
        <w:suppressAutoHyphens/>
        <w:spacing w:after="0" w:line="240" w:lineRule="auto"/>
        <w:jc w:val="both"/>
        <w:rPr>
          <w:rFonts w:ascii="Times New Roman" w:hAnsi="Times New Roman"/>
          <w:sz w:val="24"/>
          <w:szCs w:val="24"/>
          <w:lang w:eastAsia="ar-SA"/>
        </w:rPr>
      </w:pPr>
      <w:r w:rsidRPr="00FB384F">
        <w:rPr>
          <w:rFonts w:ascii="Times New Roman" w:hAnsi="Times New Roman"/>
          <w:sz w:val="24"/>
          <w:szCs w:val="24"/>
          <w:lang w:eastAsia="ar-SA"/>
        </w:rPr>
        <w:t>с другой стороны, совместно именуемые «Стороны», заключили настоящий Договор</w:t>
      </w:r>
      <w:r w:rsidRPr="00854C14">
        <w:rPr>
          <w:rFonts w:ascii="Times New Roman" w:hAnsi="Times New Roman"/>
          <w:sz w:val="24"/>
          <w:szCs w:val="24"/>
          <w:lang w:eastAsia="ar-SA"/>
        </w:rPr>
        <w:t xml:space="preserve"> о нижеследующем:</w:t>
      </w:r>
    </w:p>
    <w:p w:rsidR="000E74B2" w:rsidRPr="00854C14" w:rsidRDefault="000E74B2" w:rsidP="00854C14">
      <w:pPr>
        <w:spacing w:after="0" w:line="240" w:lineRule="auto"/>
        <w:ind w:firstLine="420"/>
        <w:jc w:val="both"/>
        <w:rPr>
          <w:rFonts w:ascii="Times New Roman" w:hAnsi="Times New Roman"/>
          <w:sz w:val="24"/>
          <w:szCs w:val="24"/>
        </w:rPr>
      </w:pPr>
    </w:p>
    <w:p w:rsidR="00726675" w:rsidRPr="00854C14" w:rsidRDefault="00726675" w:rsidP="00854C14">
      <w:pPr>
        <w:pStyle w:val="a3"/>
        <w:numPr>
          <w:ilvl w:val="0"/>
          <w:numId w:val="28"/>
        </w:numPr>
        <w:spacing w:after="0" w:line="240" w:lineRule="auto"/>
        <w:jc w:val="center"/>
        <w:outlineLvl w:val="0"/>
        <w:rPr>
          <w:rFonts w:ascii="Times New Roman" w:hAnsi="Times New Roman"/>
          <w:b/>
          <w:sz w:val="24"/>
          <w:szCs w:val="24"/>
        </w:rPr>
      </w:pPr>
      <w:r w:rsidRPr="00854C14">
        <w:rPr>
          <w:rFonts w:ascii="Times New Roman" w:hAnsi="Times New Roman"/>
          <w:b/>
          <w:sz w:val="24"/>
          <w:szCs w:val="24"/>
        </w:rPr>
        <w:t>О</w:t>
      </w:r>
      <w:bookmarkEnd w:id="0"/>
      <w:r w:rsidRPr="00854C14">
        <w:rPr>
          <w:rFonts w:ascii="Times New Roman" w:hAnsi="Times New Roman"/>
          <w:b/>
          <w:sz w:val="24"/>
          <w:szCs w:val="24"/>
        </w:rPr>
        <w:t>ПРЕДЕЛЕНИЯ</w:t>
      </w:r>
      <w:bookmarkEnd w:id="1"/>
    </w:p>
    <w:p w:rsidR="000E74B2" w:rsidRPr="00854C14" w:rsidRDefault="000E74B2" w:rsidP="00854C14">
      <w:pPr>
        <w:pStyle w:val="a3"/>
        <w:spacing w:after="0" w:line="240" w:lineRule="auto"/>
        <w:ind w:left="840"/>
        <w:outlineLvl w:val="0"/>
        <w:rPr>
          <w:rFonts w:ascii="Times New Roman" w:hAnsi="Times New Roman"/>
          <w:b/>
          <w:sz w:val="24"/>
          <w:szCs w:val="24"/>
        </w:rPr>
      </w:pPr>
    </w:p>
    <w:p w:rsidR="00726675" w:rsidRPr="00854C14" w:rsidRDefault="00726675" w:rsidP="00854C14">
      <w:pPr>
        <w:spacing w:after="0" w:line="240" w:lineRule="auto"/>
        <w:ind w:firstLine="480"/>
        <w:jc w:val="both"/>
        <w:rPr>
          <w:rFonts w:ascii="Times New Roman" w:hAnsi="Times New Roman"/>
          <w:sz w:val="24"/>
          <w:szCs w:val="24"/>
        </w:rPr>
      </w:pPr>
      <w:r w:rsidRPr="00854C14">
        <w:rPr>
          <w:rFonts w:ascii="Times New Roman" w:hAnsi="Times New Roman"/>
          <w:sz w:val="24"/>
          <w:szCs w:val="24"/>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726675" w:rsidRPr="00854C14" w:rsidRDefault="000E74B2" w:rsidP="00854C14">
      <w:pPr>
        <w:spacing w:after="0" w:line="240" w:lineRule="auto"/>
        <w:ind w:firstLine="480"/>
        <w:jc w:val="both"/>
        <w:rPr>
          <w:rFonts w:ascii="Times New Roman" w:hAnsi="Times New Roman"/>
          <w:sz w:val="24"/>
          <w:szCs w:val="24"/>
        </w:rPr>
      </w:pPr>
      <w:r w:rsidRPr="00854C14">
        <w:rPr>
          <w:rFonts w:ascii="Times New Roman" w:hAnsi="Times New Roman"/>
          <w:sz w:val="24"/>
          <w:szCs w:val="24"/>
        </w:rPr>
        <w:t xml:space="preserve"> </w:t>
      </w:r>
      <w:r w:rsidR="00726675" w:rsidRPr="00854C14">
        <w:rPr>
          <w:rFonts w:ascii="Times New Roman" w:hAnsi="Times New Roman"/>
          <w:sz w:val="24"/>
          <w:szCs w:val="24"/>
        </w:rPr>
        <w:t>«Акт сдачи – приемки оказанных услуг» – первичный учетный документ, составляемый Исполнителем, и подтверждающий оказание Исполнителем услуг по Договору, подписываемый Сторонами.</w:t>
      </w:r>
    </w:p>
    <w:p w:rsidR="00726675" w:rsidRPr="00854C14" w:rsidRDefault="00726675" w:rsidP="00854C14">
      <w:pPr>
        <w:spacing w:after="0" w:line="240" w:lineRule="auto"/>
        <w:jc w:val="both"/>
        <w:rPr>
          <w:rFonts w:ascii="Times New Roman" w:hAnsi="Times New Roman"/>
          <w:sz w:val="24"/>
          <w:szCs w:val="24"/>
        </w:rPr>
      </w:pPr>
      <w:r w:rsidRPr="00854C14">
        <w:rPr>
          <w:rFonts w:ascii="Times New Roman" w:hAnsi="Times New Roman"/>
          <w:sz w:val="24"/>
          <w:szCs w:val="24"/>
        </w:rPr>
        <w:t xml:space="preserve"> </w:t>
      </w:r>
      <w:r w:rsidR="000E74B2" w:rsidRPr="00854C14">
        <w:rPr>
          <w:rFonts w:ascii="Times New Roman" w:hAnsi="Times New Roman"/>
          <w:sz w:val="24"/>
          <w:szCs w:val="24"/>
        </w:rPr>
        <w:tab/>
      </w:r>
      <w:r w:rsidRPr="00854C14">
        <w:rPr>
          <w:rFonts w:ascii="Times New Roman" w:hAnsi="Times New Roman"/>
          <w:sz w:val="24"/>
          <w:szCs w:val="24"/>
        </w:rPr>
        <w:t>«Договор» – настоящий договор, заключенный Сторонами, со всеми приложениями и дополнениями к нему.</w:t>
      </w:r>
    </w:p>
    <w:p w:rsidR="00726675" w:rsidRPr="00854C14" w:rsidRDefault="00726675" w:rsidP="00854C14">
      <w:pPr>
        <w:spacing w:after="0" w:line="240" w:lineRule="auto"/>
        <w:ind w:firstLine="708"/>
        <w:jc w:val="both"/>
        <w:rPr>
          <w:rFonts w:ascii="Times New Roman" w:hAnsi="Times New Roman"/>
          <w:sz w:val="24"/>
          <w:szCs w:val="24"/>
        </w:rPr>
      </w:pPr>
      <w:r w:rsidRPr="00854C14">
        <w:rPr>
          <w:rFonts w:ascii="Times New Roman" w:hAnsi="Times New Roman"/>
          <w:sz w:val="24"/>
          <w:szCs w:val="24"/>
        </w:rPr>
        <w:t xml:space="preserve"> «Стороны» - Заказчик и Исполнитель.</w:t>
      </w:r>
    </w:p>
    <w:p w:rsidR="00726675" w:rsidRPr="00854C14" w:rsidRDefault="00726675" w:rsidP="00854C14">
      <w:pPr>
        <w:spacing w:after="0" w:line="240" w:lineRule="auto"/>
        <w:ind w:firstLine="708"/>
        <w:jc w:val="both"/>
        <w:rPr>
          <w:rFonts w:ascii="Times New Roman" w:hAnsi="Times New Roman"/>
          <w:i/>
          <w:sz w:val="24"/>
          <w:szCs w:val="24"/>
        </w:rPr>
      </w:pPr>
      <w:r w:rsidRPr="00854C14">
        <w:rPr>
          <w:rFonts w:ascii="Times New Roman" w:hAnsi="Times New Roman"/>
          <w:sz w:val="24"/>
          <w:szCs w:val="24"/>
        </w:rPr>
        <w:t xml:space="preserve">«Срок действия Договора» - период времени </w:t>
      </w:r>
      <w:proofErr w:type="gramStart"/>
      <w:r w:rsidRPr="00854C14">
        <w:rPr>
          <w:rFonts w:ascii="Times New Roman" w:hAnsi="Times New Roman"/>
          <w:sz w:val="24"/>
          <w:szCs w:val="24"/>
        </w:rPr>
        <w:t>с даты вступления</w:t>
      </w:r>
      <w:proofErr w:type="gramEnd"/>
      <w:r w:rsidRPr="00854C14">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726675" w:rsidRPr="00854C14" w:rsidRDefault="00726675" w:rsidP="00854C14">
      <w:pPr>
        <w:spacing w:after="0" w:line="240" w:lineRule="auto"/>
        <w:ind w:firstLine="708"/>
        <w:jc w:val="both"/>
        <w:rPr>
          <w:rFonts w:ascii="Times New Roman" w:hAnsi="Times New Roman"/>
          <w:sz w:val="24"/>
          <w:szCs w:val="24"/>
        </w:rPr>
      </w:pPr>
      <w:r w:rsidRPr="00854C14">
        <w:rPr>
          <w:rFonts w:ascii="Times New Roman" w:hAnsi="Times New Roman"/>
          <w:sz w:val="24"/>
          <w:szCs w:val="24"/>
        </w:rPr>
        <w:t>«Уполномоченные представители Сторон»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726675" w:rsidRPr="00854C14" w:rsidRDefault="000E74B2" w:rsidP="00854C14">
      <w:pPr>
        <w:spacing w:after="0" w:line="240" w:lineRule="auto"/>
        <w:ind w:firstLine="708"/>
        <w:jc w:val="both"/>
        <w:rPr>
          <w:rFonts w:ascii="Times New Roman" w:hAnsi="Times New Roman"/>
          <w:sz w:val="24"/>
          <w:szCs w:val="24"/>
        </w:rPr>
      </w:pPr>
      <w:r w:rsidRPr="00854C14">
        <w:rPr>
          <w:rFonts w:ascii="Times New Roman" w:hAnsi="Times New Roman"/>
          <w:sz w:val="24"/>
          <w:szCs w:val="24"/>
        </w:rPr>
        <w:t xml:space="preserve"> </w:t>
      </w:r>
      <w:r w:rsidR="00726675" w:rsidRPr="00854C14">
        <w:rPr>
          <w:rFonts w:ascii="Times New Roman" w:hAnsi="Times New Roman"/>
          <w:sz w:val="24"/>
          <w:szCs w:val="24"/>
        </w:rPr>
        <w:t>«Газета» - периодическое газетное издание, выходящее через краткие промежутки времени, содержащее официальные материалы, оперативную информацию и статьи по актуальным общественно-политическим вопросам, а также литературные произведения и рекламу.</w:t>
      </w:r>
    </w:p>
    <w:p w:rsidR="00AE5CD4" w:rsidRPr="00854C14" w:rsidRDefault="00BB0777" w:rsidP="00854C14">
      <w:pPr>
        <w:spacing w:after="0" w:line="240" w:lineRule="auto"/>
        <w:ind w:firstLine="480"/>
        <w:jc w:val="both"/>
        <w:rPr>
          <w:rFonts w:ascii="Times New Roman" w:hAnsi="Times New Roman"/>
          <w:sz w:val="24"/>
          <w:szCs w:val="24"/>
        </w:rPr>
      </w:pPr>
      <w:r w:rsidRPr="00854C14">
        <w:rPr>
          <w:rFonts w:ascii="Times New Roman" w:hAnsi="Times New Roman"/>
          <w:sz w:val="24"/>
          <w:szCs w:val="24"/>
        </w:rPr>
        <w:lastRenderedPageBreak/>
        <w:t xml:space="preserve">«Тираж»  -  количество экземпляров </w:t>
      </w:r>
      <w:r w:rsidR="000E74B2" w:rsidRPr="00854C14">
        <w:rPr>
          <w:rFonts w:ascii="Times New Roman" w:hAnsi="Times New Roman"/>
          <w:sz w:val="24"/>
          <w:szCs w:val="24"/>
        </w:rPr>
        <w:t>периодического газетного</w:t>
      </w:r>
      <w:r w:rsidRPr="00854C14">
        <w:rPr>
          <w:rFonts w:ascii="Times New Roman" w:hAnsi="Times New Roman"/>
          <w:sz w:val="24"/>
          <w:szCs w:val="24"/>
        </w:rPr>
        <w:t xml:space="preserve"> издания.</w:t>
      </w:r>
    </w:p>
    <w:p w:rsidR="00532F66" w:rsidRPr="00854C14" w:rsidRDefault="00532F66" w:rsidP="00854C14">
      <w:pPr>
        <w:spacing w:after="0" w:line="240" w:lineRule="auto"/>
        <w:ind w:firstLine="480"/>
        <w:jc w:val="both"/>
        <w:rPr>
          <w:rFonts w:ascii="Times New Roman" w:hAnsi="Times New Roman"/>
          <w:sz w:val="24"/>
          <w:szCs w:val="24"/>
        </w:rPr>
      </w:pPr>
    </w:p>
    <w:p w:rsidR="00DE1AF1" w:rsidRPr="00854C14" w:rsidRDefault="00BB0777" w:rsidP="00854C14">
      <w:pPr>
        <w:pStyle w:val="a3"/>
        <w:spacing w:after="0" w:line="240" w:lineRule="auto"/>
        <w:ind w:left="480"/>
        <w:jc w:val="center"/>
        <w:outlineLvl w:val="0"/>
        <w:rPr>
          <w:rFonts w:ascii="Times New Roman" w:hAnsi="Times New Roman"/>
          <w:b/>
          <w:sz w:val="24"/>
          <w:szCs w:val="24"/>
        </w:rPr>
      </w:pPr>
      <w:bookmarkStart w:id="2" w:name="_Toc395620028"/>
      <w:r w:rsidRPr="00854C14">
        <w:rPr>
          <w:rFonts w:ascii="Times New Roman" w:hAnsi="Times New Roman"/>
          <w:b/>
          <w:sz w:val="24"/>
          <w:szCs w:val="24"/>
        </w:rPr>
        <w:t xml:space="preserve">2. </w:t>
      </w:r>
      <w:r w:rsidR="00DE1AF1" w:rsidRPr="00854C14">
        <w:rPr>
          <w:rFonts w:ascii="Times New Roman" w:hAnsi="Times New Roman"/>
          <w:b/>
          <w:sz w:val="24"/>
          <w:szCs w:val="24"/>
        </w:rPr>
        <w:t>ПРЕДМЕТ ДОГОВОРА</w:t>
      </w:r>
      <w:bookmarkEnd w:id="2"/>
    </w:p>
    <w:p w:rsidR="00DE1AF1" w:rsidRPr="00854C14" w:rsidRDefault="00DE1AF1" w:rsidP="00854C14">
      <w:pPr>
        <w:pStyle w:val="a3"/>
        <w:spacing w:after="0" w:line="240" w:lineRule="auto"/>
        <w:ind w:left="426"/>
        <w:outlineLvl w:val="0"/>
        <w:rPr>
          <w:rFonts w:ascii="Times New Roman" w:hAnsi="Times New Roman"/>
          <w:b/>
          <w:sz w:val="24"/>
          <w:szCs w:val="24"/>
        </w:rPr>
      </w:pPr>
    </w:p>
    <w:p w:rsidR="00594D85" w:rsidRPr="00854C14" w:rsidRDefault="00C77A8A" w:rsidP="00854C14">
      <w:pPr>
        <w:spacing w:after="0" w:line="240" w:lineRule="auto"/>
        <w:ind w:firstLine="480"/>
        <w:jc w:val="both"/>
        <w:rPr>
          <w:rFonts w:ascii="Times New Roman" w:hAnsi="Times New Roman"/>
          <w:sz w:val="24"/>
          <w:szCs w:val="24"/>
        </w:rPr>
      </w:pPr>
      <w:r w:rsidRPr="00854C14">
        <w:rPr>
          <w:rFonts w:ascii="Times New Roman" w:hAnsi="Times New Roman"/>
          <w:sz w:val="24"/>
          <w:szCs w:val="24"/>
        </w:rPr>
        <w:t>2.1.</w:t>
      </w:r>
      <w:r w:rsidR="000E74B2" w:rsidRPr="00854C14">
        <w:rPr>
          <w:rFonts w:ascii="Times New Roman" w:hAnsi="Times New Roman"/>
          <w:sz w:val="24"/>
          <w:szCs w:val="24"/>
        </w:rPr>
        <w:t xml:space="preserve"> </w:t>
      </w:r>
      <w:r w:rsidR="00343DA7" w:rsidRPr="00854C14">
        <w:rPr>
          <w:rFonts w:ascii="Times New Roman" w:hAnsi="Times New Roman"/>
          <w:sz w:val="24"/>
          <w:szCs w:val="24"/>
        </w:rPr>
        <w:t>Заказчик поручает и оплачивает</w:t>
      </w:r>
      <w:r w:rsidR="000E74B2" w:rsidRPr="00854C14">
        <w:rPr>
          <w:rFonts w:ascii="Times New Roman" w:hAnsi="Times New Roman"/>
          <w:sz w:val="24"/>
          <w:szCs w:val="24"/>
        </w:rPr>
        <w:t xml:space="preserve"> в соответствии с условиями настоящего Договора</w:t>
      </w:r>
      <w:r w:rsidR="00343DA7" w:rsidRPr="00854C14">
        <w:rPr>
          <w:rFonts w:ascii="Times New Roman" w:hAnsi="Times New Roman"/>
          <w:sz w:val="24"/>
          <w:szCs w:val="24"/>
        </w:rPr>
        <w:t xml:space="preserve">, а Исполнитель принимает на себя обязательства оказать услуги по </w:t>
      </w:r>
      <w:r w:rsidR="000A1201" w:rsidRPr="00854C14">
        <w:rPr>
          <w:rFonts w:ascii="Times New Roman" w:hAnsi="Times New Roman"/>
          <w:sz w:val="24"/>
          <w:szCs w:val="24"/>
        </w:rPr>
        <w:t xml:space="preserve">изготовлению </w:t>
      </w:r>
      <w:r w:rsidR="00CD595E" w:rsidRPr="00854C14">
        <w:rPr>
          <w:rFonts w:ascii="Times New Roman" w:hAnsi="Times New Roman"/>
          <w:sz w:val="24"/>
          <w:szCs w:val="24"/>
        </w:rPr>
        <w:t xml:space="preserve">и </w:t>
      </w:r>
      <w:r w:rsidR="00DC1F81" w:rsidRPr="00854C14">
        <w:rPr>
          <w:rFonts w:ascii="Times New Roman" w:hAnsi="Times New Roman"/>
          <w:sz w:val="24"/>
          <w:szCs w:val="24"/>
        </w:rPr>
        <w:t xml:space="preserve">печати </w:t>
      </w:r>
      <w:r w:rsidR="00312106" w:rsidRPr="00854C14">
        <w:rPr>
          <w:rFonts w:ascii="Times New Roman" w:hAnsi="Times New Roman"/>
          <w:sz w:val="24"/>
          <w:szCs w:val="24"/>
        </w:rPr>
        <w:t>тиража</w:t>
      </w:r>
      <w:r w:rsidR="0061727D" w:rsidRPr="00854C14">
        <w:rPr>
          <w:rFonts w:ascii="Times New Roman" w:hAnsi="Times New Roman"/>
          <w:sz w:val="24"/>
          <w:szCs w:val="24"/>
        </w:rPr>
        <w:t xml:space="preserve"> (далее – Услуги)</w:t>
      </w:r>
      <w:r w:rsidR="00312106" w:rsidRPr="00854C14">
        <w:rPr>
          <w:rFonts w:ascii="Times New Roman" w:hAnsi="Times New Roman"/>
          <w:sz w:val="24"/>
          <w:szCs w:val="24"/>
        </w:rPr>
        <w:t xml:space="preserve"> </w:t>
      </w:r>
      <w:r w:rsidR="00512A00" w:rsidRPr="00854C14">
        <w:rPr>
          <w:rFonts w:ascii="Times New Roman" w:hAnsi="Times New Roman"/>
          <w:sz w:val="24"/>
          <w:szCs w:val="24"/>
        </w:rPr>
        <w:t xml:space="preserve">корпоративной </w:t>
      </w:r>
      <w:r w:rsidR="00343DA7" w:rsidRPr="00854C14">
        <w:rPr>
          <w:rFonts w:ascii="Times New Roman" w:hAnsi="Times New Roman"/>
          <w:sz w:val="24"/>
          <w:szCs w:val="24"/>
        </w:rPr>
        <w:t>газеты «Мегионне</w:t>
      </w:r>
      <w:r w:rsidR="0061727D" w:rsidRPr="00854C14">
        <w:rPr>
          <w:rFonts w:ascii="Times New Roman" w:hAnsi="Times New Roman"/>
          <w:sz w:val="24"/>
          <w:szCs w:val="24"/>
        </w:rPr>
        <w:t>фтегаз-Вести» (далее -</w:t>
      </w:r>
      <w:r w:rsidR="00343DA7" w:rsidRPr="00854C14">
        <w:rPr>
          <w:rFonts w:ascii="Times New Roman" w:hAnsi="Times New Roman"/>
          <w:sz w:val="24"/>
          <w:szCs w:val="24"/>
        </w:rPr>
        <w:t xml:space="preserve"> </w:t>
      </w:r>
      <w:r w:rsidR="00D60F9E" w:rsidRPr="00854C14">
        <w:rPr>
          <w:rFonts w:ascii="Times New Roman" w:hAnsi="Times New Roman"/>
          <w:sz w:val="24"/>
          <w:szCs w:val="24"/>
        </w:rPr>
        <w:t>Газета</w:t>
      </w:r>
      <w:r w:rsidR="00343DA7" w:rsidRPr="00854C14">
        <w:rPr>
          <w:rFonts w:ascii="Times New Roman" w:hAnsi="Times New Roman"/>
          <w:sz w:val="24"/>
          <w:szCs w:val="24"/>
        </w:rPr>
        <w:t>).</w:t>
      </w:r>
    </w:p>
    <w:p w:rsidR="00DE1AF1" w:rsidRPr="00FD477C" w:rsidRDefault="00C77A8A" w:rsidP="00854C14">
      <w:pPr>
        <w:spacing w:after="0" w:line="240" w:lineRule="auto"/>
        <w:ind w:firstLine="480"/>
        <w:jc w:val="both"/>
        <w:rPr>
          <w:rFonts w:ascii="Times New Roman" w:hAnsi="Times New Roman"/>
          <w:sz w:val="24"/>
          <w:szCs w:val="24"/>
        </w:rPr>
      </w:pPr>
      <w:r w:rsidRPr="00854C14">
        <w:rPr>
          <w:rFonts w:ascii="Times New Roman" w:hAnsi="Times New Roman"/>
          <w:sz w:val="24"/>
          <w:szCs w:val="24"/>
        </w:rPr>
        <w:t xml:space="preserve">2.2. </w:t>
      </w:r>
      <w:r w:rsidR="00343DA7" w:rsidRPr="00854C14">
        <w:rPr>
          <w:rFonts w:ascii="Times New Roman" w:hAnsi="Times New Roman"/>
          <w:sz w:val="24"/>
          <w:szCs w:val="24"/>
        </w:rPr>
        <w:t xml:space="preserve">Периодичность </w:t>
      </w:r>
      <w:r w:rsidR="00BB7DA7" w:rsidRPr="00854C14">
        <w:rPr>
          <w:rFonts w:ascii="Times New Roman" w:hAnsi="Times New Roman"/>
          <w:sz w:val="24"/>
          <w:szCs w:val="24"/>
        </w:rPr>
        <w:t>печати</w:t>
      </w:r>
      <w:r w:rsidR="00343DA7" w:rsidRPr="00854C14">
        <w:rPr>
          <w:rFonts w:ascii="Times New Roman" w:hAnsi="Times New Roman"/>
          <w:sz w:val="24"/>
          <w:szCs w:val="24"/>
        </w:rPr>
        <w:t xml:space="preserve"> </w:t>
      </w:r>
      <w:r w:rsidR="00D60F9E" w:rsidRPr="00854C14">
        <w:rPr>
          <w:rFonts w:ascii="Times New Roman" w:hAnsi="Times New Roman"/>
          <w:sz w:val="24"/>
          <w:szCs w:val="24"/>
        </w:rPr>
        <w:t>Газеты</w:t>
      </w:r>
      <w:r w:rsidR="00343DA7" w:rsidRPr="00854C14">
        <w:rPr>
          <w:rFonts w:ascii="Times New Roman" w:hAnsi="Times New Roman"/>
          <w:sz w:val="24"/>
          <w:szCs w:val="24"/>
        </w:rPr>
        <w:t xml:space="preserve">, ее </w:t>
      </w:r>
      <w:r w:rsidR="00DC1F81" w:rsidRPr="00854C14">
        <w:rPr>
          <w:rFonts w:ascii="Times New Roman" w:hAnsi="Times New Roman"/>
          <w:sz w:val="24"/>
          <w:szCs w:val="24"/>
        </w:rPr>
        <w:t>тираж</w:t>
      </w:r>
      <w:r w:rsidR="0014028C" w:rsidRPr="00854C14">
        <w:rPr>
          <w:rFonts w:ascii="Times New Roman" w:hAnsi="Times New Roman"/>
          <w:sz w:val="24"/>
          <w:szCs w:val="24"/>
        </w:rPr>
        <w:t xml:space="preserve"> (объем Услуг)</w:t>
      </w:r>
      <w:r w:rsidR="00343DA7" w:rsidRPr="00854C14">
        <w:rPr>
          <w:rFonts w:ascii="Times New Roman" w:hAnsi="Times New Roman"/>
          <w:sz w:val="24"/>
          <w:szCs w:val="24"/>
        </w:rPr>
        <w:t>, технические характеристики</w:t>
      </w:r>
      <w:r w:rsidR="00BB7DA7" w:rsidRPr="00854C14">
        <w:rPr>
          <w:rFonts w:ascii="Times New Roman" w:hAnsi="Times New Roman"/>
          <w:sz w:val="24"/>
          <w:szCs w:val="24"/>
        </w:rPr>
        <w:t>, требования к готовому тиражу</w:t>
      </w:r>
      <w:r w:rsidR="00594D85" w:rsidRPr="00854C14">
        <w:rPr>
          <w:rFonts w:ascii="Times New Roman" w:hAnsi="Times New Roman"/>
          <w:sz w:val="24"/>
          <w:szCs w:val="24"/>
        </w:rPr>
        <w:t xml:space="preserve"> </w:t>
      </w:r>
      <w:r w:rsidR="00D60F9E" w:rsidRPr="00854C14">
        <w:rPr>
          <w:rFonts w:ascii="Times New Roman" w:hAnsi="Times New Roman"/>
          <w:sz w:val="24"/>
          <w:szCs w:val="24"/>
        </w:rPr>
        <w:t>Газеты</w:t>
      </w:r>
      <w:r w:rsidR="00594D85" w:rsidRPr="00854C14">
        <w:rPr>
          <w:rFonts w:ascii="Times New Roman" w:hAnsi="Times New Roman"/>
          <w:sz w:val="24"/>
          <w:szCs w:val="24"/>
        </w:rPr>
        <w:t xml:space="preserve"> </w:t>
      </w:r>
      <w:r w:rsidR="000E74B2" w:rsidRPr="00854C14">
        <w:rPr>
          <w:rFonts w:ascii="Times New Roman" w:hAnsi="Times New Roman"/>
          <w:sz w:val="24"/>
          <w:szCs w:val="24"/>
        </w:rPr>
        <w:t>определяются</w:t>
      </w:r>
      <w:r w:rsidR="004E73D8" w:rsidRPr="00854C14">
        <w:rPr>
          <w:rFonts w:ascii="Times New Roman" w:hAnsi="Times New Roman"/>
          <w:sz w:val="24"/>
          <w:szCs w:val="24"/>
        </w:rPr>
        <w:t xml:space="preserve"> </w:t>
      </w:r>
      <w:r w:rsidR="00594D85" w:rsidRPr="00854C14">
        <w:rPr>
          <w:rFonts w:ascii="Times New Roman" w:hAnsi="Times New Roman"/>
          <w:sz w:val="24"/>
          <w:szCs w:val="24"/>
        </w:rPr>
        <w:t xml:space="preserve">условиями </w:t>
      </w:r>
      <w:r w:rsidR="00152D8B" w:rsidRPr="00854C14">
        <w:rPr>
          <w:rFonts w:ascii="Times New Roman" w:hAnsi="Times New Roman"/>
          <w:sz w:val="24"/>
          <w:szCs w:val="24"/>
        </w:rPr>
        <w:t>настоящего</w:t>
      </w:r>
      <w:r w:rsidR="004E73D8" w:rsidRPr="00854C14">
        <w:rPr>
          <w:rFonts w:ascii="Times New Roman" w:hAnsi="Times New Roman"/>
          <w:sz w:val="24"/>
          <w:szCs w:val="24"/>
        </w:rPr>
        <w:t xml:space="preserve"> Договора</w:t>
      </w:r>
      <w:r w:rsidR="000E74B2" w:rsidRPr="00854C14">
        <w:rPr>
          <w:rFonts w:ascii="Times New Roman" w:hAnsi="Times New Roman"/>
          <w:sz w:val="24"/>
          <w:szCs w:val="24"/>
        </w:rPr>
        <w:t xml:space="preserve"> и </w:t>
      </w:r>
      <w:r w:rsidR="000E74B2" w:rsidRPr="00FD477C">
        <w:rPr>
          <w:rFonts w:ascii="Times New Roman" w:hAnsi="Times New Roman"/>
          <w:sz w:val="24"/>
          <w:szCs w:val="24"/>
        </w:rPr>
        <w:t>Приложением № 1 «Технические требования, предъявляемые к печати газеты»</w:t>
      </w:r>
      <w:r w:rsidR="00594D85" w:rsidRPr="00FD477C">
        <w:rPr>
          <w:rFonts w:ascii="Times New Roman" w:hAnsi="Times New Roman"/>
          <w:sz w:val="24"/>
          <w:szCs w:val="24"/>
        </w:rPr>
        <w:t>.</w:t>
      </w:r>
    </w:p>
    <w:p w:rsidR="000E74B2" w:rsidRPr="00FD477C" w:rsidRDefault="000E74B2" w:rsidP="00854C14">
      <w:pPr>
        <w:spacing w:after="0" w:line="240" w:lineRule="auto"/>
        <w:ind w:firstLine="480"/>
        <w:jc w:val="both"/>
        <w:rPr>
          <w:rFonts w:ascii="Times New Roman" w:hAnsi="Times New Roman"/>
          <w:sz w:val="24"/>
          <w:szCs w:val="24"/>
        </w:rPr>
      </w:pPr>
      <w:r w:rsidRPr="00FD477C">
        <w:rPr>
          <w:rFonts w:ascii="Times New Roman" w:hAnsi="Times New Roman"/>
          <w:sz w:val="24"/>
          <w:szCs w:val="24"/>
        </w:rPr>
        <w:t>2.3. Цена за 1 (один) экземпляр Газеты и общая стоимость Услуг по настоящему Договору определяется «Протоколом согласования договорной цены на услуги печати газеты «Мегионнефтегаз-Вести» (Приложение № 2).</w:t>
      </w:r>
    </w:p>
    <w:p w:rsidR="00BB0777" w:rsidRPr="00854C14" w:rsidRDefault="00C77A8A" w:rsidP="00854C14">
      <w:pPr>
        <w:spacing w:after="0" w:line="240" w:lineRule="auto"/>
        <w:ind w:firstLine="480"/>
        <w:jc w:val="both"/>
        <w:rPr>
          <w:rFonts w:ascii="Times New Roman" w:hAnsi="Times New Roman"/>
          <w:sz w:val="24"/>
          <w:szCs w:val="24"/>
        </w:rPr>
      </w:pPr>
      <w:r w:rsidRPr="00FD477C">
        <w:rPr>
          <w:rFonts w:ascii="Times New Roman" w:hAnsi="Times New Roman"/>
          <w:sz w:val="24"/>
          <w:szCs w:val="24"/>
        </w:rPr>
        <w:t>2.</w:t>
      </w:r>
      <w:r w:rsidR="0061727D" w:rsidRPr="00FD477C">
        <w:rPr>
          <w:rFonts w:ascii="Times New Roman" w:hAnsi="Times New Roman"/>
          <w:sz w:val="24"/>
          <w:szCs w:val="24"/>
        </w:rPr>
        <w:t>4</w:t>
      </w:r>
      <w:r w:rsidR="00BB0777" w:rsidRPr="00FD477C">
        <w:rPr>
          <w:rFonts w:ascii="Times New Roman" w:hAnsi="Times New Roman"/>
          <w:sz w:val="24"/>
          <w:szCs w:val="24"/>
        </w:rPr>
        <w:t>. Лицом, ответственным за принятие решений по Договору со стороны Исполнителя</w:t>
      </w:r>
      <w:r w:rsidR="0061727D" w:rsidRPr="00FD477C">
        <w:rPr>
          <w:rFonts w:ascii="Times New Roman" w:hAnsi="Times New Roman"/>
          <w:sz w:val="24"/>
          <w:szCs w:val="24"/>
        </w:rPr>
        <w:t>,</w:t>
      </w:r>
      <w:r w:rsidR="00BB0777" w:rsidRPr="00FD477C">
        <w:rPr>
          <w:rFonts w:ascii="Times New Roman" w:hAnsi="Times New Roman"/>
          <w:sz w:val="24"/>
          <w:szCs w:val="24"/>
        </w:rPr>
        <w:t xml:space="preserve"> является ________________________, тел. (____) ______________, </w:t>
      </w:r>
      <w:r w:rsidR="00BB0777" w:rsidRPr="00FD477C">
        <w:rPr>
          <w:rFonts w:ascii="Times New Roman" w:hAnsi="Times New Roman"/>
          <w:sz w:val="24"/>
          <w:szCs w:val="24"/>
          <w:lang w:val="en-US"/>
        </w:rPr>
        <w:t>E</w:t>
      </w:r>
      <w:r w:rsidR="00BB0777" w:rsidRPr="00FD477C">
        <w:rPr>
          <w:rFonts w:ascii="Times New Roman" w:hAnsi="Times New Roman"/>
          <w:sz w:val="24"/>
          <w:szCs w:val="24"/>
        </w:rPr>
        <w:t>-</w:t>
      </w:r>
      <w:r w:rsidR="00BB0777" w:rsidRPr="00FD477C">
        <w:rPr>
          <w:rFonts w:ascii="Times New Roman" w:hAnsi="Times New Roman"/>
          <w:sz w:val="24"/>
          <w:szCs w:val="24"/>
          <w:lang w:val="en-US"/>
        </w:rPr>
        <w:t>mail</w:t>
      </w:r>
      <w:r w:rsidR="00BB0777" w:rsidRPr="00FD477C">
        <w:rPr>
          <w:rFonts w:ascii="Times New Roman" w:hAnsi="Times New Roman"/>
          <w:sz w:val="24"/>
          <w:szCs w:val="24"/>
        </w:rPr>
        <w:t xml:space="preserve"> _________________.</w:t>
      </w:r>
    </w:p>
    <w:p w:rsidR="0061727D" w:rsidRPr="00FB384F" w:rsidRDefault="00C77A8A" w:rsidP="00854C14">
      <w:pPr>
        <w:spacing w:after="0" w:line="240" w:lineRule="auto"/>
        <w:ind w:firstLine="480"/>
        <w:jc w:val="both"/>
        <w:rPr>
          <w:rFonts w:ascii="Times New Roman" w:hAnsi="Times New Roman"/>
          <w:sz w:val="24"/>
          <w:szCs w:val="24"/>
        </w:rPr>
      </w:pPr>
      <w:r w:rsidRPr="00854C14">
        <w:rPr>
          <w:rFonts w:ascii="Times New Roman" w:hAnsi="Times New Roman"/>
          <w:sz w:val="24"/>
          <w:szCs w:val="24"/>
        </w:rPr>
        <w:t>2.</w:t>
      </w:r>
      <w:r w:rsidR="0061727D" w:rsidRPr="00854C14">
        <w:rPr>
          <w:rFonts w:ascii="Times New Roman" w:hAnsi="Times New Roman"/>
          <w:sz w:val="24"/>
          <w:szCs w:val="24"/>
        </w:rPr>
        <w:t>5</w:t>
      </w:r>
      <w:r w:rsidR="00BB0777" w:rsidRPr="00854C14">
        <w:rPr>
          <w:rFonts w:ascii="Times New Roman" w:hAnsi="Times New Roman"/>
          <w:sz w:val="24"/>
          <w:szCs w:val="24"/>
        </w:rPr>
        <w:t>. Лицом, ответственным за принятие решений по Договору со стороны Заказчика</w:t>
      </w:r>
      <w:r w:rsidR="0061727D" w:rsidRPr="00854C14">
        <w:rPr>
          <w:rFonts w:ascii="Times New Roman" w:hAnsi="Times New Roman"/>
          <w:sz w:val="24"/>
          <w:szCs w:val="24"/>
        </w:rPr>
        <w:t>,</w:t>
      </w:r>
      <w:r w:rsidR="00BB0777" w:rsidRPr="00854C14">
        <w:rPr>
          <w:rFonts w:ascii="Times New Roman" w:hAnsi="Times New Roman"/>
          <w:sz w:val="24"/>
          <w:szCs w:val="24"/>
        </w:rPr>
        <w:t xml:space="preserve"> является </w:t>
      </w:r>
      <w:r w:rsidR="00FB384F" w:rsidRPr="00FB384F">
        <w:rPr>
          <w:rFonts w:ascii="Times New Roman" w:hAnsi="Times New Roman"/>
          <w:sz w:val="24"/>
        </w:rPr>
        <w:t>Усанова Елена Александровна</w:t>
      </w:r>
      <w:r w:rsidR="00BB0777" w:rsidRPr="00FB384F">
        <w:rPr>
          <w:rFonts w:ascii="Times New Roman" w:hAnsi="Times New Roman"/>
          <w:sz w:val="24"/>
          <w:szCs w:val="24"/>
        </w:rPr>
        <w:t xml:space="preserve">, тел. </w:t>
      </w:r>
      <w:r w:rsidR="00FB384F" w:rsidRPr="00FB384F">
        <w:rPr>
          <w:rFonts w:ascii="Times New Roman" w:hAnsi="Times New Roman"/>
          <w:sz w:val="24"/>
        </w:rPr>
        <w:t>8(34643)49-297</w:t>
      </w:r>
      <w:r w:rsidR="00BB0777" w:rsidRPr="00FB384F">
        <w:rPr>
          <w:rFonts w:ascii="Times New Roman" w:hAnsi="Times New Roman"/>
          <w:sz w:val="24"/>
          <w:szCs w:val="24"/>
        </w:rPr>
        <w:t xml:space="preserve">, </w:t>
      </w:r>
      <w:r w:rsidR="00BB0777" w:rsidRPr="00FB384F">
        <w:rPr>
          <w:rFonts w:ascii="Times New Roman" w:hAnsi="Times New Roman"/>
          <w:sz w:val="24"/>
          <w:szCs w:val="24"/>
          <w:lang w:val="en-US"/>
        </w:rPr>
        <w:t>E</w:t>
      </w:r>
      <w:r w:rsidR="00BB0777" w:rsidRPr="00FB384F">
        <w:rPr>
          <w:rFonts w:ascii="Times New Roman" w:hAnsi="Times New Roman"/>
          <w:sz w:val="24"/>
          <w:szCs w:val="24"/>
        </w:rPr>
        <w:t>-</w:t>
      </w:r>
      <w:r w:rsidR="00BB0777" w:rsidRPr="00FB384F">
        <w:rPr>
          <w:rFonts w:ascii="Times New Roman" w:hAnsi="Times New Roman"/>
          <w:sz w:val="24"/>
          <w:szCs w:val="24"/>
          <w:lang w:val="en-US"/>
        </w:rPr>
        <w:t>mail</w:t>
      </w:r>
      <w:r w:rsidR="00BB0777" w:rsidRPr="00FB384F">
        <w:rPr>
          <w:rFonts w:ascii="Times New Roman" w:hAnsi="Times New Roman"/>
          <w:sz w:val="24"/>
          <w:szCs w:val="24"/>
        </w:rPr>
        <w:t xml:space="preserve"> </w:t>
      </w:r>
      <w:proofErr w:type="spellStart"/>
      <w:r w:rsidR="00FB384F" w:rsidRPr="00FB384F">
        <w:rPr>
          <w:rFonts w:ascii="Times New Roman" w:hAnsi="Times New Roman"/>
          <w:sz w:val="24"/>
          <w:lang w:val="en-US"/>
        </w:rPr>
        <w:t>UsanovaEA</w:t>
      </w:r>
      <w:proofErr w:type="spellEnd"/>
      <w:r w:rsidR="00154BE8">
        <w:fldChar w:fldCharType="begin"/>
      </w:r>
      <w:r w:rsidR="00154BE8">
        <w:instrText xml:space="preserve"> HYPERLINK "mailto:SoloveiDV@mng.slavneft.ru" </w:instrText>
      </w:r>
      <w:r w:rsidR="00154BE8">
        <w:fldChar w:fldCharType="separate"/>
      </w:r>
      <w:r w:rsidR="00FB384F" w:rsidRPr="00FB384F">
        <w:rPr>
          <w:rStyle w:val="ac"/>
          <w:rFonts w:ascii="Times New Roman" w:hAnsi="Times New Roman"/>
          <w:sz w:val="24"/>
        </w:rPr>
        <w:t>@</w:t>
      </w:r>
      <w:proofErr w:type="spellStart"/>
      <w:r w:rsidR="00FB384F" w:rsidRPr="00FB384F">
        <w:rPr>
          <w:rStyle w:val="ac"/>
          <w:rFonts w:ascii="Times New Roman" w:hAnsi="Times New Roman"/>
          <w:sz w:val="24"/>
          <w:lang w:val="en-US"/>
        </w:rPr>
        <w:t>mng</w:t>
      </w:r>
      <w:proofErr w:type="spellEnd"/>
      <w:r w:rsidR="00FB384F" w:rsidRPr="00FB384F">
        <w:rPr>
          <w:rStyle w:val="ac"/>
          <w:rFonts w:ascii="Times New Roman" w:hAnsi="Times New Roman"/>
          <w:sz w:val="24"/>
        </w:rPr>
        <w:t>.</w:t>
      </w:r>
      <w:proofErr w:type="spellStart"/>
      <w:r w:rsidR="00FB384F" w:rsidRPr="00FB384F">
        <w:rPr>
          <w:rStyle w:val="ac"/>
          <w:rFonts w:ascii="Times New Roman" w:hAnsi="Times New Roman"/>
          <w:sz w:val="24"/>
          <w:lang w:val="en-US"/>
        </w:rPr>
        <w:t>slavneft</w:t>
      </w:r>
      <w:proofErr w:type="spellEnd"/>
      <w:r w:rsidR="00FB384F" w:rsidRPr="00FB384F">
        <w:rPr>
          <w:rStyle w:val="ac"/>
          <w:rFonts w:ascii="Times New Roman" w:hAnsi="Times New Roman"/>
          <w:sz w:val="24"/>
        </w:rPr>
        <w:t>.</w:t>
      </w:r>
      <w:proofErr w:type="spellStart"/>
      <w:r w:rsidR="00FB384F" w:rsidRPr="00FB384F">
        <w:rPr>
          <w:rStyle w:val="ac"/>
          <w:rFonts w:ascii="Times New Roman" w:hAnsi="Times New Roman"/>
          <w:sz w:val="24"/>
          <w:lang w:val="en-US"/>
        </w:rPr>
        <w:t>ru</w:t>
      </w:r>
      <w:proofErr w:type="spellEnd"/>
      <w:r w:rsidR="00154BE8">
        <w:rPr>
          <w:rStyle w:val="ac"/>
          <w:rFonts w:ascii="Times New Roman" w:hAnsi="Times New Roman"/>
          <w:sz w:val="24"/>
          <w:lang w:val="en-US"/>
        </w:rPr>
        <w:fldChar w:fldCharType="end"/>
      </w:r>
      <w:r w:rsidR="00BB0777" w:rsidRPr="00FB384F">
        <w:rPr>
          <w:rFonts w:ascii="Times New Roman" w:hAnsi="Times New Roman"/>
          <w:sz w:val="24"/>
          <w:szCs w:val="24"/>
        </w:rPr>
        <w:t>.</w:t>
      </w:r>
    </w:p>
    <w:p w:rsidR="00FB384F" w:rsidRPr="00854C14" w:rsidRDefault="00FB384F" w:rsidP="00854C14">
      <w:pPr>
        <w:spacing w:after="0" w:line="240" w:lineRule="auto"/>
        <w:ind w:firstLine="480"/>
        <w:jc w:val="both"/>
        <w:rPr>
          <w:rFonts w:ascii="Times New Roman" w:hAnsi="Times New Roman"/>
          <w:sz w:val="24"/>
          <w:szCs w:val="24"/>
        </w:rPr>
      </w:pPr>
    </w:p>
    <w:p w:rsidR="00594D85" w:rsidRPr="00854C14" w:rsidRDefault="002B6A28" w:rsidP="00854C14">
      <w:pPr>
        <w:pStyle w:val="a3"/>
        <w:spacing w:after="0" w:line="240" w:lineRule="auto"/>
        <w:ind w:left="480"/>
        <w:jc w:val="center"/>
        <w:outlineLvl w:val="0"/>
        <w:rPr>
          <w:rFonts w:ascii="Times New Roman" w:hAnsi="Times New Roman"/>
          <w:b/>
          <w:sz w:val="24"/>
          <w:szCs w:val="24"/>
        </w:rPr>
      </w:pPr>
      <w:bookmarkStart w:id="3" w:name="_Toc395620029"/>
      <w:r w:rsidRPr="00854C14">
        <w:rPr>
          <w:rFonts w:ascii="Times New Roman" w:hAnsi="Times New Roman"/>
          <w:b/>
          <w:sz w:val="24"/>
          <w:szCs w:val="24"/>
        </w:rPr>
        <w:t>3</w:t>
      </w:r>
      <w:r w:rsidR="00BB0777" w:rsidRPr="00854C14">
        <w:rPr>
          <w:rFonts w:ascii="Times New Roman" w:hAnsi="Times New Roman"/>
          <w:b/>
          <w:sz w:val="24"/>
          <w:szCs w:val="24"/>
        </w:rPr>
        <w:t>. ПРАВА И ОБЯЗАННОСТИ</w:t>
      </w:r>
      <w:r w:rsidR="00594D85" w:rsidRPr="00854C14">
        <w:rPr>
          <w:rFonts w:ascii="Times New Roman" w:hAnsi="Times New Roman"/>
          <w:b/>
          <w:sz w:val="24"/>
          <w:szCs w:val="24"/>
        </w:rPr>
        <w:t xml:space="preserve"> СТОРОН</w:t>
      </w:r>
      <w:bookmarkEnd w:id="3"/>
    </w:p>
    <w:p w:rsidR="006361F8" w:rsidRPr="00854C14" w:rsidRDefault="006361F8" w:rsidP="00854C14">
      <w:pPr>
        <w:pStyle w:val="a3"/>
        <w:spacing w:after="0" w:line="240" w:lineRule="auto"/>
        <w:ind w:left="426"/>
        <w:jc w:val="center"/>
        <w:outlineLvl w:val="0"/>
        <w:rPr>
          <w:rFonts w:ascii="Times New Roman" w:hAnsi="Times New Roman"/>
          <w:b/>
          <w:sz w:val="24"/>
          <w:szCs w:val="24"/>
        </w:rPr>
      </w:pPr>
    </w:p>
    <w:p w:rsidR="00F536D1" w:rsidRPr="00854C14" w:rsidRDefault="002B6A28" w:rsidP="00FB384F">
      <w:pPr>
        <w:pStyle w:val="a3"/>
        <w:spacing w:after="0" w:line="240" w:lineRule="auto"/>
        <w:ind w:left="0" w:firstLine="426"/>
        <w:rPr>
          <w:rFonts w:ascii="Times New Roman" w:hAnsi="Times New Roman"/>
          <w:sz w:val="24"/>
          <w:szCs w:val="24"/>
        </w:rPr>
      </w:pPr>
      <w:r w:rsidRPr="00854C14">
        <w:rPr>
          <w:rFonts w:ascii="Times New Roman" w:hAnsi="Times New Roman"/>
          <w:b/>
          <w:sz w:val="24"/>
          <w:szCs w:val="24"/>
        </w:rPr>
        <w:t xml:space="preserve">3.1. </w:t>
      </w:r>
      <w:r w:rsidR="00594D85" w:rsidRPr="00854C14">
        <w:rPr>
          <w:rFonts w:ascii="Times New Roman" w:hAnsi="Times New Roman"/>
          <w:b/>
          <w:sz w:val="24"/>
          <w:szCs w:val="24"/>
        </w:rPr>
        <w:t>Исполнитель обязуется:</w:t>
      </w:r>
    </w:p>
    <w:p w:rsidR="00D81F01" w:rsidRPr="00FB384F" w:rsidRDefault="002B6A28"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3.1.1. </w:t>
      </w:r>
      <w:r w:rsidR="0061727D" w:rsidRPr="00FB384F">
        <w:rPr>
          <w:rFonts w:ascii="Times New Roman" w:hAnsi="Times New Roman"/>
          <w:sz w:val="24"/>
          <w:szCs w:val="24"/>
        </w:rPr>
        <w:t>Оказывать Услуги надлежащего качества,</w:t>
      </w:r>
      <w:r w:rsidR="00594D85" w:rsidRPr="00FB384F">
        <w:rPr>
          <w:rFonts w:ascii="Times New Roman" w:hAnsi="Times New Roman"/>
          <w:sz w:val="24"/>
          <w:szCs w:val="24"/>
        </w:rPr>
        <w:t xml:space="preserve"> в </w:t>
      </w:r>
      <w:r w:rsidR="0061727D" w:rsidRPr="00FB384F">
        <w:rPr>
          <w:rFonts w:ascii="Times New Roman" w:hAnsi="Times New Roman"/>
          <w:sz w:val="24"/>
          <w:szCs w:val="24"/>
        </w:rPr>
        <w:t xml:space="preserve">объеме и в </w:t>
      </w:r>
      <w:r w:rsidR="00594D85" w:rsidRPr="00FB384F">
        <w:rPr>
          <w:rFonts w:ascii="Times New Roman" w:hAnsi="Times New Roman"/>
          <w:sz w:val="24"/>
          <w:szCs w:val="24"/>
        </w:rPr>
        <w:t>сроки, предусмотренные настоящим Договором и соответствующими приложениями к нему.</w:t>
      </w:r>
    </w:p>
    <w:p w:rsidR="00D81F01" w:rsidRPr="00FB384F" w:rsidRDefault="002B6A28"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3.1.2. </w:t>
      </w:r>
      <w:r w:rsidR="00387120" w:rsidRPr="00FB384F">
        <w:rPr>
          <w:rFonts w:ascii="Times New Roman" w:hAnsi="Times New Roman"/>
          <w:sz w:val="24"/>
          <w:szCs w:val="24"/>
        </w:rPr>
        <w:t xml:space="preserve">Обеспечить прием от Заказчика в электронном виде полос </w:t>
      </w:r>
      <w:r w:rsidR="00D60F9E" w:rsidRPr="00FB384F">
        <w:rPr>
          <w:rFonts w:ascii="Times New Roman" w:hAnsi="Times New Roman"/>
          <w:sz w:val="24"/>
          <w:szCs w:val="24"/>
        </w:rPr>
        <w:t>Газеты</w:t>
      </w:r>
      <w:r w:rsidR="00387120" w:rsidRPr="00FB384F">
        <w:rPr>
          <w:rFonts w:ascii="Times New Roman" w:hAnsi="Times New Roman"/>
          <w:sz w:val="24"/>
          <w:szCs w:val="24"/>
        </w:rPr>
        <w:t>. При приеме Исполнитель проверяет соответствие ориги</w:t>
      </w:r>
      <w:r w:rsidR="00152D8B" w:rsidRPr="00FB384F">
        <w:rPr>
          <w:rFonts w:ascii="Times New Roman" w:hAnsi="Times New Roman"/>
          <w:sz w:val="24"/>
          <w:szCs w:val="24"/>
        </w:rPr>
        <w:t xml:space="preserve">нал-макета </w:t>
      </w:r>
      <w:r w:rsidR="00D60F9E" w:rsidRPr="00FB384F">
        <w:rPr>
          <w:rFonts w:ascii="Times New Roman" w:hAnsi="Times New Roman"/>
          <w:sz w:val="24"/>
          <w:szCs w:val="24"/>
        </w:rPr>
        <w:t>Газеты</w:t>
      </w:r>
      <w:r w:rsidR="0061727D" w:rsidRPr="00FB384F">
        <w:rPr>
          <w:rFonts w:ascii="Times New Roman" w:hAnsi="Times New Roman"/>
          <w:sz w:val="24"/>
          <w:szCs w:val="24"/>
        </w:rPr>
        <w:t xml:space="preserve"> техническим требованиям, предусмотренным Приложением № 1</w:t>
      </w:r>
      <w:r w:rsidR="00475133" w:rsidRPr="00FB384F">
        <w:rPr>
          <w:rFonts w:ascii="Times New Roman" w:hAnsi="Times New Roman"/>
          <w:sz w:val="24"/>
          <w:szCs w:val="24"/>
        </w:rPr>
        <w:t>.</w:t>
      </w:r>
    </w:p>
    <w:p w:rsidR="00475133" w:rsidRPr="00FB384F" w:rsidRDefault="002B6A28"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3.1.3. </w:t>
      </w:r>
      <w:r w:rsidR="00475133" w:rsidRPr="00FB384F">
        <w:rPr>
          <w:rFonts w:ascii="Times New Roman" w:hAnsi="Times New Roman"/>
          <w:sz w:val="24"/>
          <w:szCs w:val="24"/>
        </w:rPr>
        <w:t xml:space="preserve">При обнаружении недостатков в переданных файлах полос </w:t>
      </w:r>
      <w:r w:rsidR="00D60F9E" w:rsidRPr="00FB384F">
        <w:rPr>
          <w:rFonts w:ascii="Times New Roman" w:hAnsi="Times New Roman"/>
          <w:sz w:val="24"/>
          <w:szCs w:val="24"/>
        </w:rPr>
        <w:t>Газеты</w:t>
      </w:r>
      <w:r w:rsidR="00475133" w:rsidRPr="00FB384F">
        <w:rPr>
          <w:rFonts w:ascii="Times New Roman" w:hAnsi="Times New Roman"/>
          <w:sz w:val="24"/>
          <w:szCs w:val="24"/>
        </w:rPr>
        <w:t xml:space="preserve">, не препятствующих изготовлению тиража, </w:t>
      </w:r>
      <w:r w:rsidR="00226340" w:rsidRPr="00FB384F">
        <w:rPr>
          <w:rFonts w:ascii="Times New Roman" w:hAnsi="Times New Roman"/>
          <w:sz w:val="24"/>
          <w:szCs w:val="24"/>
        </w:rPr>
        <w:t>но не обеспечивающих высокого качества печати, в том числе из-за некорректной подготовки файлов Заказчиком, незамедлительно до начала печати уведомить об этом Заказчика  по телефону с подтверждением по факсимильной связи или посредств</w:t>
      </w:r>
      <w:r w:rsidR="0017284A" w:rsidRPr="00FB384F">
        <w:rPr>
          <w:rFonts w:ascii="Times New Roman" w:hAnsi="Times New Roman"/>
          <w:sz w:val="24"/>
          <w:szCs w:val="24"/>
        </w:rPr>
        <w:t>о</w:t>
      </w:r>
      <w:r w:rsidR="00226340" w:rsidRPr="00FB384F">
        <w:rPr>
          <w:rFonts w:ascii="Times New Roman" w:hAnsi="Times New Roman"/>
          <w:sz w:val="24"/>
          <w:szCs w:val="24"/>
        </w:rPr>
        <w:t>м электронной почты (e-</w:t>
      </w:r>
      <w:proofErr w:type="spellStart"/>
      <w:r w:rsidR="00226340" w:rsidRPr="00FB384F">
        <w:rPr>
          <w:rFonts w:ascii="Times New Roman" w:hAnsi="Times New Roman"/>
          <w:sz w:val="24"/>
          <w:szCs w:val="24"/>
        </w:rPr>
        <w:t>mail</w:t>
      </w:r>
      <w:proofErr w:type="spellEnd"/>
      <w:r w:rsidR="00226340" w:rsidRPr="00FB384F">
        <w:rPr>
          <w:rFonts w:ascii="Times New Roman" w:hAnsi="Times New Roman"/>
          <w:sz w:val="24"/>
          <w:szCs w:val="24"/>
        </w:rPr>
        <w:t>).</w:t>
      </w:r>
    </w:p>
    <w:p w:rsidR="00475133" w:rsidRPr="00FB384F" w:rsidRDefault="002B6A28"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3.1.4. </w:t>
      </w:r>
      <w:r w:rsidR="00475133" w:rsidRPr="00FB384F">
        <w:rPr>
          <w:rFonts w:ascii="Times New Roman" w:hAnsi="Times New Roman"/>
          <w:sz w:val="24"/>
          <w:szCs w:val="24"/>
        </w:rPr>
        <w:t xml:space="preserve">При изготовлении тиража </w:t>
      </w:r>
      <w:r w:rsidR="00D60F9E" w:rsidRPr="00FB384F">
        <w:rPr>
          <w:rFonts w:ascii="Times New Roman" w:hAnsi="Times New Roman"/>
          <w:sz w:val="24"/>
          <w:szCs w:val="24"/>
        </w:rPr>
        <w:t>Газеты</w:t>
      </w:r>
      <w:r w:rsidR="00475133" w:rsidRPr="00FB384F">
        <w:rPr>
          <w:rFonts w:ascii="Times New Roman" w:hAnsi="Times New Roman"/>
          <w:sz w:val="24"/>
          <w:szCs w:val="24"/>
        </w:rPr>
        <w:t xml:space="preserve"> руководствоваться требованиями стандартов ОСТ 29.125-95 «Газеты. Общие технические требования», </w:t>
      </w:r>
      <w:r w:rsidR="0061727D" w:rsidRPr="00FB384F">
        <w:rPr>
          <w:rFonts w:ascii="Times New Roman" w:hAnsi="Times New Roman"/>
          <w:sz w:val="24"/>
          <w:szCs w:val="24"/>
        </w:rPr>
        <w:t>П</w:t>
      </w:r>
      <w:r w:rsidR="00805EA2" w:rsidRPr="00FB384F">
        <w:rPr>
          <w:rFonts w:ascii="Times New Roman" w:hAnsi="Times New Roman"/>
          <w:sz w:val="24"/>
          <w:szCs w:val="24"/>
        </w:rPr>
        <w:t xml:space="preserve">риложением № 1 </w:t>
      </w:r>
      <w:r w:rsidR="0061727D" w:rsidRPr="00FB384F">
        <w:rPr>
          <w:rFonts w:ascii="Times New Roman" w:hAnsi="Times New Roman"/>
          <w:sz w:val="24"/>
          <w:szCs w:val="24"/>
        </w:rPr>
        <w:t xml:space="preserve">«Технические требования, предъявляемые к печати газеты» </w:t>
      </w:r>
      <w:r w:rsidR="00805EA2" w:rsidRPr="00FB384F">
        <w:rPr>
          <w:rFonts w:ascii="Times New Roman" w:hAnsi="Times New Roman"/>
          <w:sz w:val="24"/>
          <w:szCs w:val="24"/>
        </w:rPr>
        <w:t xml:space="preserve">и </w:t>
      </w:r>
      <w:r w:rsidR="00475133" w:rsidRPr="00FB384F">
        <w:rPr>
          <w:rFonts w:ascii="Times New Roman" w:hAnsi="Times New Roman"/>
          <w:sz w:val="24"/>
          <w:szCs w:val="24"/>
        </w:rPr>
        <w:t>у</w:t>
      </w:r>
      <w:r w:rsidR="00805EA2" w:rsidRPr="00FB384F">
        <w:rPr>
          <w:rFonts w:ascii="Times New Roman" w:hAnsi="Times New Roman"/>
          <w:sz w:val="24"/>
          <w:szCs w:val="24"/>
        </w:rPr>
        <w:t>словиями настоящего Договора</w:t>
      </w:r>
      <w:r w:rsidR="00475133" w:rsidRPr="00FB384F">
        <w:rPr>
          <w:rFonts w:ascii="Times New Roman" w:hAnsi="Times New Roman"/>
          <w:sz w:val="24"/>
          <w:szCs w:val="24"/>
        </w:rPr>
        <w:t>.</w:t>
      </w:r>
    </w:p>
    <w:p w:rsidR="00387120" w:rsidRPr="00FB384F" w:rsidRDefault="002B6A28"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3.1.5. </w:t>
      </w:r>
      <w:r w:rsidR="00475133" w:rsidRPr="00FB384F">
        <w:rPr>
          <w:rFonts w:ascii="Times New Roman" w:hAnsi="Times New Roman"/>
          <w:sz w:val="24"/>
          <w:szCs w:val="24"/>
        </w:rPr>
        <w:t xml:space="preserve">Нести полную ответственность за качество полиграфического исполнения </w:t>
      </w:r>
      <w:r w:rsidR="00D60F9E" w:rsidRPr="00FB384F">
        <w:rPr>
          <w:rFonts w:ascii="Times New Roman" w:hAnsi="Times New Roman"/>
          <w:sz w:val="24"/>
          <w:szCs w:val="24"/>
        </w:rPr>
        <w:t>Газеты</w:t>
      </w:r>
      <w:r w:rsidR="00475133" w:rsidRPr="00FB384F">
        <w:rPr>
          <w:rFonts w:ascii="Times New Roman" w:hAnsi="Times New Roman"/>
          <w:sz w:val="24"/>
          <w:szCs w:val="24"/>
        </w:rPr>
        <w:t xml:space="preserve">. В случае ненадлежащего качества полиграфических услуг Исполнитель производит перепечатку забракованной части тиража </w:t>
      </w:r>
      <w:r w:rsidR="00D60F9E" w:rsidRPr="00FB384F">
        <w:rPr>
          <w:rFonts w:ascii="Times New Roman" w:hAnsi="Times New Roman"/>
          <w:sz w:val="24"/>
          <w:szCs w:val="24"/>
        </w:rPr>
        <w:t>Газеты</w:t>
      </w:r>
      <w:r w:rsidR="00475133" w:rsidRPr="00FB384F">
        <w:rPr>
          <w:rFonts w:ascii="Times New Roman" w:hAnsi="Times New Roman"/>
          <w:sz w:val="24"/>
          <w:szCs w:val="24"/>
        </w:rPr>
        <w:t xml:space="preserve"> за свой счет.</w:t>
      </w:r>
    </w:p>
    <w:p w:rsidR="00CB4E92" w:rsidRPr="00FB384F" w:rsidRDefault="002B6A28"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3.1.6. </w:t>
      </w:r>
      <w:r w:rsidR="00CB4E92" w:rsidRPr="00FB384F">
        <w:rPr>
          <w:rFonts w:ascii="Times New Roman" w:hAnsi="Times New Roman"/>
          <w:sz w:val="24"/>
          <w:szCs w:val="24"/>
        </w:rPr>
        <w:t xml:space="preserve">Обеспечить выход тиража </w:t>
      </w:r>
      <w:r w:rsidR="00D60F9E" w:rsidRPr="00FB384F">
        <w:rPr>
          <w:rFonts w:ascii="Times New Roman" w:hAnsi="Times New Roman"/>
          <w:sz w:val="24"/>
          <w:szCs w:val="24"/>
        </w:rPr>
        <w:t>Газеты</w:t>
      </w:r>
      <w:r w:rsidR="00CB4E92" w:rsidRPr="00FB384F">
        <w:rPr>
          <w:rFonts w:ascii="Times New Roman" w:hAnsi="Times New Roman"/>
          <w:sz w:val="24"/>
          <w:szCs w:val="24"/>
        </w:rPr>
        <w:t xml:space="preserve"> из печати один раз в неделю</w:t>
      </w:r>
      <w:r w:rsidR="0024142D" w:rsidRPr="00FB384F">
        <w:rPr>
          <w:rFonts w:ascii="Times New Roman" w:hAnsi="Times New Roman"/>
          <w:sz w:val="24"/>
          <w:szCs w:val="24"/>
        </w:rPr>
        <w:t xml:space="preserve"> (</w:t>
      </w:r>
      <w:r w:rsidR="00CB4E92" w:rsidRPr="00FB384F">
        <w:rPr>
          <w:rFonts w:ascii="Times New Roman" w:hAnsi="Times New Roman"/>
          <w:sz w:val="24"/>
          <w:szCs w:val="24"/>
        </w:rPr>
        <w:t>по пятницам)  не позднее 13.00.</w:t>
      </w:r>
    </w:p>
    <w:p w:rsidR="00D247B7" w:rsidRPr="00FB384F" w:rsidRDefault="002B6A28"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3.1.7. </w:t>
      </w:r>
      <w:r w:rsidR="00D247B7" w:rsidRPr="00FB384F">
        <w:rPr>
          <w:rFonts w:ascii="Times New Roman" w:hAnsi="Times New Roman"/>
          <w:sz w:val="24"/>
          <w:szCs w:val="24"/>
        </w:rPr>
        <w:t xml:space="preserve">Готовый тираж </w:t>
      </w:r>
      <w:r w:rsidR="00D60F9E" w:rsidRPr="00FB384F">
        <w:rPr>
          <w:rFonts w:ascii="Times New Roman" w:hAnsi="Times New Roman"/>
          <w:sz w:val="24"/>
          <w:szCs w:val="24"/>
        </w:rPr>
        <w:t>Газеты</w:t>
      </w:r>
      <w:r w:rsidR="00D247B7" w:rsidRPr="00FB384F">
        <w:rPr>
          <w:rFonts w:ascii="Times New Roman" w:hAnsi="Times New Roman"/>
          <w:sz w:val="24"/>
          <w:szCs w:val="24"/>
        </w:rPr>
        <w:t xml:space="preserve"> упаковывать в пачки, крестообразно перевязанные шпагатом</w:t>
      </w:r>
      <w:r w:rsidR="0061727D" w:rsidRPr="00FB384F">
        <w:rPr>
          <w:rFonts w:ascii="Times New Roman" w:hAnsi="Times New Roman"/>
          <w:sz w:val="24"/>
          <w:szCs w:val="24"/>
        </w:rPr>
        <w:t>,</w:t>
      </w:r>
      <w:r w:rsidR="00D247B7" w:rsidRPr="00FB384F">
        <w:rPr>
          <w:rFonts w:ascii="Times New Roman" w:hAnsi="Times New Roman"/>
          <w:sz w:val="24"/>
          <w:szCs w:val="24"/>
        </w:rPr>
        <w:t xml:space="preserve"> </w:t>
      </w:r>
      <w:r w:rsidR="00DA6A9C" w:rsidRPr="00FB384F">
        <w:rPr>
          <w:rFonts w:ascii="Times New Roman" w:hAnsi="Times New Roman"/>
          <w:sz w:val="24"/>
          <w:szCs w:val="24"/>
        </w:rPr>
        <w:t>с двумя подкладками (с</w:t>
      </w:r>
      <w:r w:rsidR="00D247B7" w:rsidRPr="00FB384F">
        <w:rPr>
          <w:rFonts w:ascii="Times New Roman" w:hAnsi="Times New Roman"/>
          <w:sz w:val="24"/>
          <w:szCs w:val="24"/>
        </w:rPr>
        <w:t>низу и сверху) из газетной м</w:t>
      </w:r>
      <w:r w:rsidR="0061727D" w:rsidRPr="00FB384F">
        <w:rPr>
          <w:rFonts w:ascii="Times New Roman" w:hAnsi="Times New Roman"/>
          <w:sz w:val="24"/>
          <w:szCs w:val="24"/>
        </w:rPr>
        <w:t>а</w:t>
      </w:r>
      <w:r w:rsidR="00D247B7" w:rsidRPr="00FB384F">
        <w:rPr>
          <w:rFonts w:ascii="Times New Roman" w:hAnsi="Times New Roman"/>
          <w:sz w:val="24"/>
          <w:szCs w:val="24"/>
        </w:rPr>
        <w:t>кулатуры.</w:t>
      </w:r>
    </w:p>
    <w:p w:rsidR="00475133" w:rsidRPr="00854C14" w:rsidRDefault="002B6A28"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3.1.8. </w:t>
      </w:r>
      <w:r w:rsidR="00475133" w:rsidRPr="00FB384F">
        <w:rPr>
          <w:rFonts w:ascii="Times New Roman" w:hAnsi="Times New Roman"/>
          <w:sz w:val="24"/>
          <w:szCs w:val="24"/>
        </w:rPr>
        <w:t>При изменении цен на бумагу, расходн</w:t>
      </w:r>
      <w:r w:rsidR="0024142D" w:rsidRPr="00FB384F">
        <w:rPr>
          <w:rFonts w:ascii="Times New Roman" w:hAnsi="Times New Roman"/>
          <w:sz w:val="24"/>
          <w:szCs w:val="24"/>
        </w:rPr>
        <w:t>ые материалы</w:t>
      </w:r>
      <w:r w:rsidR="0061727D" w:rsidRPr="00FB384F">
        <w:rPr>
          <w:rFonts w:ascii="Times New Roman" w:hAnsi="Times New Roman"/>
          <w:sz w:val="24"/>
          <w:szCs w:val="24"/>
        </w:rPr>
        <w:t>,</w:t>
      </w:r>
      <w:r w:rsidR="0024142D" w:rsidRPr="00FB384F">
        <w:rPr>
          <w:rFonts w:ascii="Times New Roman" w:hAnsi="Times New Roman"/>
          <w:sz w:val="24"/>
          <w:szCs w:val="24"/>
        </w:rPr>
        <w:t xml:space="preserve"> письменно уведомить </w:t>
      </w:r>
      <w:r w:rsidR="00475133" w:rsidRPr="00FB384F">
        <w:rPr>
          <w:rFonts w:ascii="Times New Roman" w:hAnsi="Times New Roman"/>
          <w:sz w:val="24"/>
          <w:szCs w:val="24"/>
        </w:rPr>
        <w:t>Заказчика о предстоящем изменении цен на печать не менее чем за 30 (тридцать) календарных дней</w:t>
      </w:r>
      <w:r w:rsidR="0061727D" w:rsidRPr="00FB384F">
        <w:rPr>
          <w:rFonts w:ascii="Times New Roman" w:hAnsi="Times New Roman"/>
          <w:sz w:val="24"/>
          <w:szCs w:val="24"/>
        </w:rPr>
        <w:t xml:space="preserve"> до тиража</w:t>
      </w:r>
      <w:r w:rsidR="0061727D" w:rsidRPr="00854C14">
        <w:rPr>
          <w:rFonts w:ascii="Times New Roman" w:hAnsi="Times New Roman"/>
          <w:sz w:val="24"/>
          <w:szCs w:val="24"/>
        </w:rPr>
        <w:t xml:space="preserve"> Газеты</w:t>
      </w:r>
      <w:r w:rsidR="00475133" w:rsidRPr="00854C14">
        <w:rPr>
          <w:rFonts w:ascii="Times New Roman" w:hAnsi="Times New Roman"/>
          <w:sz w:val="24"/>
          <w:szCs w:val="24"/>
        </w:rPr>
        <w:t xml:space="preserve">. В этом случае изменение цены за тираж </w:t>
      </w:r>
      <w:r w:rsidR="00D60F9E" w:rsidRPr="00854C14">
        <w:rPr>
          <w:rFonts w:ascii="Times New Roman" w:hAnsi="Times New Roman"/>
          <w:sz w:val="24"/>
          <w:szCs w:val="24"/>
        </w:rPr>
        <w:t>Газеты</w:t>
      </w:r>
      <w:r w:rsidR="00475133" w:rsidRPr="00854C14">
        <w:rPr>
          <w:rFonts w:ascii="Times New Roman" w:hAnsi="Times New Roman"/>
          <w:sz w:val="24"/>
          <w:szCs w:val="24"/>
        </w:rPr>
        <w:t xml:space="preserve"> оформляется путем подписания сторонами Дополнительного соглашения к настоящему Договору.</w:t>
      </w:r>
    </w:p>
    <w:p w:rsidR="00DE1AF1" w:rsidRPr="00854C14" w:rsidRDefault="002B6A28"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 xml:space="preserve">3.1.9. </w:t>
      </w:r>
      <w:r w:rsidR="00475133" w:rsidRPr="00854C14">
        <w:rPr>
          <w:rFonts w:ascii="Times New Roman" w:hAnsi="Times New Roman"/>
          <w:sz w:val="24"/>
          <w:szCs w:val="24"/>
        </w:rPr>
        <w:t xml:space="preserve">С момента получения полос </w:t>
      </w:r>
      <w:r w:rsidR="00D60F9E" w:rsidRPr="00854C14">
        <w:rPr>
          <w:rFonts w:ascii="Times New Roman" w:hAnsi="Times New Roman"/>
          <w:sz w:val="24"/>
          <w:szCs w:val="24"/>
        </w:rPr>
        <w:t>Газеты</w:t>
      </w:r>
      <w:r w:rsidR="00475133" w:rsidRPr="00854C14">
        <w:rPr>
          <w:rFonts w:ascii="Times New Roman" w:hAnsi="Times New Roman"/>
          <w:sz w:val="24"/>
          <w:szCs w:val="24"/>
        </w:rPr>
        <w:t xml:space="preserve"> в электронном виде и до момента выдачи Заказчику готовой </w:t>
      </w:r>
      <w:r w:rsidR="00D60F9E" w:rsidRPr="00854C14">
        <w:rPr>
          <w:rFonts w:ascii="Times New Roman" w:hAnsi="Times New Roman"/>
          <w:sz w:val="24"/>
          <w:szCs w:val="24"/>
        </w:rPr>
        <w:t>Газеты</w:t>
      </w:r>
      <w:r w:rsidR="00475133" w:rsidRPr="00854C14">
        <w:rPr>
          <w:rFonts w:ascii="Times New Roman" w:hAnsi="Times New Roman"/>
          <w:sz w:val="24"/>
          <w:szCs w:val="24"/>
        </w:rPr>
        <w:t xml:space="preserve"> предотвратить утечку информации, содержащейся в </w:t>
      </w:r>
      <w:r w:rsidR="00463F09" w:rsidRPr="00854C14">
        <w:rPr>
          <w:rFonts w:ascii="Times New Roman" w:hAnsi="Times New Roman"/>
          <w:sz w:val="24"/>
          <w:szCs w:val="24"/>
        </w:rPr>
        <w:t>Газете</w:t>
      </w:r>
      <w:r w:rsidR="00475133" w:rsidRPr="00854C14">
        <w:rPr>
          <w:rFonts w:ascii="Times New Roman" w:hAnsi="Times New Roman"/>
          <w:sz w:val="24"/>
          <w:szCs w:val="24"/>
        </w:rPr>
        <w:t>.</w:t>
      </w:r>
    </w:p>
    <w:p w:rsidR="00DE1AF1" w:rsidRPr="00854C14" w:rsidRDefault="002B6A28"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 xml:space="preserve">3.1.10. </w:t>
      </w:r>
      <w:r w:rsidR="00DE1AF1" w:rsidRPr="00854C14">
        <w:rPr>
          <w:rFonts w:ascii="Times New Roman" w:hAnsi="Times New Roman"/>
          <w:sz w:val="24"/>
          <w:szCs w:val="24"/>
        </w:rPr>
        <w:t xml:space="preserve">Своевременно </w:t>
      </w:r>
      <w:proofErr w:type="gramStart"/>
      <w:r w:rsidR="00DE1AF1" w:rsidRPr="00854C14">
        <w:rPr>
          <w:rFonts w:ascii="Times New Roman" w:hAnsi="Times New Roman"/>
          <w:sz w:val="24"/>
          <w:szCs w:val="24"/>
        </w:rPr>
        <w:t>предоставлять отчетные документы</w:t>
      </w:r>
      <w:proofErr w:type="gramEnd"/>
      <w:r w:rsidR="0061727D" w:rsidRPr="00854C14">
        <w:rPr>
          <w:rFonts w:ascii="Times New Roman" w:hAnsi="Times New Roman"/>
          <w:sz w:val="24"/>
          <w:szCs w:val="24"/>
        </w:rPr>
        <w:t>, подтверждающие оказание У</w:t>
      </w:r>
      <w:r w:rsidR="00463F09" w:rsidRPr="00854C14">
        <w:rPr>
          <w:rFonts w:ascii="Times New Roman" w:hAnsi="Times New Roman"/>
          <w:sz w:val="24"/>
          <w:szCs w:val="24"/>
        </w:rPr>
        <w:t>слуг</w:t>
      </w:r>
      <w:r w:rsidR="00DE1AF1" w:rsidRPr="00854C14">
        <w:rPr>
          <w:rFonts w:ascii="Times New Roman" w:hAnsi="Times New Roman"/>
          <w:sz w:val="24"/>
          <w:szCs w:val="24"/>
        </w:rPr>
        <w:t>.</w:t>
      </w:r>
    </w:p>
    <w:p w:rsidR="00E35048" w:rsidRPr="00854C14" w:rsidRDefault="002B6A28"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 xml:space="preserve">3.1.11. </w:t>
      </w:r>
      <w:r w:rsidR="00DE1AF1" w:rsidRPr="00854C14">
        <w:rPr>
          <w:rFonts w:ascii="Times New Roman" w:hAnsi="Times New Roman"/>
          <w:sz w:val="24"/>
          <w:szCs w:val="24"/>
        </w:rPr>
        <w:t xml:space="preserve">Незамедлительно устранять замечания Заказчика, связанные с оказанием </w:t>
      </w:r>
      <w:r w:rsidR="0061727D" w:rsidRPr="00854C14">
        <w:rPr>
          <w:rFonts w:ascii="Times New Roman" w:hAnsi="Times New Roman"/>
          <w:sz w:val="24"/>
          <w:szCs w:val="24"/>
        </w:rPr>
        <w:t>У</w:t>
      </w:r>
      <w:r w:rsidR="00DE1AF1" w:rsidRPr="00854C14">
        <w:rPr>
          <w:rFonts w:ascii="Times New Roman" w:hAnsi="Times New Roman"/>
          <w:sz w:val="24"/>
          <w:szCs w:val="24"/>
        </w:rPr>
        <w:t>слуг ненадлежащего качества.</w:t>
      </w:r>
    </w:p>
    <w:p w:rsidR="00DE1AF1" w:rsidRPr="00854C14" w:rsidRDefault="002B6A28"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 xml:space="preserve">3.1.12. </w:t>
      </w:r>
      <w:r w:rsidR="00DE1AF1" w:rsidRPr="00854C14">
        <w:rPr>
          <w:rFonts w:ascii="Times New Roman" w:hAnsi="Times New Roman"/>
          <w:sz w:val="24"/>
          <w:szCs w:val="24"/>
        </w:rPr>
        <w:t>По завершени</w:t>
      </w:r>
      <w:r w:rsidR="0061727D" w:rsidRPr="00854C14">
        <w:rPr>
          <w:rFonts w:ascii="Times New Roman" w:hAnsi="Times New Roman"/>
          <w:sz w:val="24"/>
          <w:szCs w:val="24"/>
        </w:rPr>
        <w:t>и</w:t>
      </w:r>
      <w:r w:rsidR="00DE1AF1" w:rsidRPr="00854C14">
        <w:rPr>
          <w:rFonts w:ascii="Times New Roman" w:hAnsi="Times New Roman"/>
          <w:sz w:val="24"/>
          <w:szCs w:val="24"/>
        </w:rPr>
        <w:t xml:space="preserve"> оказания </w:t>
      </w:r>
      <w:r w:rsidR="0061727D" w:rsidRPr="00854C14">
        <w:rPr>
          <w:rFonts w:ascii="Times New Roman" w:hAnsi="Times New Roman"/>
          <w:sz w:val="24"/>
          <w:szCs w:val="24"/>
        </w:rPr>
        <w:t>У</w:t>
      </w:r>
      <w:r w:rsidR="00DE1AF1" w:rsidRPr="00854C14">
        <w:rPr>
          <w:rFonts w:ascii="Times New Roman" w:hAnsi="Times New Roman"/>
          <w:sz w:val="24"/>
          <w:szCs w:val="24"/>
        </w:rPr>
        <w:t>слуг в течение 2 (двух) банковских дней предоставить Заказчику Акт сдачи-приемки оказанных услуг.</w:t>
      </w:r>
    </w:p>
    <w:p w:rsidR="003E1954" w:rsidRPr="00854C14" w:rsidRDefault="002B6A28"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lastRenderedPageBreak/>
        <w:t xml:space="preserve">3.1.13. </w:t>
      </w:r>
      <w:r w:rsidR="003E1954" w:rsidRPr="00854C14">
        <w:rPr>
          <w:rFonts w:ascii="Times New Roman" w:hAnsi="Times New Roman"/>
          <w:sz w:val="24"/>
          <w:szCs w:val="24"/>
        </w:rPr>
        <w:t>Подтвердить ф</w:t>
      </w:r>
      <w:r w:rsidR="00465E09" w:rsidRPr="00854C14">
        <w:rPr>
          <w:rFonts w:ascii="Times New Roman" w:hAnsi="Times New Roman"/>
          <w:sz w:val="24"/>
          <w:szCs w:val="24"/>
        </w:rPr>
        <w:t>акт печати Газеты</w:t>
      </w:r>
      <w:r w:rsidR="001F18DB" w:rsidRPr="00854C14">
        <w:rPr>
          <w:rFonts w:ascii="Times New Roman" w:hAnsi="Times New Roman"/>
          <w:sz w:val="24"/>
          <w:szCs w:val="24"/>
        </w:rPr>
        <w:t xml:space="preserve"> </w:t>
      </w:r>
      <w:r w:rsidR="003E1954" w:rsidRPr="00854C14">
        <w:rPr>
          <w:rFonts w:ascii="Times New Roman" w:hAnsi="Times New Roman"/>
          <w:sz w:val="24"/>
          <w:szCs w:val="24"/>
        </w:rPr>
        <w:t xml:space="preserve">предоставлением </w:t>
      </w:r>
      <w:r w:rsidR="00465E09" w:rsidRPr="00854C14">
        <w:rPr>
          <w:rFonts w:ascii="Times New Roman" w:hAnsi="Times New Roman"/>
          <w:sz w:val="24"/>
          <w:szCs w:val="24"/>
        </w:rPr>
        <w:t xml:space="preserve">Заказчику </w:t>
      </w:r>
      <w:r w:rsidR="003E1954" w:rsidRPr="00854C14">
        <w:rPr>
          <w:rFonts w:ascii="Times New Roman" w:hAnsi="Times New Roman"/>
          <w:sz w:val="24"/>
          <w:szCs w:val="24"/>
        </w:rPr>
        <w:t>двух контрольных экземпляров Газеты.</w:t>
      </w:r>
      <w:r w:rsidR="00D40C5F" w:rsidRPr="00854C14">
        <w:rPr>
          <w:rFonts w:ascii="Times New Roman" w:hAnsi="Times New Roman"/>
          <w:sz w:val="24"/>
          <w:szCs w:val="24"/>
        </w:rPr>
        <w:t xml:space="preserve"> </w:t>
      </w:r>
    </w:p>
    <w:p w:rsidR="0014028C" w:rsidRPr="00854C14" w:rsidRDefault="0014028C"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3.1.14. Информировать Заказчика по его требованию/запросу о ходе оказания Услуг.</w:t>
      </w:r>
    </w:p>
    <w:p w:rsidR="002B6A28" w:rsidRPr="00854C14" w:rsidRDefault="002B6A28" w:rsidP="00FB384F">
      <w:pPr>
        <w:pStyle w:val="a3"/>
        <w:spacing w:after="0" w:line="240" w:lineRule="auto"/>
        <w:ind w:left="0" w:firstLine="426"/>
        <w:rPr>
          <w:rFonts w:ascii="Times New Roman" w:hAnsi="Times New Roman"/>
          <w:b/>
          <w:sz w:val="24"/>
          <w:szCs w:val="24"/>
        </w:rPr>
      </w:pPr>
      <w:r w:rsidRPr="00854C14">
        <w:rPr>
          <w:rFonts w:ascii="Times New Roman" w:hAnsi="Times New Roman"/>
          <w:b/>
          <w:sz w:val="24"/>
          <w:szCs w:val="24"/>
        </w:rPr>
        <w:t>3.2</w:t>
      </w:r>
      <w:r w:rsidR="00475133" w:rsidRPr="00854C14">
        <w:rPr>
          <w:rFonts w:ascii="Times New Roman" w:hAnsi="Times New Roman"/>
          <w:b/>
          <w:sz w:val="24"/>
          <w:szCs w:val="24"/>
        </w:rPr>
        <w:t>. Исполнитель имеет право:</w:t>
      </w:r>
    </w:p>
    <w:p w:rsidR="00E35048" w:rsidRPr="00854C14" w:rsidRDefault="002B6A28"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3</w:t>
      </w:r>
      <w:r w:rsidR="00FA327C" w:rsidRPr="00854C14">
        <w:rPr>
          <w:rFonts w:ascii="Times New Roman" w:hAnsi="Times New Roman"/>
          <w:sz w:val="24"/>
          <w:szCs w:val="24"/>
        </w:rPr>
        <w:t>.2</w:t>
      </w:r>
      <w:r w:rsidRPr="00854C14">
        <w:rPr>
          <w:rFonts w:ascii="Times New Roman" w:hAnsi="Times New Roman"/>
          <w:sz w:val="24"/>
          <w:szCs w:val="24"/>
        </w:rPr>
        <w:t xml:space="preserve">.1. </w:t>
      </w:r>
      <w:r w:rsidR="00475133" w:rsidRPr="00854C14">
        <w:rPr>
          <w:rFonts w:ascii="Times New Roman" w:hAnsi="Times New Roman"/>
          <w:sz w:val="24"/>
          <w:szCs w:val="24"/>
        </w:rPr>
        <w:t xml:space="preserve">Самостоятельно определять способы оказания </w:t>
      </w:r>
      <w:r w:rsidR="001F18DB" w:rsidRPr="00854C14">
        <w:rPr>
          <w:rFonts w:ascii="Times New Roman" w:hAnsi="Times New Roman"/>
          <w:sz w:val="24"/>
          <w:szCs w:val="24"/>
        </w:rPr>
        <w:t>У</w:t>
      </w:r>
      <w:r w:rsidR="00475133" w:rsidRPr="00854C14">
        <w:rPr>
          <w:rFonts w:ascii="Times New Roman" w:hAnsi="Times New Roman"/>
          <w:sz w:val="24"/>
          <w:szCs w:val="24"/>
        </w:rPr>
        <w:t>слуг, если иное не предусмотрено настоящим Договором и Приложениями к нему.</w:t>
      </w:r>
    </w:p>
    <w:p w:rsidR="00475133" w:rsidRPr="00FB384F" w:rsidRDefault="002B6A28"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3</w:t>
      </w:r>
      <w:r w:rsidR="00FA327C" w:rsidRPr="00854C14">
        <w:rPr>
          <w:rFonts w:ascii="Times New Roman" w:hAnsi="Times New Roman"/>
          <w:sz w:val="24"/>
          <w:szCs w:val="24"/>
        </w:rPr>
        <w:t>.2</w:t>
      </w:r>
      <w:r w:rsidRPr="00854C14">
        <w:rPr>
          <w:rFonts w:ascii="Times New Roman" w:hAnsi="Times New Roman"/>
          <w:sz w:val="24"/>
          <w:szCs w:val="24"/>
        </w:rPr>
        <w:t xml:space="preserve">.2. </w:t>
      </w:r>
      <w:r w:rsidR="00475133" w:rsidRPr="00854C14">
        <w:rPr>
          <w:rFonts w:ascii="Times New Roman" w:hAnsi="Times New Roman"/>
          <w:sz w:val="24"/>
          <w:szCs w:val="24"/>
        </w:rPr>
        <w:t>Для исполнения своих обязательств п</w:t>
      </w:r>
      <w:r w:rsidR="00463F09" w:rsidRPr="00854C14">
        <w:rPr>
          <w:rFonts w:ascii="Times New Roman" w:hAnsi="Times New Roman"/>
          <w:sz w:val="24"/>
          <w:szCs w:val="24"/>
        </w:rPr>
        <w:t>о настоящему Договору привле</w:t>
      </w:r>
      <w:r w:rsidR="00BB7DA7" w:rsidRPr="00854C14">
        <w:rPr>
          <w:rFonts w:ascii="Times New Roman" w:hAnsi="Times New Roman"/>
          <w:sz w:val="24"/>
          <w:szCs w:val="24"/>
        </w:rPr>
        <w:t>кать</w:t>
      </w:r>
      <w:r w:rsidR="00475133" w:rsidRPr="00854C14">
        <w:rPr>
          <w:rFonts w:ascii="Times New Roman" w:hAnsi="Times New Roman"/>
          <w:sz w:val="24"/>
          <w:szCs w:val="24"/>
        </w:rPr>
        <w:t xml:space="preserve"> третьих лиц</w:t>
      </w:r>
      <w:r w:rsidR="00463F09" w:rsidRPr="00854C14">
        <w:rPr>
          <w:rFonts w:ascii="Times New Roman" w:hAnsi="Times New Roman"/>
          <w:sz w:val="24"/>
          <w:szCs w:val="24"/>
        </w:rPr>
        <w:t xml:space="preserve"> с письменного согласия Заказчика</w:t>
      </w:r>
      <w:r w:rsidR="00475133" w:rsidRPr="00854C14">
        <w:rPr>
          <w:rFonts w:ascii="Times New Roman" w:hAnsi="Times New Roman"/>
          <w:sz w:val="24"/>
          <w:szCs w:val="24"/>
        </w:rPr>
        <w:t xml:space="preserve">. В этом случае Исполнитель несет перед Заказчиком </w:t>
      </w:r>
      <w:r w:rsidR="00475133" w:rsidRPr="00FB384F">
        <w:rPr>
          <w:rFonts w:ascii="Times New Roman" w:hAnsi="Times New Roman"/>
          <w:sz w:val="24"/>
          <w:szCs w:val="24"/>
        </w:rPr>
        <w:t xml:space="preserve">ответственность за действия третьих лиц, как </w:t>
      </w:r>
      <w:proofErr w:type="gramStart"/>
      <w:r w:rsidR="00475133" w:rsidRPr="00FB384F">
        <w:rPr>
          <w:rFonts w:ascii="Times New Roman" w:hAnsi="Times New Roman"/>
          <w:sz w:val="24"/>
          <w:szCs w:val="24"/>
        </w:rPr>
        <w:t>за</w:t>
      </w:r>
      <w:proofErr w:type="gramEnd"/>
      <w:r w:rsidR="00475133" w:rsidRPr="00FB384F">
        <w:rPr>
          <w:rFonts w:ascii="Times New Roman" w:hAnsi="Times New Roman"/>
          <w:sz w:val="24"/>
          <w:szCs w:val="24"/>
        </w:rPr>
        <w:t xml:space="preserve"> свои собственные.</w:t>
      </w:r>
    </w:p>
    <w:p w:rsidR="00475133" w:rsidRPr="00FB384F" w:rsidRDefault="002B6A28" w:rsidP="00854C14">
      <w:pPr>
        <w:spacing w:after="0" w:line="240" w:lineRule="auto"/>
        <w:ind w:firstLine="426"/>
        <w:jc w:val="both"/>
        <w:rPr>
          <w:rFonts w:ascii="Times New Roman" w:hAnsi="Times New Roman"/>
          <w:b/>
          <w:sz w:val="24"/>
          <w:szCs w:val="24"/>
        </w:rPr>
      </w:pPr>
      <w:r w:rsidRPr="00FB384F">
        <w:rPr>
          <w:rFonts w:ascii="Times New Roman" w:hAnsi="Times New Roman"/>
          <w:b/>
          <w:sz w:val="24"/>
          <w:szCs w:val="24"/>
        </w:rPr>
        <w:t xml:space="preserve">3.3. </w:t>
      </w:r>
      <w:r w:rsidR="00F27312" w:rsidRPr="00FB384F">
        <w:rPr>
          <w:rFonts w:ascii="Times New Roman" w:hAnsi="Times New Roman"/>
          <w:b/>
          <w:sz w:val="24"/>
          <w:szCs w:val="24"/>
        </w:rPr>
        <w:t>Заказчик обязуется:</w:t>
      </w:r>
    </w:p>
    <w:p w:rsidR="00E35048" w:rsidRPr="00FB384F" w:rsidRDefault="00FA327C"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3.3.1. </w:t>
      </w:r>
      <w:r w:rsidR="001F18DB" w:rsidRPr="00FB384F">
        <w:rPr>
          <w:rFonts w:ascii="Times New Roman" w:hAnsi="Times New Roman"/>
          <w:sz w:val="24"/>
          <w:szCs w:val="24"/>
        </w:rPr>
        <w:t>Оплатить оказанные Исполнителем У</w:t>
      </w:r>
      <w:r w:rsidR="00F27312" w:rsidRPr="00FB384F">
        <w:rPr>
          <w:rFonts w:ascii="Times New Roman" w:hAnsi="Times New Roman"/>
          <w:sz w:val="24"/>
          <w:szCs w:val="24"/>
        </w:rPr>
        <w:t xml:space="preserve">слуги в сроки и </w:t>
      </w:r>
      <w:proofErr w:type="gramStart"/>
      <w:r w:rsidR="00F27312" w:rsidRPr="00FB384F">
        <w:rPr>
          <w:rFonts w:ascii="Times New Roman" w:hAnsi="Times New Roman"/>
          <w:sz w:val="24"/>
          <w:szCs w:val="24"/>
        </w:rPr>
        <w:t>порядке</w:t>
      </w:r>
      <w:proofErr w:type="gramEnd"/>
      <w:r w:rsidR="00F27312" w:rsidRPr="00FB384F">
        <w:rPr>
          <w:rFonts w:ascii="Times New Roman" w:hAnsi="Times New Roman"/>
          <w:sz w:val="24"/>
          <w:szCs w:val="24"/>
        </w:rPr>
        <w:t>, предусмотренные условиями настоящего Договора.</w:t>
      </w:r>
      <w:bookmarkStart w:id="4" w:name="_GoBack"/>
      <w:bookmarkEnd w:id="4"/>
    </w:p>
    <w:p w:rsidR="00E35048" w:rsidRPr="00FB384F" w:rsidRDefault="00FA327C"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3.3.2. </w:t>
      </w:r>
      <w:r w:rsidR="001F18DB" w:rsidRPr="00FB384F">
        <w:rPr>
          <w:rFonts w:ascii="Times New Roman" w:hAnsi="Times New Roman"/>
          <w:sz w:val="24"/>
          <w:szCs w:val="24"/>
        </w:rPr>
        <w:t xml:space="preserve"> </w:t>
      </w:r>
      <w:r w:rsidR="00F27312" w:rsidRPr="00FB384F">
        <w:rPr>
          <w:rFonts w:ascii="Times New Roman" w:hAnsi="Times New Roman"/>
          <w:sz w:val="24"/>
          <w:szCs w:val="24"/>
        </w:rPr>
        <w:t xml:space="preserve">При подготовке тиража </w:t>
      </w:r>
      <w:r w:rsidR="00D60F9E" w:rsidRPr="00FB384F">
        <w:rPr>
          <w:rFonts w:ascii="Times New Roman" w:hAnsi="Times New Roman"/>
          <w:sz w:val="24"/>
          <w:szCs w:val="24"/>
        </w:rPr>
        <w:t>Газеты</w:t>
      </w:r>
      <w:r w:rsidR="00F27312" w:rsidRPr="00FB384F">
        <w:rPr>
          <w:rFonts w:ascii="Times New Roman" w:hAnsi="Times New Roman"/>
          <w:sz w:val="24"/>
          <w:szCs w:val="24"/>
        </w:rPr>
        <w:t xml:space="preserve"> соблюдать нормы действующего законодательства РФ об авторском праве и смежных правах, о средствах массовой информации, в том числе требования ст. 27 «Выходные данные» Закона РФ «О средств</w:t>
      </w:r>
      <w:r w:rsidR="00463F09" w:rsidRPr="00FB384F">
        <w:rPr>
          <w:rFonts w:ascii="Times New Roman" w:hAnsi="Times New Roman"/>
          <w:sz w:val="24"/>
          <w:szCs w:val="24"/>
        </w:rPr>
        <w:t>ах массовой информации» № 2124-1</w:t>
      </w:r>
      <w:r w:rsidR="00F27312" w:rsidRPr="00FB384F">
        <w:rPr>
          <w:rFonts w:ascii="Times New Roman" w:hAnsi="Times New Roman"/>
          <w:sz w:val="24"/>
          <w:szCs w:val="24"/>
        </w:rPr>
        <w:t xml:space="preserve"> от 27.12.1991 г.</w:t>
      </w:r>
    </w:p>
    <w:p w:rsidR="00E35048" w:rsidRPr="00FB384F" w:rsidRDefault="00FA327C"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3.3.3. </w:t>
      </w:r>
      <w:r w:rsidR="00F27312" w:rsidRPr="00FB384F">
        <w:rPr>
          <w:rFonts w:ascii="Times New Roman" w:hAnsi="Times New Roman"/>
          <w:sz w:val="24"/>
          <w:szCs w:val="24"/>
        </w:rPr>
        <w:t xml:space="preserve">Передавать в производство полосы </w:t>
      </w:r>
      <w:r w:rsidR="00D60F9E" w:rsidRPr="00FB384F">
        <w:rPr>
          <w:rFonts w:ascii="Times New Roman" w:hAnsi="Times New Roman"/>
          <w:sz w:val="24"/>
          <w:szCs w:val="24"/>
        </w:rPr>
        <w:t>Газеты</w:t>
      </w:r>
      <w:r w:rsidR="00F27312" w:rsidRPr="00FB384F">
        <w:rPr>
          <w:rFonts w:ascii="Times New Roman" w:hAnsi="Times New Roman"/>
          <w:sz w:val="24"/>
          <w:szCs w:val="24"/>
        </w:rPr>
        <w:t xml:space="preserve"> в электронном виде надлежащего качества, подготовленные в соответствии с техническими требованиями</w:t>
      </w:r>
      <w:r w:rsidR="001F18DB" w:rsidRPr="00FB384F">
        <w:rPr>
          <w:rFonts w:ascii="Times New Roman" w:hAnsi="Times New Roman"/>
          <w:sz w:val="24"/>
          <w:szCs w:val="24"/>
        </w:rPr>
        <w:t xml:space="preserve">, содержащимися в  </w:t>
      </w:r>
      <w:r w:rsidR="00F27312" w:rsidRPr="00FB384F">
        <w:rPr>
          <w:rFonts w:ascii="Times New Roman" w:hAnsi="Times New Roman"/>
          <w:sz w:val="24"/>
          <w:szCs w:val="24"/>
        </w:rPr>
        <w:t>Приложени</w:t>
      </w:r>
      <w:r w:rsidR="001F18DB" w:rsidRPr="00FB384F">
        <w:rPr>
          <w:rFonts w:ascii="Times New Roman" w:hAnsi="Times New Roman"/>
          <w:sz w:val="24"/>
          <w:szCs w:val="24"/>
        </w:rPr>
        <w:t>и</w:t>
      </w:r>
      <w:r w:rsidR="00F27312" w:rsidRPr="00FB384F">
        <w:rPr>
          <w:rFonts w:ascii="Times New Roman" w:hAnsi="Times New Roman"/>
          <w:sz w:val="24"/>
          <w:szCs w:val="24"/>
        </w:rPr>
        <w:t xml:space="preserve"> №</w:t>
      </w:r>
      <w:r w:rsidR="00E35048" w:rsidRPr="00FB384F">
        <w:rPr>
          <w:rFonts w:ascii="Times New Roman" w:hAnsi="Times New Roman"/>
          <w:sz w:val="24"/>
          <w:szCs w:val="24"/>
        </w:rPr>
        <w:t xml:space="preserve"> 1</w:t>
      </w:r>
      <w:r w:rsidR="001F18DB" w:rsidRPr="00FB384F">
        <w:rPr>
          <w:rFonts w:ascii="Times New Roman" w:hAnsi="Times New Roman"/>
          <w:sz w:val="24"/>
          <w:szCs w:val="24"/>
        </w:rPr>
        <w:t xml:space="preserve"> к настоящему Договору,</w:t>
      </w:r>
      <w:r w:rsidR="00F27312" w:rsidRPr="00FB384F">
        <w:rPr>
          <w:rFonts w:ascii="Times New Roman" w:hAnsi="Times New Roman"/>
          <w:sz w:val="24"/>
          <w:szCs w:val="24"/>
        </w:rPr>
        <w:t xml:space="preserve"> </w:t>
      </w:r>
      <w:r w:rsidR="0024142D" w:rsidRPr="00FB384F">
        <w:rPr>
          <w:rFonts w:ascii="Times New Roman" w:hAnsi="Times New Roman"/>
          <w:sz w:val="24"/>
          <w:szCs w:val="24"/>
        </w:rPr>
        <w:t xml:space="preserve">по средам </w:t>
      </w:r>
      <w:r w:rsidR="00F27312" w:rsidRPr="00FB384F">
        <w:rPr>
          <w:rFonts w:ascii="Times New Roman" w:hAnsi="Times New Roman"/>
          <w:sz w:val="24"/>
          <w:szCs w:val="24"/>
        </w:rPr>
        <w:t>не позднее 1</w:t>
      </w:r>
      <w:r w:rsidR="00E35048" w:rsidRPr="00FB384F">
        <w:rPr>
          <w:rFonts w:ascii="Times New Roman" w:hAnsi="Times New Roman"/>
          <w:sz w:val="24"/>
          <w:szCs w:val="24"/>
        </w:rPr>
        <w:t>6</w:t>
      </w:r>
      <w:r w:rsidR="00F27312" w:rsidRPr="00FB384F">
        <w:rPr>
          <w:rFonts w:ascii="Times New Roman" w:hAnsi="Times New Roman"/>
          <w:sz w:val="24"/>
          <w:szCs w:val="24"/>
        </w:rPr>
        <w:t>.00</w:t>
      </w:r>
      <w:r w:rsidR="0024142D" w:rsidRPr="00FB384F">
        <w:rPr>
          <w:rFonts w:ascii="Times New Roman" w:hAnsi="Times New Roman"/>
          <w:sz w:val="24"/>
          <w:szCs w:val="24"/>
        </w:rPr>
        <w:t xml:space="preserve"> часов</w:t>
      </w:r>
      <w:r w:rsidR="00F27312" w:rsidRPr="00FB384F">
        <w:rPr>
          <w:rFonts w:ascii="Times New Roman" w:hAnsi="Times New Roman"/>
          <w:sz w:val="24"/>
          <w:szCs w:val="24"/>
        </w:rPr>
        <w:t xml:space="preserve">. </w:t>
      </w:r>
    </w:p>
    <w:p w:rsidR="00E35048" w:rsidRPr="00FB384F" w:rsidRDefault="00FA327C"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3.3.4. </w:t>
      </w:r>
      <w:r w:rsidR="005B0BF8" w:rsidRPr="00FB384F">
        <w:rPr>
          <w:rFonts w:ascii="Times New Roman" w:hAnsi="Times New Roman"/>
          <w:sz w:val="24"/>
          <w:szCs w:val="24"/>
        </w:rPr>
        <w:t xml:space="preserve">В случае </w:t>
      </w:r>
      <w:proofErr w:type="gramStart"/>
      <w:r w:rsidR="005B0BF8" w:rsidRPr="00FB384F">
        <w:rPr>
          <w:rFonts w:ascii="Times New Roman" w:hAnsi="Times New Roman"/>
          <w:sz w:val="24"/>
          <w:szCs w:val="24"/>
        </w:rPr>
        <w:t>задержки сроков сдач</w:t>
      </w:r>
      <w:r w:rsidR="0024142D" w:rsidRPr="00FB384F">
        <w:rPr>
          <w:rFonts w:ascii="Times New Roman" w:hAnsi="Times New Roman"/>
          <w:sz w:val="24"/>
          <w:szCs w:val="24"/>
        </w:rPr>
        <w:t xml:space="preserve">и полос </w:t>
      </w:r>
      <w:r w:rsidR="00D60F9E" w:rsidRPr="00FB384F">
        <w:rPr>
          <w:rFonts w:ascii="Times New Roman" w:hAnsi="Times New Roman"/>
          <w:sz w:val="24"/>
          <w:szCs w:val="24"/>
        </w:rPr>
        <w:t>Газеты</w:t>
      </w:r>
      <w:proofErr w:type="gramEnd"/>
      <w:r w:rsidR="0024142D" w:rsidRPr="00FB384F">
        <w:rPr>
          <w:rFonts w:ascii="Times New Roman" w:hAnsi="Times New Roman"/>
          <w:sz w:val="24"/>
          <w:szCs w:val="24"/>
        </w:rPr>
        <w:t xml:space="preserve"> в производство</w:t>
      </w:r>
      <w:r w:rsidR="001F18DB" w:rsidRPr="00FB384F">
        <w:rPr>
          <w:rFonts w:ascii="Times New Roman" w:hAnsi="Times New Roman"/>
          <w:sz w:val="24"/>
          <w:szCs w:val="24"/>
        </w:rPr>
        <w:t>,</w:t>
      </w:r>
      <w:r w:rsidR="005B0BF8" w:rsidRPr="00FB384F">
        <w:rPr>
          <w:rFonts w:ascii="Times New Roman" w:hAnsi="Times New Roman"/>
          <w:sz w:val="24"/>
          <w:szCs w:val="24"/>
        </w:rPr>
        <w:t xml:space="preserve"> своевременно извещать об этом Исполнителя. Срок задержки сдачи полос </w:t>
      </w:r>
      <w:r w:rsidR="00D60F9E" w:rsidRPr="00FB384F">
        <w:rPr>
          <w:rFonts w:ascii="Times New Roman" w:hAnsi="Times New Roman"/>
          <w:sz w:val="24"/>
          <w:szCs w:val="24"/>
        </w:rPr>
        <w:t>Газеты</w:t>
      </w:r>
      <w:r w:rsidR="005B0BF8" w:rsidRPr="00FB384F">
        <w:rPr>
          <w:rFonts w:ascii="Times New Roman" w:hAnsi="Times New Roman"/>
          <w:sz w:val="24"/>
          <w:szCs w:val="24"/>
        </w:rPr>
        <w:t xml:space="preserve"> в производство не может превышать 4 (четырех) часов. Извещение </w:t>
      </w:r>
      <w:r w:rsidR="00C511B8" w:rsidRPr="00FB384F">
        <w:rPr>
          <w:rFonts w:ascii="Times New Roman" w:hAnsi="Times New Roman"/>
          <w:sz w:val="24"/>
          <w:szCs w:val="24"/>
        </w:rPr>
        <w:t>И</w:t>
      </w:r>
      <w:r w:rsidR="005B0BF8" w:rsidRPr="00FB384F">
        <w:rPr>
          <w:rFonts w:ascii="Times New Roman" w:hAnsi="Times New Roman"/>
          <w:sz w:val="24"/>
          <w:szCs w:val="24"/>
        </w:rPr>
        <w:t>сполнителя производится по телефону с подтверждением по ф</w:t>
      </w:r>
      <w:r w:rsidR="0024142D" w:rsidRPr="00FB384F">
        <w:rPr>
          <w:rFonts w:ascii="Times New Roman" w:hAnsi="Times New Roman"/>
          <w:sz w:val="24"/>
          <w:szCs w:val="24"/>
        </w:rPr>
        <w:t>аксимильной связи</w:t>
      </w:r>
      <w:r w:rsidR="005B0BF8" w:rsidRPr="00FB384F">
        <w:rPr>
          <w:rFonts w:ascii="Times New Roman" w:hAnsi="Times New Roman"/>
          <w:sz w:val="24"/>
          <w:szCs w:val="24"/>
        </w:rPr>
        <w:t>.</w:t>
      </w:r>
    </w:p>
    <w:p w:rsidR="00E35048" w:rsidRPr="00FB384F" w:rsidRDefault="00FA327C"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3.3.5. </w:t>
      </w:r>
      <w:r w:rsidR="00CB4E92" w:rsidRPr="00FB384F">
        <w:rPr>
          <w:rFonts w:ascii="Times New Roman" w:hAnsi="Times New Roman"/>
          <w:sz w:val="24"/>
          <w:szCs w:val="24"/>
        </w:rPr>
        <w:t xml:space="preserve">Предоставить Исполнителю </w:t>
      </w:r>
      <w:r w:rsidR="001F18DB" w:rsidRPr="00FB384F">
        <w:rPr>
          <w:rFonts w:ascii="Times New Roman" w:hAnsi="Times New Roman"/>
          <w:sz w:val="24"/>
          <w:szCs w:val="24"/>
        </w:rPr>
        <w:t xml:space="preserve">2 (два) </w:t>
      </w:r>
      <w:r w:rsidR="00CB4E92" w:rsidRPr="00FB384F">
        <w:rPr>
          <w:rFonts w:ascii="Times New Roman" w:hAnsi="Times New Roman"/>
          <w:sz w:val="24"/>
          <w:szCs w:val="24"/>
        </w:rPr>
        <w:t>бесплатны</w:t>
      </w:r>
      <w:r w:rsidR="001F18DB" w:rsidRPr="00FB384F">
        <w:rPr>
          <w:rFonts w:ascii="Times New Roman" w:hAnsi="Times New Roman"/>
          <w:sz w:val="24"/>
          <w:szCs w:val="24"/>
        </w:rPr>
        <w:t>х</w:t>
      </w:r>
      <w:r w:rsidR="00CB4E92" w:rsidRPr="00FB384F">
        <w:rPr>
          <w:rFonts w:ascii="Times New Roman" w:hAnsi="Times New Roman"/>
          <w:sz w:val="24"/>
          <w:szCs w:val="24"/>
        </w:rPr>
        <w:t xml:space="preserve"> контрольны</w:t>
      </w:r>
      <w:r w:rsidR="001F18DB" w:rsidRPr="00FB384F">
        <w:rPr>
          <w:rFonts w:ascii="Times New Roman" w:hAnsi="Times New Roman"/>
          <w:sz w:val="24"/>
          <w:szCs w:val="24"/>
        </w:rPr>
        <w:t>х</w:t>
      </w:r>
      <w:r w:rsidR="00CB4E92" w:rsidRPr="00FB384F">
        <w:rPr>
          <w:rFonts w:ascii="Times New Roman" w:hAnsi="Times New Roman"/>
          <w:sz w:val="24"/>
          <w:szCs w:val="24"/>
        </w:rPr>
        <w:t xml:space="preserve"> экземпляр</w:t>
      </w:r>
      <w:r w:rsidR="001F18DB" w:rsidRPr="00FB384F">
        <w:rPr>
          <w:rFonts w:ascii="Times New Roman" w:hAnsi="Times New Roman"/>
          <w:sz w:val="24"/>
          <w:szCs w:val="24"/>
        </w:rPr>
        <w:t>а</w:t>
      </w:r>
      <w:r w:rsidR="00CB4E92" w:rsidRPr="00FB384F">
        <w:rPr>
          <w:rFonts w:ascii="Times New Roman" w:hAnsi="Times New Roman"/>
          <w:sz w:val="24"/>
          <w:szCs w:val="24"/>
        </w:rPr>
        <w:t xml:space="preserve"> согласно Постановлению Правительства</w:t>
      </w:r>
      <w:r w:rsidR="0024142D" w:rsidRPr="00FB384F">
        <w:rPr>
          <w:rFonts w:ascii="Times New Roman" w:hAnsi="Times New Roman"/>
          <w:sz w:val="24"/>
          <w:szCs w:val="24"/>
        </w:rPr>
        <w:t xml:space="preserve"> РФ</w:t>
      </w:r>
      <w:r w:rsidR="00DA6A9C" w:rsidRPr="00FB384F">
        <w:rPr>
          <w:rFonts w:ascii="Times New Roman" w:hAnsi="Times New Roman"/>
          <w:sz w:val="24"/>
          <w:szCs w:val="24"/>
        </w:rPr>
        <w:t xml:space="preserve"> № 859 от 3 декабря </w:t>
      </w:r>
      <w:smartTag w:uri="urn:schemas-microsoft-com:office:smarttags" w:element="metricconverter">
        <w:smartTagPr>
          <w:attr w:name="ProductID" w:val="2002 г"/>
        </w:smartTagPr>
        <w:r w:rsidR="00DA6A9C" w:rsidRPr="00FB384F">
          <w:rPr>
            <w:rFonts w:ascii="Times New Roman" w:hAnsi="Times New Roman"/>
            <w:sz w:val="24"/>
            <w:szCs w:val="24"/>
          </w:rPr>
          <w:t>2002 г</w:t>
        </w:r>
      </w:smartTag>
      <w:r w:rsidR="00DA6A9C" w:rsidRPr="00FB384F">
        <w:rPr>
          <w:rFonts w:ascii="Times New Roman" w:hAnsi="Times New Roman"/>
          <w:sz w:val="24"/>
          <w:szCs w:val="24"/>
        </w:rPr>
        <w:t>. «Об обязательном экземпляре изданий»</w:t>
      </w:r>
      <w:r w:rsidR="00CB4E92" w:rsidRPr="00FB384F">
        <w:rPr>
          <w:rFonts w:ascii="Times New Roman" w:hAnsi="Times New Roman"/>
          <w:sz w:val="24"/>
          <w:szCs w:val="24"/>
        </w:rPr>
        <w:t>.</w:t>
      </w:r>
    </w:p>
    <w:p w:rsidR="00E35048" w:rsidRPr="00FB384F" w:rsidRDefault="00FA327C" w:rsidP="00854C14">
      <w:pPr>
        <w:spacing w:after="0" w:line="240" w:lineRule="auto"/>
        <w:ind w:firstLine="426"/>
        <w:jc w:val="both"/>
        <w:rPr>
          <w:rFonts w:ascii="Times New Roman" w:hAnsi="Times New Roman"/>
          <w:sz w:val="24"/>
          <w:szCs w:val="24"/>
        </w:rPr>
      </w:pPr>
      <w:r w:rsidRPr="006D5BB9">
        <w:rPr>
          <w:rFonts w:ascii="Times New Roman" w:hAnsi="Times New Roman"/>
          <w:sz w:val="24"/>
          <w:szCs w:val="24"/>
        </w:rPr>
        <w:t xml:space="preserve">3.3.6. </w:t>
      </w:r>
      <w:r w:rsidR="005E7275" w:rsidRPr="006D5BB9">
        <w:rPr>
          <w:rFonts w:ascii="Times New Roman" w:hAnsi="Times New Roman"/>
          <w:sz w:val="24"/>
          <w:szCs w:val="24"/>
        </w:rPr>
        <w:t xml:space="preserve">Осуществлять доставку готового тиража </w:t>
      </w:r>
      <w:r w:rsidR="00D60F9E" w:rsidRPr="006D5BB9">
        <w:rPr>
          <w:rFonts w:ascii="Times New Roman" w:hAnsi="Times New Roman"/>
          <w:sz w:val="24"/>
          <w:szCs w:val="24"/>
        </w:rPr>
        <w:t>Газеты</w:t>
      </w:r>
      <w:r w:rsidR="005E7275" w:rsidRPr="006D5BB9">
        <w:rPr>
          <w:rFonts w:ascii="Times New Roman" w:hAnsi="Times New Roman"/>
          <w:sz w:val="24"/>
          <w:szCs w:val="24"/>
        </w:rPr>
        <w:t xml:space="preserve"> своими силами</w:t>
      </w:r>
      <w:r w:rsidR="003C5461" w:rsidRPr="006D5BB9">
        <w:rPr>
          <w:rFonts w:ascii="Times New Roman" w:hAnsi="Times New Roman"/>
          <w:sz w:val="24"/>
          <w:szCs w:val="24"/>
        </w:rPr>
        <w:t xml:space="preserve"> из </w:t>
      </w:r>
      <w:proofErr w:type="spellStart"/>
      <w:r w:rsidR="003C5461" w:rsidRPr="006D5BB9">
        <w:rPr>
          <w:rFonts w:ascii="Times New Roman" w:hAnsi="Times New Roman"/>
          <w:sz w:val="24"/>
          <w:szCs w:val="24"/>
        </w:rPr>
        <w:t>г</w:t>
      </w:r>
      <w:proofErr w:type="gramStart"/>
      <w:r w:rsidR="003C5461" w:rsidRPr="006D5BB9">
        <w:rPr>
          <w:rFonts w:ascii="Times New Roman" w:hAnsi="Times New Roman"/>
          <w:sz w:val="24"/>
          <w:szCs w:val="24"/>
        </w:rPr>
        <w:t>.М</w:t>
      </w:r>
      <w:proofErr w:type="gramEnd"/>
      <w:r w:rsidR="003C5461" w:rsidRPr="006D5BB9">
        <w:rPr>
          <w:rFonts w:ascii="Times New Roman" w:hAnsi="Times New Roman"/>
          <w:sz w:val="24"/>
          <w:szCs w:val="24"/>
        </w:rPr>
        <w:t>егион</w:t>
      </w:r>
      <w:proofErr w:type="spellEnd"/>
      <w:r w:rsidR="003C5461" w:rsidRPr="006D5BB9">
        <w:rPr>
          <w:rFonts w:ascii="Times New Roman" w:hAnsi="Times New Roman"/>
          <w:sz w:val="24"/>
          <w:szCs w:val="24"/>
        </w:rPr>
        <w:t xml:space="preserve"> и </w:t>
      </w:r>
      <w:proofErr w:type="spellStart"/>
      <w:r w:rsidR="003C5461" w:rsidRPr="006D5BB9">
        <w:rPr>
          <w:rFonts w:ascii="Times New Roman" w:hAnsi="Times New Roman"/>
          <w:sz w:val="24"/>
          <w:szCs w:val="24"/>
        </w:rPr>
        <w:t>г.Нижневартовск</w:t>
      </w:r>
      <w:proofErr w:type="spellEnd"/>
      <w:r w:rsidR="003C5461" w:rsidRPr="006D5BB9">
        <w:rPr>
          <w:rFonts w:ascii="Times New Roman" w:hAnsi="Times New Roman"/>
          <w:sz w:val="24"/>
          <w:szCs w:val="24"/>
        </w:rPr>
        <w:t>, во всех остальных случаях доставк</w:t>
      </w:r>
      <w:r w:rsidR="00EC2954" w:rsidRPr="006D5BB9">
        <w:rPr>
          <w:rFonts w:ascii="Times New Roman" w:hAnsi="Times New Roman"/>
          <w:sz w:val="24"/>
          <w:szCs w:val="24"/>
        </w:rPr>
        <w:t>а</w:t>
      </w:r>
      <w:r w:rsidR="003C5461" w:rsidRPr="006D5BB9">
        <w:rPr>
          <w:rFonts w:ascii="Times New Roman" w:hAnsi="Times New Roman"/>
          <w:sz w:val="24"/>
          <w:szCs w:val="24"/>
        </w:rPr>
        <w:t xml:space="preserve"> осуществляет</w:t>
      </w:r>
      <w:r w:rsidR="00EC2954" w:rsidRPr="006D5BB9">
        <w:rPr>
          <w:rFonts w:ascii="Times New Roman" w:hAnsi="Times New Roman"/>
          <w:sz w:val="24"/>
          <w:szCs w:val="24"/>
        </w:rPr>
        <w:t xml:space="preserve">ся силами </w:t>
      </w:r>
      <w:r w:rsidR="003C5461" w:rsidRPr="006D5BB9">
        <w:rPr>
          <w:rFonts w:ascii="Times New Roman" w:hAnsi="Times New Roman"/>
          <w:sz w:val="24"/>
          <w:szCs w:val="24"/>
        </w:rPr>
        <w:t xml:space="preserve"> Исполнител</w:t>
      </w:r>
      <w:r w:rsidR="00EC2954" w:rsidRPr="006D5BB9">
        <w:rPr>
          <w:rFonts w:ascii="Times New Roman" w:hAnsi="Times New Roman"/>
          <w:sz w:val="24"/>
          <w:szCs w:val="24"/>
        </w:rPr>
        <w:t xml:space="preserve">я </w:t>
      </w:r>
      <w:r w:rsidR="005E7275" w:rsidRPr="006D5BB9">
        <w:rPr>
          <w:rFonts w:ascii="Times New Roman" w:hAnsi="Times New Roman"/>
          <w:sz w:val="24"/>
          <w:szCs w:val="24"/>
        </w:rPr>
        <w:t>.</w:t>
      </w:r>
    </w:p>
    <w:p w:rsidR="0014028C" w:rsidRPr="00FB384F" w:rsidRDefault="00FA327C"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3.3.7. </w:t>
      </w:r>
      <w:r w:rsidR="00E35048" w:rsidRPr="00FB384F">
        <w:rPr>
          <w:rFonts w:ascii="Times New Roman" w:hAnsi="Times New Roman"/>
          <w:sz w:val="24"/>
          <w:szCs w:val="24"/>
        </w:rPr>
        <w:t xml:space="preserve">Направить Исполнителю подписанный Акт сдачи-приемки оказанных услуг или мотивированный отказ от приемки </w:t>
      </w:r>
      <w:r w:rsidR="00465E09" w:rsidRPr="00FB384F">
        <w:rPr>
          <w:rFonts w:ascii="Times New Roman" w:hAnsi="Times New Roman"/>
          <w:sz w:val="24"/>
          <w:szCs w:val="24"/>
        </w:rPr>
        <w:t xml:space="preserve">услуг </w:t>
      </w:r>
      <w:r w:rsidR="00E35048" w:rsidRPr="00FB384F">
        <w:rPr>
          <w:rFonts w:ascii="Times New Roman" w:hAnsi="Times New Roman"/>
          <w:sz w:val="24"/>
          <w:szCs w:val="24"/>
        </w:rPr>
        <w:t>в течение 3 (трех) банковских дней со дня получения Акта сдачи-приемки оказанных услуг. В случае мотивированного отказа Заказчика от приемки услуг Сторонами составляется двусторонний акт с перечнем необходимых доработок и сроков их выполнения.</w:t>
      </w:r>
      <w:r w:rsidR="00465E09" w:rsidRPr="00FB384F">
        <w:rPr>
          <w:rFonts w:ascii="Times New Roman" w:hAnsi="Times New Roman"/>
          <w:sz w:val="24"/>
          <w:szCs w:val="24"/>
        </w:rPr>
        <w:t xml:space="preserve"> После устранения недостатков порядок сдачи-приемки услуг производится в том же порядке.</w:t>
      </w:r>
    </w:p>
    <w:p w:rsidR="00F536D1" w:rsidRPr="00FB384F" w:rsidRDefault="00FA327C" w:rsidP="00854C14">
      <w:pPr>
        <w:spacing w:after="0" w:line="240" w:lineRule="auto"/>
        <w:ind w:firstLine="426"/>
        <w:jc w:val="both"/>
        <w:rPr>
          <w:rFonts w:ascii="Times New Roman" w:hAnsi="Times New Roman"/>
          <w:b/>
          <w:sz w:val="24"/>
          <w:szCs w:val="24"/>
        </w:rPr>
      </w:pPr>
      <w:r w:rsidRPr="00FB384F">
        <w:rPr>
          <w:rFonts w:ascii="Times New Roman" w:hAnsi="Times New Roman"/>
          <w:b/>
          <w:sz w:val="24"/>
          <w:szCs w:val="24"/>
        </w:rPr>
        <w:t>3</w:t>
      </w:r>
      <w:r w:rsidR="005B0BF8" w:rsidRPr="00FB384F">
        <w:rPr>
          <w:rFonts w:ascii="Times New Roman" w:hAnsi="Times New Roman"/>
          <w:b/>
          <w:sz w:val="24"/>
          <w:szCs w:val="24"/>
        </w:rPr>
        <w:t>.4. Заказчик имеет право:</w:t>
      </w:r>
    </w:p>
    <w:p w:rsidR="00E35048" w:rsidRPr="00FB384F" w:rsidRDefault="00FA327C"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3.4.1.</w:t>
      </w:r>
      <w:r w:rsidR="00465E09" w:rsidRPr="00FB384F">
        <w:rPr>
          <w:rFonts w:ascii="Times New Roman" w:hAnsi="Times New Roman"/>
          <w:sz w:val="24"/>
          <w:szCs w:val="24"/>
        </w:rPr>
        <w:t xml:space="preserve"> </w:t>
      </w:r>
      <w:r w:rsidR="005B0BF8" w:rsidRPr="00FB384F">
        <w:rPr>
          <w:rFonts w:ascii="Times New Roman" w:hAnsi="Times New Roman"/>
          <w:sz w:val="24"/>
          <w:szCs w:val="24"/>
        </w:rPr>
        <w:t xml:space="preserve">В любое время проверять ход и качество услуг, </w:t>
      </w:r>
      <w:r w:rsidR="00465E09" w:rsidRPr="00FB384F">
        <w:rPr>
          <w:rFonts w:ascii="Times New Roman" w:hAnsi="Times New Roman"/>
          <w:sz w:val="24"/>
          <w:szCs w:val="24"/>
        </w:rPr>
        <w:t>оказываем</w:t>
      </w:r>
      <w:r w:rsidR="005B0BF8" w:rsidRPr="00FB384F">
        <w:rPr>
          <w:rFonts w:ascii="Times New Roman" w:hAnsi="Times New Roman"/>
          <w:sz w:val="24"/>
          <w:szCs w:val="24"/>
        </w:rPr>
        <w:t>ых Исполнителем, не вмешиваясь в его деятельность</w:t>
      </w:r>
      <w:r w:rsidR="0014028C" w:rsidRPr="00FB384F">
        <w:rPr>
          <w:rFonts w:ascii="Times New Roman" w:hAnsi="Times New Roman"/>
          <w:sz w:val="24"/>
          <w:szCs w:val="24"/>
        </w:rPr>
        <w:t>, с полным предоставлением информации</w:t>
      </w:r>
      <w:r w:rsidR="005B0BF8" w:rsidRPr="00FB384F">
        <w:rPr>
          <w:rFonts w:ascii="Times New Roman" w:hAnsi="Times New Roman"/>
          <w:sz w:val="24"/>
          <w:szCs w:val="24"/>
        </w:rPr>
        <w:t>.</w:t>
      </w:r>
    </w:p>
    <w:p w:rsidR="00E35048" w:rsidRPr="00FB384F" w:rsidRDefault="00FA327C"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3.4.2. </w:t>
      </w:r>
      <w:r w:rsidR="005B0BF8" w:rsidRPr="00FB384F">
        <w:rPr>
          <w:rFonts w:ascii="Times New Roman" w:hAnsi="Times New Roman"/>
          <w:sz w:val="24"/>
          <w:szCs w:val="24"/>
        </w:rPr>
        <w:t>Отказаться от исполнения настоящего Договора в случае, если Исполнитель не приступает к исполнению своих обязанностей в сроки, установленные настоящим Договором и соответствующими Приложениями к нему, либо оказывает услуги настолько медленно, что окончание их к сроку становится явно невозможным.</w:t>
      </w:r>
    </w:p>
    <w:p w:rsidR="00E35048" w:rsidRPr="00FB384F" w:rsidRDefault="00FA327C"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3.4.3. </w:t>
      </w:r>
      <w:r w:rsidR="00CB4E92" w:rsidRPr="00FB384F">
        <w:rPr>
          <w:rFonts w:ascii="Times New Roman" w:hAnsi="Times New Roman"/>
          <w:sz w:val="24"/>
          <w:szCs w:val="24"/>
        </w:rPr>
        <w:t xml:space="preserve">Печатать отдельные номера </w:t>
      </w:r>
      <w:r w:rsidR="00465E09" w:rsidRPr="00FB384F">
        <w:rPr>
          <w:rFonts w:ascii="Times New Roman" w:hAnsi="Times New Roman"/>
          <w:sz w:val="24"/>
          <w:szCs w:val="24"/>
        </w:rPr>
        <w:t>Г</w:t>
      </w:r>
      <w:r w:rsidR="00CB4E92" w:rsidRPr="00FB384F">
        <w:rPr>
          <w:rFonts w:ascii="Times New Roman" w:hAnsi="Times New Roman"/>
          <w:sz w:val="24"/>
          <w:szCs w:val="24"/>
        </w:rPr>
        <w:t>азет</w:t>
      </w:r>
      <w:r w:rsidR="00465E09" w:rsidRPr="00FB384F">
        <w:rPr>
          <w:rFonts w:ascii="Times New Roman" w:hAnsi="Times New Roman"/>
          <w:sz w:val="24"/>
          <w:szCs w:val="24"/>
        </w:rPr>
        <w:t>ы</w:t>
      </w:r>
      <w:r w:rsidR="00CB4E92" w:rsidRPr="00FB384F">
        <w:rPr>
          <w:rFonts w:ascii="Times New Roman" w:hAnsi="Times New Roman"/>
          <w:sz w:val="24"/>
          <w:szCs w:val="24"/>
        </w:rPr>
        <w:t xml:space="preserve"> увеличенным объемом полос, предупреждая об этом Исполнителя не менее чем за сутки.</w:t>
      </w:r>
    </w:p>
    <w:p w:rsidR="00E35048" w:rsidRPr="00FB384F" w:rsidRDefault="00FA327C"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3.4.4.</w:t>
      </w:r>
      <w:r w:rsidR="00465E09" w:rsidRPr="00FB384F">
        <w:rPr>
          <w:rFonts w:ascii="Times New Roman" w:hAnsi="Times New Roman"/>
          <w:sz w:val="24"/>
          <w:szCs w:val="24"/>
        </w:rPr>
        <w:t xml:space="preserve"> </w:t>
      </w:r>
      <w:r w:rsidRPr="00FB384F">
        <w:rPr>
          <w:rFonts w:ascii="Times New Roman" w:hAnsi="Times New Roman"/>
          <w:sz w:val="24"/>
          <w:szCs w:val="24"/>
        </w:rPr>
        <w:t xml:space="preserve"> </w:t>
      </w:r>
      <w:r w:rsidR="00CB4E92" w:rsidRPr="00FB384F">
        <w:rPr>
          <w:rFonts w:ascii="Times New Roman" w:hAnsi="Times New Roman"/>
          <w:sz w:val="24"/>
          <w:szCs w:val="24"/>
        </w:rPr>
        <w:t xml:space="preserve">Изменять сроки выхода </w:t>
      </w:r>
      <w:r w:rsidR="00D60F9E" w:rsidRPr="00FB384F">
        <w:rPr>
          <w:rFonts w:ascii="Times New Roman" w:hAnsi="Times New Roman"/>
          <w:sz w:val="24"/>
          <w:szCs w:val="24"/>
        </w:rPr>
        <w:t>Газеты</w:t>
      </w:r>
      <w:r w:rsidR="00CB4E92" w:rsidRPr="00FB384F">
        <w:rPr>
          <w:rFonts w:ascii="Times New Roman" w:hAnsi="Times New Roman"/>
          <w:sz w:val="24"/>
          <w:szCs w:val="24"/>
        </w:rPr>
        <w:t>, предупреждая об этом Исполнителя</w:t>
      </w:r>
      <w:r w:rsidR="00465E09" w:rsidRPr="00FB384F">
        <w:rPr>
          <w:rFonts w:ascii="Times New Roman" w:hAnsi="Times New Roman"/>
          <w:sz w:val="24"/>
          <w:szCs w:val="24"/>
        </w:rPr>
        <w:t xml:space="preserve"> не менее чем за сутки.</w:t>
      </w:r>
    </w:p>
    <w:p w:rsidR="00E35048" w:rsidRPr="00FB384F" w:rsidRDefault="00FA327C"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3.4.5. </w:t>
      </w:r>
      <w:r w:rsidR="005D2E0D" w:rsidRPr="00FB384F">
        <w:rPr>
          <w:rFonts w:ascii="Times New Roman" w:hAnsi="Times New Roman"/>
          <w:sz w:val="24"/>
          <w:szCs w:val="24"/>
        </w:rPr>
        <w:t>В</w:t>
      </w:r>
      <w:r w:rsidR="00CB4E92" w:rsidRPr="00FB384F">
        <w:rPr>
          <w:rFonts w:ascii="Times New Roman" w:hAnsi="Times New Roman"/>
          <w:sz w:val="24"/>
          <w:szCs w:val="24"/>
        </w:rPr>
        <w:t xml:space="preserve"> письменной форме направ</w:t>
      </w:r>
      <w:r w:rsidR="005D2E0D" w:rsidRPr="00FB384F">
        <w:rPr>
          <w:rFonts w:ascii="Times New Roman" w:hAnsi="Times New Roman"/>
          <w:sz w:val="24"/>
          <w:szCs w:val="24"/>
        </w:rPr>
        <w:t>ля</w:t>
      </w:r>
      <w:r w:rsidR="00CB4E92" w:rsidRPr="00FB384F">
        <w:rPr>
          <w:rFonts w:ascii="Times New Roman" w:hAnsi="Times New Roman"/>
          <w:sz w:val="24"/>
          <w:szCs w:val="24"/>
        </w:rPr>
        <w:t xml:space="preserve">ть Исполнителю претензии по качеству изготовления тиража </w:t>
      </w:r>
      <w:r w:rsidR="00D60F9E" w:rsidRPr="00FB384F">
        <w:rPr>
          <w:rFonts w:ascii="Times New Roman" w:hAnsi="Times New Roman"/>
          <w:sz w:val="24"/>
          <w:szCs w:val="24"/>
        </w:rPr>
        <w:t>Газеты</w:t>
      </w:r>
      <w:r w:rsidR="00CB4E92" w:rsidRPr="00FB384F">
        <w:rPr>
          <w:rFonts w:ascii="Times New Roman" w:hAnsi="Times New Roman"/>
          <w:sz w:val="24"/>
          <w:szCs w:val="24"/>
        </w:rPr>
        <w:t xml:space="preserve"> и соблюдению технических требований, указанных в ОСТ 29.125-95 «Газеты. Общие технические требования»</w:t>
      </w:r>
      <w:r w:rsidR="005D2E0D" w:rsidRPr="00FB384F">
        <w:rPr>
          <w:rFonts w:ascii="Times New Roman" w:hAnsi="Times New Roman"/>
          <w:sz w:val="24"/>
          <w:szCs w:val="24"/>
        </w:rPr>
        <w:t>, а также в Договоре и Приложениях к нему</w:t>
      </w:r>
      <w:r w:rsidR="00CB4E92" w:rsidRPr="00FB384F">
        <w:rPr>
          <w:rFonts w:ascii="Times New Roman" w:hAnsi="Times New Roman"/>
          <w:sz w:val="24"/>
          <w:szCs w:val="24"/>
        </w:rPr>
        <w:t>.</w:t>
      </w:r>
    </w:p>
    <w:p w:rsidR="00DA6A9C" w:rsidRDefault="00FA327C"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3.4.6. </w:t>
      </w:r>
      <w:r w:rsidR="001537A8" w:rsidRPr="00FB384F">
        <w:rPr>
          <w:rFonts w:ascii="Times New Roman" w:hAnsi="Times New Roman"/>
          <w:sz w:val="24"/>
          <w:szCs w:val="24"/>
        </w:rPr>
        <w:t xml:space="preserve"> </w:t>
      </w:r>
      <w:r w:rsidR="004C4580" w:rsidRPr="00FB384F">
        <w:rPr>
          <w:rFonts w:ascii="Times New Roman" w:hAnsi="Times New Roman"/>
          <w:sz w:val="24"/>
          <w:szCs w:val="24"/>
        </w:rPr>
        <w:t>На свое усмотрение т</w:t>
      </w:r>
      <w:r w:rsidR="00CB4E92" w:rsidRPr="00FB384F">
        <w:rPr>
          <w:rFonts w:ascii="Times New Roman" w:hAnsi="Times New Roman"/>
          <w:sz w:val="24"/>
          <w:szCs w:val="24"/>
        </w:rPr>
        <w:t>реб</w:t>
      </w:r>
      <w:r w:rsidR="001537A8" w:rsidRPr="00FB384F">
        <w:rPr>
          <w:rFonts w:ascii="Times New Roman" w:hAnsi="Times New Roman"/>
          <w:sz w:val="24"/>
          <w:szCs w:val="24"/>
        </w:rPr>
        <w:t>овать от Исполнителя,</w:t>
      </w:r>
      <w:r w:rsidR="00CB4E92" w:rsidRPr="00FB384F">
        <w:rPr>
          <w:rFonts w:ascii="Times New Roman" w:hAnsi="Times New Roman"/>
          <w:sz w:val="24"/>
          <w:szCs w:val="24"/>
        </w:rPr>
        <w:t xml:space="preserve"> в случае выявления </w:t>
      </w:r>
      <w:r w:rsidR="00DA6A9C" w:rsidRPr="00FB384F">
        <w:rPr>
          <w:rFonts w:ascii="Times New Roman" w:hAnsi="Times New Roman"/>
          <w:sz w:val="24"/>
          <w:szCs w:val="24"/>
        </w:rPr>
        <w:t>брака в готово</w:t>
      </w:r>
      <w:r w:rsidR="0017284A" w:rsidRPr="00FB384F">
        <w:rPr>
          <w:rFonts w:ascii="Times New Roman" w:hAnsi="Times New Roman"/>
          <w:sz w:val="24"/>
          <w:szCs w:val="24"/>
        </w:rPr>
        <w:t>м</w:t>
      </w:r>
      <w:r w:rsidR="00DA6A9C" w:rsidRPr="00FB384F">
        <w:rPr>
          <w:rFonts w:ascii="Times New Roman" w:hAnsi="Times New Roman"/>
          <w:sz w:val="24"/>
          <w:szCs w:val="24"/>
        </w:rPr>
        <w:t xml:space="preserve"> тираже </w:t>
      </w:r>
      <w:r w:rsidR="00D60F9E" w:rsidRPr="00FB384F">
        <w:rPr>
          <w:rFonts w:ascii="Times New Roman" w:hAnsi="Times New Roman"/>
          <w:sz w:val="24"/>
          <w:szCs w:val="24"/>
        </w:rPr>
        <w:t>Газеты</w:t>
      </w:r>
      <w:r w:rsidR="00DA6A9C" w:rsidRPr="00FB384F">
        <w:rPr>
          <w:rFonts w:ascii="Times New Roman" w:hAnsi="Times New Roman"/>
          <w:sz w:val="24"/>
          <w:szCs w:val="24"/>
        </w:rPr>
        <w:t xml:space="preserve">, </w:t>
      </w:r>
      <w:r w:rsidR="004C4580" w:rsidRPr="00FB384F">
        <w:rPr>
          <w:rFonts w:ascii="Times New Roman" w:hAnsi="Times New Roman"/>
          <w:sz w:val="24"/>
          <w:szCs w:val="24"/>
        </w:rPr>
        <w:t xml:space="preserve">либо </w:t>
      </w:r>
      <w:r w:rsidR="001537A8" w:rsidRPr="00FB384F">
        <w:rPr>
          <w:rFonts w:ascii="Times New Roman" w:hAnsi="Times New Roman"/>
          <w:sz w:val="24"/>
          <w:szCs w:val="24"/>
        </w:rPr>
        <w:t xml:space="preserve">соразмерного </w:t>
      </w:r>
      <w:r w:rsidR="004C4580" w:rsidRPr="00FB384F">
        <w:rPr>
          <w:rFonts w:ascii="Times New Roman" w:hAnsi="Times New Roman"/>
          <w:sz w:val="24"/>
          <w:szCs w:val="24"/>
        </w:rPr>
        <w:t>уменьшения</w:t>
      </w:r>
      <w:r w:rsidR="00DA6A9C" w:rsidRPr="00FB384F">
        <w:rPr>
          <w:rFonts w:ascii="Times New Roman" w:hAnsi="Times New Roman"/>
          <w:sz w:val="24"/>
          <w:szCs w:val="24"/>
        </w:rPr>
        <w:t xml:space="preserve"> </w:t>
      </w:r>
      <w:r w:rsidR="004C4580" w:rsidRPr="00FB384F">
        <w:rPr>
          <w:rFonts w:ascii="Times New Roman" w:hAnsi="Times New Roman"/>
          <w:sz w:val="24"/>
          <w:szCs w:val="24"/>
        </w:rPr>
        <w:t>цены</w:t>
      </w:r>
      <w:r w:rsidR="0017284A" w:rsidRPr="00FB384F">
        <w:rPr>
          <w:rFonts w:ascii="Times New Roman" w:hAnsi="Times New Roman"/>
          <w:sz w:val="24"/>
          <w:szCs w:val="24"/>
        </w:rPr>
        <w:t>,</w:t>
      </w:r>
      <w:r w:rsidR="00DA6A9C" w:rsidRPr="00FB384F">
        <w:rPr>
          <w:rFonts w:ascii="Times New Roman" w:hAnsi="Times New Roman"/>
          <w:sz w:val="24"/>
          <w:szCs w:val="24"/>
        </w:rPr>
        <w:t xml:space="preserve"> установленной за услуги, либо</w:t>
      </w:r>
      <w:r w:rsidR="00DA6A9C" w:rsidRPr="00854C14">
        <w:rPr>
          <w:rFonts w:ascii="Times New Roman" w:hAnsi="Times New Roman"/>
          <w:sz w:val="24"/>
          <w:szCs w:val="24"/>
        </w:rPr>
        <w:t xml:space="preserve"> безвозмез</w:t>
      </w:r>
      <w:r w:rsidR="00463F09" w:rsidRPr="00854C14">
        <w:rPr>
          <w:rFonts w:ascii="Times New Roman" w:hAnsi="Times New Roman"/>
          <w:sz w:val="24"/>
          <w:szCs w:val="24"/>
        </w:rPr>
        <w:t>дного повторного оказания услуг</w:t>
      </w:r>
      <w:r w:rsidR="001537A8" w:rsidRPr="00854C14">
        <w:rPr>
          <w:rFonts w:ascii="Times New Roman" w:hAnsi="Times New Roman"/>
          <w:sz w:val="24"/>
          <w:szCs w:val="24"/>
        </w:rPr>
        <w:t xml:space="preserve"> в сроки, установленные Заказчиком</w:t>
      </w:r>
      <w:r w:rsidR="00DA6A9C" w:rsidRPr="00854C14">
        <w:rPr>
          <w:rFonts w:ascii="Times New Roman" w:hAnsi="Times New Roman"/>
          <w:sz w:val="24"/>
          <w:szCs w:val="24"/>
        </w:rPr>
        <w:t xml:space="preserve">. </w:t>
      </w:r>
    </w:p>
    <w:p w:rsidR="00FB384F" w:rsidRPr="00854C14" w:rsidRDefault="00FB384F" w:rsidP="00854C14">
      <w:pPr>
        <w:spacing w:after="0" w:line="240" w:lineRule="auto"/>
        <w:ind w:firstLine="426"/>
        <w:jc w:val="both"/>
        <w:rPr>
          <w:rFonts w:ascii="Times New Roman" w:hAnsi="Times New Roman"/>
          <w:sz w:val="24"/>
          <w:szCs w:val="24"/>
        </w:rPr>
      </w:pPr>
    </w:p>
    <w:p w:rsidR="00EC3286" w:rsidRPr="00854C14" w:rsidRDefault="00FA327C" w:rsidP="00854C14">
      <w:pPr>
        <w:pStyle w:val="a3"/>
        <w:spacing w:after="0" w:line="240" w:lineRule="auto"/>
        <w:ind w:left="426"/>
        <w:jc w:val="center"/>
        <w:outlineLvl w:val="0"/>
        <w:rPr>
          <w:rFonts w:ascii="Times New Roman" w:hAnsi="Times New Roman"/>
          <w:b/>
          <w:sz w:val="24"/>
          <w:szCs w:val="24"/>
        </w:rPr>
      </w:pPr>
      <w:bookmarkStart w:id="5" w:name="_Toc395620030"/>
      <w:r w:rsidRPr="00854C14">
        <w:rPr>
          <w:rFonts w:ascii="Times New Roman" w:hAnsi="Times New Roman"/>
          <w:b/>
          <w:sz w:val="24"/>
          <w:szCs w:val="24"/>
        </w:rPr>
        <w:t>4. СТОИМОСТЬ УСЛУГ И ПОРЯДОК РАСЧЕТОВ</w:t>
      </w:r>
      <w:bookmarkEnd w:id="5"/>
    </w:p>
    <w:p w:rsidR="00FA327C" w:rsidRPr="00854C14" w:rsidRDefault="00FA327C" w:rsidP="00854C14">
      <w:pPr>
        <w:pStyle w:val="a3"/>
        <w:spacing w:after="0" w:line="240" w:lineRule="auto"/>
        <w:ind w:left="426"/>
        <w:jc w:val="center"/>
        <w:outlineLvl w:val="0"/>
        <w:rPr>
          <w:rFonts w:ascii="Times New Roman" w:hAnsi="Times New Roman"/>
          <w:b/>
          <w:sz w:val="24"/>
          <w:szCs w:val="24"/>
        </w:rPr>
      </w:pPr>
    </w:p>
    <w:p w:rsidR="00FA327C" w:rsidRPr="00FB384F" w:rsidRDefault="00FA327C" w:rsidP="00854C14">
      <w:pPr>
        <w:tabs>
          <w:tab w:val="left" w:pos="1080"/>
        </w:tabs>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4.1. </w:t>
      </w:r>
      <w:r w:rsidR="001537A8" w:rsidRPr="00FB384F">
        <w:rPr>
          <w:rFonts w:ascii="Times New Roman" w:hAnsi="Times New Roman"/>
          <w:sz w:val="24"/>
          <w:szCs w:val="24"/>
        </w:rPr>
        <w:t>Стоимость У</w:t>
      </w:r>
      <w:r w:rsidRPr="00FB384F">
        <w:rPr>
          <w:rFonts w:ascii="Times New Roman" w:hAnsi="Times New Roman"/>
          <w:sz w:val="24"/>
          <w:szCs w:val="24"/>
        </w:rPr>
        <w:t>слуг по настоящему Договору</w:t>
      </w:r>
      <w:r w:rsidR="005D2E0D" w:rsidRPr="00FB384F">
        <w:rPr>
          <w:rFonts w:ascii="Times New Roman" w:hAnsi="Times New Roman"/>
          <w:sz w:val="24"/>
          <w:szCs w:val="24"/>
        </w:rPr>
        <w:t xml:space="preserve"> определяется П</w:t>
      </w:r>
      <w:r w:rsidRPr="00FB384F">
        <w:rPr>
          <w:rFonts w:ascii="Times New Roman" w:hAnsi="Times New Roman"/>
          <w:sz w:val="24"/>
          <w:szCs w:val="24"/>
        </w:rPr>
        <w:t xml:space="preserve">ротоколом согласования договорной цены на услуги по печати корпоративной газеты «Мегионнефтегаз-Вести» </w:t>
      </w:r>
      <w:r w:rsidR="005D2E0D" w:rsidRPr="00FB384F">
        <w:rPr>
          <w:rFonts w:ascii="Times New Roman" w:hAnsi="Times New Roman"/>
          <w:sz w:val="24"/>
          <w:szCs w:val="24"/>
        </w:rPr>
        <w:t>(</w:t>
      </w:r>
      <w:r w:rsidRPr="00FB384F">
        <w:rPr>
          <w:rFonts w:ascii="Times New Roman" w:hAnsi="Times New Roman"/>
          <w:sz w:val="24"/>
          <w:szCs w:val="24"/>
        </w:rPr>
        <w:t>Приложение</w:t>
      </w:r>
      <w:r w:rsidR="00950992" w:rsidRPr="00FB384F">
        <w:rPr>
          <w:rFonts w:ascii="Times New Roman" w:hAnsi="Times New Roman"/>
          <w:sz w:val="24"/>
          <w:szCs w:val="24"/>
        </w:rPr>
        <w:t xml:space="preserve"> № 2</w:t>
      </w:r>
      <w:r w:rsidR="005D2E0D" w:rsidRPr="00FB384F">
        <w:rPr>
          <w:rFonts w:ascii="Times New Roman" w:hAnsi="Times New Roman"/>
          <w:sz w:val="24"/>
          <w:szCs w:val="24"/>
        </w:rPr>
        <w:t>)</w:t>
      </w:r>
      <w:r w:rsidRPr="00FB384F">
        <w:rPr>
          <w:rFonts w:ascii="Times New Roman" w:hAnsi="Times New Roman"/>
          <w:sz w:val="24"/>
          <w:szCs w:val="24"/>
        </w:rPr>
        <w:t xml:space="preserve"> и составляет _____________(________________) рублей ____ копеек. Кроме того НДС 18 % в сумме ______________(________________________) рублей ____ копеек. Итого, общая стоимость </w:t>
      </w:r>
      <w:r w:rsidR="005D2E0D" w:rsidRPr="00FB384F">
        <w:rPr>
          <w:rFonts w:ascii="Times New Roman" w:hAnsi="Times New Roman"/>
          <w:sz w:val="24"/>
          <w:szCs w:val="24"/>
        </w:rPr>
        <w:t>У</w:t>
      </w:r>
      <w:r w:rsidRPr="00FB384F">
        <w:rPr>
          <w:rFonts w:ascii="Times New Roman" w:hAnsi="Times New Roman"/>
          <w:sz w:val="24"/>
          <w:szCs w:val="24"/>
        </w:rPr>
        <w:t>слуг по настоящему Договору составляет _________________(_______________________) рублей ____ копеек.</w:t>
      </w:r>
    </w:p>
    <w:p w:rsidR="00FA327C" w:rsidRPr="00FB384F" w:rsidRDefault="00FA327C"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4.2. Заказчик обязуется осуществить оплату оказанных услуг в течение 90 (Девяносто) календарных дней, но не ранее 60 (Шестидесяти) дней с даты получения от Исполнителя оригиналов следующих документов:</w:t>
      </w:r>
    </w:p>
    <w:p w:rsidR="00FA327C" w:rsidRPr="00FB384F" w:rsidRDefault="00FA327C" w:rsidP="00854C14">
      <w:pPr>
        <w:spacing w:after="0" w:line="240" w:lineRule="auto"/>
        <w:jc w:val="both"/>
        <w:rPr>
          <w:rFonts w:ascii="Times New Roman" w:hAnsi="Times New Roman"/>
          <w:sz w:val="24"/>
          <w:szCs w:val="24"/>
        </w:rPr>
      </w:pPr>
      <w:r w:rsidRPr="00FB384F">
        <w:rPr>
          <w:rFonts w:ascii="Times New Roman" w:hAnsi="Times New Roman"/>
          <w:sz w:val="24"/>
          <w:szCs w:val="24"/>
        </w:rPr>
        <w:t>- акта сдачи-приемки оказанных услуг;</w:t>
      </w:r>
    </w:p>
    <w:p w:rsidR="00FA327C" w:rsidRPr="00FB384F" w:rsidRDefault="00FA327C" w:rsidP="00854C14">
      <w:pPr>
        <w:spacing w:after="0" w:line="240" w:lineRule="auto"/>
        <w:jc w:val="both"/>
        <w:rPr>
          <w:rFonts w:ascii="Times New Roman" w:hAnsi="Times New Roman"/>
          <w:sz w:val="24"/>
          <w:szCs w:val="24"/>
        </w:rPr>
      </w:pPr>
      <w:r w:rsidRPr="00FB384F">
        <w:rPr>
          <w:rFonts w:ascii="Times New Roman" w:hAnsi="Times New Roman"/>
          <w:sz w:val="24"/>
          <w:szCs w:val="24"/>
        </w:rPr>
        <w:t>- счет-фактуры.</w:t>
      </w:r>
    </w:p>
    <w:p w:rsidR="00DB5318" w:rsidRPr="00FB384F" w:rsidRDefault="00FA327C"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DB5318" w:rsidRPr="00FB384F" w:rsidRDefault="00DB5318"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FA327C" w:rsidRPr="00FB384F" w:rsidRDefault="00DB5318"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4.4</w:t>
      </w:r>
      <w:r w:rsidR="00FA327C" w:rsidRPr="00FB384F">
        <w:rPr>
          <w:rFonts w:ascii="Times New Roman" w:hAnsi="Times New Roman"/>
          <w:sz w:val="24"/>
          <w:szCs w:val="24"/>
        </w:rPr>
        <w:t xml:space="preserve">. Счет-фактуры,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счет-фактуры, оформляемые на предоплату, если она осуществлялась.  </w:t>
      </w:r>
    </w:p>
    <w:p w:rsidR="00FA327C" w:rsidRPr="00FB384F" w:rsidRDefault="00FA327C" w:rsidP="00854C14">
      <w:pPr>
        <w:spacing w:after="0" w:line="240" w:lineRule="auto"/>
        <w:jc w:val="both"/>
        <w:rPr>
          <w:rFonts w:ascii="Times New Roman" w:hAnsi="Times New Roman"/>
          <w:sz w:val="24"/>
          <w:szCs w:val="24"/>
        </w:rPr>
      </w:pPr>
      <w:r w:rsidRPr="00FB384F">
        <w:rPr>
          <w:rFonts w:ascii="Times New Roman" w:hAnsi="Times New Roman"/>
          <w:sz w:val="24"/>
          <w:szCs w:val="24"/>
        </w:rPr>
        <w:tab/>
        <w:t>В течение 5 (пяти) рабочих дней с момента подписания настоящего Договора Исполнитель обязуется предоставить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счет-фактуры (доверенности от организаций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FA327C" w:rsidRPr="00FB384F" w:rsidRDefault="00FA327C" w:rsidP="00854C14">
      <w:pPr>
        <w:spacing w:after="0" w:line="240" w:lineRule="auto"/>
        <w:jc w:val="both"/>
        <w:rPr>
          <w:rFonts w:ascii="Times New Roman" w:hAnsi="Times New Roman"/>
          <w:sz w:val="24"/>
          <w:szCs w:val="24"/>
        </w:rPr>
      </w:pPr>
      <w:r w:rsidRPr="00FB384F">
        <w:rPr>
          <w:rFonts w:ascii="Times New Roman" w:hAnsi="Times New Roman"/>
          <w:sz w:val="24"/>
          <w:szCs w:val="24"/>
        </w:rPr>
        <w:tab/>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A327C" w:rsidRPr="00FB384F" w:rsidRDefault="00FA327C" w:rsidP="00854C14">
      <w:pPr>
        <w:spacing w:after="0" w:line="240" w:lineRule="auto"/>
        <w:jc w:val="both"/>
        <w:rPr>
          <w:rFonts w:ascii="Times New Roman" w:hAnsi="Times New Roman"/>
          <w:sz w:val="24"/>
          <w:szCs w:val="24"/>
        </w:rPr>
      </w:pPr>
      <w:r w:rsidRPr="00FB384F">
        <w:rPr>
          <w:rFonts w:ascii="Times New Roman" w:hAnsi="Times New Roman"/>
          <w:sz w:val="24"/>
          <w:szCs w:val="24"/>
        </w:rPr>
        <w:tab/>
        <w:t>Счета-фактуры, подписанные лицами, уполномоченными на то приказами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A327C" w:rsidRPr="00FB384F" w:rsidRDefault="00FA327C" w:rsidP="00854C14">
      <w:pPr>
        <w:spacing w:after="0" w:line="240" w:lineRule="auto"/>
        <w:jc w:val="both"/>
        <w:rPr>
          <w:rFonts w:ascii="Times New Roman" w:hAnsi="Times New Roman"/>
          <w:sz w:val="24"/>
          <w:szCs w:val="24"/>
        </w:rPr>
      </w:pPr>
      <w:r w:rsidRPr="00FB384F">
        <w:rPr>
          <w:rFonts w:ascii="Times New Roman" w:hAnsi="Times New Roman"/>
          <w:sz w:val="24"/>
          <w:szCs w:val="24"/>
        </w:rPr>
        <w:tab/>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предоставлены ранее).</w:t>
      </w:r>
    </w:p>
    <w:p w:rsidR="00FA327C" w:rsidRPr="00FB384F" w:rsidRDefault="00FA327C" w:rsidP="00854C14">
      <w:pPr>
        <w:spacing w:after="0" w:line="240" w:lineRule="auto"/>
        <w:jc w:val="both"/>
        <w:rPr>
          <w:rFonts w:ascii="Times New Roman" w:hAnsi="Times New Roman"/>
          <w:sz w:val="24"/>
          <w:szCs w:val="24"/>
        </w:rPr>
      </w:pPr>
      <w:r w:rsidRPr="00FB384F">
        <w:rPr>
          <w:rFonts w:ascii="Times New Roman" w:hAnsi="Times New Roman"/>
          <w:sz w:val="24"/>
          <w:szCs w:val="24"/>
        </w:rPr>
        <w:t xml:space="preserve">При подписании счет-фактуры не допускается использование факсимильного воспроизведения подписи, либо иного аналога собственноручной подписи. </w:t>
      </w:r>
    </w:p>
    <w:p w:rsidR="00FA327C" w:rsidRPr="00FB384F" w:rsidRDefault="00FA327C" w:rsidP="00854C14">
      <w:pPr>
        <w:spacing w:after="0" w:line="240" w:lineRule="auto"/>
        <w:jc w:val="both"/>
        <w:rPr>
          <w:rFonts w:ascii="Times New Roman" w:hAnsi="Times New Roman"/>
          <w:sz w:val="24"/>
          <w:szCs w:val="24"/>
        </w:rPr>
      </w:pPr>
      <w:r w:rsidRPr="00FB384F">
        <w:rPr>
          <w:rFonts w:ascii="Times New Roman" w:hAnsi="Times New Roman"/>
          <w:sz w:val="24"/>
          <w:szCs w:val="24"/>
        </w:rPr>
        <w:tab/>
        <w:t>В случае нарушения требований по оформлению счет-фактуры или не предоставления оригинала счет-фактуры (включая счета-фактуры на предоплату) в установленные Налоговым кодексом сроки, Сторона, осуществляющая оплату  услуг по настоящему Договору, вправе отсрочить соответствующий платеж на срок просрочки предоставления надлежаще оформленного оригинала счет-фактуры.</w:t>
      </w:r>
    </w:p>
    <w:p w:rsidR="00FA327C" w:rsidRPr="00FB384F" w:rsidRDefault="00FA327C" w:rsidP="00854C14">
      <w:pPr>
        <w:spacing w:after="0" w:line="240" w:lineRule="auto"/>
        <w:jc w:val="both"/>
        <w:rPr>
          <w:rFonts w:ascii="Times New Roman" w:hAnsi="Times New Roman"/>
          <w:sz w:val="24"/>
          <w:szCs w:val="24"/>
        </w:rPr>
      </w:pPr>
      <w:r w:rsidRPr="00FB384F">
        <w:rPr>
          <w:rFonts w:ascii="Times New Roman" w:hAnsi="Times New Roman"/>
          <w:sz w:val="24"/>
          <w:szCs w:val="24"/>
        </w:rPr>
        <w:tab/>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
    <w:p w:rsidR="005D2E0D" w:rsidRDefault="00DB5318"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lastRenderedPageBreak/>
        <w:t>4.5</w:t>
      </w:r>
      <w:r w:rsidR="00FA327C" w:rsidRPr="00FB384F">
        <w:rPr>
          <w:rFonts w:ascii="Times New Roman" w:hAnsi="Times New Roman"/>
          <w:sz w:val="24"/>
          <w:szCs w:val="24"/>
        </w:rPr>
        <w:t>. Счет-фактура и Акт сдачи-приемки оказанных услуг, а также оригиналы иных докум</w:t>
      </w:r>
      <w:r w:rsidR="005D2E0D" w:rsidRPr="00FB384F">
        <w:rPr>
          <w:rFonts w:ascii="Times New Roman" w:hAnsi="Times New Roman"/>
          <w:sz w:val="24"/>
          <w:szCs w:val="24"/>
        </w:rPr>
        <w:t>ентов, подтверждающих оказание У</w:t>
      </w:r>
      <w:r w:rsidR="00FA327C" w:rsidRPr="00FB384F">
        <w:rPr>
          <w:rFonts w:ascii="Times New Roman" w:hAnsi="Times New Roman"/>
          <w:sz w:val="24"/>
          <w:szCs w:val="24"/>
        </w:rPr>
        <w:t>слуг по настоящему Договору</w:t>
      </w:r>
      <w:r w:rsidR="00FA327C" w:rsidRPr="00854C14">
        <w:rPr>
          <w:rFonts w:ascii="Times New Roman" w:hAnsi="Times New Roman"/>
          <w:sz w:val="24"/>
          <w:szCs w:val="24"/>
        </w:rPr>
        <w:t xml:space="preserve">, направляются </w:t>
      </w:r>
      <w:r w:rsidR="00FA327C" w:rsidRPr="00FB384F">
        <w:rPr>
          <w:rFonts w:ascii="Times New Roman" w:hAnsi="Times New Roman"/>
          <w:sz w:val="24"/>
          <w:szCs w:val="24"/>
        </w:rPr>
        <w:t xml:space="preserve">Исполнителем почтовой связью по адресу </w:t>
      </w:r>
      <w:r w:rsidR="00475816">
        <w:rPr>
          <w:rFonts w:ascii="Times New Roman" w:hAnsi="Times New Roman"/>
          <w:sz w:val="24"/>
          <w:szCs w:val="24"/>
        </w:rPr>
        <w:t xml:space="preserve">628684, ХМАО-Югра, </w:t>
      </w:r>
      <w:proofErr w:type="spellStart"/>
      <w:r w:rsidR="00475816">
        <w:rPr>
          <w:rFonts w:ascii="Times New Roman" w:hAnsi="Times New Roman"/>
          <w:sz w:val="24"/>
          <w:szCs w:val="24"/>
        </w:rPr>
        <w:t>г</w:t>
      </w:r>
      <w:proofErr w:type="gramStart"/>
      <w:r w:rsidR="00475816">
        <w:rPr>
          <w:rFonts w:ascii="Times New Roman" w:hAnsi="Times New Roman"/>
          <w:sz w:val="24"/>
          <w:szCs w:val="24"/>
        </w:rPr>
        <w:t>.М</w:t>
      </w:r>
      <w:proofErr w:type="gramEnd"/>
      <w:r w:rsidR="00475816">
        <w:rPr>
          <w:rFonts w:ascii="Times New Roman" w:hAnsi="Times New Roman"/>
          <w:sz w:val="24"/>
          <w:szCs w:val="24"/>
        </w:rPr>
        <w:t>егион</w:t>
      </w:r>
      <w:proofErr w:type="spellEnd"/>
      <w:r w:rsidR="00475816">
        <w:rPr>
          <w:rFonts w:ascii="Times New Roman" w:hAnsi="Times New Roman"/>
          <w:sz w:val="24"/>
          <w:szCs w:val="24"/>
        </w:rPr>
        <w:t xml:space="preserve">, </w:t>
      </w:r>
      <w:proofErr w:type="spellStart"/>
      <w:r w:rsidR="00475816">
        <w:rPr>
          <w:rFonts w:ascii="Times New Roman" w:hAnsi="Times New Roman"/>
          <w:sz w:val="24"/>
          <w:szCs w:val="24"/>
        </w:rPr>
        <w:t>ул.Кузьмина</w:t>
      </w:r>
      <w:proofErr w:type="spellEnd"/>
      <w:r w:rsidR="00475816">
        <w:rPr>
          <w:rFonts w:ascii="Times New Roman" w:hAnsi="Times New Roman"/>
          <w:sz w:val="24"/>
          <w:szCs w:val="24"/>
        </w:rPr>
        <w:t>, д.51</w:t>
      </w:r>
      <w:r w:rsidR="00FA327C" w:rsidRPr="00FB384F">
        <w:rPr>
          <w:rFonts w:ascii="Times New Roman" w:hAnsi="Times New Roman"/>
          <w:sz w:val="24"/>
          <w:szCs w:val="24"/>
        </w:rPr>
        <w:t>.</w:t>
      </w:r>
    </w:p>
    <w:p w:rsidR="00FB384F" w:rsidRPr="00854C14" w:rsidRDefault="00FB384F" w:rsidP="00854C14">
      <w:pPr>
        <w:spacing w:after="0" w:line="240" w:lineRule="auto"/>
        <w:ind w:firstLine="426"/>
        <w:jc w:val="both"/>
        <w:rPr>
          <w:rFonts w:ascii="Times New Roman" w:hAnsi="Times New Roman"/>
          <w:sz w:val="24"/>
          <w:szCs w:val="24"/>
        </w:rPr>
      </w:pPr>
    </w:p>
    <w:p w:rsidR="00881810" w:rsidRPr="00854C14" w:rsidRDefault="00FA327C" w:rsidP="00854C14">
      <w:pPr>
        <w:pStyle w:val="a3"/>
        <w:spacing w:after="0" w:line="240" w:lineRule="auto"/>
        <w:ind w:left="0"/>
        <w:jc w:val="center"/>
        <w:outlineLvl w:val="0"/>
        <w:rPr>
          <w:rFonts w:ascii="Times New Roman" w:hAnsi="Times New Roman"/>
          <w:b/>
          <w:sz w:val="24"/>
          <w:szCs w:val="24"/>
        </w:rPr>
      </w:pPr>
      <w:bookmarkStart w:id="6" w:name="_Toc395620031"/>
      <w:r w:rsidRPr="00854C14">
        <w:rPr>
          <w:rFonts w:ascii="Times New Roman" w:hAnsi="Times New Roman"/>
          <w:b/>
          <w:sz w:val="24"/>
          <w:szCs w:val="24"/>
        </w:rPr>
        <w:t xml:space="preserve">5. </w:t>
      </w:r>
      <w:r w:rsidR="00881810" w:rsidRPr="00854C14">
        <w:rPr>
          <w:rFonts w:ascii="Times New Roman" w:hAnsi="Times New Roman"/>
          <w:b/>
          <w:sz w:val="24"/>
          <w:szCs w:val="24"/>
        </w:rPr>
        <w:t>ОТВЕТСТВЕННОСТЬ СТОРОН</w:t>
      </w:r>
      <w:bookmarkEnd w:id="6"/>
    </w:p>
    <w:p w:rsidR="00950992" w:rsidRPr="00854C14" w:rsidRDefault="00950992" w:rsidP="00854C14">
      <w:pPr>
        <w:pStyle w:val="a3"/>
        <w:spacing w:after="0" w:line="240" w:lineRule="auto"/>
        <w:ind w:left="0"/>
        <w:jc w:val="center"/>
        <w:outlineLvl w:val="0"/>
        <w:rPr>
          <w:rFonts w:ascii="Times New Roman" w:hAnsi="Times New Roman"/>
          <w:b/>
          <w:sz w:val="24"/>
          <w:szCs w:val="24"/>
        </w:rPr>
      </w:pPr>
    </w:p>
    <w:p w:rsidR="00950992"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5.1. За невыполнение и/или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950992"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 xml:space="preserve">5.2. В случае нарушения условий настоящего Договора виновная сторона обязуется возместить другой стороне причиненные в результате такого нарушения убытки. </w:t>
      </w:r>
    </w:p>
    <w:p w:rsidR="005D2E0D" w:rsidRPr="00FB384F" w:rsidRDefault="00950992"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5.3. </w:t>
      </w:r>
      <w:r w:rsidR="005D2E0D" w:rsidRPr="00FB384F">
        <w:rPr>
          <w:rFonts w:ascii="Times New Roman" w:hAnsi="Times New Roman"/>
          <w:sz w:val="24"/>
          <w:szCs w:val="24"/>
        </w:rPr>
        <w:t xml:space="preserve">За нарушение Исполнителем согласованных Сторонами сроков оказания Услуг </w:t>
      </w:r>
      <w:r w:rsidR="00BA13E3" w:rsidRPr="00FB384F">
        <w:rPr>
          <w:rFonts w:ascii="Times New Roman" w:hAnsi="Times New Roman"/>
          <w:sz w:val="24"/>
          <w:szCs w:val="24"/>
        </w:rPr>
        <w:t xml:space="preserve">(в том числе периодичности) </w:t>
      </w:r>
      <w:r w:rsidR="005D2E0D" w:rsidRPr="00FB384F">
        <w:rPr>
          <w:rFonts w:ascii="Times New Roman" w:hAnsi="Times New Roman"/>
          <w:sz w:val="24"/>
          <w:szCs w:val="24"/>
        </w:rPr>
        <w:t xml:space="preserve">Исполнитель обязан уплатить штраф в размере </w:t>
      </w:r>
      <w:r w:rsidR="00D76043" w:rsidRPr="00FB384F">
        <w:rPr>
          <w:rFonts w:ascii="Times New Roman" w:hAnsi="Times New Roman"/>
          <w:sz w:val="24"/>
          <w:szCs w:val="24"/>
        </w:rPr>
        <w:t>0,1</w:t>
      </w:r>
      <w:r w:rsidR="005D2E0D" w:rsidRPr="00FB384F">
        <w:rPr>
          <w:rFonts w:ascii="Times New Roman" w:hAnsi="Times New Roman"/>
          <w:sz w:val="24"/>
          <w:szCs w:val="24"/>
        </w:rPr>
        <w:t xml:space="preserve"> %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Услуг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950992" w:rsidRPr="00FB384F" w:rsidRDefault="00950992"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5.4. В случае одностороннего отказа Исполнителя от исполнения Договора, Исполнитель обязуется оплатить Заказчику штраф в размере </w:t>
      </w:r>
      <w:r w:rsidR="00D76043" w:rsidRPr="00FB384F">
        <w:rPr>
          <w:rFonts w:ascii="Times New Roman" w:hAnsi="Times New Roman"/>
          <w:sz w:val="24"/>
          <w:szCs w:val="24"/>
        </w:rPr>
        <w:t xml:space="preserve">0,1 </w:t>
      </w:r>
      <w:r w:rsidR="005D2E0D" w:rsidRPr="00FB384F">
        <w:rPr>
          <w:rFonts w:ascii="Times New Roman" w:hAnsi="Times New Roman"/>
          <w:sz w:val="24"/>
          <w:szCs w:val="24"/>
        </w:rPr>
        <w:t>% от стоимости Договора</w:t>
      </w:r>
      <w:r w:rsidRPr="00FB384F">
        <w:rPr>
          <w:rFonts w:ascii="Times New Roman" w:hAnsi="Times New Roman"/>
          <w:sz w:val="24"/>
          <w:szCs w:val="24"/>
        </w:rPr>
        <w:t>.</w:t>
      </w:r>
    </w:p>
    <w:p w:rsidR="00827F56" w:rsidRPr="00FB384F" w:rsidRDefault="00950992" w:rsidP="00854C14">
      <w:pPr>
        <w:tabs>
          <w:tab w:val="num" w:pos="0"/>
        </w:tabs>
        <w:spacing w:after="0" w:line="240" w:lineRule="auto"/>
        <w:ind w:firstLine="426"/>
        <w:jc w:val="both"/>
        <w:rPr>
          <w:rFonts w:ascii="Times New Roman" w:hAnsi="Times New Roman"/>
          <w:sz w:val="24"/>
          <w:szCs w:val="24"/>
          <w:lang w:eastAsia="ar-SA"/>
        </w:rPr>
      </w:pPr>
      <w:r w:rsidRPr="00FB384F">
        <w:rPr>
          <w:rFonts w:ascii="Times New Roman" w:hAnsi="Times New Roman"/>
          <w:sz w:val="24"/>
          <w:szCs w:val="24"/>
        </w:rPr>
        <w:t xml:space="preserve">5.5. </w:t>
      </w:r>
      <w:r w:rsidR="00827F56" w:rsidRPr="00FB384F">
        <w:rPr>
          <w:rFonts w:ascii="Times New Roman" w:hAnsi="Times New Roman"/>
          <w:sz w:val="24"/>
          <w:szCs w:val="24"/>
          <w:lang w:eastAsia="ar-SA"/>
        </w:rPr>
        <w:t>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
    <w:p w:rsidR="00720D3D" w:rsidRPr="00FB384F" w:rsidRDefault="00950992"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5.6. За ненадлежащее качество оказанных Услуг Заказчик вправе предъявить Исполнителю штраф в размере 10</w:t>
      </w:r>
      <w:r w:rsidR="00827F56" w:rsidRPr="00FB384F">
        <w:rPr>
          <w:rFonts w:ascii="Times New Roman" w:hAnsi="Times New Roman"/>
          <w:sz w:val="24"/>
          <w:szCs w:val="24"/>
        </w:rPr>
        <w:t xml:space="preserve"> </w:t>
      </w:r>
      <w:r w:rsidRPr="00FB384F">
        <w:rPr>
          <w:rFonts w:ascii="Times New Roman" w:hAnsi="Times New Roman"/>
          <w:sz w:val="24"/>
          <w:szCs w:val="24"/>
        </w:rPr>
        <w:t xml:space="preserve">% (десяти) процентов от стоимости </w:t>
      </w:r>
      <w:r w:rsidR="00827F56" w:rsidRPr="00FB384F">
        <w:rPr>
          <w:rFonts w:ascii="Times New Roman" w:hAnsi="Times New Roman"/>
          <w:sz w:val="24"/>
          <w:szCs w:val="24"/>
        </w:rPr>
        <w:t xml:space="preserve">некачественно оказанных </w:t>
      </w:r>
      <w:r w:rsidRPr="00FB384F">
        <w:rPr>
          <w:rFonts w:ascii="Times New Roman" w:hAnsi="Times New Roman"/>
          <w:sz w:val="24"/>
          <w:szCs w:val="24"/>
        </w:rPr>
        <w:t>Услуг, а Исполнитель обязуется оплатить штраф в течение 30 (Тридцати) дней с момента предъявления требования и своими силами, за свой счет устранить недостатки в сроки, установленные Заказчиком. В случае если Исполнитель не устранит недостатки в сроки, установленные Заказчиком, последний вправе предъявить Исполнителю штраф в размере 10</w:t>
      </w:r>
      <w:r w:rsidR="00827F56" w:rsidRPr="00FB384F">
        <w:rPr>
          <w:rFonts w:ascii="Times New Roman" w:hAnsi="Times New Roman"/>
          <w:sz w:val="24"/>
          <w:szCs w:val="24"/>
        </w:rPr>
        <w:t xml:space="preserve"> </w:t>
      </w:r>
      <w:r w:rsidRPr="00FB384F">
        <w:rPr>
          <w:rFonts w:ascii="Times New Roman" w:hAnsi="Times New Roman"/>
          <w:sz w:val="24"/>
          <w:szCs w:val="24"/>
        </w:rPr>
        <w:t>% (десяти) процентов от стоимости некачественно оказанных Услуг, а Исполнитель обязуется оплатить штраф в течение 30 (тридцати) дней с момента предъявления требования.</w:t>
      </w:r>
    </w:p>
    <w:p w:rsidR="00720D3D" w:rsidRPr="00854C14" w:rsidRDefault="00827F56"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5.7</w:t>
      </w:r>
      <w:r w:rsidR="00720D3D" w:rsidRPr="00FB384F">
        <w:rPr>
          <w:rFonts w:ascii="Times New Roman" w:hAnsi="Times New Roman"/>
          <w:sz w:val="24"/>
          <w:szCs w:val="24"/>
        </w:rPr>
        <w:t xml:space="preserve">. </w:t>
      </w:r>
      <w:r w:rsidRPr="00FB384F">
        <w:rPr>
          <w:rFonts w:ascii="Times New Roman" w:hAnsi="Times New Roman"/>
          <w:sz w:val="24"/>
          <w:szCs w:val="24"/>
        </w:rPr>
        <w:t xml:space="preserve"> </w:t>
      </w:r>
      <w:r w:rsidR="00720D3D" w:rsidRPr="00FB384F">
        <w:rPr>
          <w:rFonts w:ascii="Times New Roman" w:hAnsi="Times New Roman"/>
          <w:sz w:val="24"/>
          <w:szCs w:val="24"/>
        </w:rPr>
        <w:t>За невыполнение Исполнителем с</w:t>
      </w:r>
      <w:r w:rsidRPr="00FB384F">
        <w:rPr>
          <w:rFonts w:ascii="Times New Roman" w:hAnsi="Times New Roman"/>
          <w:sz w:val="24"/>
          <w:szCs w:val="24"/>
        </w:rPr>
        <w:t>огласованного Сторонами объема У</w:t>
      </w:r>
      <w:r w:rsidR="00720D3D" w:rsidRPr="00FB384F">
        <w:rPr>
          <w:rFonts w:ascii="Times New Roman" w:hAnsi="Times New Roman"/>
          <w:sz w:val="24"/>
          <w:szCs w:val="24"/>
        </w:rPr>
        <w:t xml:space="preserve">слуг, Исполнитель обязан уплатить штраф в размере </w:t>
      </w:r>
      <w:r w:rsidR="00D76043" w:rsidRPr="00FB384F">
        <w:rPr>
          <w:rFonts w:ascii="Times New Roman" w:hAnsi="Times New Roman"/>
          <w:sz w:val="24"/>
          <w:szCs w:val="24"/>
        </w:rPr>
        <w:t>0</w:t>
      </w:r>
      <w:r w:rsidR="00154BE8">
        <w:rPr>
          <w:rFonts w:ascii="Times New Roman" w:hAnsi="Times New Roman"/>
          <w:sz w:val="24"/>
          <w:szCs w:val="24"/>
        </w:rPr>
        <w:t>,</w:t>
      </w:r>
      <w:r w:rsidR="00D76043" w:rsidRPr="00FB384F">
        <w:rPr>
          <w:rFonts w:ascii="Times New Roman" w:hAnsi="Times New Roman"/>
          <w:sz w:val="24"/>
          <w:szCs w:val="24"/>
        </w:rPr>
        <w:t xml:space="preserve">1 </w:t>
      </w:r>
      <w:r w:rsidR="00720D3D" w:rsidRPr="00FB384F">
        <w:rPr>
          <w:rFonts w:ascii="Times New Roman" w:hAnsi="Times New Roman"/>
          <w:sz w:val="24"/>
          <w:szCs w:val="24"/>
        </w:rPr>
        <w:t>% от стоимости Договора, в течение 30 (тридцати) дней с момента предъявления Исполнителю. При этом стороны согласовали, что настоящее требование</w:t>
      </w:r>
      <w:r w:rsidR="00720D3D" w:rsidRPr="00854C14">
        <w:rPr>
          <w:rFonts w:ascii="Times New Roman" w:hAnsi="Times New Roman"/>
          <w:sz w:val="24"/>
          <w:szCs w:val="24"/>
        </w:rPr>
        <w:t xml:space="preserve"> Договора распространяется на случаи невыполнения Исполнителем объемов </w:t>
      </w:r>
      <w:r w:rsidRPr="00854C14">
        <w:rPr>
          <w:rFonts w:ascii="Times New Roman" w:hAnsi="Times New Roman"/>
          <w:sz w:val="24"/>
          <w:szCs w:val="24"/>
        </w:rPr>
        <w:t>Услуг</w:t>
      </w:r>
      <w:r w:rsidR="00720D3D" w:rsidRPr="00854C14">
        <w:rPr>
          <w:rFonts w:ascii="Times New Roman" w:hAnsi="Times New Roman"/>
          <w:sz w:val="24"/>
          <w:szCs w:val="24"/>
        </w:rPr>
        <w:t xml:space="preserve"> как установленных Договором и его приложениями, так и определенных дополнительными соглашениями, дополнениями и иными изменениями Договора, согласованными Сторонами в период действия настоящего Договора.  </w:t>
      </w:r>
    </w:p>
    <w:p w:rsidR="0014028C" w:rsidRPr="00FB384F" w:rsidRDefault="0014028C" w:rsidP="00854C14">
      <w:pPr>
        <w:tabs>
          <w:tab w:val="num" w:pos="0"/>
        </w:tabs>
        <w:spacing w:after="0" w:line="240" w:lineRule="auto"/>
        <w:ind w:firstLine="426"/>
        <w:jc w:val="both"/>
        <w:rPr>
          <w:rFonts w:ascii="Times New Roman" w:hAnsi="Times New Roman"/>
          <w:sz w:val="24"/>
          <w:szCs w:val="24"/>
        </w:rPr>
      </w:pPr>
      <w:r w:rsidRPr="00FB384F">
        <w:rPr>
          <w:rFonts w:ascii="Times New Roman" w:hAnsi="Times New Roman"/>
          <w:sz w:val="24"/>
          <w:szCs w:val="24"/>
        </w:rPr>
        <w:t xml:space="preserve">5.8. В случае нарушения Исполнителем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Исполнитель уплачивает Заказчику штраф в размере </w:t>
      </w:r>
      <w:r w:rsidR="00D76043" w:rsidRPr="00FB384F">
        <w:rPr>
          <w:rFonts w:ascii="Times New Roman" w:hAnsi="Times New Roman"/>
          <w:sz w:val="24"/>
          <w:szCs w:val="24"/>
        </w:rPr>
        <w:t xml:space="preserve"> 0,1 %</w:t>
      </w:r>
      <w:r w:rsidRPr="00FB384F">
        <w:rPr>
          <w:rFonts w:ascii="Times New Roman" w:hAnsi="Times New Roman"/>
          <w:sz w:val="24"/>
          <w:szCs w:val="24"/>
        </w:rPr>
        <w:t xml:space="preserve"> от стоимости Услуг по Договору за каждый случай нарушения, в течение 30 (тридцати) дней с момента предъявления Заказчиком требования.</w:t>
      </w:r>
    </w:p>
    <w:p w:rsidR="008F0602" w:rsidRPr="00854C14" w:rsidRDefault="008F0602" w:rsidP="00854C14">
      <w:pPr>
        <w:tabs>
          <w:tab w:val="num" w:pos="0"/>
        </w:tabs>
        <w:spacing w:after="0" w:line="240" w:lineRule="auto"/>
        <w:ind w:firstLine="426"/>
        <w:jc w:val="both"/>
        <w:rPr>
          <w:rFonts w:ascii="Times New Roman" w:hAnsi="Times New Roman"/>
          <w:sz w:val="24"/>
          <w:szCs w:val="24"/>
          <w:lang w:eastAsia="ar-SA"/>
        </w:rPr>
      </w:pPr>
      <w:r w:rsidRPr="00FB384F">
        <w:rPr>
          <w:rFonts w:ascii="Times New Roman" w:hAnsi="Times New Roman"/>
          <w:sz w:val="24"/>
          <w:szCs w:val="24"/>
        </w:rPr>
        <w:t xml:space="preserve">5.9. </w:t>
      </w:r>
      <w:r w:rsidRPr="00FB384F">
        <w:rPr>
          <w:rFonts w:ascii="Times New Roman" w:hAnsi="Times New Roman"/>
          <w:sz w:val="24"/>
          <w:szCs w:val="24"/>
          <w:lang w:eastAsia="ar-SA"/>
        </w:rPr>
        <w:t>В случае нарушения Исполнителем требований п. 10.4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10 % от суммы, право требования на которую было уступлено финансовому агенту, а Исполнитель обязуется оплатить</w:t>
      </w:r>
      <w:r w:rsidRPr="00854C14">
        <w:rPr>
          <w:rFonts w:ascii="Times New Roman" w:hAnsi="Times New Roman"/>
          <w:sz w:val="24"/>
          <w:szCs w:val="24"/>
          <w:lang w:eastAsia="ar-SA"/>
        </w:rPr>
        <w:t xml:space="preserve"> штраф в течение 30 (тридцати) дней с момента предъявления требования.</w:t>
      </w:r>
    </w:p>
    <w:p w:rsidR="008F0602" w:rsidRPr="00854C14" w:rsidRDefault="008F0602" w:rsidP="00854C14">
      <w:pPr>
        <w:tabs>
          <w:tab w:val="num" w:pos="0"/>
        </w:tabs>
        <w:spacing w:after="0" w:line="240" w:lineRule="auto"/>
        <w:ind w:firstLine="426"/>
        <w:jc w:val="both"/>
        <w:rPr>
          <w:rFonts w:ascii="Times New Roman" w:hAnsi="Times New Roman"/>
          <w:sz w:val="24"/>
          <w:szCs w:val="24"/>
          <w:lang w:eastAsia="ar-SA"/>
        </w:rPr>
      </w:pPr>
    </w:p>
    <w:p w:rsidR="00950992" w:rsidRPr="00854C14" w:rsidRDefault="00827F56"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lastRenderedPageBreak/>
        <w:t>5.</w:t>
      </w:r>
      <w:r w:rsidR="008F0602" w:rsidRPr="00854C14">
        <w:rPr>
          <w:rFonts w:ascii="Times New Roman" w:hAnsi="Times New Roman"/>
          <w:sz w:val="24"/>
          <w:szCs w:val="24"/>
        </w:rPr>
        <w:t>10</w:t>
      </w:r>
      <w:r w:rsidR="00950992" w:rsidRPr="00854C14">
        <w:rPr>
          <w:rFonts w:ascii="Times New Roman" w:hAnsi="Times New Roman"/>
          <w:sz w:val="24"/>
          <w:szCs w:val="24"/>
        </w:rPr>
        <w:t>. Обязанность уплаты штрафа не зависит от времени обнаружения недостатков. Требования об уплате штрафа в связи с выявленными нарушениями могут быть предъявлены как до подписания Акта сдачи-приемки оказанных услуг, так и после его подписания.</w:t>
      </w:r>
    </w:p>
    <w:p w:rsidR="00950992" w:rsidRPr="00854C14" w:rsidRDefault="00720D3D"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5.</w:t>
      </w:r>
      <w:r w:rsidR="008F0602" w:rsidRPr="00854C14">
        <w:rPr>
          <w:rFonts w:ascii="Times New Roman" w:hAnsi="Times New Roman"/>
          <w:sz w:val="24"/>
          <w:szCs w:val="24"/>
        </w:rPr>
        <w:t>11</w:t>
      </w:r>
      <w:r w:rsidR="00950992" w:rsidRPr="00854C14">
        <w:rPr>
          <w:rFonts w:ascii="Times New Roman" w:hAnsi="Times New Roman"/>
          <w:sz w:val="24"/>
          <w:szCs w:val="24"/>
        </w:rPr>
        <w:t>.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(претензий). Суммы штрафных санкций (пени и т.п.), предъявленные одной Стороной другой Стороне за нарушение условий настоящего Договора, считаются признанными (в соответствующей части) с момента полного или частичного письменного признания требования (претензии). В случае отказа от признания заявленного требования (претензии) или оставления его (ее) без ответа, суммы предъявленных по требованию (претензии) санкций подлежат взысканию в судебном порядке.</w:t>
      </w:r>
    </w:p>
    <w:p w:rsidR="0014028C" w:rsidRDefault="00720D3D"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5.1</w:t>
      </w:r>
      <w:r w:rsidR="008F0602" w:rsidRPr="00854C14">
        <w:rPr>
          <w:rFonts w:ascii="Times New Roman" w:hAnsi="Times New Roman"/>
          <w:sz w:val="24"/>
          <w:szCs w:val="24"/>
        </w:rPr>
        <w:t>2</w:t>
      </w:r>
      <w:r w:rsidR="00950992" w:rsidRPr="00854C14">
        <w:rPr>
          <w:rFonts w:ascii="Times New Roman" w:hAnsi="Times New Roman"/>
          <w:sz w:val="24"/>
          <w:szCs w:val="24"/>
        </w:rPr>
        <w:t>. Уплата штрафных санкций, возмещение убытков  не освобождает Стороны от исполнения ими своих обязательств в полном объеме.</w:t>
      </w:r>
    </w:p>
    <w:p w:rsidR="00FB384F" w:rsidRPr="00854C14" w:rsidRDefault="00FB384F" w:rsidP="00854C14">
      <w:pPr>
        <w:spacing w:after="0" w:line="240" w:lineRule="auto"/>
        <w:ind w:firstLine="426"/>
        <w:jc w:val="both"/>
        <w:rPr>
          <w:rFonts w:ascii="Times New Roman" w:hAnsi="Times New Roman"/>
          <w:sz w:val="24"/>
          <w:szCs w:val="24"/>
        </w:rPr>
      </w:pPr>
    </w:p>
    <w:p w:rsidR="009958A9" w:rsidRPr="00854C14" w:rsidRDefault="00950992" w:rsidP="00854C14">
      <w:pPr>
        <w:pStyle w:val="a3"/>
        <w:spacing w:after="0" w:line="240" w:lineRule="auto"/>
        <w:ind w:left="0"/>
        <w:jc w:val="center"/>
        <w:outlineLvl w:val="0"/>
        <w:rPr>
          <w:rFonts w:ascii="Times New Roman" w:hAnsi="Times New Roman"/>
          <w:b/>
          <w:sz w:val="24"/>
          <w:szCs w:val="24"/>
        </w:rPr>
      </w:pPr>
      <w:bookmarkStart w:id="7" w:name="_Toc395620032"/>
      <w:r w:rsidRPr="00854C14">
        <w:rPr>
          <w:rFonts w:ascii="Times New Roman" w:hAnsi="Times New Roman"/>
          <w:b/>
          <w:sz w:val="24"/>
          <w:szCs w:val="24"/>
        </w:rPr>
        <w:t>6. О</w:t>
      </w:r>
      <w:r w:rsidR="00DE1AF1" w:rsidRPr="00854C14">
        <w:rPr>
          <w:rFonts w:ascii="Times New Roman" w:hAnsi="Times New Roman"/>
          <w:b/>
          <w:sz w:val="24"/>
          <w:szCs w:val="24"/>
        </w:rPr>
        <w:t>БСТОЯТЕЛЬСТВА НЕПРЕОДОЛИМОЙ СИЛЫ (ФОРС-МАЖОР)</w:t>
      </w:r>
      <w:bookmarkEnd w:id="7"/>
    </w:p>
    <w:p w:rsidR="0014028C" w:rsidRPr="00854C14" w:rsidRDefault="0014028C" w:rsidP="00854C14">
      <w:pPr>
        <w:pStyle w:val="a3"/>
        <w:spacing w:after="0" w:line="240" w:lineRule="auto"/>
        <w:ind w:left="0"/>
        <w:jc w:val="center"/>
        <w:outlineLvl w:val="0"/>
        <w:rPr>
          <w:rFonts w:ascii="Times New Roman" w:hAnsi="Times New Roman"/>
          <w:b/>
          <w:sz w:val="24"/>
          <w:szCs w:val="24"/>
        </w:rPr>
      </w:pPr>
    </w:p>
    <w:p w:rsidR="00950992"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950992"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6.2.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14028C"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6.3.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B384F" w:rsidRPr="00854C14" w:rsidRDefault="00FB384F" w:rsidP="00854C14">
      <w:pPr>
        <w:spacing w:after="0" w:line="240" w:lineRule="auto"/>
        <w:ind w:firstLine="426"/>
        <w:jc w:val="both"/>
        <w:rPr>
          <w:rFonts w:ascii="Times New Roman" w:hAnsi="Times New Roman"/>
          <w:sz w:val="24"/>
          <w:szCs w:val="24"/>
        </w:rPr>
      </w:pPr>
    </w:p>
    <w:p w:rsidR="00950992" w:rsidRPr="00854C14" w:rsidRDefault="00950992" w:rsidP="00854C14">
      <w:pPr>
        <w:pStyle w:val="a3"/>
        <w:spacing w:after="0" w:line="240" w:lineRule="auto"/>
        <w:ind w:left="0"/>
        <w:jc w:val="center"/>
        <w:outlineLvl w:val="0"/>
        <w:rPr>
          <w:rFonts w:ascii="Times New Roman" w:hAnsi="Times New Roman"/>
          <w:b/>
          <w:sz w:val="24"/>
          <w:szCs w:val="24"/>
        </w:rPr>
      </w:pPr>
      <w:bookmarkStart w:id="8" w:name="_Toc395620033"/>
      <w:r w:rsidRPr="00854C14">
        <w:rPr>
          <w:rFonts w:ascii="Times New Roman" w:hAnsi="Times New Roman"/>
          <w:b/>
          <w:sz w:val="24"/>
          <w:szCs w:val="24"/>
        </w:rPr>
        <w:t>7. КОНФИДЕНЦИАЛЬНОСТЬ</w:t>
      </w:r>
      <w:bookmarkEnd w:id="8"/>
    </w:p>
    <w:p w:rsidR="0014028C" w:rsidRPr="00854C14" w:rsidRDefault="0014028C" w:rsidP="00854C14">
      <w:pPr>
        <w:pStyle w:val="a3"/>
        <w:spacing w:after="0" w:line="240" w:lineRule="auto"/>
        <w:ind w:left="0"/>
        <w:jc w:val="center"/>
        <w:outlineLvl w:val="0"/>
        <w:rPr>
          <w:rFonts w:ascii="Times New Roman" w:hAnsi="Times New Roman"/>
          <w:b/>
          <w:sz w:val="24"/>
          <w:szCs w:val="24"/>
        </w:rPr>
      </w:pPr>
    </w:p>
    <w:p w:rsidR="00950992"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7.1.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14028C"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7.2.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FB384F" w:rsidRPr="00854C14" w:rsidRDefault="00FB384F" w:rsidP="00854C14">
      <w:pPr>
        <w:spacing w:after="0" w:line="240" w:lineRule="auto"/>
        <w:ind w:firstLine="426"/>
        <w:jc w:val="both"/>
        <w:rPr>
          <w:rFonts w:ascii="Times New Roman" w:hAnsi="Times New Roman"/>
          <w:sz w:val="24"/>
          <w:szCs w:val="24"/>
        </w:rPr>
      </w:pPr>
    </w:p>
    <w:p w:rsidR="00950992" w:rsidRPr="00854C14" w:rsidRDefault="00950992" w:rsidP="00854C14">
      <w:pPr>
        <w:pStyle w:val="a3"/>
        <w:spacing w:after="0" w:line="240" w:lineRule="auto"/>
        <w:ind w:left="0"/>
        <w:jc w:val="center"/>
        <w:outlineLvl w:val="0"/>
        <w:rPr>
          <w:rFonts w:ascii="Times New Roman" w:hAnsi="Times New Roman"/>
          <w:b/>
          <w:sz w:val="24"/>
          <w:szCs w:val="24"/>
        </w:rPr>
      </w:pPr>
      <w:bookmarkStart w:id="9" w:name="_Toc395620034"/>
      <w:r w:rsidRPr="00854C14">
        <w:rPr>
          <w:rFonts w:ascii="Times New Roman" w:hAnsi="Times New Roman"/>
          <w:b/>
          <w:sz w:val="24"/>
          <w:szCs w:val="24"/>
        </w:rPr>
        <w:t>8. РАЗРЕШЕНИЕ СПОРОВ</w:t>
      </w:r>
      <w:bookmarkEnd w:id="9"/>
    </w:p>
    <w:p w:rsidR="0014028C" w:rsidRPr="00854C14" w:rsidRDefault="0014028C" w:rsidP="00854C14">
      <w:pPr>
        <w:pStyle w:val="a3"/>
        <w:spacing w:after="0" w:line="240" w:lineRule="auto"/>
        <w:ind w:left="0"/>
        <w:jc w:val="center"/>
        <w:outlineLvl w:val="0"/>
        <w:rPr>
          <w:rFonts w:ascii="Times New Roman" w:hAnsi="Times New Roman"/>
          <w:b/>
          <w:sz w:val="24"/>
          <w:szCs w:val="24"/>
        </w:rPr>
      </w:pPr>
    </w:p>
    <w:p w:rsidR="00950992"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8.1.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14028C"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8.2.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950992" w:rsidRPr="00854C14" w:rsidRDefault="00950992" w:rsidP="00854C14">
      <w:pPr>
        <w:pStyle w:val="a3"/>
        <w:spacing w:after="0" w:line="240" w:lineRule="auto"/>
        <w:ind w:left="0"/>
        <w:jc w:val="center"/>
        <w:outlineLvl w:val="0"/>
        <w:rPr>
          <w:rFonts w:ascii="Times New Roman" w:hAnsi="Times New Roman"/>
          <w:b/>
          <w:sz w:val="24"/>
          <w:szCs w:val="24"/>
        </w:rPr>
      </w:pPr>
      <w:bookmarkStart w:id="10" w:name="_Toc395620035"/>
      <w:r w:rsidRPr="00854C14">
        <w:rPr>
          <w:rFonts w:ascii="Times New Roman" w:hAnsi="Times New Roman"/>
          <w:b/>
          <w:sz w:val="24"/>
          <w:szCs w:val="24"/>
        </w:rPr>
        <w:lastRenderedPageBreak/>
        <w:t>9. АНТИКОРРУПЦИОННАЯ ОГОВОРКА</w:t>
      </w:r>
      <w:bookmarkEnd w:id="10"/>
    </w:p>
    <w:p w:rsidR="0014028C" w:rsidRPr="00854C14" w:rsidRDefault="0014028C" w:rsidP="00854C14">
      <w:pPr>
        <w:pStyle w:val="a3"/>
        <w:spacing w:after="0" w:line="240" w:lineRule="auto"/>
        <w:ind w:left="0"/>
        <w:jc w:val="center"/>
        <w:outlineLvl w:val="0"/>
        <w:rPr>
          <w:rFonts w:ascii="Times New Roman" w:hAnsi="Times New Roman"/>
          <w:b/>
          <w:sz w:val="24"/>
          <w:szCs w:val="24"/>
        </w:rPr>
      </w:pPr>
    </w:p>
    <w:p w:rsidR="00950992"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9.1. 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50992"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9.2.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50992"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50992"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9.4.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720D3D"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9.5.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bookmarkStart w:id="11" w:name="_Toc395620036"/>
    </w:p>
    <w:p w:rsidR="00950992" w:rsidRPr="00854C14" w:rsidRDefault="00950992" w:rsidP="00854C14">
      <w:pPr>
        <w:pStyle w:val="a3"/>
        <w:spacing w:after="0" w:line="240" w:lineRule="auto"/>
        <w:ind w:left="0"/>
        <w:jc w:val="center"/>
        <w:outlineLvl w:val="0"/>
        <w:rPr>
          <w:rFonts w:ascii="Times New Roman" w:hAnsi="Times New Roman"/>
          <w:b/>
          <w:sz w:val="24"/>
          <w:szCs w:val="24"/>
        </w:rPr>
      </w:pPr>
      <w:r w:rsidRPr="00854C14">
        <w:rPr>
          <w:rFonts w:ascii="Times New Roman" w:hAnsi="Times New Roman"/>
          <w:b/>
          <w:sz w:val="24"/>
          <w:szCs w:val="24"/>
        </w:rPr>
        <w:t>10. ПРОЧИЕ УСЛОВИЯ</w:t>
      </w:r>
      <w:bookmarkEnd w:id="11"/>
    </w:p>
    <w:p w:rsidR="00720D3D" w:rsidRPr="00854C14" w:rsidRDefault="00720D3D" w:rsidP="00854C14">
      <w:pPr>
        <w:pStyle w:val="a3"/>
        <w:spacing w:after="0" w:line="240" w:lineRule="auto"/>
        <w:ind w:left="0"/>
        <w:jc w:val="center"/>
        <w:outlineLvl w:val="0"/>
        <w:rPr>
          <w:rFonts w:ascii="Times New Roman" w:hAnsi="Times New Roman"/>
          <w:b/>
          <w:sz w:val="24"/>
          <w:szCs w:val="24"/>
        </w:rPr>
      </w:pPr>
    </w:p>
    <w:p w:rsidR="00950992"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 xml:space="preserve">10.1. </w:t>
      </w:r>
      <w:r w:rsidR="0014028C" w:rsidRPr="00854C14">
        <w:rPr>
          <w:rFonts w:ascii="Times New Roman" w:hAnsi="Times New Roman"/>
          <w:sz w:val="24"/>
          <w:szCs w:val="24"/>
        </w:rPr>
        <w:t xml:space="preserve"> </w:t>
      </w:r>
      <w:r w:rsidRPr="00854C14">
        <w:rPr>
          <w:rFonts w:ascii="Times New Roman" w:hAnsi="Times New Roman"/>
          <w:sz w:val="24"/>
          <w:szCs w:val="24"/>
        </w:rPr>
        <w:t>Настоящий Договор вступает в силу с</w:t>
      </w:r>
      <w:r w:rsidR="00FB384F">
        <w:rPr>
          <w:rFonts w:ascii="Times New Roman" w:hAnsi="Times New Roman"/>
          <w:sz w:val="24"/>
          <w:szCs w:val="24"/>
        </w:rPr>
        <w:t xml:space="preserve"> 01.01.2015 г.</w:t>
      </w:r>
      <w:r w:rsidRPr="00854C14">
        <w:rPr>
          <w:rFonts w:ascii="Times New Roman" w:hAnsi="Times New Roman"/>
          <w:sz w:val="24"/>
          <w:szCs w:val="24"/>
        </w:rPr>
        <w:t xml:space="preserve"> года и действует </w:t>
      </w:r>
      <w:r w:rsidRPr="00FB384F">
        <w:rPr>
          <w:rFonts w:ascii="Times New Roman" w:hAnsi="Times New Roman"/>
          <w:sz w:val="24"/>
          <w:szCs w:val="24"/>
        </w:rPr>
        <w:t xml:space="preserve">по </w:t>
      </w:r>
      <w:r w:rsidR="00FB384F" w:rsidRPr="00FB384F">
        <w:rPr>
          <w:rFonts w:ascii="Times New Roman" w:hAnsi="Times New Roman"/>
          <w:sz w:val="24"/>
          <w:szCs w:val="24"/>
        </w:rPr>
        <w:t>31.12.2015 г.</w:t>
      </w:r>
      <w:r w:rsidRPr="00854C14">
        <w:rPr>
          <w:rFonts w:ascii="Times New Roman" w:hAnsi="Times New Roman"/>
          <w:sz w:val="24"/>
          <w:szCs w:val="24"/>
        </w:rPr>
        <w:t xml:space="preserve"> года, а в части расчетов до полного исполнения обязательств.</w:t>
      </w:r>
    </w:p>
    <w:p w:rsidR="00950992" w:rsidRPr="00FB384F"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 xml:space="preserve">10.2. Заказчик вправе отказаться от исполнения Договора, предварительно письменно </w:t>
      </w:r>
      <w:r w:rsidRPr="00FB384F">
        <w:rPr>
          <w:rFonts w:ascii="Times New Roman" w:hAnsi="Times New Roman"/>
          <w:sz w:val="24"/>
          <w:szCs w:val="24"/>
        </w:rPr>
        <w:t>уведомив об этом Исполнителя за 30 (тридцать) дней до даты расторжения Договора.</w:t>
      </w:r>
    </w:p>
    <w:p w:rsidR="00950992" w:rsidRPr="00FB384F" w:rsidRDefault="00950992"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10.3. Исполнитель вправе отказаться от исполнения Договора, предварительно письменно уведомив об этом Заказчика за 3 (три) месяца до даты расторжения Договора</w:t>
      </w:r>
    </w:p>
    <w:p w:rsidR="00950992" w:rsidRPr="00854C14" w:rsidRDefault="00950992" w:rsidP="00854C14">
      <w:pPr>
        <w:spacing w:after="0" w:line="240" w:lineRule="auto"/>
        <w:ind w:firstLine="426"/>
        <w:jc w:val="both"/>
        <w:rPr>
          <w:rFonts w:ascii="Times New Roman" w:hAnsi="Times New Roman"/>
          <w:sz w:val="24"/>
          <w:szCs w:val="24"/>
        </w:rPr>
      </w:pPr>
      <w:r w:rsidRPr="00FB384F">
        <w:rPr>
          <w:rFonts w:ascii="Times New Roman" w:hAnsi="Times New Roman"/>
          <w:sz w:val="24"/>
          <w:szCs w:val="24"/>
        </w:rPr>
        <w:t>10.4. Уступка права (требования), принадлежащего Стороне на основании настоящего</w:t>
      </w:r>
      <w:r w:rsidRPr="00854C14">
        <w:rPr>
          <w:rFonts w:ascii="Times New Roman" w:hAnsi="Times New Roman"/>
          <w:sz w:val="24"/>
          <w:szCs w:val="24"/>
        </w:rPr>
        <w:t xml:space="preserve">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950992"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10.5.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950992"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 xml:space="preserve">10.6.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w:t>
      </w:r>
      <w:r w:rsidRPr="00854C14">
        <w:rPr>
          <w:rFonts w:ascii="Times New Roman" w:hAnsi="Times New Roman"/>
          <w:sz w:val="24"/>
          <w:szCs w:val="24"/>
        </w:rPr>
        <w:lastRenderedPageBreak/>
        <w:t>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950992"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10.7.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950992"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10.8. Взаимоотношения Сторон, в части, не оговоренной настоящим Договором, регламентируются действующим законодательством Российской Федерации.</w:t>
      </w:r>
    </w:p>
    <w:p w:rsidR="00950992"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 xml:space="preserve">10.9.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950992" w:rsidRPr="00854C14" w:rsidRDefault="00950992" w:rsidP="00854C14">
      <w:pPr>
        <w:spacing w:after="0" w:line="240" w:lineRule="auto"/>
        <w:jc w:val="both"/>
        <w:rPr>
          <w:rFonts w:ascii="Times New Roman" w:hAnsi="Times New Roman"/>
          <w:sz w:val="24"/>
          <w:szCs w:val="24"/>
        </w:rPr>
      </w:pPr>
      <w:r w:rsidRPr="00854C14">
        <w:rPr>
          <w:rFonts w:ascii="Times New Roman" w:hAnsi="Times New Roman"/>
          <w:sz w:val="24"/>
          <w:szCs w:val="24"/>
        </w:rPr>
        <w:t>-</w:t>
      </w:r>
      <w:r w:rsidRPr="00854C14">
        <w:rPr>
          <w:rFonts w:ascii="Times New Roman" w:hAnsi="Times New Roman"/>
          <w:sz w:val="24"/>
          <w:szCs w:val="24"/>
        </w:rPr>
        <w:tab/>
        <w:t>при использовании почтовой связи – дата, указанная в уведомлении о вручении почтового отправления;</w:t>
      </w:r>
    </w:p>
    <w:p w:rsidR="00950992" w:rsidRPr="00854C14" w:rsidRDefault="00950992" w:rsidP="00854C14">
      <w:pPr>
        <w:spacing w:after="0" w:line="240" w:lineRule="auto"/>
        <w:jc w:val="both"/>
        <w:rPr>
          <w:rFonts w:ascii="Times New Roman" w:hAnsi="Times New Roman"/>
          <w:sz w:val="24"/>
          <w:szCs w:val="24"/>
        </w:rPr>
      </w:pPr>
      <w:r w:rsidRPr="00854C14">
        <w:rPr>
          <w:rFonts w:ascii="Times New Roman" w:hAnsi="Times New Roman"/>
          <w:sz w:val="24"/>
          <w:szCs w:val="24"/>
        </w:rPr>
        <w:t>-</w:t>
      </w:r>
      <w:r w:rsidRPr="00854C14">
        <w:rPr>
          <w:rFonts w:ascii="Times New Roman" w:hAnsi="Times New Roman"/>
          <w:sz w:val="24"/>
          <w:szCs w:val="24"/>
        </w:rPr>
        <w:tab/>
        <w:t>при использовании доставки курьером – дата и время проставления Стороной - получателем отметки о получении сообщения.</w:t>
      </w:r>
    </w:p>
    <w:p w:rsidR="00950992"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10.10.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950992" w:rsidRPr="00854C14" w:rsidRDefault="00950992" w:rsidP="00854C14">
      <w:pPr>
        <w:spacing w:after="0" w:line="240" w:lineRule="auto"/>
        <w:ind w:firstLine="426"/>
        <w:jc w:val="both"/>
        <w:rPr>
          <w:rFonts w:ascii="Times New Roman" w:hAnsi="Times New Roman"/>
          <w:sz w:val="24"/>
          <w:szCs w:val="24"/>
        </w:rPr>
      </w:pPr>
      <w:r w:rsidRPr="00854C14">
        <w:rPr>
          <w:rFonts w:ascii="Times New Roman" w:hAnsi="Times New Roman"/>
          <w:sz w:val="24"/>
          <w:szCs w:val="24"/>
        </w:rPr>
        <w:t xml:space="preserve">10.11. </w:t>
      </w:r>
      <w:r w:rsidR="008F0602" w:rsidRPr="00854C14">
        <w:rPr>
          <w:rFonts w:ascii="Times New Roman" w:hAnsi="Times New Roman"/>
          <w:sz w:val="24"/>
          <w:szCs w:val="24"/>
        </w:rPr>
        <w:t xml:space="preserve"> </w:t>
      </w:r>
      <w:r w:rsidRPr="00854C14">
        <w:rPr>
          <w:rFonts w:ascii="Times New Roman" w:hAnsi="Times New Roman"/>
          <w:sz w:val="24"/>
          <w:szCs w:val="24"/>
        </w:rPr>
        <w:t>К Настоящему договору прилагаются и являются его неотъемлемой частью:</w:t>
      </w:r>
    </w:p>
    <w:p w:rsidR="009958A9" w:rsidRPr="00FB384F" w:rsidRDefault="00950992" w:rsidP="00854C14">
      <w:pPr>
        <w:spacing w:after="0" w:line="240" w:lineRule="auto"/>
        <w:jc w:val="both"/>
        <w:rPr>
          <w:rFonts w:ascii="Times New Roman" w:hAnsi="Times New Roman"/>
          <w:sz w:val="24"/>
          <w:szCs w:val="24"/>
        </w:rPr>
      </w:pPr>
      <w:r w:rsidRPr="00FB384F">
        <w:rPr>
          <w:rFonts w:ascii="Times New Roman" w:hAnsi="Times New Roman"/>
          <w:sz w:val="24"/>
          <w:szCs w:val="24"/>
        </w:rPr>
        <w:t xml:space="preserve">Приложение №1 – </w:t>
      </w:r>
      <w:r w:rsidR="009958A9" w:rsidRPr="00FB384F">
        <w:rPr>
          <w:rFonts w:ascii="Times New Roman" w:hAnsi="Times New Roman"/>
          <w:sz w:val="24"/>
          <w:szCs w:val="24"/>
        </w:rPr>
        <w:t>Технические требования, предъявляемые к печати газеты</w:t>
      </w:r>
      <w:r w:rsidR="008F0602" w:rsidRPr="00FB384F">
        <w:rPr>
          <w:rFonts w:ascii="Times New Roman" w:hAnsi="Times New Roman"/>
          <w:sz w:val="24"/>
          <w:szCs w:val="24"/>
        </w:rPr>
        <w:t>;</w:t>
      </w:r>
    </w:p>
    <w:p w:rsidR="00950992" w:rsidRPr="00854C14" w:rsidRDefault="00950992" w:rsidP="00854C14">
      <w:pPr>
        <w:spacing w:after="0" w:line="240" w:lineRule="auto"/>
        <w:jc w:val="both"/>
        <w:rPr>
          <w:rFonts w:ascii="Times New Roman" w:hAnsi="Times New Roman"/>
          <w:sz w:val="24"/>
          <w:szCs w:val="24"/>
        </w:rPr>
      </w:pPr>
      <w:r w:rsidRPr="00FB384F">
        <w:rPr>
          <w:rFonts w:ascii="Times New Roman" w:hAnsi="Times New Roman"/>
          <w:sz w:val="24"/>
          <w:szCs w:val="24"/>
        </w:rPr>
        <w:t>Приложен</w:t>
      </w:r>
      <w:r w:rsidR="009958A9" w:rsidRPr="00FB384F">
        <w:rPr>
          <w:rFonts w:ascii="Times New Roman" w:hAnsi="Times New Roman"/>
          <w:sz w:val="24"/>
          <w:szCs w:val="24"/>
        </w:rPr>
        <w:t>ие № 2 – Протокол согласования договорной цены на услуги по печати корпоративной газеты «Мегионнефтегаз-Вести»</w:t>
      </w:r>
      <w:r w:rsidR="008F0602" w:rsidRPr="00FB384F">
        <w:rPr>
          <w:rFonts w:ascii="Times New Roman" w:hAnsi="Times New Roman"/>
          <w:sz w:val="24"/>
          <w:szCs w:val="24"/>
        </w:rPr>
        <w:t>.</w:t>
      </w:r>
    </w:p>
    <w:p w:rsidR="00720D3D" w:rsidRPr="00854C14" w:rsidRDefault="00720D3D" w:rsidP="00854C14">
      <w:pPr>
        <w:pStyle w:val="a3"/>
        <w:spacing w:after="0" w:line="240" w:lineRule="auto"/>
        <w:ind w:left="0"/>
        <w:jc w:val="center"/>
        <w:outlineLvl w:val="0"/>
        <w:rPr>
          <w:rFonts w:ascii="Times New Roman" w:hAnsi="Times New Roman"/>
          <w:b/>
          <w:sz w:val="24"/>
          <w:szCs w:val="24"/>
        </w:rPr>
      </w:pPr>
      <w:bookmarkStart w:id="12" w:name="_Toc395620037"/>
    </w:p>
    <w:p w:rsidR="00950992" w:rsidRPr="00854C14" w:rsidRDefault="00FB384F" w:rsidP="00854C14">
      <w:pPr>
        <w:pStyle w:val="a3"/>
        <w:spacing w:after="0" w:line="240" w:lineRule="auto"/>
        <w:ind w:left="0"/>
        <w:jc w:val="center"/>
        <w:outlineLvl w:val="0"/>
        <w:rPr>
          <w:rFonts w:ascii="Times New Roman" w:hAnsi="Times New Roman"/>
          <w:b/>
          <w:sz w:val="24"/>
          <w:szCs w:val="24"/>
        </w:rPr>
      </w:pPr>
      <w:r>
        <w:rPr>
          <w:rFonts w:ascii="Times New Roman" w:hAnsi="Times New Roman"/>
          <w:b/>
          <w:sz w:val="24"/>
          <w:szCs w:val="24"/>
        </w:rPr>
        <w:t xml:space="preserve">11. </w:t>
      </w:r>
      <w:r w:rsidR="00950992" w:rsidRPr="00854C14">
        <w:rPr>
          <w:rFonts w:ascii="Times New Roman" w:hAnsi="Times New Roman"/>
          <w:b/>
          <w:sz w:val="24"/>
          <w:szCs w:val="24"/>
        </w:rPr>
        <w:t>АДРЕСА, БАНКОВСКИЕ РЕКВИЗИТЫ И ПОДПИСИ СТОРОН</w:t>
      </w:r>
      <w:bookmarkEnd w:id="12"/>
    </w:p>
    <w:p w:rsidR="00720D3D" w:rsidRPr="00854C14" w:rsidRDefault="00720D3D" w:rsidP="00854C14">
      <w:pPr>
        <w:pStyle w:val="a3"/>
        <w:spacing w:after="0" w:line="240" w:lineRule="auto"/>
        <w:ind w:left="0"/>
        <w:jc w:val="center"/>
        <w:outlineLvl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5210"/>
      </w:tblGrid>
      <w:tr w:rsidR="00FB384F" w:rsidRPr="007F60A7" w:rsidTr="00813E95">
        <w:trPr>
          <w:trHeight w:val="4855"/>
        </w:trPr>
        <w:tc>
          <w:tcPr>
            <w:tcW w:w="5210" w:type="dxa"/>
          </w:tcPr>
          <w:p w:rsidR="00FB384F" w:rsidRPr="007F60A7" w:rsidRDefault="00FB384F" w:rsidP="00813E95">
            <w:pPr>
              <w:pStyle w:val="af3"/>
              <w:rPr>
                <w:rFonts w:ascii="Times New Roman" w:hAnsi="Times New Roman"/>
                <w:b/>
                <w:sz w:val="23"/>
                <w:szCs w:val="23"/>
              </w:rPr>
            </w:pPr>
            <w:bookmarkStart w:id="13" w:name="_Toc370228104"/>
            <w:r w:rsidRPr="007F60A7">
              <w:rPr>
                <w:rFonts w:ascii="Times New Roman" w:hAnsi="Times New Roman"/>
                <w:b/>
                <w:sz w:val="23"/>
                <w:szCs w:val="23"/>
              </w:rPr>
              <w:t>Заказчик</w:t>
            </w:r>
          </w:p>
          <w:p w:rsidR="00FB384F" w:rsidRPr="007F60A7" w:rsidRDefault="00FB384F" w:rsidP="00813E95">
            <w:pPr>
              <w:pStyle w:val="af3"/>
              <w:rPr>
                <w:rFonts w:ascii="Times New Roman" w:hAnsi="Times New Roman"/>
                <w:b/>
                <w:sz w:val="23"/>
                <w:szCs w:val="23"/>
              </w:rPr>
            </w:pPr>
            <w:r w:rsidRPr="007F60A7">
              <w:rPr>
                <w:rFonts w:ascii="Times New Roman" w:hAnsi="Times New Roman"/>
                <w:b/>
                <w:sz w:val="23"/>
                <w:szCs w:val="23"/>
              </w:rPr>
              <w:t>ОАО «СН-МНГ»</w:t>
            </w: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sz w:val="23"/>
                <w:szCs w:val="23"/>
              </w:rPr>
            </w:pPr>
            <w:r w:rsidRPr="007F60A7">
              <w:rPr>
                <w:rFonts w:ascii="Times New Roman" w:hAnsi="Times New Roman"/>
                <w:sz w:val="23"/>
                <w:szCs w:val="23"/>
              </w:rPr>
              <w:t xml:space="preserve">Российская Федерация, 628684, город </w:t>
            </w:r>
            <w:proofErr w:type="spellStart"/>
            <w:r w:rsidRPr="007F60A7">
              <w:rPr>
                <w:rFonts w:ascii="Times New Roman" w:hAnsi="Times New Roman"/>
                <w:sz w:val="23"/>
                <w:szCs w:val="23"/>
              </w:rPr>
              <w:t>Мегион</w:t>
            </w:r>
            <w:proofErr w:type="spellEnd"/>
            <w:r w:rsidRPr="007F60A7">
              <w:rPr>
                <w:rFonts w:ascii="Times New Roman" w:hAnsi="Times New Roman"/>
                <w:sz w:val="23"/>
                <w:szCs w:val="23"/>
              </w:rPr>
              <w:t>, Ханты-Мансийский автономный округ-Югра, улица Кузьмина, дом 51</w:t>
            </w:r>
          </w:p>
          <w:p w:rsidR="00FB384F" w:rsidRPr="007F60A7" w:rsidRDefault="00FB384F" w:rsidP="00813E95">
            <w:pPr>
              <w:pStyle w:val="af3"/>
              <w:rPr>
                <w:rFonts w:ascii="Times New Roman" w:hAnsi="Times New Roman"/>
                <w:sz w:val="23"/>
                <w:szCs w:val="23"/>
              </w:rPr>
            </w:pPr>
            <w:r w:rsidRPr="007F60A7">
              <w:rPr>
                <w:rFonts w:ascii="Times New Roman" w:hAnsi="Times New Roman"/>
                <w:sz w:val="23"/>
                <w:szCs w:val="23"/>
              </w:rPr>
              <w:t>ИНН 8605003932</w:t>
            </w:r>
          </w:p>
          <w:p w:rsidR="00FB384F" w:rsidRPr="007F60A7" w:rsidRDefault="00FB384F" w:rsidP="00813E95">
            <w:pPr>
              <w:pStyle w:val="af3"/>
              <w:rPr>
                <w:rFonts w:ascii="Times New Roman" w:hAnsi="Times New Roman"/>
                <w:sz w:val="23"/>
                <w:szCs w:val="23"/>
              </w:rPr>
            </w:pPr>
            <w:r w:rsidRPr="007F60A7">
              <w:rPr>
                <w:rFonts w:ascii="Times New Roman" w:hAnsi="Times New Roman"/>
                <w:sz w:val="23"/>
                <w:szCs w:val="23"/>
              </w:rPr>
              <w:t>КПП 997150001</w:t>
            </w:r>
          </w:p>
          <w:p w:rsidR="00FB384F" w:rsidRPr="007F60A7" w:rsidRDefault="00FB384F" w:rsidP="00813E95">
            <w:pPr>
              <w:pStyle w:val="af3"/>
              <w:rPr>
                <w:rFonts w:ascii="Times New Roman" w:hAnsi="Times New Roman"/>
                <w:sz w:val="23"/>
                <w:szCs w:val="23"/>
              </w:rPr>
            </w:pPr>
            <w:r w:rsidRPr="007F60A7">
              <w:rPr>
                <w:rFonts w:ascii="Times New Roman" w:hAnsi="Times New Roman"/>
                <w:sz w:val="23"/>
                <w:szCs w:val="23"/>
              </w:rPr>
              <w:t xml:space="preserve">Банк: ОАО АКБ «ЕВРОФИНАНС МОСНАРБАНК», </w:t>
            </w:r>
            <w:proofErr w:type="spellStart"/>
            <w:r w:rsidRPr="007F60A7">
              <w:rPr>
                <w:rFonts w:ascii="Times New Roman" w:hAnsi="Times New Roman"/>
                <w:sz w:val="23"/>
                <w:szCs w:val="23"/>
              </w:rPr>
              <w:t>г.Москва</w:t>
            </w:r>
            <w:proofErr w:type="spellEnd"/>
          </w:p>
          <w:p w:rsidR="00FB384F" w:rsidRPr="007F60A7" w:rsidRDefault="00FB384F" w:rsidP="00813E95">
            <w:pPr>
              <w:pStyle w:val="af3"/>
              <w:rPr>
                <w:rFonts w:ascii="Times New Roman" w:hAnsi="Times New Roman"/>
                <w:sz w:val="23"/>
                <w:szCs w:val="23"/>
              </w:rPr>
            </w:pPr>
            <w:r w:rsidRPr="007F60A7">
              <w:rPr>
                <w:rFonts w:ascii="Times New Roman" w:hAnsi="Times New Roman"/>
                <w:sz w:val="23"/>
                <w:szCs w:val="23"/>
              </w:rPr>
              <w:t>Р/</w:t>
            </w:r>
            <w:proofErr w:type="spellStart"/>
            <w:r w:rsidRPr="007F60A7">
              <w:rPr>
                <w:rFonts w:ascii="Times New Roman" w:hAnsi="Times New Roman"/>
                <w:sz w:val="23"/>
                <w:szCs w:val="23"/>
              </w:rPr>
              <w:t>сч</w:t>
            </w:r>
            <w:proofErr w:type="spellEnd"/>
            <w:r w:rsidRPr="007F60A7">
              <w:rPr>
                <w:rFonts w:ascii="Times New Roman" w:hAnsi="Times New Roman"/>
                <w:sz w:val="23"/>
                <w:szCs w:val="23"/>
              </w:rPr>
              <w:t xml:space="preserve"> 407 028 104 000 042 621 90</w:t>
            </w:r>
          </w:p>
          <w:p w:rsidR="00FB384F" w:rsidRPr="007F60A7" w:rsidRDefault="00FB384F" w:rsidP="00813E95">
            <w:pPr>
              <w:pStyle w:val="af3"/>
              <w:rPr>
                <w:rFonts w:ascii="Times New Roman" w:hAnsi="Times New Roman"/>
                <w:sz w:val="23"/>
                <w:szCs w:val="23"/>
              </w:rPr>
            </w:pPr>
            <w:r w:rsidRPr="007F60A7">
              <w:rPr>
                <w:rFonts w:ascii="Times New Roman" w:hAnsi="Times New Roman"/>
                <w:sz w:val="23"/>
                <w:szCs w:val="23"/>
              </w:rPr>
              <w:t>К/</w:t>
            </w:r>
            <w:proofErr w:type="spellStart"/>
            <w:r w:rsidRPr="007F60A7">
              <w:rPr>
                <w:rFonts w:ascii="Times New Roman" w:hAnsi="Times New Roman"/>
                <w:sz w:val="23"/>
                <w:szCs w:val="23"/>
              </w:rPr>
              <w:t>сч</w:t>
            </w:r>
            <w:proofErr w:type="spellEnd"/>
            <w:r w:rsidRPr="007F60A7">
              <w:rPr>
                <w:rFonts w:ascii="Times New Roman" w:hAnsi="Times New Roman"/>
                <w:sz w:val="23"/>
                <w:szCs w:val="23"/>
              </w:rPr>
              <w:t xml:space="preserve"> 301 018 109 000 000 002 04</w:t>
            </w:r>
          </w:p>
          <w:p w:rsidR="00FB384F" w:rsidRPr="007F60A7" w:rsidRDefault="00FB384F" w:rsidP="00813E95">
            <w:pPr>
              <w:pStyle w:val="af3"/>
              <w:rPr>
                <w:rFonts w:ascii="Times New Roman" w:hAnsi="Times New Roman"/>
                <w:sz w:val="23"/>
                <w:szCs w:val="23"/>
              </w:rPr>
            </w:pPr>
            <w:r w:rsidRPr="007F60A7">
              <w:rPr>
                <w:rFonts w:ascii="Times New Roman" w:hAnsi="Times New Roman"/>
                <w:sz w:val="23"/>
                <w:szCs w:val="23"/>
              </w:rPr>
              <w:t>БИК 044525204</w:t>
            </w:r>
          </w:p>
          <w:p w:rsidR="00FB384F" w:rsidRPr="007F60A7" w:rsidRDefault="00FB384F" w:rsidP="00813E95">
            <w:pPr>
              <w:pStyle w:val="af3"/>
              <w:rPr>
                <w:rFonts w:ascii="Times New Roman" w:hAnsi="Times New Roman"/>
                <w:sz w:val="23"/>
                <w:szCs w:val="23"/>
              </w:rPr>
            </w:pPr>
            <w:r w:rsidRPr="007F60A7">
              <w:rPr>
                <w:rFonts w:ascii="Times New Roman" w:hAnsi="Times New Roman"/>
                <w:sz w:val="23"/>
                <w:szCs w:val="23"/>
              </w:rPr>
              <w:t>ОКВЭД 11.10.11</w:t>
            </w:r>
          </w:p>
          <w:p w:rsidR="00FB384F" w:rsidRPr="007F60A7" w:rsidRDefault="00FB384F" w:rsidP="00813E95">
            <w:pPr>
              <w:pStyle w:val="af3"/>
              <w:rPr>
                <w:rFonts w:ascii="Times New Roman" w:hAnsi="Times New Roman"/>
                <w:sz w:val="23"/>
                <w:szCs w:val="23"/>
              </w:rPr>
            </w:pPr>
            <w:r w:rsidRPr="007F60A7">
              <w:rPr>
                <w:rFonts w:ascii="Times New Roman" w:hAnsi="Times New Roman"/>
                <w:sz w:val="23"/>
                <w:szCs w:val="23"/>
              </w:rPr>
              <w:t>ОКПО 05679120</w:t>
            </w:r>
          </w:p>
          <w:p w:rsidR="00FB384F" w:rsidRPr="007F60A7" w:rsidRDefault="00FB384F" w:rsidP="00813E95">
            <w:pPr>
              <w:pStyle w:val="af3"/>
              <w:rPr>
                <w:rFonts w:ascii="Times New Roman" w:hAnsi="Times New Roman"/>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sz w:val="23"/>
                <w:szCs w:val="23"/>
              </w:rPr>
            </w:pPr>
            <w:r>
              <w:rPr>
                <w:rFonts w:ascii="Times New Roman" w:hAnsi="Times New Roman"/>
                <w:b/>
                <w:sz w:val="23"/>
                <w:szCs w:val="23"/>
              </w:rPr>
              <w:t>___________________/_________________/</w:t>
            </w:r>
          </w:p>
        </w:tc>
        <w:tc>
          <w:tcPr>
            <w:tcW w:w="5210" w:type="dxa"/>
          </w:tcPr>
          <w:p w:rsidR="00FB384F" w:rsidRPr="007F60A7" w:rsidRDefault="00FB384F" w:rsidP="00813E95">
            <w:pPr>
              <w:pStyle w:val="af3"/>
              <w:rPr>
                <w:rFonts w:ascii="Times New Roman" w:hAnsi="Times New Roman"/>
                <w:b/>
                <w:sz w:val="23"/>
                <w:szCs w:val="23"/>
              </w:rPr>
            </w:pPr>
            <w:r w:rsidRPr="007F60A7">
              <w:rPr>
                <w:rFonts w:ascii="Times New Roman" w:hAnsi="Times New Roman"/>
                <w:b/>
                <w:sz w:val="23"/>
                <w:szCs w:val="23"/>
              </w:rPr>
              <w:t>Исполнитель</w:t>
            </w: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sz w:val="23"/>
                <w:szCs w:val="23"/>
              </w:rPr>
            </w:pPr>
            <w:r w:rsidRPr="007F60A7">
              <w:rPr>
                <w:rFonts w:ascii="Times New Roman" w:hAnsi="Times New Roman"/>
                <w:b/>
                <w:sz w:val="23"/>
                <w:szCs w:val="23"/>
              </w:rPr>
              <w:t>____________________/________________/</w:t>
            </w:r>
          </w:p>
        </w:tc>
      </w:tr>
    </w:tbl>
    <w:p w:rsidR="00FB384F" w:rsidRDefault="00FB384F" w:rsidP="00854C14">
      <w:pPr>
        <w:spacing w:after="0" w:line="240" w:lineRule="auto"/>
        <w:rPr>
          <w:rFonts w:ascii="Times New Roman" w:hAnsi="Times New Roman"/>
          <w:sz w:val="24"/>
          <w:szCs w:val="24"/>
        </w:rPr>
      </w:pPr>
    </w:p>
    <w:p w:rsidR="00FB384F" w:rsidRDefault="00FB384F" w:rsidP="00854C14">
      <w:pPr>
        <w:spacing w:after="0" w:line="240" w:lineRule="auto"/>
        <w:rPr>
          <w:rFonts w:ascii="Times New Roman" w:hAnsi="Times New Roman"/>
          <w:sz w:val="24"/>
          <w:szCs w:val="24"/>
        </w:rPr>
      </w:pPr>
    </w:p>
    <w:p w:rsidR="00FB384F" w:rsidRDefault="00FB384F" w:rsidP="00854C14">
      <w:pPr>
        <w:spacing w:after="0" w:line="240" w:lineRule="auto"/>
        <w:rPr>
          <w:rFonts w:ascii="Times New Roman" w:hAnsi="Times New Roman"/>
          <w:sz w:val="24"/>
          <w:szCs w:val="24"/>
        </w:rPr>
      </w:pPr>
    </w:p>
    <w:p w:rsidR="00FB384F" w:rsidRDefault="00FB384F" w:rsidP="00854C14">
      <w:pPr>
        <w:spacing w:after="0" w:line="240" w:lineRule="auto"/>
        <w:rPr>
          <w:rFonts w:ascii="Times New Roman" w:hAnsi="Times New Roman"/>
          <w:sz w:val="24"/>
          <w:szCs w:val="24"/>
        </w:rPr>
      </w:pPr>
    </w:p>
    <w:p w:rsidR="00FB384F" w:rsidRDefault="00FB384F" w:rsidP="00854C14">
      <w:pPr>
        <w:spacing w:after="0" w:line="240" w:lineRule="auto"/>
        <w:ind w:left="7080" w:firstLine="708"/>
        <w:rPr>
          <w:rFonts w:ascii="Times New Roman" w:hAnsi="Times New Roman"/>
          <w:sz w:val="16"/>
          <w:szCs w:val="16"/>
        </w:rPr>
      </w:pPr>
    </w:p>
    <w:p w:rsidR="005F7E79" w:rsidRDefault="005F7E79" w:rsidP="00FB384F">
      <w:pPr>
        <w:spacing w:after="0" w:line="240" w:lineRule="auto"/>
        <w:ind w:left="7080" w:firstLine="708"/>
        <w:jc w:val="right"/>
        <w:rPr>
          <w:rFonts w:ascii="Times New Roman" w:hAnsi="Times New Roman"/>
          <w:sz w:val="16"/>
          <w:szCs w:val="16"/>
        </w:rPr>
      </w:pPr>
    </w:p>
    <w:p w:rsidR="00C77A8A" w:rsidRPr="00FB384F" w:rsidRDefault="00C77A8A" w:rsidP="00FB384F">
      <w:pPr>
        <w:spacing w:after="0" w:line="240" w:lineRule="auto"/>
        <w:ind w:left="7080" w:firstLine="708"/>
        <w:jc w:val="right"/>
        <w:rPr>
          <w:rFonts w:ascii="Times New Roman" w:hAnsi="Times New Roman"/>
          <w:sz w:val="16"/>
          <w:szCs w:val="16"/>
        </w:rPr>
      </w:pPr>
      <w:r w:rsidRPr="00FB384F">
        <w:rPr>
          <w:rFonts w:ascii="Times New Roman" w:hAnsi="Times New Roman"/>
          <w:sz w:val="16"/>
          <w:szCs w:val="16"/>
        </w:rPr>
        <w:t>Приложение № 1</w:t>
      </w:r>
    </w:p>
    <w:p w:rsidR="00950992" w:rsidRPr="00FB384F" w:rsidRDefault="00C77A8A" w:rsidP="00854C14">
      <w:pPr>
        <w:spacing w:after="0" w:line="240" w:lineRule="auto"/>
        <w:jc w:val="right"/>
        <w:rPr>
          <w:rFonts w:ascii="Times New Roman" w:hAnsi="Times New Roman"/>
          <w:sz w:val="16"/>
          <w:szCs w:val="16"/>
        </w:rPr>
      </w:pPr>
      <w:r w:rsidRPr="00FB384F">
        <w:rPr>
          <w:rFonts w:ascii="Times New Roman" w:hAnsi="Times New Roman"/>
          <w:sz w:val="16"/>
          <w:szCs w:val="16"/>
        </w:rPr>
        <w:t xml:space="preserve">  к Д</w:t>
      </w:r>
      <w:r w:rsidR="00950992" w:rsidRPr="00FB384F">
        <w:rPr>
          <w:rFonts w:ascii="Times New Roman" w:hAnsi="Times New Roman"/>
          <w:sz w:val="16"/>
          <w:szCs w:val="16"/>
        </w:rPr>
        <w:t>оговору №_______от ___________</w:t>
      </w:r>
      <w:r w:rsidR="00FB384F">
        <w:rPr>
          <w:rFonts w:ascii="Times New Roman" w:hAnsi="Times New Roman"/>
          <w:sz w:val="16"/>
          <w:szCs w:val="16"/>
        </w:rPr>
        <w:t>201</w:t>
      </w:r>
      <w:r w:rsidR="00950992" w:rsidRPr="00FB384F">
        <w:rPr>
          <w:rFonts w:ascii="Times New Roman" w:hAnsi="Times New Roman"/>
          <w:sz w:val="16"/>
          <w:szCs w:val="16"/>
        </w:rPr>
        <w:t xml:space="preserve">____г. </w:t>
      </w:r>
    </w:p>
    <w:p w:rsidR="00950992" w:rsidRPr="00854C14" w:rsidRDefault="00950992" w:rsidP="00854C14">
      <w:pPr>
        <w:spacing w:after="0" w:line="240" w:lineRule="auto"/>
        <w:jc w:val="both"/>
        <w:rPr>
          <w:rFonts w:ascii="Times New Roman" w:hAnsi="Times New Roman"/>
          <w:sz w:val="24"/>
          <w:szCs w:val="24"/>
        </w:rPr>
      </w:pPr>
    </w:p>
    <w:p w:rsidR="00950992" w:rsidRPr="00854C14" w:rsidRDefault="00950992" w:rsidP="00854C14">
      <w:pPr>
        <w:spacing w:after="0" w:line="240" w:lineRule="auto"/>
        <w:jc w:val="both"/>
        <w:rPr>
          <w:rFonts w:ascii="Times New Roman" w:hAnsi="Times New Roman"/>
          <w:sz w:val="24"/>
          <w:szCs w:val="24"/>
        </w:rPr>
      </w:pPr>
    </w:p>
    <w:p w:rsidR="00950992" w:rsidRPr="00854C14" w:rsidRDefault="00950992" w:rsidP="00854C14">
      <w:pPr>
        <w:spacing w:after="0" w:line="240" w:lineRule="auto"/>
        <w:contextualSpacing/>
        <w:jc w:val="center"/>
        <w:rPr>
          <w:rFonts w:ascii="Times New Roman" w:hAnsi="Times New Roman"/>
          <w:b/>
          <w:bCs/>
          <w:color w:val="000000"/>
          <w:sz w:val="24"/>
          <w:szCs w:val="24"/>
        </w:rPr>
      </w:pPr>
      <w:r w:rsidRPr="00854C14">
        <w:rPr>
          <w:rFonts w:ascii="Times New Roman" w:hAnsi="Times New Roman"/>
          <w:b/>
          <w:bCs/>
          <w:color w:val="000000"/>
          <w:sz w:val="24"/>
          <w:szCs w:val="24"/>
        </w:rPr>
        <w:t xml:space="preserve">ТЕХНИЧЕСКИЕ ТРЕБОВАНИЯ, ПРЕДЪЯВЛЯЕМЫЕ К ПЕЧАТИ ГАЗЕТЫ  </w:t>
      </w:r>
    </w:p>
    <w:p w:rsidR="00950992" w:rsidRPr="00854C14" w:rsidRDefault="00950992" w:rsidP="00854C14">
      <w:pPr>
        <w:spacing w:after="0" w:line="240" w:lineRule="auto"/>
        <w:jc w:val="both"/>
        <w:rPr>
          <w:rFonts w:ascii="Times New Roman" w:hAnsi="Times New Roman"/>
          <w:sz w:val="24"/>
          <w:szCs w:val="24"/>
        </w:rPr>
      </w:pPr>
    </w:p>
    <w:p w:rsidR="00950992" w:rsidRPr="00FB384F" w:rsidRDefault="00950992" w:rsidP="00854C14">
      <w:pPr>
        <w:spacing w:after="0" w:line="240" w:lineRule="auto"/>
        <w:ind w:left="502"/>
        <w:jc w:val="both"/>
        <w:rPr>
          <w:rFonts w:ascii="Times New Roman" w:hAnsi="Times New Roman"/>
          <w:sz w:val="24"/>
          <w:szCs w:val="24"/>
        </w:rPr>
      </w:pPr>
      <w:r w:rsidRPr="00FB384F">
        <w:rPr>
          <w:rFonts w:ascii="Times New Roman" w:hAnsi="Times New Roman"/>
          <w:sz w:val="24"/>
          <w:szCs w:val="24"/>
        </w:rPr>
        <w:t>1.</w:t>
      </w:r>
      <w:r w:rsidRPr="00FB384F">
        <w:rPr>
          <w:rFonts w:ascii="Times New Roman" w:hAnsi="Times New Roman"/>
          <w:sz w:val="24"/>
          <w:szCs w:val="24"/>
          <w:lang w:val="en-US"/>
        </w:rPr>
        <w:t xml:space="preserve"> </w:t>
      </w:r>
      <w:r w:rsidRPr="00FB384F">
        <w:rPr>
          <w:rFonts w:ascii="Times New Roman" w:hAnsi="Times New Roman"/>
          <w:sz w:val="24"/>
          <w:szCs w:val="24"/>
        </w:rPr>
        <w:t>_________________________________________________________________________</w:t>
      </w:r>
    </w:p>
    <w:p w:rsidR="00950992" w:rsidRPr="00FB384F" w:rsidRDefault="00950992" w:rsidP="00854C14">
      <w:pPr>
        <w:spacing w:after="0" w:line="240" w:lineRule="auto"/>
        <w:ind w:left="502"/>
        <w:jc w:val="both"/>
        <w:rPr>
          <w:rFonts w:ascii="Times New Roman" w:hAnsi="Times New Roman"/>
          <w:sz w:val="24"/>
          <w:szCs w:val="24"/>
        </w:rPr>
      </w:pPr>
      <w:r w:rsidRPr="00FB384F">
        <w:rPr>
          <w:rFonts w:ascii="Times New Roman" w:hAnsi="Times New Roman"/>
          <w:sz w:val="24"/>
          <w:szCs w:val="24"/>
        </w:rPr>
        <w:t>2._________________________________________________________________________</w:t>
      </w:r>
    </w:p>
    <w:p w:rsidR="00950992" w:rsidRPr="00FB384F" w:rsidRDefault="00950992" w:rsidP="00854C14">
      <w:pPr>
        <w:spacing w:after="0" w:line="240" w:lineRule="auto"/>
        <w:ind w:left="502"/>
        <w:jc w:val="both"/>
        <w:rPr>
          <w:rFonts w:ascii="Times New Roman" w:hAnsi="Times New Roman"/>
          <w:sz w:val="24"/>
          <w:szCs w:val="24"/>
        </w:rPr>
      </w:pPr>
      <w:r w:rsidRPr="00FB384F">
        <w:rPr>
          <w:rFonts w:ascii="Times New Roman" w:hAnsi="Times New Roman"/>
          <w:sz w:val="24"/>
          <w:szCs w:val="24"/>
        </w:rPr>
        <w:t>3._________________________________________________________________________</w:t>
      </w:r>
    </w:p>
    <w:p w:rsidR="00950992" w:rsidRPr="00FB384F" w:rsidRDefault="00950992" w:rsidP="00854C14">
      <w:pPr>
        <w:spacing w:after="0" w:line="240" w:lineRule="auto"/>
        <w:ind w:left="502"/>
        <w:jc w:val="both"/>
        <w:rPr>
          <w:rFonts w:ascii="Times New Roman" w:hAnsi="Times New Roman"/>
          <w:sz w:val="24"/>
          <w:szCs w:val="24"/>
        </w:rPr>
      </w:pPr>
      <w:r w:rsidRPr="00FB384F">
        <w:rPr>
          <w:rFonts w:ascii="Times New Roman" w:hAnsi="Times New Roman"/>
          <w:sz w:val="24"/>
          <w:szCs w:val="24"/>
        </w:rPr>
        <w:t>4._________________________________________________________________________</w:t>
      </w:r>
    </w:p>
    <w:p w:rsidR="00950992" w:rsidRPr="00FB384F" w:rsidRDefault="00950992" w:rsidP="00854C14">
      <w:pPr>
        <w:spacing w:after="0" w:line="240" w:lineRule="auto"/>
        <w:ind w:left="502"/>
        <w:jc w:val="both"/>
        <w:rPr>
          <w:rFonts w:ascii="Times New Roman" w:hAnsi="Times New Roman"/>
          <w:sz w:val="24"/>
          <w:szCs w:val="24"/>
        </w:rPr>
      </w:pPr>
      <w:r w:rsidRPr="00FB384F">
        <w:rPr>
          <w:rFonts w:ascii="Times New Roman" w:hAnsi="Times New Roman"/>
          <w:sz w:val="24"/>
          <w:szCs w:val="24"/>
        </w:rPr>
        <w:t>5._________________________________________________________________________</w:t>
      </w:r>
    </w:p>
    <w:p w:rsidR="00950992" w:rsidRPr="00FB384F" w:rsidRDefault="00950992" w:rsidP="00854C14">
      <w:pPr>
        <w:spacing w:after="0" w:line="240" w:lineRule="auto"/>
        <w:ind w:left="502"/>
        <w:jc w:val="both"/>
        <w:rPr>
          <w:rFonts w:ascii="Times New Roman" w:hAnsi="Times New Roman"/>
          <w:sz w:val="24"/>
          <w:szCs w:val="24"/>
        </w:rPr>
      </w:pPr>
      <w:r w:rsidRPr="00FB384F">
        <w:rPr>
          <w:rFonts w:ascii="Times New Roman" w:hAnsi="Times New Roman"/>
          <w:sz w:val="24"/>
          <w:szCs w:val="24"/>
        </w:rPr>
        <w:t>6._________________________________________________________________________</w:t>
      </w:r>
    </w:p>
    <w:p w:rsidR="00950992" w:rsidRPr="00FB384F" w:rsidRDefault="00950992" w:rsidP="00854C14">
      <w:pPr>
        <w:spacing w:after="0" w:line="240" w:lineRule="auto"/>
        <w:ind w:left="502"/>
        <w:jc w:val="both"/>
        <w:rPr>
          <w:rFonts w:ascii="Times New Roman" w:hAnsi="Times New Roman"/>
          <w:sz w:val="24"/>
          <w:szCs w:val="24"/>
        </w:rPr>
      </w:pPr>
      <w:r w:rsidRPr="00FB384F">
        <w:rPr>
          <w:rFonts w:ascii="Times New Roman" w:hAnsi="Times New Roman"/>
          <w:sz w:val="24"/>
          <w:szCs w:val="24"/>
        </w:rPr>
        <w:t>7._________________________________________________________________________</w:t>
      </w:r>
    </w:p>
    <w:p w:rsidR="00950992" w:rsidRPr="00FB384F" w:rsidRDefault="00950992" w:rsidP="00854C14">
      <w:pPr>
        <w:spacing w:after="0" w:line="240" w:lineRule="auto"/>
        <w:ind w:left="502"/>
        <w:jc w:val="both"/>
        <w:rPr>
          <w:rFonts w:ascii="Times New Roman" w:hAnsi="Times New Roman"/>
          <w:sz w:val="24"/>
          <w:szCs w:val="24"/>
        </w:rPr>
      </w:pPr>
      <w:r w:rsidRPr="00FB384F">
        <w:rPr>
          <w:rFonts w:ascii="Times New Roman" w:hAnsi="Times New Roman"/>
          <w:sz w:val="24"/>
          <w:szCs w:val="24"/>
        </w:rPr>
        <w:t>8._________________________________________________________________________</w:t>
      </w:r>
    </w:p>
    <w:p w:rsidR="00950992" w:rsidRPr="00FB384F" w:rsidRDefault="00950992" w:rsidP="00854C14">
      <w:pPr>
        <w:spacing w:after="0" w:line="240" w:lineRule="auto"/>
        <w:ind w:left="502"/>
        <w:jc w:val="both"/>
        <w:rPr>
          <w:rFonts w:ascii="Times New Roman" w:hAnsi="Times New Roman"/>
          <w:sz w:val="24"/>
          <w:szCs w:val="24"/>
        </w:rPr>
      </w:pPr>
      <w:r w:rsidRPr="00FB384F">
        <w:rPr>
          <w:rFonts w:ascii="Times New Roman" w:hAnsi="Times New Roman"/>
          <w:sz w:val="24"/>
          <w:szCs w:val="24"/>
        </w:rPr>
        <w:t>9._________________________________________________________________________</w:t>
      </w:r>
    </w:p>
    <w:p w:rsidR="00950992" w:rsidRPr="00854C14" w:rsidRDefault="00950992" w:rsidP="00854C14">
      <w:pPr>
        <w:spacing w:after="0" w:line="240" w:lineRule="auto"/>
        <w:ind w:left="502"/>
        <w:jc w:val="both"/>
        <w:rPr>
          <w:rFonts w:ascii="Times New Roman" w:hAnsi="Times New Roman"/>
          <w:sz w:val="24"/>
          <w:szCs w:val="24"/>
          <w:highlight w:val="lightGray"/>
        </w:rPr>
      </w:pPr>
    </w:p>
    <w:p w:rsidR="00950992" w:rsidRPr="00854C14" w:rsidRDefault="00950992" w:rsidP="00854C14">
      <w:pPr>
        <w:spacing w:after="0" w:line="240" w:lineRule="auto"/>
        <w:ind w:left="502"/>
        <w:jc w:val="both"/>
        <w:rPr>
          <w:rFonts w:ascii="Times New Roman" w:hAnsi="Times New Roman"/>
          <w:sz w:val="24"/>
          <w:szCs w:val="24"/>
          <w:highlight w:val="lightGray"/>
        </w:rPr>
      </w:pPr>
    </w:p>
    <w:p w:rsidR="00950992" w:rsidRPr="00854C14" w:rsidRDefault="00950992" w:rsidP="00854C14">
      <w:pPr>
        <w:spacing w:after="0" w:line="240" w:lineRule="auto"/>
        <w:ind w:left="360"/>
        <w:jc w:val="both"/>
        <w:rPr>
          <w:rFonts w:ascii="Times New Roman" w:hAnsi="Times New Roman"/>
          <w:sz w:val="24"/>
          <w:szCs w:val="24"/>
        </w:rPr>
      </w:pPr>
    </w:p>
    <w:p w:rsidR="00950992" w:rsidRPr="00854C14" w:rsidRDefault="00950992" w:rsidP="00854C14">
      <w:pPr>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5210"/>
        <w:gridCol w:w="5210"/>
      </w:tblGrid>
      <w:tr w:rsidR="00FB384F" w:rsidRPr="007F60A7" w:rsidTr="00FB384F">
        <w:trPr>
          <w:trHeight w:val="1453"/>
        </w:trPr>
        <w:tc>
          <w:tcPr>
            <w:tcW w:w="5210" w:type="dxa"/>
          </w:tcPr>
          <w:p w:rsidR="00FB384F" w:rsidRPr="007F60A7" w:rsidRDefault="00FB384F" w:rsidP="00813E95">
            <w:pPr>
              <w:pStyle w:val="af3"/>
              <w:rPr>
                <w:rFonts w:ascii="Times New Roman" w:hAnsi="Times New Roman"/>
                <w:b/>
                <w:sz w:val="23"/>
                <w:szCs w:val="23"/>
              </w:rPr>
            </w:pPr>
            <w:r w:rsidRPr="007F60A7">
              <w:rPr>
                <w:rFonts w:ascii="Times New Roman" w:hAnsi="Times New Roman"/>
                <w:b/>
                <w:sz w:val="23"/>
                <w:szCs w:val="23"/>
              </w:rPr>
              <w:t>Заказчик</w:t>
            </w:r>
          </w:p>
          <w:p w:rsidR="00FB384F" w:rsidRPr="007F60A7" w:rsidRDefault="00FB384F" w:rsidP="00813E95">
            <w:pPr>
              <w:pStyle w:val="af3"/>
              <w:rPr>
                <w:rFonts w:ascii="Times New Roman" w:hAnsi="Times New Roman"/>
                <w:b/>
                <w:sz w:val="23"/>
                <w:szCs w:val="23"/>
              </w:rPr>
            </w:pPr>
            <w:r w:rsidRPr="007F60A7">
              <w:rPr>
                <w:rFonts w:ascii="Times New Roman" w:hAnsi="Times New Roman"/>
                <w:b/>
                <w:sz w:val="23"/>
                <w:szCs w:val="23"/>
              </w:rPr>
              <w:t>ОАО «СН-МНГ»</w:t>
            </w:r>
          </w:p>
          <w:p w:rsidR="00FB384F" w:rsidRPr="007F60A7" w:rsidRDefault="00FB384F" w:rsidP="00813E95">
            <w:pPr>
              <w:pStyle w:val="af3"/>
              <w:rPr>
                <w:rFonts w:ascii="Times New Roman" w:hAnsi="Times New Roman"/>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sz w:val="23"/>
                <w:szCs w:val="23"/>
              </w:rPr>
            </w:pPr>
            <w:r>
              <w:rPr>
                <w:rFonts w:ascii="Times New Roman" w:hAnsi="Times New Roman"/>
                <w:b/>
                <w:sz w:val="23"/>
                <w:szCs w:val="23"/>
              </w:rPr>
              <w:t>___________________/_________________/</w:t>
            </w:r>
          </w:p>
        </w:tc>
        <w:tc>
          <w:tcPr>
            <w:tcW w:w="5210" w:type="dxa"/>
          </w:tcPr>
          <w:p w:rsidR="00FB384F" w:rsidRPr="007F60A7" w:rsidRDefault="00FB384F" w:rsidP="00813E95">
            <w:pPr>
              <w:pStyle w:val="af3"/>
              <w:rPr>
                <w:rFonts w:ascii="Times New Roman" w:hAnsi="Times New Roman"/>
                <w:b/>
                <w:sz w:val="23"/>
                <w:szCs w:val="23"/>
              </w:rPr>
            </w:pPr>
            <w:r w:rsidRPr="007F60A7">
              <w:rPr>
                <w:rFonts w:ascii="Times New Roman" w:hAnsi="Times New Roman"/>
                <w:b/>
                <w:sz w:val="23"/>
                <w:szCs w:val="23"/>
              </w:rPr>
              <w:t>Исполнитель</w:t>
            </w: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sz w:val="23"/>
                <w:szCs w:val="23"/>
              </w:rPr>
            </w:pPr>
            <w:r w:rsidRPr="007F60A7">
              <w:rPr>
                <w:rFonts w:ascii="Times New Roman" w:hAnsi="Times New Roman"/>
                <w:b/>
                <w:sz w:val="23"/>
                <w:szCs w:val="23"/>
              </w:rPr>
              <w:t>____________________/________________/</w:t>
            </w:r>
          </w:p>
        </w:tc>
      </w:tr>
    </w:tbl>
    <w:p w:rsidR="00950992" w:rsidRPr="00854C14" w:rsidRDefault="00950992" w:rsidP="00854C14">
      <w:pPr>
        <w:spacing w:after="0" w:line="240" w:lineRule="auto"/>
        <w:jc w:val="both"/>
        <w:rPr>
          <w:rFonts w:ascii="Times New Roman" w:hAnsi="Times New Roman"/>
          <w:sz w:val="24"/>
          <w:szCs w:val="24"/>
        </w:rPr>
      </w:pPr>
    </w:p>
    <w:p w:rsidR="00950992" w:rsidRPr="00854C14" w:rsidRDefault="00950992" w:rsidP="00854C14">
      <w:pPr>
        <w:spacing w:after="0" w:line="240" w:lineRule="auto"/>
        <w:jc w:val="both"/>
        <w:rPr>
          <w:rFonts w:ascii="Times New Roman" w:hAnsi="Times New Roman"/>
          <w:sz w:val="24"/>
          <w:szCs w:val="24"/>
        </w:rPr>
      </w:pPr>
    </w:p>
    <w:bookmarkEnd w:id="13"/>
    <w:p w:rsidR="0098278A" w:rsidRPr="00854C14" w:rsidRDefault="0098278A" w:rsidP="00854C14">
      <w:pPr>
        <w:spacing w:after="0" w:line="240" w:lineRule="auto"/>
        <w:jc w:val="right"/>
        <w:rPr>
          <w:rFonts w:ascii="Times New Roman" w:hAnsi="Times New Roman"/>
          <w:sz w:val="24"/>
          <w:szCs w:val="24"/>
        </w:rPr>
      </w:pPr>
    </w:p>
    <w:p w:rsidR="00720D3D" w:rsidRDefault="00720D3D"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Default="00FB384F" w:rsidP="00854C14">
      <w:pPr>
        <w:spacing w:after="0" w:line="240" w:lineRule="auto"/>
        <w:jc w:val="right"/>
        <w:rPr>
          <w:rFonts w:ascii="Times New Roman" w:hAnsi="Times New Roman"/>
          <w:sz w:val="24"/>
          <w:szCs w:val="24"/>
        </w:rPr>
      </w:pPr>
    </w:p>
    <w:p w:rsidR="00FB384F" w:rsidRPr="00854C14" w:rsidRDefault="00FB384F" w:rsidP="00854C14">
      <w:pPr>
        <w:spacing w:after="0" w:line="240" w:lineRule="auto"/>
        <w:jc w:val="right"/>
        <w:rPr>
          <w:rFonts w:ascii="Times New Roman" w:hAnsi="Times New Roman"/>
          <w:sz w:val="24"/>
          <w:szCs w:val="24"/>
        </w:rPr>
      </w:pPr>
    </w:p>
    <w:p w:rsidR="00451D37" w:rsidRPr="00854C14" w:rsidRDefault="00451D37" w:rsidP="00854C14">
      <w:pPr>
        <w:spacing w:after="0" w:line="240" w:lineRule="auto"/>
        <w:ind w:left="12036"/>
        <w:rPr>
          <w:rFonts w:ascii="Times New Roman" w:eastAsia="Calibri" w:hAnsi="Times New Roman"/>
          <w:sz w:val="24"/>
          <w:szCs w:val="24"/>
          <w:lang w:eastAsia="en-US"/>
        </w:rPr>
      </w:pPr>
      <w:r w:rsidRPr="00854C14">
        <w:rPr>
          <w:rFonts w:ascii="Times New Roman" w:eastAsia="Calibri" w:hAnsi="Times New Roman"/>
          <w:sz w:val="24"/>
          <w:szCs w:val="24"/>
          <w:lang w:eastAsia="en-US"/>
        </w:rPr>
        <w:lastRenderedPageBreak/>
        <w:t>2</w:t>
      </w:r>
    </w:p>
    <w:p w:rsidR="00451D37" w:rsidRPr="00FB384F" w:rsidRDefault="00451D37" w:rsidP="00854C14">
      <w:pPr>
        <w:spacing w:after="0" w:line="240" w:lineRule="auto"/>
        <w:jc w:val="right"/>
        <w:rPr>
          <w:rFonts w:ascii="Times New Roman" w:eastAsia="Calibri" w:hAnsi="Times New Roman"/>
          <w:sz w:val="16"/>
          <w:szCs w:val="16"/>
          <w:lang w:eastAsia="en-US"/>
        </w:rPr>
      </w:pPr>
      <w:r w:rsidRPr="00FB384F">
        <w:rPr>
          <w:rFonts w:ascii="Times New Roman" w:eastAsia="Calibri" w:hAnsi="Times New Roman"/>
          <w:sz w:val="16"/>
          <w:szCs w:val="16"/>
          <w:lang w:eastAsia="en-US"/>
        </w:rPr>
        <w:t xml:space="preserve"> Приложение № 2</w:t>
      </w:r>
    </w:p>
    <w:p w:rsidR="00451D37" w:rsidRPr="00FB384F" w:rsidRDefault="00451D37" w:rsidP="00854C14">
      <w:pPr>
        <w:spacing w:after="0" w:line="240" w:lineRule="auto"/>
        <w:jc w:val="right"/>
        <w:rPr>
          <w:rFonts w:ascii="Times New Roman" w:eastAsia="Calibri" w:hAnsi="Times New Roman"/>
          <w:sz w:val="16"/>
          <w:szCs w:val="16"/>
          <w:lang w:eastAsia="en-US"/>
        </w:rPr>
      </w:pPr>
      <w:r w:rsidRPr="00FB384F">
        <w:rPr>
          <w:rFonts w:ascii="Times New Roman" w:eastAsia="Calibri" w:hAnsi="Times New Roman"/>
          <w:sz w:val="16"/>
          <w:szCs w:val="16"/>
          <w:lang w:eastAsia="en-US"/>
        </w:rPr>
        <w:t xml:space="preserve"> к Договору №_______от ___________ </w:t>
      </w:r>
      <w:r w:rsidR="00FB384F">
        <w:rPr>
          <w:rFonts w:ascii="Times New Roman" w:eastAsia="Calibri" w:hAnsi="Times New Roman"/>
          <w:sz w:val="16"/>
          <w:szCs w:val="16"/>
          <w:lang w:eastAsia="en-US"/>
        </w:rPr>
        <w:t>201</w:t>
      </w:r>
      <w:r w:rsidRPr="00FB384F">
        <w:rPr>
          <w:rFonts w:ascii="Times New Roman" w:eastAsia="Calibri" w:hAnsi="Times New Roman"/>
          <w:sz w:val="16"/>
          <w:szCs w:val="16"/>
          <w:lang w:eastAsia="en-US"/>
        </w:rPr>
        <w:t xml:space="preserve">___г. </w:t>
      </w:r>
    </w:p>
    <w:p w:rsidR="00451D37" w:rsidRDefault="00451D37" w:rsidP="00854C14">
      <w:pPr>
        <w:shd w:val="clear" w:color="auto" w:fill="FFFFFF"/>
        <w:spacing w:after="0" w:line="240" w:lineRule="auto"/>
        <w:contextualSpacing/>
        <w:mirrorIndents/>
        <w:outlineLvl w:val="0"/>
        <w:rPr>
          <w:rFonts w:ascii="Times New Roman" w:hAnsi="Times New Roman"/>
          <w:b/>
          <w:bCs/>
          <w:i/>
          <w:caps/>
          <w:kern w:val="36"/>
          <w:sz w:val="24"/>
          <w:szCs w:val="24"/>
        </w:rPr>
      </w:pPr>
    </w:p>
    <w:p w:rsidR="00FB384F" w:rsidRDefault="00FB384F" w:rsidP="00854C14">
      <w:pPr>
        <w:shd w:val="clear" w:color="auto" w:fill="FFFFFF"/>
        <w:spacing w:after="0" w:line="240" w:lineRule="auto"/>
        <w:contextualSpacing/>
        <w:mirrorIndents/>
        <w:outlineLvl w:val="0"/>
        <w:rPr>
          <w:rFonts w:ascii="Times New Roman" w:hAnsi="Times New Roman"/>
          <w:b/>
          <w:bCs/>
          <w:i/>
          <w:caps/>
          <w:kern w:val="36"/>
          <w:sz w:val="24"/>
          <w:szCs w:val="24"/>
        </w:rPr>
      </w:pPr>
    </w:p>
    <w:p w:rsidR="00FB384F" w:rsidRDefault="00FB384F" w:rsidP="00854C14">
      <w:pPr>
        <w:shd w:val="clear" w:color="auto" w:fill="FFFFFF"/>
        <w:spacing w:after="0" w:line="240" w:lineRule="auto"/>
        <w:contextualSpacing/>
        <w:mirrorIndents/>
        <w:outlineLvl w:val="0"/>
        <w:rPr>
          <w:rFonts w:ascii="Times New Roman" w:hAnsi="Times New Roman"/>
          <w:b/>
          <w:bCs/>
          <w:i/>
          <w:caps/>
          <w:kern w:val="36"/>
          <w:sz w:val="24"/>
          <w:szCs w:val="24"/>
        </w:rPr>
      </w:pPr>
    </w:p>
    <w:p w:rsidR="00FB384F" w:rsidRPr="00854C14" w:rsidRDefault="00FB384F" w:rsidP="00854C14">
      <w:pPr>
        <w:shd w:val="clear" w:color="auto" w:fill="FFFFFF"/>
        <w:spacing w:after="0" w:line="240" w:lineRule="auto"/>
        <w:contextualSpacing/>
        <w:mirrorIndents/>
        <w:outlineLvl w:val="0"/>
        <w:rPr>
          <w:rFonts w:ascii="Times New Roman" w:hAnsi="Times New Roman"/>
          <w:b/>
          <w:bCs/>
          <w:i/>
          <w:caps/>
          <w:kern w:val="36"/>
          <w:sz w:val="24"/>
          <w:szCs w:val="24"/>
        </w:rPr>
      </w:pPr>
    </w:p>
    <w:p w:rsidR="00451D37" w:rsidRPr="00854C14" w:rsidRDefault="00451D37" w:rsidP="00854C14">
      <w:pPr>
        <w:shd w:val="clear" w:color="auto" w:fill="FFFFFF"/>
        <w:spacing w:after="0" w:line="240" w:lineRule="auto"/>
        <w:contextualSpacing/>
        <w:mirrorIndents/>
        <w:jc w:val="center"/>
        <w:outlineLvl w:val="0"/>
        <w:rPr>
          <w:rFonts w:ascii="Times New Roman" w:hAnsi="Times New Roman"/>
          <w:b/>
          <w:bCs/>
          <w:i/>
          <w:caps/>
          <w:kern w:val="36"/>
          <w:sz w:val="24"/>
          <w:szCs w:val="24"/>
        </w:rPr>
      </w:pPr>
      <w:r w:rsidRPr="00854C14">
        <w:rPr>
          <w:rFonts w:ascii="Times New Roman" w:hAnsi="Times New Roman"/>
          <w:b/>
          <w:bCs/>
          <w:i/>
          <w:caps/>
          <w:kern w:val="36"/>
          <w:sz w:val="24"/>
          <w:szCs w:val="24"/>
        </w:rPr>
        <w:t>ПРОТОКОЛ СОГЛАСОВАНИЯ ДОГОВОРНОЙ ЦЕНЫ НА УСЛУГИ ПО ПЕЧАТИ ГАЗЕТЫ «МЕГИОННЕФТЕГАЗ-ВЕСТИ»</w:t>
      </w:r>
    </w:p>
    <w:p w:rsidR="00451D37" w:rsidRPr="00854C14" w:rsidRDefault="00451D37" w:rsidP="00854C14">
      <w:pPr>
        <w:shd w:val="clear" w:color="auto" w:fill="FFFFFF"/>
        <w:spacing w:after="0" w:line="240" w:lineRule="auto"/>
        <w:contextualSpacing/>
        <w:mirrorIndents/>
        <w:jc w:val="center"/>
        <w:outlineLvl w:val="0"/>
        <w:rPr>
          <w:rFonts w:ascii="Times New Roman" w:hAnsi="Times New Roman"/>
          <w:b/>
          <w:bCs/>
          <w:i/>
          <w:caps/>
          <w:kern w:val="36"/>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8"/>
        <w:gridCol w:w="753"/>
        <w:gridCol w:w="850"/>
        <w:gridCol w:w="585"/>
        <w:gridCol w:w="752"/>
        <w:gridCol w:w="526"/>
        <w:gridCol w:w="647"/>
        <w:gridCol w:w="634"/>
        <w:gridCol w:w="735"/>
        <w:gridCol w:w="918"/>
        <w:gridCol w:w="824"/>
        <w:gridCol w:w="756"/>
        <w:gridCol w:w="823"/>
      </w:tblGrid>
      <w:tr w:rsidR="00451D37" w:rsidRPr="00854C14" w:rsidTr="00FB384F">
        <w:trPr>
          <w:trHeight w:val="768"/>
        </w:trPr>
        <w:tc>
          <w:tcPr>
            <w:tcW w:w="2333" w:type="dxa"/>
          </w:tcPr>
          <w:p w:rsidR="00451D37" w:rsidRPr="00854C14" w:rsidRDefault="00451D37" w:rsidP="00854C14">
            <w:pPr>
              <w:shd w:val="clear" w:color="auto" w:fill="FFFFFF"/>
              <w:spacing w:after="0" w:line="240" w:lineRule="auto"/>
              <w:contextualSpacing/>
              <w:mirrorIndents/>
              <w:outlineLvl w:val="0"/>
              <w:rPr>
                <w:rFonts w:ascii="Times New Roman" w:hAnsi="Times New Roman"/>
                <w:b/>
                <w:bCs/>
                <w:i/>
                <w:caps/>
                <w:kern w:val="36"/>
                <w:sz w:val="24"/>
                <w:szCs w:val="24"/>
              </w:rPr>
            </w:pPr>
          </w:p>
        </w:tc>
        <w:tc>
          <w:tcPr>
            <w:tcW w:w="1054" w:type="dxa"/>
            <w:vAlign w:val="center"/>
          </w:tcPr>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p>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r w:rsidRPr="00FB384F">
              <w:rPr>
                <w:rFonts w:ascii="Times New Roman" w:hAnsi="Times New Roman"/>
                <w:b/>
                <w:bCs/>
                <w:i/>
                <w:caps/>
                <w:kern w:val="36"/>
                <w:sz w:val="20"/>
                <w:szCs w:val="20"/>
              </w:rPr>
              <w:t>ЯНВАРЬ</w:t>
            </w:r>
          </w:p>
        </w:tc>
        <w:tc>
          <w:tcPr>
            <w:tcW w:w="1173" w:type="dxa"/>
            <w:vAlign w:val="center"/>
          </w:tcPr>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p>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r w:rsidRPr="00FB384F">
              <w:rPr>
                <w:rFonts w:ascii="Times New Roman" w:hAnsi="Times New Roman"/>
                <w:b/>
                <w:bCs/>
                <w:i/>
                <w:caps/>
                <w:kern w:val="36"/>
                <w:sz w:val="20"/>
                <w:szCs w:val="20"/>
              </w:rPr>
              <w:t>ФЕВРАЛЬ</w:t>
            </w:r>
          </w:p>
        </w:tc>
        <w:tc>
          <w:tcPr>
            <w:tcW w:w="868" w:type="dxa"/>
            <w:vAlign w:val="center"/>
          </w:tcPr>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p>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r w:rsidRPr="00FB384F">
              <w:rPr>
                <w:rFonts w:ascii="Times New Roman" w:hAnsi="Times New Roman"/>
                <w:b/>
                <w:bCs/>
                <w:i/>
                <w:caps/>
                <w:kern w:val="36"/>
                <w:sz w:val="20"/>
                <w:szCs w:val="20"/>
              </w:rPr>
              <w:t>МАРТ</w:t>
            </w:r>
          </w:p>
        </w:tc>
        <w:tc>
          <w:tcPr>
            <w:tcW w:w="1055" w:type="dxa"/>
            <w:vAlign w:val="center"/>
          </w:tcPr>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p>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r w:rsidRPr="00FB384F">
              <w:rPr>
                <w:rFonts w:ascii="Times New Roman" w:hAnsi="Times New Roman"/>
                <w:b/>
                <w:bCs/>
                <w:i/>
                <w:caps/>
                <w:kern w:val="36"/>
                <w:sz w:val="20"/>
                <w:szCs w:val="20"/>
              </w:rPr>
              <w:t>АПРЕЛЬ</w:t>
            </w:r>
          </w:p>
        </w:tc>
        <w:tc>
          <w:tcPr>
            <w:tcW w:w="803" w:type="dxa"/>
            <w:vAlign w:val="center"/>
          </w:tcPr>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p>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r w:rsidRPr="00FB384F">
              <w:rPr>
                <w:rFonts w:ascii="Times New Roman" w:hAnsi="Times New Roman"/>
                <w:b/>
                <w:bCs/>
                <w:i/>
                <w:caps/>
                <w:kern w:val="36"/>
                <w:sz w:val="20"/>
                <w:szCs w:val="20"/>
              </w:rPr>
              <w:t>МАЙ</w:t>
            </w:r>
          </w:p>
        </w:tc>
        <w:tc>
          <w:tcPr>
            <w:tcW w:w="938" w:type="dxa"/>
            <w:vAlign w:val="center"/>
          </w:tcPr>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p>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r w:rsidRPr="00FB384F">
              <w:rPr>
                <w:rFonts w:ascii="Times New Roman" w:hAnsi="Times New Roman"/>
                <w:b/>
                <w:bCs/>
                <w:i/>
                <w:caps/>
                <w:kern w:val="36"/>
                <w:sz w:val="20"/>
                <w:szCs w:val="20"/>
              </w:rPr>
              <w:t>ИЮНЬ</w:t>
            </w:r>
          </w:p>
        </w:tc>
        <w:tc>
          <w:tcPr>
            <w:tcW w:w="924" w:type="dxa"/>
            <w:vAlign w:val="center"/>
          </w:tcPr>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p>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r w:rsidRPr="00FB384F">
              <w:rPr>
                <w:rFonts w:ascii="Times New Roman" w:hAnsi="Times New Roman"/>
                <w:b/>
                <w:bCs/>
                <w:i/>
                <w:caps/>
                <w:kern w:val="36"/>
                <w:sz w:val="20"/>
                <w:szCs w:val="20"/>
              </w:rPr>
              <w:t>ИЮЛЬ</w:t>
            </w:r>
          </w:p>
        </w:tc>
        <w:tc>
          <w:tcPr>
            <w:tcW w:w="1036" w:type="dxa"/>
            <w:vAlign w:val="center"/>
          </w:tcPr>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p>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r w:rsidRPr="00FB384F">
              <w:rPr>
                <w:rFonts w:ascii="Times New Roman" w:hAnsi="Times New Roman"/>
                <w:b/>
                <w:bCs/>
                <w:i/>
                <w:caps/>
                <w:kern w:val="36"/>
                <w:sz w:val="20"/>
                <w:szCs w:val="20"/>
              </w:rPr>
              <w:t>АВГУСТ</w:t>
            </w:r>
          </w:p>
        </w:tc>
        <w:tc>
          <w:tcPr>
            <w:tcW w:w="1275" w:type="dxa"/>
            <w:vAlign w:val="center"/>
          </w:tcPr>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p>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r w:rsidRPr="00FB384F">
              <w:rPr>
                <w:rFonts w:ascii="Times New Roman" w:hAnsi="Times New Roman"/>
                <w:b/>
                <w:bCs/>
                <w:i/>
                <w:caps/>
                <w:kern w:val="36"/>
                <w:sz w:val="20"/>
                <w:szCs w:val="20"/>
              </w:rPr>
              <w:t>СЕНТЯБРЬ</w:t>
            </w:r>
          </w:p>
        </w:tc>
        <w:tc>
          <w:tcPr>
            <w:tcW w:w="1134" w:type="dxa"/>
            <w:vAlign w:val="center"/>
          </w:tcPr>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p>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r w:rsidRPr="00FB384F">
              <w:rPr>
                <w:rFonts w:ascii="Times New Roman" w:hAnsi="Times New Roman"/>
                <w:b/>
                <w:bCs/>
                <w:i/>
                <w:caps/>
                <w:kern w:val="36"/>
                <w:sz w:val="20"/>
                <w:szCs w:val="20"/>
              </w:rPr>
              <w:t>ОКТЯБРЬ</w:t>
            </w:r>
          </w:p>
        </w:tc>
        <w:tc>
          <w:tcPr>
            <w:tcW w:w="1059" w:type="dxa"/>
            <w:vAlign w:val="center"/>
          </w:tcPr>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p>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r w:rsidRPr="00FB384F">
              <w:rPr>
                <w:rFonts w:ascii="Times New Roman" w:hAnsi="Times New Roman"/>
                <w:b/>
                <w:bCs/>
                <w:i/>
                <w:caps/>
                <w:kern w:val="36"/>
                <w:sz w:val="20"/>
                <w:szCs w:val="20"/>
              </w:rPr>
              <w:t>НОЯБРЬ</w:t>
            </w:r>
          </w:p>
        </w:tc>
        <w:tc>
          <w:tcPr>
            <w:tcW w:w="1134" w:type="dxa"/>
            <w:vAlign w:val="center"/>
          </w:tcPr>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p>
          <w:p w:rsidR="00451D37" w:rsidRPr="00FB384F" w:rsidRDefault="00451D37" w:rsidP="00FB384F">
            <w:pPr>
              <w:shd w:val="clear" w:color="auto" w:fill="FFFFFF"/>
              <w:spacing w:after="0" w:line="240" w:lineRule="auto"/>
              <w:contextualSpacing/>
              <w:mirrorIndents/>
              <w:jc w:val="center"/>
              <w:outlineLvl w:val="0"/>
              <w:rPr>
                <w:rFonts w:ascii="Times New Roman" w:hAnsi="Times New Roman"/>
                <w:b/>
                <w:bCs/>
                <w:i/>
                <w:caps/>
                <w:kern w:val="36"/>
                <w:sz w:val="20"/>
                <w:szCs w:val="20"/>
              </w:rPr>
            </w:pPr>
            <w:r w:rsidRPr="00FB384F">
              <w:rPr>
                <w:rFonts w:ascii="Times New Roman" w:hAnsi="Times New Roman"/>
                <w:b/>
                <w:bCs/>
                <w:i/>
                <w:caps/>
                <w:kern w:val="36"/>
                <w:sz w:val="20"/>
                <w:szCs w:val="20"/>
              </w:rPr>
              <w:t>ДЕКАБРЬ</w:t>
            </w:r>
          </w:p>
        </w:tc>
      </w:tr>
      <w:tr w:rsidR="00451D37" w:rsidRPr="00854C14" w:rsidTr="00CE01C5">
        <w:trPr>
          <w:trHeight w:val="1200"/>
        </w:trPr>
        <w:tc>
          <w:tcPr>
            <w:tcW w:w="2333"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r w:rsidRPr="00FB384F">
              <w:rPr>
                <w:rFonts w:ascii="Times New Roman" w:hAnsi="Times New Roman"/>
                <w:b/>
                <w:bCs/>
                <w:i/>
                <w:caps/>
                <w:kern w:val="36"/>
                <w:sz w:val="20"/>
                <w:szCs w:val="20"/>
              </w:rPr>
              <w:t>оРИЕНТИРОВОЧНОЕ КОЛИЧЕСТВО ЭКЗЕМПЛЯРОВ (ШТ.)</w:t>
            </w:r>
          </w:p>
        </w:tc>
        <w:tc>
          <w:tcPr>
            <w:tcW w:w="1054"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173"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868"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055"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803"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938"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924"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036"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275"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134"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059"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134"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r>
      <w:tr w:rsidR="00451D37" w:rsidRPr="00854C14" w:rsidTr="00CE01C5">
        <w:trPr>
          <w:trHeight w:val="976"/>
        </w:trPr>
        <w:tc>
          <w:tcPr>
            <w:tcW w:w="2333"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r w:rsidRPr="00FB384F">
              <w:rPr>
                <w:rFonts w:ascii="Times New Roman" w:hAnsi="Times New Roman"/>
                <w:b/>
                <w:bCs/>
                <w:i/>
                <w:caps/>
                <w:kern w:val="36"/>
                <w:sz w:val="20"/>
                <w:szCs w:val="20"/>
              </w:rPr>
              <w:t>цЕНА ЗА 1 ЭКЗ. (РУБ.) БЕЗ ндс</w:t>
            </w:r>
          </w:p>
        </w:tc>
        <w:tc>
          <w:tcPr>
            <w:tcW w:w="1054"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173"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868"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055"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803"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938"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924"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036"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275"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134"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059"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134"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r>
      <w:tr w:rsidR="00451D37" w:rsidRPr="00854C14" w:rsidTr="00CE01C5">
        <w:trPr>
          <w:trHeight w:val="989"/>
        </w:trPr>
        <w:tc>
          <w:tcPr>
            <w:tcW w:w="2333"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r w:rsidRPr="00FB384F">
              <w:rPr>
                <w:rFonts w:ascii="Times New Roman" w:hAnsi="Times New Roman"/>
                <w:b/>
                <w:bCs/>
                <w:i/>
                <w:caps/>
                <w:kern w:val="36"/>
                <w:sz w:val="20"/>
                <w:szCs w:val="20"/>
              </w:rPr>
              <w:t>иТОГО (РУБ.) БЕЗ ндс</w:t>
            </w:r>
          </w:p>
        </w:tc>
        <w:tc>
          <w:tcPr>
            <w:tcW w:w="1054"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173"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868"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055"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803"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938"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924"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036"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275"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134"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059"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c>
          <w:tcPr>
            <w:tcW w:w="1134" w:type="dxa"/>
          </w:tcPr>
          <w:p w:rsidR="00451D37" w:rsidRPr="00FB384F" w:rsidRDefault="00451D37" w:rsidP="00854C14">
            <w:pPr>
              <w:shd w:val="clear" w:color="auto" w:fill="FFFFFF"/>
              <w:spacing w:after="0" w:line="240" w:lineRule="auto"/>
              <w:contextualSpacing/>
              <w:mirrorIndents/>
              <w:outlineLvl w:val="0"/>
              <w:rPr>
                <w:rFonts w:ascii="Times New Roman" w:hAnsi="Times New Roman"/>
                <w:b/>
                <w:bCs/>
                <w:i/>
                <w:caps/>
                <w:kern w:val="36"/>
                <w:sz w:val="20"/>
                <w:szCs w:val="20"/>
              </w:rPr>
            </w:pPr>
          </w:p>
        </w:tc>
      </w:tr>
      <w:tr w:rsidR="00451D37" w:rsidRPr="00854C14" w:rsidTr="00FB384F">
        <w:trPr>
          <w:trHeight w:val="756"/>
        </w:trPr>
        <w:tc>
          <w:tcPr>
            <w:tcW w:w="14786" w:type="dxa"/>
            <w:gridSpan w:val="13"/>
            <w:vAlign w:val="center"/>
          </w:tcPr>
          <w:p w:rsidR="00451D37" w:rsidRPr="00FB384F" w:rsidRDefault="00451D37" w:rsidP="00FB384F">
            <w:pPr>
              <w:shd w:val="clear" w:color="auto" w:fill="FFFFFF"/>
              <w:spacing w:after="0" w:line="240" w:lineRule="auto"/>
              <w:contextualSpacing/>
              <w:mirrorIndents/>
              <w:outlineLvl w:val="0"/>
              <w:rPr>
                <w:rFonts w:ascii="Times New Roman" w:hAnsi="Times New Roman"/>
                <w:b/>
                <w:bCs/>
                <w:i/>
                <w:caps/>
                <w:kern w:val="36"/>
                <w:sz w:val="20"/>
                <w:szCs w:val="20"/>
              </w:rPr>
            </w:pPr>
            <w:r w:rsidRPr="00FB384F">
              <w:rPr>
                <w:rFonts w:ascii="Times New Roman" w:hAnsi="Times New Roman"/>
                <w:b/>
                <w:bCs/>
                <w:i/>
                <w:caps/>
                <w:kern w:val="36"/>
                <w:sz w:val="20"/>
                <w:szCs w:val="20"/>
              </w:rPr>
              <w:t>иТОГО СУММА БЕЗ НДС:</w:t>
            </w:r>
          </w:p>
          <w:p w:rsidR="00451D37" w:rsidRPr="00FB384F" w:rsidRDefault="00451D37" w:rsidP="00FB384F">
            <w:pPr>
              <w:shd w:val="clear" w:color="auto" w:fill="FFFFFF"/>
              <w:spacing w:after="0" w:line="240" w:lineRule="auto"/>
              <w:contextualSpacing/>
              <w:mirrorIndents/>
              <w:outlineLvl w:val="0"/>
              <w:rPr>
                <w:rFonts w:ascii="Times New Roman" w:hAnsi="Times New Roman"/>
                <w:b/>
                <w:bCs/>
                <w:i/>
                <w:caps/>
                <w:kern w:val="36"/>
                <w:sz w:val="20"/>
                <w:szCs w:val="20"/>
              </w:rPr>
            </w:pPr>
            <w:r w:rsidRPr="00FB384F">
              <w:rPr>
                <w:rFonts w:ascii="Times New Roman" w:hAnsi="Times New Roman"/>
                <w:b/>
                <w:bCs/>
                <w:i/>
                <w:caps/>
                <w:kern w:val="36"/>
                <w:sz w:val="20"/>
                <w:szCs w:val="20"/>
              </w:rPr>
              <w:t>ИТОГО СУММА ндс (18%):</w:t>
            </w:r>
          </w:p>
          <w:p w:rsidR="00451D37" w:rsidRPr="00FB384F" w:rsidRDefault="00451D37" w:rsidP="00FB384F">
            <w:pPr>
              <w:shd w:val="clear" w:color="auto" w:fill="FFFFFF"/>
              <w:spacing w:after="0" w:line="240" w:lineRule="auto"/>
              <w:contextualSpacing/>
              <w:mirrorIndents/>
              <w:outlineLvl w:val="0"/>
              <w:rPr>
                <w:rFonts w:ascii="Times New Roman" w:hAnsi="Times New Roman"/>
                <w:b/>
                <w:bCs/>
                <w:i/>
                <w:caps/>
                <w:kern w:val="36"/>
                <w:sz w:val="20"/>
                <w:szCs w:val="20"/>
              </w:rPr>
            </w:pPr>
            <w:r w:rsidRPr="00FB384F">
              <w:rPr>
                <w:rFonts w:ascii="Times New Roman" w:hAnsi="Times New Roman"/>
                <w:b/>
                <w:bCs/>
                <w:i/>
                <w:caps/>
                <w:kern w:val="36"/>
                <w:sz w:val="20"/>
                <w:szCs w:val="20"/>
              </w:rPr>
              <w:t>ИТОГО ОБЩАЯ СУММА С НДС:</w:t>
            </w:r>
          </w:p>
        </w:tc>
      </w:tr>
    </w:tbl>
    <w:p w:rsidR="00451D37" w:rsidRPr="00854C14" w:rsidRDefault="00451D37" w:rsidP="00854C14">
      <w:pPr>
        <w:shd w:val="clear" w:color="auto" w:fill="FFFFFF"/>
        <w:spacing w:after="0" w:line="240" w:lineRule="auto"/>
        <w:contextualSpacing/>
        <w:mirrorIndents/>
        <w:outlineLvl w:val="0"/>
        <w:rPr>
          <w:rFonts w:ascii="Times New Roman" w:hAnsi="Times New Roman"/>
          <w:b/>
          <w:bCs/>
          <w:i/>
          <w:caps/>
          <w:kern w:val="36"/>
          <w:sz w:val="24"/>
          <w:szCs w:val="24"/>
        </w:rPr>
      </w:pPr>
    </w:p>
    <w:p w:rsidR="00451D37" w:rsidRDefault="00451D37" w:rsidP="00854C14">
      <w:pPr>
        <w:shd w:val="clear" w:color="auto" w:fill="FFFFFF"/>
        <w:spacing w:after="0" w:line="240" w:lineRule="auto"/>
        <w:contextualSpacing/>
        <w:mirrorIndents/>
        <w:jc w:val="center"/>
        <w:outlineLvl w:val="0"/>
        <w:rPr>
          <w:rFonts w:ascii="Times New Roman" w:hAnsi="Times New Roman"/>
          <w:b/>
          <w:bCs/>
          <w:i/>
          <w:caps/>
          <w:kern w:val="36"/>
          <w:sz w:val="24"/>
          <w:szCs w:val="24"/>
        </w:rPr>
      </w:pPr>
    </w:p>
    <w:p w:rsidR="00FB384F" w:rsidRDefault="00FB384F" w:rsidP="00854C14">
      <w:pPr>
        <w:shd w:val="clear" w:color="auto" w:fill="FFFFFF"/>
        <w:spacing w:after="0" w:line="240" w:lineRule="auto"/>
        <w:contextualSpacing/>
        <w:mirrorIndents/>
        <w:jc w:val="center"/>
        <w:outlineLvl w:val="0"/>
        <w:rPr>
          <w:rFonts w:ascii="Times New Roman" w:hAnsi="Times New Roman"/>
          <w:b/>
          <w:bCs/>
          <w:i/>
          <w:caps/>
          <w:kern w:val="36"/>
          <w:sz w:val="24"/>
          <w:szCs w:val="24"/>
        </w:rPr>
      </w:pPr>
    </w:p>
    <w:tbl>
      <w:tblPr>
        <w:tblW w:w="0" w:type="auto"/>
        <w:tblLook w:val="04A0" w:firstRow="1" w:lastRow="0" w:firstColumn="1" w:lastColumn="0" w:noHBand="0" w:noVBand="1"/>
      </w:tblPr>
      <w:tblGrid>
        <w:gridCol w:w="5210"/>
        <w:gridCol w:w="5210"/>
      </w:tblGrid>
      <w:tr w:rsidR="00FB384F" w:rsidRPr="007F60A7" w:rsidTr="00FB384F">
        <w:trPr>
          <w:trHeight w:val="1453"/>
        </w:trPr>
        <w:tc>
          <w:tcPr>
            <w:tcW w:w="5210" w:type="dxa"/>
          </w:tcPr>
          <w:p w:rsidR="00FB384F" w:rsidRPr="007F60A7" w:rsidRDefault="00FB384F" w:rsidP="00813E95">
            <w:pPr>
              <w:pStyle w:val="af3"/>
              <w:rPr>
                <w:rFonts w:ascii="Times New Roman" w:hAnsi="Times New Roman"/>
                <w:b/>
                <w:sz w:val="23"/>
                <w:szCs w:val="23"/>
              </w:rPr>
            </w:pPr>
            <w:r w:rsidRPr="007F60A7">
              <w:rPr>
                <w:rFonts w:ascii="Times New Roman" w:hAnsi="Times New Roman"/>
                <w:b/>
                <w:sz w:val="23"/>
                <w:szCs w:val="23"/>
              </w:rPr>
              <w:t>Заказчик</w:t>
            </w:r>
          </w:p>
          <w:p w:rsidR="00FB384F" w:rsidRPr="007F60A7" w:rsidRDefault="00FB384F" w:rsidP="00813E95">
            <w:pPr>
              <w:pStyle w:val="af3"/>
              <w:rPr>
                <w:rFonts w:ascii="Times New Roman" w:hAnsi="Times New Roman"/>
                <w:b/>
                <w:sz w:val="23"/>
                <w:szCs w:val="23"/>
              </w:rPr>
            </w:pPr>
            <w:r w:rsidRPr="007F60A7">
              <w:rPr>
                <w:rFonts w:ascii="Times New Roman" w:hAnsi="Times New Roman"/>
                <w:b/>
                <w:sz w:val="23"/>
                <w:szCs w:val="23"/>
              </w:rPr>
              <w:t>ОАО «СН-МНГ»</w:t>
            </w:r>
          </w:p>
          <w:p w:rsidR="00FB384F" w:rsidRPr="007F60A7" w:rsidRDefault="00FB384F" w:rsidP="00813E95">
            <w:pPr>
              <w:pStyle w:val="af3"/>
              <w:rPr>
                <w:rFonts w:ascii="Times New Roman" w:hAnsi="Times New Roman"/>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sz w:val="23"/>
                <w:szCs w:val="23"/>
              </w:rPr>
            </w:pPr>
            <w:r>
              <w:rPr>
                <w:rFonts w:ascii="Times New Roman" w:hAnsi="Times New Roman"/>
                <w:b/>
                <w:sz w:val="23"/>
                <w:szCs w:val="23"/>
              </w:rPr>
              <w:t>___________________/_________________/</w:t>
            </w:r>
          </w:p>
        </w:tc>
        <w:tc>
          <w:tcPr>
            <w:tcW w:w="5210" w:type="dxa"/>
          </w:tcPr>
          <w:p w:rsidR="00FB384F" w:rsidRPr="007F60A7" w:rsidRDefault="00FB384F" w:rsidP="00813E95">
            <w:pPr>
              <w:pStyle w:val="af3"/>
              <w:rPr>
                <w:rFonts w:ascii="Times New Roman" w:hAnsi="Times New Roman"/>
                <w:b/>
                <w:sz w:val="23"/>
                <w:szCs w:val="23"/>
              </w:rPr>
            </w:pPr>
            <w:r w:rsidRPr="007F60A7">
              <w:rPr>
                <w:rFonts w:ascii="Times New Roman" w:hAnsi="Times New Roman"/>
                <w:b/>
                <w:sz w:val="23"/>
                <w:szCs w:val="23"/>
              </w:rPr>
              <w:t>Исполнитель</w:t>
            </w: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b/>
                <w:sz w:val="23"/>
                <w:szCs w:val="23"/>
              </w:rPr>
            </w:pPr>
          </w:p>
          <w:p w:rsidR="00FB384F" w:rsidRPr="007F60A7" w:rsidRDefault="00FB384F" w:rsidP="00813E95">
            <w:pPr>
              <w:pStyle w:val="af3"/>
              <w:rPr>
                <w:rFonts w:ascii="Times New Roman" w:hAnsi="Times New Roman"/>
                <w:sz w:val="23"/>
                <w:szCs w:val="23"/>
              </w:rPr>
            </w:pPr>
            <w:r w:rsidRPr="007F60A7">
              <w:rPr>
                <w:rFonts w:ascii="Times New Roman" w:hAnsi="Times New Roman"/>
                <w:b/>
                <w:sz w:val="23"/>
                <w:szCs w:val="23"/>
              </w:rPr>
              <w:t>____________________/________________/</w:t>
            </w:r>
          </w:p>
        </w:tc>
      </w:tr>
    </w:tbl>
    <w:p w:rsidR="00FB384F" w:rsidRPr="00854C14" w:rsidRDefault="00FB384F" w:rsidP="00854C14">
      <w:pPr>
        <w:shd w:val="clear" w:color="auto" w:fill="FFFFFF"/>
        <w:spacing w:after="0" w:line="240" w:lineRule="auto"/>
        <w:contextualSpacing/>
        <w:mirrorIndents/>
        <w:jc w:val="center"/>
        <w:outlineLvl w:val="0"/>
        <w:rPr>
          <w:rFonts w:ascii="Times New Roman" w:hAnsi="Times New Roman"/>
          <w:b/>
          <w:bCs/>
          <w:i/>
          <w:caps/>
          <w:kern w:val="36"/>
          <w:sz w:val="24"/>
          <w:szCs w:val="24"/>
        </w:rPr>
      </w:pPr>
    </w:p>
    <w:p w:rsidR="0098278A" w:rsidRDefault="00D11F28" w:rsidP="00854C14">
      <w:pPr>
        <w:spacing w:after="0" w:line="240" w:lineRule="auto"/>
        <w:ind w:left="12036"/>
        <w:rPr>
          <w:rFonts w:ascii="Times New Roman" w:hAnsi="Times New Roman"/>
          <w:sz w:val="24"/>
          <w:szCs w:val="24"/>
        </w:rPr>
      </w:pPr>
      <w:r w:rsidRPr="00854C14">
        <w:rPr>
          <w:rFonts w:ascii="Times New Roman" w:eastAsia="Calibri" w:hAnsi="Times New Roman"/>
          <w:sz w:val="24"/>
          <w:szCs w:val="24"/>
          <w:lang w:eastAsia="en-US"/>
        </w:rPr>
        <w:t>ложе</w:t>
      </w:r>
      <w:r w:rsidR="00451D37">
        <w:rPr>
          <w:rFonts w:ascii="Times New Roman" w:eastAsia="Calibri" w:hAnsi="Times New Roman"/>
          <w:sz w:val="24"/>
          <w:szCs w:val="24"/>
          <w:lang w:eastAsia="en-US"/>
        </w:rPr>
        <w:t>н</w:t>
      </w:r>
    </w:p>
    <w:sectPr w:rsidR="0098278A" w:rsidSect="00854C14">
      <w:footerReference w:type="default" r:id="rId9"/>
      <w:pgSz w:w="11906" w:h="16838"/>
      <w:pgMar w:top="851" w:right="567" w:bottom="851" w:left="1134"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7DB" w:rsidRDefault="00E757DB" w:rsidP="00342CAB">
      <w:pPr>
        <w:spacing w:after="0" w:line="240" w:lineRule="auto"/>
      </w:pPr>
      <w:r>
        <w:separator/>
      </w:r>
    </w:p>
  </w:endnote>
  <w:endnote w:type="continuationSeparator" w:id="0">
    <w:p w:rsidR="00E757DB" w:rsidRDefault="00E757DB" w:rsidP="00342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39E" w:rsidRDefault="0022339E" w:rsidP="0022339E">
    <w:pPr>
      <w:pStyle w:val="af0"/>
      <w:tabs>
        <w:tab w:val="left" w:pos="982"/>
        <w:tab w:val="center" w:pos="4890"/>
      </w:tabs>
    </w:pPr>
    <w:r>
      <w:tab/>
    </w:r>
    <w:r>
      <w:tab/>
    </w:r>
    <w:r>
      <w:tab/>
    </w:r>
    <w:r w:rsidR="00EA463F">
      <w:fldChar w:fldCharType="begin"/>
    </w:r>
    <w:r w:rsidR="006E2B5F">
      <w:instrText>PAGE   \* MERGEFORMAT</w:instrText>
    </w:r>
    <w:r w:rsidR="00EA463F">
      <w:fldChar w:fldCharType="separate"/>
    </w:r>
    <w:r w:rsidR="006D5BB9">
      <w:rPr>
        <w:noProof/>
      </w:rPr>
      <w:t>10</w:t>
    </w:r>
    <w:r w:rsidR="00EA463F">
      <w:rPr>
        <w:noProof/>
      </w:rPr>
      <w:fldChar w:fldCharType="end"/>
    </w:r>
  </w:p>
  <w:p w:rsidR="0022339E" w:rsidRDefault="0022339E">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7DB" w:rsidRDefault="00E757DB" w:rsidP="00342CAB">
      <w:pPr>
        <w:spacing w:after="0" w:line="240" w:lineRule="auto"/>
      </w:pPr>
      <w:r>
        <w:separator/>
      </w:r>
    </w:p>
  </w:footnote>
  <w:footnote w:type="continuationSeparator" w:id="0">
    <w:p w:rsidR="00E757DB" w:rsidRDefault="00E757DB" w:rsidP="00342C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0"/>
    <w:lvl w:ilvl="0">
      <w:start w:val="2"/>
      <w:numFmt w:val="bullet"/>
      <w:lvlText w:val="-"/>
      <w:lvlJc w:val="left"/>
      <w:pPr>
        <w:tabs>
          <w:tab w:val="num" w:pos="720"/>
        </w:tabs>
        <w:ind w:left="720" w:hanging="360"/>
      </w:pPr>
      <w:rPr>
        <w:rFonts w:ascii="Times New Roman" w:hAnsi="Times New Roman"/>
      </w:rPr>
    </w:lvl>
  </w:abstractNum>
  <w:abstractNum w:abstractNumId="1">
    <w:nsid w:val="00000002"/>
    <w:multiLevelType w:val="multilevel"/>
    <w:tmpl w:val="00000002"/>
    <w:name w:val="WW8Num2"/>
    <w:lvl w:ilvl="0">
      <w:start w:val="1"/>
      <w:numFmt w:val="decimal"/>
      <w:lvlText w:val="%1."/>
      <w:lvlJc w:val="left"/>
      <w:pPr>
        <w:tabs>
          <w:tab w:val="num" w:pos="1287"/>
        </w:tabs>
        <w:ind w:left="1287" w:hanging="360"/>
      </w:pPr>
    </w:lvl>
    <w:lvl w:ilvl="1">
      <w:start w:val="1"/>
      <w:numFmt w:val="decimal"/>
      <w:lvlText w:val="%1.%2"/>
      <w:lvlJc w:val="left"/>
      <w:pPr>
        <w:tabs>
          <w:tab w:val="num" w:pos="1287"/>
        </w:tabs>
        <w:ind w:left="1287" w:hanging="360"/>
      </w:pPr>
      <w:rPr>
        <w:rFonts w:ascii="Symbol" w:hAnsi="Symbol" w:cs="Symbol"/>
      </w:rPr>
    </w:lvl>
    <w:lvl w:ilvl="2">
      <w:start w:val="1"/>
      <w:numFmt w:val="decimal"/>
      <w:lvlText w:val="%1.%2.%3"/>
      <w:lvlJc w:val="left"/>
      <w:pPr>
        <w:tabs>
          <w:tab w:val="num" w:pos="1571"/>
        </w:tabs>
        <w:ind w:left="1571" w:hanging="720"/>
      </w:pPr>
      <w:rPr>
        <w:rFonts w:ascii="Symbol" w:hAnsi="Symbol" w:cs="Symbol"/>
      </w:rPr>
    </w:lvl>
    <w:lvl w:ilvl="3">
      <w:start w:val="1"/>
      <w:numFmt w:val="decimal"/>
      <w:lvlText w:val="%1.%2.%3.%4"/>
      <w:lvlJc w:val="left"/>
      <w:pPr>
        <w:tabs>
          <w:tab w:val="num" w:pos="1647"/>
        </w:tabs>
        <w:ind w:left="1647" w:hanging="720"/>
      </w:pPr>
      <w:rPr>
        <w:rFonts w:ascii="Symbol" w:hAnsi="Symbol" w:cs="Symbol"/>
      </w:rPr>
    </w:lvl>
    <w:lvl w:ilvl="4">
      <w:start w:val="1"/>
      <w:numFmt w:val="decimal"/>
      <w:lvlText w:val="%1.%2.%3.%4.%5"/>
      <w:lvlJc w:val="left"/>
      <w:pPr>
        <w:tabs>
          <w:tab w:val="num" w:pos="2007"/>
        </w:tabs>
        <w:ind w:left="2007" w:hanging="1080"/>
      </w:pPr>
      <w:rPr>
        <w:rFonts w:ascii="Symbol" w:hAnsi="Symbol" w:cs="Symbol"/>
      </w:rPr>
    </w:lvl>
    <w:lvl w:ilvl="5">
      <w:start w:val="1"/>
      <w:numFmt w:val="decimal"/>
      <w:lvlText w:val="%1.%2.%3.%4.%5.%6"/>
      <w:lvlJc w:val="left"/>
      <w:pPr>
        <w:tabs>
          <w:tab w:val="num" w:pos="2007"/>
        </w:tabs>
        <w:ind w:left="2007" w:hanging="1080"/>
      </w:pPr>
      <w:rPr>
        <w:rFonts w:ascii="Symbol" w:hAnsi="Symbol" w:cs="Symbol"/>
      </w:rPr>
    </w:lvl>
    <w:lvl w:ilvl="6">
      <w:start w:val="1"/>
      <w:numFmt w:val="decimal"/>
      <w:lvlText w:val="%1.%2.%3.%4.%5.%6.%7"/>
      <w:lvlJc w:val="left"/>
      <w:pPr>
        <w:tabs>
          <w:tab w:val="num" w:pos="2367"/>
        </w:tabs>
        <w:ind w:left="2367" w:hanging="1440"/>
      </w:pPr>
      <w:rPr>
        <w:rFonts w:ascii="Symbol" w:hAnsi="Symbol" w:cs="Symbol"/>
      </w:rPr>
    </w:lvl>
    <w:lvl w:ilvl="7">
      <w:start w:val="1"/>
      <w:numFmt w:val="decimal"/>
      <w:lvlText w:val="%1.%2.%3.%4.%5.%6.%7.%8"/>
      <w:lvlJc w:val="left"/>
      <w:pPr>
        <w:tabs>
          <w:tab w:val="num" w:pos="2367"/>
        </w:tabs>
        <w:ind w:left="2367" w:hanging="1440"/>
      </w:pPr>
      <w:rPr>
        <w:rFonts w:ascii="Symbol" w:hAnsi="Symbol" w:cs="Symbol"/>
      </w:rPr>
    </w:lvl>
    <w:lvl w:ilvl="8">
      <w:start w:val="1"/>
      <w:numFmt w:val="decimal"/>
      <w:lvlText w:val="%1.%2.%3.%4.%5.%6.%7.%8.%9"/>
      <w:lvlJc w:val="left"/>
      <w:pPr>
        <w:tabs>
          <w:tab w:val="num" w:pos="2727"/>
        </w:tabs>
        <w:ind w:left="2727" w:hanging="1800"/>
      </w:pPr>
      <w:rPr>
        <w:rFonts w:ascii="Symbol" w:hAnsi="Symbol" w:cs="Symbol"/>
      </w:rPr>
    </w:lvl>
  </w:abstractNum>
  <w:abstractNum w:abstractNumId="2">
    <w:nsid w:val="00000003"/>
    <w:multiLevelType w:val="singleLevel"/>
    <w:tmpl w:val="00000003"/>
    <w:name w:val="WW8Num5"/>
    <w:lvl w:ilvl="0">
      <w:start w:val="1"/>
      <w:numFmt w:val="decimal"/>
      <w:lvlText w:val="%1."/>
      <w:lvlJc w:val="left"/>
      <w:pPr>
        <w:tabs>
          <w:tab w:val="num" w:pos="0"/>
        </w:tabs>
        <w:ind w:left="720" w:hanging="360"/>
      </w:pPr>
    </w:lvl>
  </w:abstractNum>
  <w:abstractNum w:abstractNumId="3">
    <w:nsid w:val="033C5096"/>
    <w:multiLevelType w:val="hybridMultilevel"/>
    <w:tmpl w:val="90FEC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A4208C"/>
    <w:multiLevelType w:val="multilevel"/>
    <w:tmpl w:val="9F565858"/>
    <w:lvl w:ilvl="0">
      <w:start w:val="2"/>
      <w:numFmt w:val="decimal"/>
      <w:lvlText w:val="%1"/>
      <w:lvlJc w:val="left"/>
      <w:pPr>
        <w:ind w:left="480" w:hanging="480"/>
      </w:pPr>
      <w:rPr>
        <w:rFonts w:hint="default"/>
      </w:rPr>
    </w:lvl>
    <w:lvl w:ilvl="1">
      <w:start w:val="4"/>
      <w:numFmt w:val="decimal"/>
      <w:lvlText w:val="%1.%2"/>
      <w:lvlJc w:val="left"/>
      <w:pPr>
        <w:ind w:left="1194" w:hanging="48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5C747BE"/>
    <w:multiLevelType w:val="hybridMultilevel"/>
    <w:tmpl w:val="6FBE47B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1D84962"/>
    <w:multiLevelType w:val="hybridMultilevel"/>
    <w:tmpl w:val="4ED0D620"/>
    <w:lvl w:ilvl="0" w:tplc="485699F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7">
    <w:nsid w:val="12991878"/>
    <w:multiLevelType w:val="hybridMultilevel"/>
    <w:tmpl w:val="EF10C614"/>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8">
    <w:nsid w:val="134E3A69"/>
    <w:multiLevelType w:val="hybridMultilevel"/>
    <w:tmpl w:val="1FB250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5733FC"/>
    <w:multiLevelType w:val="multilevel"/>
    <w:tmpl w:val="20001198"/>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1C7E4968"/>
    <w:multiLevelType w:val="hybridMultilevel"/>
    <w:tmpl w:val="D57455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4C1DB6"/>
    <w:multiLevelType w:val="multilevel"/>
    <w:tmpl w:val="2D66264C"/>
    <w:lvl w:ilvl="0">
      <w:start w:val="2"/>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25A137DD"/>
    <w:multiLevelType w:val="multilevel"/>
    <w:tmpl w:val="3AC4D32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25F2FBB"/>
    <w:multiLevelType w:val="multilevel"/>
    <w:tmpl w:val="0130F726"/>
    <w:lvl w:ilvl="0">
      <w:start w:val="1"/>
      <w:numFmt w:val="decimal"/>
      <w:lvlText w:val="%1."/>
      <w:lvlJc w:val="left"/>
      <w:pPr>
        <w:ind w:left="2629" w:hanging="360"/>
      </w:pPr>
      <w:rPr>
        <w:rFonts w:hint="default"/>
      </w:rPr>
    </w:lvl>
    <w:lvl w:ilvl="1">
      <w:start w:val="1"/>
      <w:numFmt w:val="decimal"/>
      <w:isLgl/>
      <w:lvlText w:val="%1.%2"/>
      <w:lvlJc w:val="left"/>
      <w:pPr>
        <w:ind w:left="1128" w:hanging="4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4">
    <w:nsid w:val="404847BE"/>
    <w:multiLevelType w:val="multilevel"/>
    <w:tmpl w:val="3AC4D32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1906953"/>
    <w:multiLevelType w:val="multilevel"/>
    <w:tmpl w:val="393CFD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B511D46"/>
    <w:multiLevelType w:val="multilevel"/>
    <w:tmpl w:val="3AC4D32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21C3E48"/>
    <w:multiLevelType w:val="multilevel"/>
    <w:tmpl w:val="FC8E621C"/>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3406C7C"/>
    <w:multiLevelType w:val="multilevel"/>
    <w:tmpl w:val="769A9002"/>
    <w:lvl w:ilvl="0">
      <w:start w:val="1"/>
      <w:numFmt w:val="decimal"/>
      <w:lvlText w:val="%1."/>
      <w:lvlJc w:val="left"/>
      <w:pPr>
        <w:ind w:left="720" w:hanging="360"/>
      </w:pPr>
      <w:rPr>
        <w:rFonts w:hint="default"/>
        <w:sz w:val="24"/>
      </w:rPr>
    </w:lvl>
    <w:lvl w:ilvl="1">
      <w:start w:val="1"/>
      <w:numFmt w:val="decimal"/>
      <w:isLgl/>
      <w:lvlText w:val="%1.%2"/>
      <w:lvlJc w:val="left"/>
      <w:pPr>
        <w:ind w:left="764" w:hanging="48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657167DD"/>
    <w:multiLevelType w:val="multilevel"/>
    <w:tmpl w:val="AABC5F82"/>
    <w:lvl w:ilvl="0">
      <w:start w:val="5"/>
      <w:numFmt w:val="decimal"/>
      <w:lvlText w:val="%1."/>
      <w:lvlJc w:val="left"/>
      <w:pPr>
        <w:tabs>
          <w:tab w:val="num" w:pos="3338"/>
        </w:tabs>
        <w:ind w:left="3338"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963541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70C62559"/>
    <w:multiLevelType w:val="multilevel"/>
    <w:tmpl w:val="0518A79C"/>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76637C66"/>
    <w:multiLevelType w:val="multilevel"/>
    <w:tmpl w:val="54140156"/>
    <w:lvl w:ilvl="0">
      <w:start w:val="2"/>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770257F4"/>
    <w:multiLevelType w:val="multilevel"/>
    <w:tmpl w:val="3AC4D32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D5E6133"/>
    <w:multiLevelType w:val="multilevel"/>
    <w:tmpl w:val="3AC4D32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EE01FF0"/>
    <w:multiLevelType w:val="multilevel"/>
    <w:tmpl w:val="94748A0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7F2B7626"/>
    <w:multiLevelType w:val="hybridMultilevel"/>
    <w:tmpl w:val="88280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FBB7183"/>
    <w:multiLevelType w:val="multilevel"/>
    <w:tmpl w:val="33582AA4"/>
    <w:lvl w:ilvl="0">
      <w:start w:val="1"/>
      <w:numFmt w:val="decimal"/>
      <w:lvlText w:val="%1."/>
      <w:lvlJc w:val="left"/>
      <w:pPr>
        <w:ind w:left="72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18"/>
  </w:num>
  <w:num w:numId="3">
    <w:abstractNumId w:val="21"/>
  </w:num>
  <w:num w:numId="4">
    <w:abstractNumId w:val="4"/>
  </w:num>
  <w:num w:numId="5">
    <w:abstractNumId w:val="1"/>
  </w:num>
  <w:num w:numId="6">
    <w:abstractNumId w:val="27"/>
  </w:num>
  <w:num w:numId="7">
    <w:abstractNumId w:val="5"/>
  </w:num>
  <w:num w:numId="8">
    <w:abstractNumId w:val="7"/>
  </w:num>
  <w:num w:numId="9">
    <w:abstractNumId w:val="15"/>
  </w:num>
  <w:num w:numId="10">
    <w:abstractNumId w:val="2"/>
  </w:num>
  <w:num w:numId="11">
    <w:abstractNumId w:val="26"/>
  </w:num>
  <w:num w:numId="12">
    <w:abstractNumId w:val="0"/>
  </w:num>
  <w:num w:numId="13">
    <w:abstractNumId w:val="0"/>
  </w:num>
  <w:num w:numId="14">
    <w:abstractNumId w:val="25"/>
  </w:num>
  <w:num w:numId="15">
    <w:abstractNumId w:val="10"/>
  </w:num>
  <w:num w:numId="16">
    <w:abstractNumId w:val="8"/>
  </w:num>
  <w:num w:numId="17">
    <w:abstractNumId w:val="24"/>
  </w:num>
  <w:num w:numId="18">
    <w:abstractNumId w:val="22"/>
  </w:num>
  <w:num w:numId="19">
    <w:abstractNumId w:val="9"/>
  </w:num>
  <w:num w:numId="20">
    <w:abstractNumId w:val="11"/>
  </w:num>
  <w:num w:numId="21">
    <w:abstractNumId w:val="17"/>
  </w:num>
  <w:num w:numId="22">
    <w:abstractNumId w:val="3"/>
  </w:num>
  <w:num w:numId="23">
    <w:abstractNumId w:val="16"/>
  </w:num>
  <w:num w:numId="24">
    <w:abstractNumId w:val="20"/>
  </w:num>
  <w:num w:numId="25">
    <w:abstractNumId w:val="12"/>
  </w:num>
  <w:num w:numId="26">
    <w:abstractNumId w:val="14"/>
  </w:num>
  <w:num w:numId="27">
    <w:abstractNumId w:val="23"/>
  </w:num>
  <w:num w:numId="28">
    <w:abstractNumId w:val="6"/>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43DA7"/>
    <w:rsid w:val="00044007"/>
    <w:rsid w:val="000973B7"/>
    <w:rsid w:val="000A1201"/>
    <w:rsid w:val="000E74B2"/>
    <w:rsid w:val="00135606"/>
    <w:rsid w:val="0014028C"/>
    <w:rsid w:val="001404A8"/>
    <w:rsid w:val="00152D8B"/>
    <w:rsid w:val="001537A8"/>
    <w:rsid w:val="00154BE8"/>
    <w:rsid w:val="0017284A"/>
    <w:rsid w:val="001E4997"/>
    <w:rsid w:val="001F18DB"/>
    <w:rsid w:val="002006FE"/>
    <w:rsid w:val="00206A38"/>
    <w:rsid w:val="0022339E"/>
    <w:rsid w:val="0022446A"/>
    <w:rsid w:val="00226340"/>
    <w:rsid w:val="0024142D"/>
    <w:rsid w:val="00246E52"/>
    <w:rsid w:val="002517FC"/>
    <w:rsid w:val="0027262A"/>
    <w:rsid w:val="002B6A28"/>
    <w:rsid w:val="002F2253"/>
    <w:rsid w:val="00305CF0"/>
    <w:rsid w:val="00312106"/>
    <w:rsid w:val="00342CAB"/>
    <w:rsid w:val="00343DA7"/>
    <w:rsid w:val="003705BE"/>
    <w:rsid w:val="003721E0"/>
    <w:rsid w:val="003755A8"/>
    <w:rsid w:val="00387120"/>
    <w:rsid w:val="00392601"/>
    <w:rsid w:val="003C5461"/>
    <w:rsid w:val="003E1954"/>
    <w:rsid w:val="003E7B66"/>
    <w:rsid w:val="003F23F6"/>
    <w:rsid w:val="003F4931"/>
    <w:rsid w:val="0042173E"/>
    <w:rsid w:val="00451D37"/>
    <w:rsid w:val="004540A9"/>
    <w:rsid w:val="00463F09"/>
    <w:rsid w:val="00465E09"/>
    <w:rsid w:val="00475133"/>
    <w:rsid w:val="00475816"/>
    <w:rsid w:val="00483A91"/>
    <w:rsid w:val="004B6F39"/>
    <w:rsid w:val="004C4580"/>
    <w:rsid w:val="004E0D88"/>
    <w:rsid w:val="004E73D8"/>
    <w:rsid w:val="00505BE4"/>
    <w:rsid w:val="00512A00"/>
    <w:rsid w:val="00532F66"/>
    <w:rsid w:val="00552D80"/>
    <w:rsid w:val="00557BA4"/>
    <w:rsid w:val="005637C4"/>
    <w:rsid w:val="005726CB"/>
    <w:rsid w:val="005740EF"/>
    <w:rsid w:val="0057591C"/>
    <w:rsid w:val="00592635"/>
    <w:rsid w:val="00594D85"/>
    <w:rsid w:val="005B0BF8"/>
    <w:rsid w:val="005D2E0D"/>
    <w:rsid w:val="005E7275"/>
    <w:rsid w:val="005F5BBB"/>
    <w:rsid w:val="005F7E79"/>
    <w:rsid w:val="0061727D"/>
    <w:rsid w:val="006237E1"/>
    <w:rsid w:val="006361F8"/>
    <w:rsid w:val="006C40A2"/>
    <w:rsid w:val="006D5BB9"/>
    <w:rsid w:val="006E2B5F"/>
    <w:rsid w:val="006E7154"/>
    <w:rsid w:val="006F0438"/>
    <w:rsid w:val="006F1CD5"/>
    <w:rsid w:val="00720D3D"/>
    <w:rsid w:val="00726675"/>
    <w:rsid w:val="00726D22"/>
    <w:rsid w:val="0072789D"/>
    <w:rsid w:val="00737365"/>
    <w:rsid w:val="00780182"/>
    <w:rsid w:val="00793F29"/>
    <w:rsid w:val="00805EA2"/>
    <w:rsid w:val="00827879"/>
    <w:rsid w:val="00827F56"/>
    <w:rsid w:val="00832384"/>
    <w:rsid w:val="00836412"/>
    <w:rsid w:val="00850344"/>
    <w:rsid w:val="00854C14"/>
    <w:rsid w:val="00880A20"/>
    <w:rsid w:val="00881810"/>
    <w:rsid w:val="008F0602"/>
    <w:rsid w:val="008F2FA5"/>
    <w:rsid w:val="00914F4F"/>
    <w:rsid w:val="009302AD"/>
    <w:rsid w:val="00950992"/>
    <w:rsid w:val="0098278A"/>
    <w:rsid w:val="009947E1"/>
    <w:rsid w:val="009958A9"/>
    <w:rsid w:val="009B66BC"/>
    <w:rsid w:val="009D77CC"/>
    <w:rsid w:val="00A45989"/>
    <w:rsid w:val="00A81985"/>
    <w:rsid w:val="00AA55FD"/>
    <w:rsid w:val="00AD11F9"/>
    <w:rsid w:val="00AD227F"/>
    <w:rsid w:val="00AD4A85"/>
    <w:rsid w:val="00AE1723"/>
    <w:rsid w:val="00AE3B94"/>
    <w:rsid w:val="00AE5CD4"/>
    <w:rsid w:val="00AF3EE8"/>
    <w:rsid w:val="00B55175"/>
    <w:rsid w:val="00BA13E3"/>
    <w:rsid w:val="00BB0777"/>
    <w:rsid w:val="00BB7DA7"/>
    <w:rsid w:val="00BE6C10"/>
    <w:rsid w:val="00BF4B4A"/>
    <w:rsid w:val="00BF55D3"/>
    <w:rsid w:val="00C02D3C"/>
    <w:rsid w:val="00C5074E"/>
    <w:rsid w:val="00C511B8"/>
    <w:rsid w:val="00C700AA"/>
    <w:rsid w:val="00C77A8A"/>
    <w:rsid w:val="00C96F8B"/>
    <w:rsid w:val="00CA5A2F"/>
    <w:rsid w:val="00CB4E92"/>
    <w:rsid w:val="00CD595E"/>
    <w:rsid w:val="00D11F28"/>
    <w:rsid w:val="00D21CA0"/>
    <w:rsid w:val="00D247B7"/>
    <w:rsid w:val="00D40C5F"/>
    <w:rsid w:val="00D5520C"/>
    <w:rsid w:val="00D60F9E"/>
    <w:rsid w:val="00D63395"/>
    <w:rsid w:val="00D76043"/>
    <w:rsid w:val="00D81F01"/>
    <w:rsid w:val="00DA6A9C"/>
    <w:rsid w:val="00DB5318"/>
    <w:rsid w:val="00DC1F81"/>
    <w:rsid w:val="00DE1AF1"/>
    <w:rsid w:val="00DE6D85"/>
    <w:rsid w:val="00DF2DAC"/>
    <w:rsid w:val="00E25090"/>
    <w:rsid w:val="00E35048"/>
    <w:rsid w:val="00E51C43"/>
    <w:rsid w:val="00E757DB"/>
    <w:rsid w:val="00EA463F"/>
    <w:rsid w:val="00EA6604"/>
    <w:rsid w:val="00EC2954"/>
    <w:rsid w:val="00EC3286"/>
    <w:rsid w:val="00F00816"/>
    <w:rsid w:val="00F27312"/>
    <w:rsid w:val="00F536D1"/>
    <w:rsid w:val="00FA327C"/>
    <w:rsid w:val="00FA7A9E"/>
    <w:rsid w:val="00FB384F"/>
    <w:rsid w:val="00FC4A99"/>
    <w:rsid w:val="00FC5D53"/>
    <w:rsid w:val="00FD47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412"/>
    <w:pPr>
      <w:spacing w:after="200" w:line="276" w:lineRule="auto"/>
    </w:pPr>
    <w:rPr>
      <w:sz w:val="22"/>
      <w:szCs w:val="22"/>
    </w:rPr>
  </w:style>
  <w:style w:type="paragraph" w:styleId="1">
    <w:name w:val="heading 1"/>
    <w:basedOn w:val="a"/>
    <w:next w:val="a"/>
    <w:link w:val="10"/>
    <w:uiPriority w:val="9"/>
    <w:qFormat/>
    <w:rsid w:val="00E35048"/>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2789D"/>
    <w:pPr>
      <w:keepNext/>
      <w:autoSpaceDE w:val="0"/>
      <w:autoSpaceDN w:val="0"/>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3DA7"/>
    <w:pPr>
      <w:ind w:left="720"/>
      <w:contextualSpacing/>
    </w:pPr>
  </w:style>
  <w:style w:type="paragraph" w:styleId="a4">
    <w:name w:val="Balloon Text"/>
    <w:basedOn w:val="a"/>
    <w:link w:val="a5"/>
    <w:uiPriority w:val="99"/>
    <w:semiHidden/>
    <w:unhideWhenUsed/>
    <w:rsid w:val="00EA6604"/>
    <w:pPr>
      <w:spacing w:after="0" w:line="240" w:lineRule="auto"/>
    </w:pPr>
    <w:rPr>
      <w:rFonts w:ascii="Tahoma" w:hAnsi="Tahoma"/>
      <w:sz w:val="16"/>
      <w:szCs w:val="16"/>
    </w:rPr>
  </w:style>
  <w:style w:type="character" w:customStyle="1" w:styleId="a5">
    <w:name w:val="Текст выноски Знак"/>
    <w:link w:val="a4"/>
    <w:uiPriority w:val="99"/>
    <w:semiHidden/>
    <w:rsid w:val="00EA6604"/>
    <w:rPr>
      <w:rFonts w:ascii="Tahoma" w:hAnsi="Tahoma" w:cs="Tahoma"/>
      <w:sz w:val="16"/>
      <w:szCs w:val="16"/>
    </w:rPr>
  </w:style>
  <w:style w:type="character" w:customStyle="1" w:styleId="20">
    <w:name w:val="Заголовок 2 Знак"/>
    <w:link w:val="2"/>
    <w:uiPriority w:val="9"/>
    <w:rsid w:val="0072789D"/>
    <w:rPr>
      <w:rFonts w:ascii="Cambria" w:hAnsi="Cambria"/>
      <w:b/>
      <w:bCs/>
      <w:i/>
      <w:iCs/>
      <w:sz w:val="28"/>
      <w:szCs w:val="28"/>
    </w:rPr>
  </w:style>
  <w:style w:type="paragraph" w:styleId="a6">
    <w:name w:val="Body Text"/>
    <w:basedOn w:val="a"/>
    <w:link w:val="a7"/>
    <w:uiPriority w:val="99"/>
    <w:rsid w:val="0072789D"/>
    <w:pPr>
      <w:tabs>
        <w:tab w:val="left" w:pos="0"/>
      </w:tabs>
      <w:autoSpaceDE w:val="0"/>
      <w:autoSpaceDN w:val="0"/>
      <w:spacing w:after="0" w:line="240" w:lineRule="auto"/>
      <w:jc w:val="both"/>
    </w:pPr>
    <w:rPr>
      <w:rFonts w:ascii="Times New Roman" w:hAnsi="Times New Roman"/>
      <w:sz w:val="20"/>
      <w:szCs w:val="20"/>
    </w:rPr>
  </w:style>
  <w:style w:type="character" w:customStyle="1" w:styleId="a7">
    <w:name w:val="Основной текст Знак"/>
    <w:link w:val="a6"/>
    <w:uiPriority w:val="99"/>
    <w:rsid w:val="0072789D"/>
    <w:rPr>
      <w:rFonts w:ascii="Times New Roman" w:hAnsi="Times New Roman"/>
    </w:rPr>
  </w:style>
  <w:style w:type="paragraph" w:styleId="3">
    <w:name w:val="Body Text Indent 3"/>
    <w:basedOn w:val="a"/>
    <w:link w:val="30"/>
    <w:rsid w:val="00F00816"/>
    <w:pPr>
      <w:spacing w:after="120" w:line="240" w:lineRule="auto"/>
      <w:ind w:left="283"/>
    </w:pPr>
    <w:rPr>
      <w:rFonts w:ascii="Times New Roman" w:hAnsi="Times New Roman"/>
      <w:sz w:val="16"/>
      <w:szCs w:val="16"/>
    </w:rPr>
  </w:style>
  <w:style w:type="character" w:customStyle="1" w:styleId="30">
    <w:name w:val="Основной текст с отступом 3 Знак"/>
    <w:link w:val="3"/>
    <w:rsid w:val="00F00816"/>
    <w:rPr>
      <w:rFonts w:ascii="Times New Roman" w:hAnsi="Times New Roman"/>
      <w:sz w:val="16"/>
      <w:szCs w:val="16"/>
    </w:rPr>
  </w:style>
  <w:style w:type="paragraph" w:styleId="a8">
    <w:name w:val="Body Text Indent"/>
    <w:basedOn w:val="a"/>
    <w:link w:val="a9"/>
    <w:uiPriority w:val="99"/>
    <w:semiHidden/>
    <w:unhideWhenUsed/>
    <w:rsid w:val="00F00816"/>
    <w:pPr>
      <w:spacing w:after="120" w:line="240" w:lineRule="auto"/>
      <w:ind w:left="283"/>
    </w:pPr>
    <w:rPr>
      <w:rFonts w:ascii="Times New Roman" w:hAnsi="Times New Roman"/>
      <w:sz w:val="24"/>
      <w:szCs w:val="24"/>
    </w:rPr>
  </w:style>
  <w:style w:type="character" w:customStyle="1" w:styleId="a9">
    <w:name w:val="Основной текст с отступом Знак"/>
    <w:link w:val="a8"/>
    <w:uiPriority w:val="99"/>
    <w:semiHidden/>
    <w:rsid w:val="00F00816"/>
    <w:rPr>
      <w:rFonts w:ascii="Times New Roman" w:hAnsi="Times New Roman"/>
      <w:sz w:val="24"/>
      <w:szCs w:val="24"/>
    </w:rPr>
  </w:style>
  <w:style w:type="paragraph" w:styleId="21">
    <w:name w:val="Body Text Indent 2"/>
    <w:basedOn w:val="a"/>
    <w:link w:val="22"/>
    <w:uiPriority w:val="99"/>
    <w:unhideWhenUsed/>
    <w:rsid w:val="00F00816"/>
    <w:pPr>
      <w:spacing w:after="120" w:line="480" w:lineRule="auto"/>
      <w:ind w:left="283"/>
    </w:pPr>
    <w:rPr>
      <w:rFonts w:ascii="Times New Roman" w:hAnsi="Times New Roman"/>
      <w:sz w:val="24"/>
      <w:szCs w:val="24"/>
    </w:rPr>
  </w:style>
  <w:style w:type="character" w:customStyle="1" w:styleId="22">
    <w:name w:val="Основной текст с отступом 2 Знак"/>
    <w:link w:val="21"/>
    <w:uiPriority w:val="99"/>
    <w:rsid w:val="00F00816"/>
    <w:rPr>
      <w:rFonts w:ascii="Times New Roman" w:hAnsi="Times New Roman"/>
      <w:sz w:val="24"/>
      <w:szCs w:val="24"/>
    </w:rPr>
  </w:style>
  <w:style w:type="paragraph" w:customStyle="1" w:styleId="aa">
    <w:name w:val="Содержимое таблицы"/>
    <w:basedOn w:val="a"/>
    <w:rsid w:val="008F2FA5"/>
    <w:pPr>
      <w:widowControl w:val="0"/>
      <w:suppressLineNumbers/>
      <w:suppressAutoHyphens/>
      <w:autoSpaceDE w:val="0"/>
      <w:spacing w:after="0" w:line="240" w:lineRule="auto"/>
    </w:pPr>
    <w:rPr>
      <w:rFonts w:ascii="Times New Roman" w:hAnsi="Times New Roman"/>
      <w:sz w:val="20"/>
      <w:szCs w:val="20"/>
      <w:lang w:eastAsia="ar-SA"/>
    </w:rPr>
  </w:style>
  <w:style w:type="paragraph" w:styleId="ab">
    <w:name w:val="Normal (Web)"/>
    <w:basedOn w:val="a"/>
    <w:uiPriority w:val="99"/>
    <w:semiHidden/>
    <w:unhideWhenUsed/>
    <w:rsid w:val="00AF3EE8"/>
    <w:pPr>
      <w:spacing w:before="100" w:beforeAutospacing="1" w:after="100" w:afterAutospacing="1" w:line="240" w:lineRule="auto"/>
    </w:pPr>
    <w:rPr>
      <w:rFonts w:ascii="Times New Roman" w:hAnsi="Times New Roman"/>
      <w:sz w:val="24"/>
      <w:szCs w:val="24"/>
    </w:rPr>
  </w:style>
  <w:style w:type="character" w:styleId="ac">
    <w:name w:val="Hyperlink"/>
    <w:unhideWhenUsed/>
    <w:rsid w:val="00DE1AF1"/>
    <w:rPr>
      <w:color w:val="0000FF"/>
      <w:u w:val="single"/>
    </w:rPr>
  </w:style>
  <w:style w:type="character" w:customStyle="1" w:styleId="10">
    <w:name w:val="Заголовок 1 Знак"/>
    <w:link w:val="1"/>
    <w:uiPriority w:val="9"/>
    <w:rsid w:val="00E35048"/>
    <w:rPr>
      <w:rFonts w:ascii="Cambria" w:eastAsia="Times New Roman" w:hAnsi="Cambria" w:cs="Times New Roman"/>
      <w:b/>
      <w:bCs/>
      <w:kern w:val="32"/>
      <w:sz w:val="32"/>
      <w:szCs w:val="32"/>
    </w:rPr>
  </w:style>
  <w:style w:type="paragraph" w:styleId="ad">
    <w:name w:val="TOC Heading"/>
    <w:basedOn w:val="1"/>
    <w:next w:val="a"/>
    <w:uiPriority w:val="39"/>
    <w:semiHidden/>
    <w:unhideWhenUsed/>
    <w:qFormat/>
    <w:rsid w:val="006361F8"/>
    <w:pPr>
      <w:keepLines/>
      <w:spacing w:before="480" w:after="0"/>
      <w:outlineLvl w:val="9"/>
    </w:pPr>
    <w:rPr>
      <w:color w:val="365F91"/>
      <w:kern w:val="0"/>
      <w:sz w:val="28"/>
      <w:szCs w:val="28"/>
    </w:rPr>
  </w:style>
  <w:style w:type="paragraph" w:styleId="11">
    <w:name w:val="toc 1"/>
    <w:basedOn w:val="a"/>
    <w:next w:val="a"/>
    <w:autoRedefine/>
    <w:uiPriority w:val="39"/>
    <w:unhideWhenUsed/>
    <w:rsid w:val="006361F8"/>
    <w:pPr>
      <w:tabs>
        <w:tab w:val="left" w:pos="440"/>
        <w:tab w:val="right" w:leader="dot" w:pos="9204"/>
      </w:tabs>
      <w:ind w:left="-142" w:firstLine="142"/>
    </w:pPr>
  </w:style>
  <w:style w:type="paragraph" w:styleId="23">
    <w:name w:val="toc 2"/>
    <w:basedOn w:val="a"/>
    <w:next w:val="a"/>
    <w:autoRedefine/>
    <w:uiPriority w:val="39"/>
    <w:unhideWhenUsed/>
    <w:rsid w:val="006361F8"/>
    <w:pPr>
      <w:ind w:left="220"/>
    </w:pPr>
  </w:style>
  <w:style w:type="paragraph" w:styleId="ae">
    <w:name w:val="header"/>
    <w:basedOn w:val="a"/>
    <w:link w:val="af"/>
    <w:uiPriority w:val="99"/>
    <w:unhideWhenUsed/>
    <w:rsid w:val="00342CAB"/>
    <w:pPr>
      <w:tabs>
        <w:tab w:val="center" w:pos="4677"/>
        <w:tab w:val="right" w:pos="9355"/>
      </w:tabs>
    </w:pPr>
  </w:style>
  <w:style w:type="character" w:customStyle="1" w:styleId="af">
    <w:name w:val="Верхний колонтитул Знак"/>
    <w:link w:val="ae"/>
    <w:uiPriority w:val="99"/>
    <w:rsid w:val="00342CAB"/>
    <w:rPr>
      <w:sz w:val="22"/>
      <w:szCs w:val="22"/>
    </w:rPr>
  </w:style>
  <w:style w:type="paragraph" w:styleId="af0">
    <w:name w:val="footer"/>
    <w:basedOn w:val="a"/>
    <w:link w:val="af1"/>
    <w:uiPriority w:val="99"/>
    <w:unhideWhenUsed/>
    <w:rsid w:val="00342CAB"/>
    <w:pPr>
      <w:tabs>
        <w:tab w:val="center" w:pos="4677"/>
        <w:tab w:val="right" w:pos="9355"/>
      </w:tabs>
    </w:pPr>
  </w:style>
  <w:style w:type="character" w:customStyle="1" w:styleId="af1">
    <w:name w:val="Нижний колонтитул Знак"/>
    <w:link w:val="af0"/>
    <w:uiPriority w:val="99"/>
    <w:rsid w:val="00342CAB"/>
    <w:rPr>
      <w:sz w:val="22"/>
      <w:szCs w:val="22"/>
    </w:rPr>
  </w:style>
  <w:style w:type="table" w:styleId="af2">
    <w:name w:val="Table Grid"/>
    <w:basedOn w:val="a1"/>
    <w:uiPriority w:val="59"/>
    <w:rsid w:val="006F04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0">
    <w:name w:val="Основной текст с отступом 21"/>
    <w:basedOn w:val="a"/>
    <w:rsid w:val="00726675"/>
    <w:pPr>
      <w:suppressAutoHyphens/>
      <w:spacing w:after="0" w:line="240" w:lineRule="auto"/>
      <w:ind w:firstLine="567"/>
      <w:jc w:val="both"/>
    </w:pPr>
    <w:rPr>
      <w:rFonts w:ascii="Arial" w:hAnsi="Arial"/>
      <w:sz w:val="24"/>
      <w:szCs w:val="20"/>
      <w:lang w:eastAsia="ar-SA"/>
    </w:rPr>
  </w:style>
  <w:style w:type="paragraph" w:styleId="af3">
    <w:name w:val="No Spacing"/>
    <w:uiPriority w:val="1"/>
    <w:qFormat/>
    <w:rsid w:val="00FB384F"/>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13177">
      <w:bodyDiv w:val="1"/>
      <w:marLeft w:val="0"/>
      <w:marRight w:val="0"/>
      <w:marTop w:val="0"/>
      <w:marBottom w:val="0"/>
      <w:divBdr>
        <w:top w:val="none" w:sz="0" w:space="0" w:color="auto"/>
        <w:left w:val="none" w:sz="0" w:space="0" w:color="auto"/>
        <w:bottom w:val="none" w:sz="0" w:space="0" w:color="auto"/>
        <w:right w:val="none" w:sz="0" w:space="0" w:color="auto"/>
      </w:divBdr>
    </w:div>
    <w:div w:id="657610859">
      <w:bodyDiv w:val="1"/>
      <w:marLeft w:val="0"/>
      <w:marRight w:val="0"/>
      <w:marTop w:val="0"/>
      <w:marBottom w:val="0"/>
      <w:divBdr>
        <w:top w:val="none" w:sz="0" w:space="0" w:color="auto"/>
        <w:left w:val="none" w:sz="0" w:space="0" w:color="auto"/>
        <w:bottom w:val="none" w:sz="0" w:space="0" w:color="auto"/>
        <w:right w:val="none" w:sz="0" w:space="0" w:color="auto"/>
      </w:divBdr>
    </w:div>
    <w:div w:id="1663198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8D5FC-D2D7-4901-BDA6-B24AD030D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10</Pages>
  <Words>4311</Words>
  <Characters>24578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28832</CharactersWithSpaces>
  <SharedDoc>false</SharedDoc>
  <HLinks>
    <vt:vector size="60" baseType="variant">
      <vt:variant>
        <vt:i4>2031666</vt:i4>
      </vt:variant>
      <vt:variant>
        <vt:i4>56</vt:i4>
      </vt:variant>
      <vt:variant>
        <vt:i4>0</vt:i4>
      </vt:variant>
      <vt:variant>
        <vt:i4>5</vt:i4>
      </vt:variant>
      <vt:variant>
        <vt:lpwstr/>
      </vt:variant>
      <vt:variant>
        <vt:lpwstr>_Toc370228359</vt:lpwstr>
      </vt:variant>
      <vt:variant>
        <vt:i4>2031666</vt:i4>
      </vt:variant>
      <vt:variant>
        <vt:i4>50</vt:i4>
      </vt:variant>
      <vt:variant>
        <vt:i4>0</vt:i4>
      </vt:variant>
      <vt:variant>
        <vt:i4>5</vt:i4>
      </vt:variant>
      <vt:variant>
        <vt:lpwstr/>
      </vt:variant>
      <vt:variant>
        <vt:lpwstr>_Toc370228358</vt:lpwstr>
      </vt:variant>
      <vt:variant>
        <vt:i4>2031666</vt:i4>
      </vt:variant>
      <vt:variant>
        <vt:i4>44</vt:i4>
      </vt:variant>
      <vt:variant>
        <vt:i4>0</vt:i4>
      </vt:variant>
      <vt:variant>
        <vt:i4>5</vt:i4>
      </vt:variant>
      <vt:variant>
        <vt:lpwstr/>
      </vt:variant>
      <vt:variant>
        <vt:lpwstr>_Toc370228357</vt:lpwstr>
      </vt:variant>
      <vt:variant>
        <vt:i4>2031666</vt:i4>
      </vt:variant>
      <vt:variant>
        <vt:i4>38</vt:i4>
      </vt:variant>
      <vt:variant>
        <vt:i4>0</vt:i4>
      </vt:variant>
      <vt:variant>
        <vt:i4>5</vt:i4>
      </vt:variant>
      <vt:variant>
        <vt:lpwstr/>
      </vt:variant>
      <vt:variant>
        <vt:lpwstr>_Toc370228356</vt:lpwstr>
      </vt:variant>
      <vt:variant>
        <vt:i4>2031666</vt:i4>
      </vt:variant>
      <vt:variant>
        <vt:i4>32</vt:i4>
      </vt:variant>
      <vt:variant>
        <vt:i4>0</vt:i4>
      </vt:variant>
      <vt:variant>
        <vt:i4>5</vt:i4>
      </vt:variant>
      <vt:variant>
        <vt:lpwstr/>
      </vt:variant>
      <vt:variant>
        <vt:lpwstr>_Toc370228355</vt:lpwstr>
      </vt:variant>
      <vt:variant>
        <vt:i4>2031666</vt:i4>
      </vt:variant>
      <vt:variant>
        <vt:i4>26</vt:i4>
      </vt:variant>
      <vt:variant>
        <vt:i4>0</vt:i4>
      </vt:variant>
      <vt:variant>
        <vt:i4>5</vt:i4>
      </vt:variant>
      <vt:variant>
        <vt:lpwstr/>
      </vt:variant>
      <vt:variant>
        <vt:lpwstr>_Toc370228354</vt:lpwstr>
      </vt:variant>
      <vt:variant>
        <vt:i4>2031666</vt:i4>
      </vt:variant>
      <vt:variant>
        <vt:i4>20</vt:i4>
      </vt:variant>
      <vt:variant>
        <vt:i4>0</vt:i4>
      </vt:variant>
      <vt:variant>
        <vt:i4>5</vt:i4>
      </vt:variant>
      <vt:variant>
        <vt:lpwstr/>
      </vt:variant>
      <vt:variant>
        <vt:lpwstr>_Toc370228353</vt:lpwstr>
      </vt:variant>
      <vt:variant>
        <vt:i4>2031666</vt:i4>
      </vt:variant>
      <vt:variant>
        <vt:i4>14</vt:i4>
      </vt:variant>
      <vt:variant>
        <vt:i4>0</vt:i4>
      </vt:variant>
      <vt:variant>
        <vt:i4>5</vt:i4>
      </vt:variant>
      <vt:variant>
        <vt:lpwstr/>
      </vt:variant>
      <vt:variant>
        <vt:lpwstr>_Toc370228352</vt:lpwstr>
      </vt:variant>
      <vt:variant>
        <vt:i4>2031666</vt:i4>
      </vt:variant>
      <vt:variant>
        <vt:i4>8</vt:i4>
      </vt:variant>
      <vt:variant>
        <vt:i4>0</vt:i4>
      </vt:variant>
      <vt:variant>
        <vt:i4>5</vt:i4>
      </vt:variant>
      <vt:variant>
        <vt:lpwstr/>
      </vt:variant>
      <vt:variant>
        <vt:lpwstr>_Toc370228351</vt:lpwstr>
      </vt:variant>
      <vt:variant>
        <vt:i4>2031666</vt:i4>
      </vt:variant>
      <vt:variant>
        <vt:i4>2</vt:i4>
      </vt:variant>
      <vt:variant>
        <vt:i4>0</vt:i4>
      </vt:variant>
      <vt:variant>
        <vt:i4>5</vt:i4>
      </vt:variant>
      <vt:variant>
        <vt:lpwstr/>
      </vt:variant>
      <vt:variant>
        <vt:lpwstr>_Toc370228350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IushinDM</dc:creator>
  <cp:keywords/>
  <dc:description/>
  <cp:lastModifiedBy>Ринат Рамильевич Каримов</cp:lastModifiedBy>
  <cp:revision>33</cp:revision>
  <cp:lastPrinted>2014-09-30T02:09:00Z</cp:lastPrinted>
  <dcterms:created xsi:type="dcterms:W3CDTF">2014-08-12T09:04:00Z</dcterms:created>
  <dcterms:modified xsi:type="dcterms:W3CDTF">2014-09-30T02:10:00Z</dcterms:modified>
</cp:coreProperties>
</file>