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A75" w:rsidRPr="00222A75" w:rsidRDefault="00222A75" w:rsidP="00222A75">
      <w:pPr>
        <w:spacing w:before="0"/>
        <w:jc w:val="right"/>
        <w:rPr>
          <w:rFonts w:ascii="Times New Roman" w:hAnsi="Times New Roman"/>
          <w:sz w:val="24"/>
        </w:rPr>
      </w:pPr>
      <w:r w:rsidRPr="00222A75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222A75" w:rsidRPr="00222A75" w:rsidRDefault="00222A75" w:rsidP="00222A75">
      <w:pPr>
        <w:spacing w:before="0"/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777"/>
      </w:tblGrid>
      <w:tr w:rsidR="00924885" w:rsidTr="00924885">
        <w:tc>
          <w:tcPr>
            <w:tcW w:w="4644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8C26FE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</w:t>
            </w:r>
            <w:r w:rsidR="008C26FE">
              <w:rPr>
                <w:rFonts w:ascii="Times New Roman" w:hAnsi="Times New Roman"/>
                <w:sz w:val="24"/>
              </w:rPr>
              <w:t>301</w:t>
            </w:r>
            <w:r>
              <w:rPr>
                <w:rFonts w:ascii="Times New Roman" w:hAnsi="Times New Roman"/>
                <w:sz w:val="24"/>
              </w:rPr>
              <w:t>__ от «_</w:t>
            </w:r>
            <w:r w:rsidR="008C26FE">
              <w:rPr>
                <w:rFonts w:ascii="Times New Roman" w:hAnsi="Times New Roman"/>
                <w:sz w:val="24"/>
              </w:rPr>
              <w:t>03</w:t>
            </w:r>
            <w:r>
              <w:rPr>
                <w:rFonts w:ascii="Times New Roman" w:hAnsi="Times New Roman"/>
                <w:sz w:val="24"/>
              </w:rPr>
              <w:t>_»___</w:t>
            </w:r>
            <w:r w:rsidR="008C26FE"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z w:val="24"/>
              </w:rPr>
              <w:t>___2014 г.</w:t>
            </w:r>
          </w:p>
        </w:tc>
      </w:tr>
    </w:tbl>
    <w:p w:rsidR="009F167C" w:rsidRDefault="009F167C" w:rsidP="00ED7A97">
      <w:pPr>
        <w:spacing w:before="0"/>
        <w:rPr>
          <w:rFonts w:ascii="Times New Roman" w:hAnsi="Times New Roman"/>
          <w:sz w:val="24"/>
        </w:rPr>
      </w:pPr>
    </w:p>
    <w:p w:rsidR="00C362D8" w:rsidRDefault="00C362D8" w:rsidP="00ED7A97">
      <w:pPr>
        <w:spacing w:before="0"/>
        <w:rPr>
          <w:rFonts w:ascii="Times New Roman" w:hAnsi="Times New Roman"/>
          <w:sz w:val="24"/>
        </w:rPr>
      </w:pPr>
    </w:p>
    <w:p w:rsidR="003816B5" w:rsidRDefault="003816B5" w:rsidP="00ED7A97">
      <w:pPr>
        <w:spacing w:before="0"/>
        <w:rPr>
          <w:rFonts w:ascii="Times New Roman" w:hAnsi="Times New Roman"/>
          <w:b/>
          <w:sz w:val="24"/>
        </w:rPr>
      </w:pPr>
      <w:r w:rsidRPr="00152D25">
        <w:rPr>
          <w:rFonts w:ascii="Times New Roman" w:hAnsi="Times New Roman"/>
          <w:b/>
          <w:sz w:val="24"/>
        </w:rPr>
        <w:t>ПДО №</w:t>
      </w:r>
      <w:r w:rsidR="00326641">
        <w:rPr>
          <w:rFonts w:ascii="Times New Roman" w:hAnsi="Times New Roman"/>
          <w:b/>
          <w:sz w:val="24"/>
        </w:rPr>
        <w:t>60</w:t>
      </w:r>
      <w:r w:rsidR="004C10CA">
        <w:rPr>
          <w:rFonts w:ascii="Times New Roman" w:hAnsi="Times New Roman"/>
          <w:b/>
          <w:sz w:val="24"/>
        </w:rPr>
        <w:t>8</w:t>
      </w:r>
      <w:r w:rsidR="00376CDD">
        <w:rPr>
          <w:rFonts w:ascii="Times New Roman" w:hAnsi="Times New Roman"/>
          <w:b/>
          <w:sz w:val="24"/>
        </w:rPr>
        <w:t>/ТК/2014</w:t>
      </w:r>
      <w:r w:rsidR="00E51AE0">
        <w:rPr>
          <w:rFonts w:ascii="Times New Roman" w:hAnsi="Times New Roman"/>
          <w:b/>
          <w:sz w:val="24"/>
        </w:rPr>
        <w:t xml:space="preserve"> от </w:t>
      </w:r>
      <w:r w:rsidR="008C26FE">
        <w:rPr>
          <w:rFonts w:ascii="Times New Roman" w:hAnsi="Times New Roman"/>
          <w:b/>
          <w:sz w:val="24"/>
        </w:rPr>
        <w:t>03.10.</w:t>
      </w:r>
      <w:r w:rsidR="00E51AE0">
        <w:rPr>
          <w:rFonts w:ascii="Times New Roman" w:hAnsi="Times New Roman"/>
          <w:b/>
          <w:sz w:val="24"/>
        </w:rPr>
        <w:t>2014 г.</w:t>
      </w:r>
    </w:p>
    <w:p w:rsidR="00222A75" w:rsidRDefault="00222A75" w:rsidP="00ED7A97">
      <w:pPr>
        <w:spacing w:before="0"/>
        <w:rPr>
          <w:rFonts w:ascii="Times New Roman" w:hAnsi="Times New Roman"/>
          <w:b/>
          <w:sz w:val="24"/>
        </w:rPr>
      </w:pPr>
    </w:p>
    <w:p w:rsidR="00C362D8" w:rsidRDefault="00C362D8" w:rsidP="00ED7A97">
      <w:pPr>
        <w:spacing w:before="0"/>
        <w:rPr>
          <w:rFonts w:ascii="Times New Roman" w:hAnsi="Times New Roman"/>
          <w:b/>
          <w:sz w:val="24"/>
        </w:rPr>
      </w:pPr>
    </w:p>
    <w:p w:rsidR="003816B5" w:rsidRPr="003816B5" w:rsidRDefault="003816B5" w:rsidP="00D83760">
      <w:pPr>
        <w:pStyle w:val="1KGK9"/>
        <w:shd w:val="clear" w:color="000000" w:fill="FFFFFF"/>
        <w:ind w:firstLine="709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b/>
          <w:sz w:val="24"/>
        </w:rPr>
        <w:t>ОАО «</w:t>
      </w:r>
      <w:r w:rsidR="00152D25">
        <w:rPr>
          <w:rFonts w:ascii="Times New Roman" w:hAnsi="Times New Roman"/>
          <w:b/>
          <w:sz w:val="24"/>
        </w:rPr>
        <w:t>СН-МНГ</w:t>
      </w:r>
      <w:r w:rsidRPr="003816B5">
        <w:rPr>
          <w:rFonts w:ascii="Times New Roman" w:hAnsi="Times New Roman"/>
          <w:b/>
          <w:sz w:val="24"/>
        </w:rPr>
        <w:t>»</w:t>
      </w:r>
      <w:r w:rsidRPr="003816B5">
        <w:rPr>
          <w:rFonts w:ascii="Times New Roman" w:hAnsi="Times New Roman"/>
          <w:sz w:val="24"/>
        </w:rPr>
        <w:t xml:space="preserve"> приглашает вас </w:t>
      </w:r>
      <w:r w:rsidR="00D83760">
        <w:rPr>
          <w:rFonts w:ascii="Times New Roman" w:hAnsi="Times New Roman"/>
          <w:sz w:val="24"/>
        </w:rPr>
        <w:t xml:space="preserve">сделать предложение (оферту) </w:t>
      </w:r>
      <w:r w:rsidR="00D83760" w:rsidRPr="00765095">
        <w:rPr>
          <w:rFonts w:ascii="Times New Roman" w:hAnsi="Times New Roman"/>
          <w:b/>
          <w:sz w:val="22"/>
          <w:szCs w:val="22"/>
        </w:rPr>
        <w:t xml:space="preserve">на </w:t>
      </w:r>
      <w:r w:rsidR="00E5052D">
        <w:rPr>
          <w:rFonts w:ascii="Times New Roman" w:hAnsi="Times New Roman"/>
          <w:b/>
          <w:sz w:val="22"/>
          <w:szCs w:val="22"/>
        </w:rPr>
        <w:t>оказание услуг по изготовлению и печати тиража корпоративной газеты «Мегионнефтегаз-Вести»</w:t>
      </w:r>
      <w:r w:rsidR="00D83760">
        <w:rPr>
          <w:rFonts w:ascii="Times New Roman" w:hAnsi="Times New Roman"/>
          <w:b/>
          <w:bCs/>
          <w:sz w:val="22"/>
          <w:szCs w:val="22"/>
        </w:rPr>
        <w:t>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результатам рассмотрения предложений ОАО ««С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определит контрагента (</w:t>
      </w:r>
      <w:proofErr w:type="spellStart"/>
      <w:r w:rsidRPr="003816B5">
        <w:rPr>
          <w:rFonts w:ascii="Times New Roman" w:hAnsi="Times New Roman"/>
          <w:sz w:val="24"/>
        </w:rPr>
        <w:t>ов</w:t>
      </w:r>
      <w:proofErr w:type="spellEnd"/>
      <w:r w:rsidRPr="003816B5">
        <w:rPr>
          <w:rFonts w:ascii="Times New Roman" w:hAnsi="Times New Roman"/>
          <w:sz w:val="24"/>
        </w:rPr>
        <w:t>), с которым (</w:t>
      </w:r>
      <w:proofErr w:type="spellStart"/>
      <w:r w:rsidRPr="003816B5">
        <w:rPr>
          <w:rFonts w:ascii="Times New Roman" w:hAnsi="Times New Roman"/>
          <w:sz w:val="24"/>
        </w:rPr>
        <w:t>ыми</w:t>
      </w:r>
      <w:proofErr w:type="spellEnd"/>
      <w:r w:rsidRPr="003816B5">
        <w:rPr>
          <w:rFonts w:ascii="Times New Roman" w:hAnsi="Times New Roman"/>
          <w:sz w:val="24"/>
        </w:rPr>
        <w:t xml:space="preserve">) будет заключен договор </w:t>
      </w:r>
      <w:r w:rsidR="00D83760">
        <w:rPr>
          <w:rFonts w:ascii="Times New Roman" w:hAnsi="Times New Roman"/>
          <w:sz w:val="24"/>
        </w:rPr>
        <w:t>выполнения работ</w:t>
      </w:r>
      <w:r w:rsidRPr="003816B5">
        <w:rPr>
          <w:rFonts w:ascii="Times New Roman" w:hAnsi="Times New Roman"/>
          <w:sz w:val="24"/>
        </w:rPr>
        <w:t>. Предпочтение при отборе будет отдано контрагентам, предложившим наилучшие условия в соответствии с Формой 4 (наименьшая цена и проч.).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Подробное техническое задание изложено в Требованиях к предмету оферты (Форма 5), существенные условия (цена, объем </w:t>
      </w:r>
      <w:r w:rsidR="00B244D0">
        <w:rPr>
          <w:rFonts w:ascii="Times New Roman" w:hAnsi="Times New Roman"/>
          <w:sz w:val="24"/>
        </w:rPr>
        <w:t>оказания услуг</w:t>
      </w:r>
      <w:r w:rsidRPr="003816B5">
        <w:rPr>
          <w:rFonts w:ascii="Times New Roman" w:hAnsi="Times New Roman"/>
          <w:sz w:val="24"/>
        </w:rPr>
        <w:t xml:space="preserve"> и пр</w:t>
      </w:r>
      <w:r w:rsidR="00B244D0">
        <w:rPr>
          <w:rFonts w:ascii="Times New Roman" w:hAnsi="Times New Roman"/>
          <w:sz w:val="24"/>
        </w:rPr>
        <w:t>оч</w:t>
      </w:r>
      <w:r w:rsidRPr="003816B5">
        <w:rPr>
          <w:rFonts w:ascii="Times New Roman" w:hAnsi="Times New Roman"/>
          <w:sz w:val="24"/>
        </w:rPr>
        <w:t>.) последующей сделки оговариваются в планируемом к заключению договоре (Форма 6).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E5052D" w:rsidRPr="00F85B41" w:rsidRDefault="00E5052D" w:rsidP="00E5052D">
      <w:pPr>
        <w:spacing w:before="0"/>
        <w:ind w:firstLine="709"/>
        <w:jc w:val="both"/>
        <w:rPr>
          <w:rFonts w:ascii="Times New Roman" w:hAnsi="Times New Roman"/>
          <w:b/>
          <w:sz w:val="24"/>
        </w:rPr>
      </w:pPr>
      <w:r w:rsidRPr="00F85B41">
        <w:rPr>
          <w:rFonts w:ascii="Times New Roman" w:hAnsi="Times New Roman"/>
          <w:sz w:val="24"/>
        </w:rPr>
        <w:t xml:space="preserve">Отбор проводится </w:t>
      </w:r>
      <w:r w:rsidRPr="00F85B41">
        <w:rPr>
          <w:rFonts w:ascii="Times New Roman" w:hAnsi="Times New Roman"/>
          <w:b/>
          <w:sz w:val="24"/>
        </w:rPr>
        <w:t>в два этапа</w:t>
      </w:r>
      <w:r w:rsidRPr="00F85B41">
        <w:rPr>
          <w:rFonts w:ascii="Times New Roman" w:hAnsi="Times New Roman"/>
          <w:sz w:val="24"/>
        </w:rPr>
        <w:t xml:space="preserve">: </w:t>
      </w:r>
      <w:r w:rsidRPr="00F85B41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E5052D" w:rsidRPr="00F85B41" w:rsidRDefault="00E5052D" w:rsidP="00E5052D">
      <w:pPr>
        <w:pStyle w:val="a"/>
        <w:numPr>
          <w:ilvl w:val="0"/>
          <w:numId w:val="0"/>
        </w:numPr>
        <w:tabs>
          <w:tab w:val="left" w:pos="284"/>
        </w:tabs>
        <w:spacing w:before="60"/>
        <w:ind w:firstLine="709"/>
        <w:rPr>
          <w:rFonts w:ascii="Times New Roman" w:hAnsi="Times New Roman"/>
          <w:sz w:val="24"/>
          <w:szCs w:val="24"/>
        </w:rPr>
      </w:pPr>
      <w:r w:rsidRPr="00F85B41">
        <w:rPr>
          <w:rFonts w:ascii="Times New Roman" w:hAnsi="Times New Roman"/>
          <w:sz w:val="24"/>
          <w:szCs w:val="24"/>
        </w:rPr>
        <w:t xml:space="preserve">После этапа оценки коммерческой части оферт </w:t>
      </w:r>
      <w:r w:rsidRPr="00F85B41">
        <w:rPr>
          <w:rFonts w:ascii="Times New Roman" w:hAnsi="Times New Roman"/>
          <w:b/>
          <w:sz w:val="24"/>
          <w:szCs w:val="24"/>
        </w:rPr>
        <w:t>будут запрошены улучшенные коммерческие части оферт</w:t>
      </w:r>
      <w:r w:rsidRPr="00F85B41">
        <w:rPr>
          <w:rFonts w:ascii="Times New Roman" w:hAnsi="Times New Roman"/>
          <w:sz w:val="24"/>
          <w:szCs w:val="24"/>
        </w:rPr>
        <w:t>. 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</w:t>
      </w:r>
      <w:r>
        <w:rPr>
          <w:rFonts w:ascii="Times New Roman" w:hAnsi="Times New Roman"/>
          <w:sz w:val="24"/>
          <w:szCs w:val="24"/>
        </w:rPr>
        <w:t xml:space="preserve"> (в </w:t>
      </w:r>
      <w:proofErr w:type="spellStart"/>
      <w:r>
        <w:rPr>
          <w:rFonts w:ascii="Times New Roman" w:hAnsi="Times New Roman"/>
          <w:sz w:val="24"/>
          <w:szCs w:val="24"/>
        </w:rPr>
        <w:t>т.ч</w:t>
      </w:r>
      <w:proofErr w:type="spellEnd"/>
      <w:r>
        <w:rPr>
          <w:rFonts w:ascii="Times New Roman" w:hAnsi="Times New Roman"/>
          <w:sz w:val="24"/>
          <w:szCs w:val="24"/>
        </w:rPr>
        <w:t>. сметы)</w:t>
      </w:r>
      <w:r w:rsidRPr="00F85B4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F85B41">
        <w:rPr>
          <w:rFonts w:ascii="Times New Roman" w:hAnsi="Times New Roman"/>
          <w:sz w:val="24"/>
          <w:szCs w:val="24"/>
        </w:rPr>
        <w:t>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C362D8" w:rsidRDefault="00E5052D" w:rsidP="00E5052D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F85B41">
        <w:rPr>
          <w:rFonts w:ascii="Times New Roman" w:hAnsi="Times New Roman"/>
          <w:sz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</w:t>
      </w:r>
      <w:r w:rsidR="00C362D8">
        <w:rPr>
          <w:rFonts w:ascii="Times New Roman" w:hAnsi="Times New Roman"/>
          <w:sz w:val="24"/>
        </w:rPr>
        <w:t>.</w:t>
      </w:r>
    </w:p>
    <w:p w:rsidR="003816B5" w:rsidRPr="003816B5" w:rsidRDefault="003816B5" w:rsidP="00C362D8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должна быть представлена на всю номенклатуру услуг, указанных в  техническом задании.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о поставке должны оформляться безотзывными офертами со сроком акцепта до </w:t>
      </w:r>
      <w:r w:rsidR="00B244D0" w:rsidRPr="00B244D0">
        <w:rPr>
          <w:rFonts w:ascii="Times New Roman" w:hAnsi="Times New Roman"/>
          <w:b/>
          <w:sz w:val="24"/>
        </w:rPr>
        <w:t>31.</w:t>
      </w:r>
      <w:r w:rsidR="00C362D8">
        <w:rPr>
          <w:rFonts w:ascii="Times New Roman" w:hAnsi="Times New Roman"/>
          <w:b/>
          <w:sz w:val="24"/>
        </w:rPr>
        <w:t>12</w:t>
      </w:r>
      <w:r w:rsidR="00B244D0" w:rsidRPr="00B244D0">
        <w:rPr>
          <w:rFonts w:ascii="Times New Roman" w:hAnsi="Times New Roman"/>
          <w:b/>
          <w:sz w:val="24"/>
        </w:rPr>
        <w:t>.201</w:t>
      </w:r>
      <w:r w:rsidR="00C362D8">
        <w:rPr>
          <w:rFonts w:ascii="Times New Roman" w:hAnsi="Times New Roman"/>
          <w:b/>
          <w:sz w:val="24"/>
        </w:rPr>
        <w:t>4</w:t>
      </w:r>
      <w:r w:rsidR="00B244D0" w:rsidRPr="00B244D0">
        <w:rPr>
          <w:rFonts w:ascii="Times New Roman" w:hAnsi="Times New Roman"/>
          <w:b/>
          <w:sz w:val="24"/>
        </w:rPr>
        <w:t xml:space="preserve"> г.</w:t>
      </w:r>
      <w:r w:rsidRPr="00B244D0">
        <w:rPr>
          <w:rFonts w:ascii="Times New Roman" w:hAnsi="Times New Roman"/>
          <w:sz w:val="24"/>
        </w:rPr>
        <w:t xml:space="preserve"> </w:t>
      </w:r>
      <w:r w:rsidRPr="003816B5">
        <w:rPr>
          <w:rFonts w:ascii="Times New Roman" w:hAnsi="Times New Roman"/>
          <w:sz w:val="24"/>
        </w:rPr>
        <w:t>включительно, соответствовать всем условиям, указанным в настоящем сообщении.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заполненная Таблица цен (Форма 4) в соответствии с Требованиями к предмету оферты (Форма 5);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оформленный со стороны поставщика и подписанный им договор поставки с приложениями по форме 6</w:t>
      </w:r>
      <w:r w:rsidR="00C13F3F" w:rsidRPr="00A1066B">
        <w:rPr>
          <w:rFonts w:ascii="Times New Roman" w:hAnsi="Times New Roman"/>
          <w:sz w:val="24"/>
        </w:rPr>
        <w:t>;</w:t>
      </w:r>
    </w:p>
    <w:p w:rsidR="00C13F3F" w:rsidRPr="00A1066B" w:rsidRDefault="00A1066B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</w:t>
      </w:r>
      <w:r w:rsidR="00C13F3F" w:rsidRPr="00A1066B">
        <w:rPr>
          <w:rFonts w:ascii="Times New Roman" w:hAnsi="Times New Roman"/>
          <w:sz w:val="24"/>
        </w:rPr>
        <w:t>еречень аффилированных организаций (Форма 7);</w:t>
      </w:r>
    </w:p>
    <w:p w:rsidR="00C13F3F" w:rsidRPr="00A1066B" w:rsidRDefault="00C13F3F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bCs/>
          <w:sz w:val="24"/>
        </w:rPr>
        <w:t xml:space="preserve">калькуляция на производство единицы работ с расшифровкой по статьям затрат по Форме </w:t>
      </w:r>
      <w:r w:rsidR="00444F6E">
        <w:rPr>
          <w:rFonts w:ascii="Times New Roman" w:hAnsi="Times New Roman"/>
          <w:bCs/>
          <w:sz w:val="24"/>
        </w:rPr>
        <w:t>8</w:t>
      </w:r>
      <w:r w:rsidR="0063764B">
        <w:rPr>
          <w:rFonts w:ascii="Times New Roman" w:hAnsi="Times New Roman"/>
          <w:bCs/>
          <w:sz w:val="24"/>
        </w:rPr>
        <w:t xml:space="preserve"> (образец)</w:t>
      </w:r>
      <w:r w:rsidRPr="00A1066B">
        <w:rPr>
          <w:rFonts w:ascii="Times New Roman" w:hAnsi="Times New Roman"/>
          <w:bCs/>
          <w:sz w:val="24"/>
        </w:rPr>
        <w:t>;</w:t>
      </w:r>
    </w:p>
    <w:p w:rsidR="00A1066B" w:rsidRPr="00A1066B" w:rsidRDefault="00CB3DE4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bCs/>
          <w:sz w:val="24"/>
        </w:rPr>
        <w:t>документы</w:t>
      </w:r>
      <w:proofErr w:type="gramEnd"/>
      <w:r>
        <w:rPr>
          <w:rFonts w:ascii="Times New Roman" w:hAnsi="Times New Roman"/>
          <w:bCs/>
          <w:sz w:val="24"/>
        </w:rPr>
        <w:t xml:space="preserve"> подтверждающие соответствие Претендента </w:t>
      </w:r>
      <w:r w:rsidR="00A1066B">
        <w:rPr>
          <w:rFonts w:ascii="Times New Roman" w:hAnsi="Times New Roman"/>
          <w:bCs/>
          <w:sz w:val="24"/>
        </w:rPr>
        <w:t>критери</w:t>
      </w:r>
      <w:r>
        <w:rPr>
          <w:rFonts w:ascii="Times New Roman" w:hAnsi="Times New Roman"/>
          <w:bCs/>
          <w:sz w:val="24"/>
        </w:rPr>
        <w:t>ям</w:t>
      </w:r>
      <w:r w:rsidR="00A1066B">
        <w:rPr>
          <w:rFonts w:ascii="Times New Roman" w:hAnsi="Times New Roman"/>
          <w:bCs/>
          <w:sz w:val="24"/>
        </w:rPr>
        <w:t xml:space="preserve"> </w:t>
      </w:r>
      <w:r w:rsidR="00E965EE">
        <w:rPr>
          <w:rFonts w:ascii="Times New Roman" w:hAnsi="Times New Roman"/>
          <w:bCs/>
          <w:sz w:val="24"/>
        </w:rPr>
        <w:t>технической оценки оферт</w:t>
      </w:r>
      <w:r w:rsidR="00A1066B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 xml:space="preserve">претендентов по данному типу сделки </w:t>
      </w:r>
      <w:r w:rsidR="00A1066B">
        <w:rPr>
          <w:rFonts w:ascii="Times New Roman" w:hAnsi="Times New Roman"/>
          <w:bCs/>
          <w:sz w:val="24"/>
        </w:rPr>
        <w:t xml:space="preserve">(Форма </w:t>
      </w:r>
      <w:r w:rsidR="00444F6E">
        <w:rPr>
          <w:rFonts w:ascii="Times New Roman" w:hAnsi="Times New Roman"/>
          <w:bCs/>
          <w:sz w:val="24"/>
        </w:rPr>
        <w:t>9</w:t>
      </w:r>
      <w:r w:rsidR="00A1066B">
        <w:rPr>
          <w:rFonts w:ascii="Times New Roman" w:hAnsi="Times New Roman"/>
          <w:bCs/>
          <w:sz w:val="24"/>
        </w:rPr>
        <w:t>)</w:t>
      </w:r>
      <w:r>
        <w:rPr>
          <w:rFonts w:ascii="Times New Roman" w:hAnsi="Times New Roman"/>
          <w:bCs/>
          <w:sz w:val="24"/>
        </w:rPr>
        <w:t>.</w:t>
      </w:r>
    </w:p>
    <w:p w:rsid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предоставляется на русском языке.</w:t>
      </w:r>
    </w:p>
    <w:p w:rsidR="00B244D0" w:rsidRDefault="00B244D0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E5052D" w:rsidRPr="003816B5" w:rsidRDefault="00E5052D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lastRenderedPageBreak/>
        <w:t>Начало приема оферт – «</w:t>
      </w:r>
      <w:r w:rsidR="008C26FE">
        <w:rPr>
          <w:rFonts w:ascii="Times New Roman" w:hAnsi="Times New Roman"/>
          <w:b/>
          <w:sz w:val="24"/>
        </w:rPr>
        <w:t>03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8C26FE">
        <w:rPr>
          <w:rFonts w:ascii="Times New Roman" w:hAnsi="Times New Roman"/>
          <w:b/>
          <w:sz w:val="24"/>
        </w:rPr>
        <w:t xml:space="preserve">октября </w:t>
      </w:r>
      <w:r w:rsidR="00B77EE6">
        <w:rPr>
          <w:rFonts w:ascii="Times New Roman" w:hAnsi="Times New Roman"/>
          <w:b/>
          <w:sz w:val="24"/>
        </w:rPr>
        <w:t>2014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Окончание приема оферт – </w:t>
      </w:r>
      <w:r w:rsidR="00CB3DE4">
        <w:rPr>
          <w:rFonts w:ascii="Times New Roman" w:hAnsi="Times New Roman"/>
          <w:b/>
          <w:sz w:val="24"/>
        </w:rPr>
        <w:t xml:space="preserve">15:00 час. </w:t>
      </w:r>
      <w:proofErr w:type="gramStart"/>
      <w:r w:rsidR="00CB3DE4">
        <w:rPr>
          <w:rFonts w:ascii="Times New Roman" w:hAnsi="Times New Roman"/>
          <w:b/>
          <w:sz w:val="24"/>
        </w:rPr>
        <w:t>МСК</w:t>
      </w:r>
      <w:proofErr w:type="gramEnd"/>
      <w:r w:rsidRPr="003816B5">
        <w:rPr>
          <w:rFonts w:ascii="Times New Roman" w:hAnsi="Times New Roman"/>
          <w:b/>
          <w:sz w:val="24"/>
        </w:rPr>
        <w:t xml:space="preserve"> «</w:t>
      </w:r>
      <w:r w:rsidR="008C26FE">
        <w:rPr>
          <w:rFonts w:ascii="Times New Roman" w:hAnsi="Times New Roman"/>
          <w:b/>
          <w:sz w:val="24"/>
        </w:rPr>
        <w:t>16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8C26FE">
        <w:rPr>
          <w:rFonts w:ascii="Times New Roman" w:hAnsi="Times New Roman"/>
          <w:b/>
          <w:sz w:val="24"/>
        </w:rPr>
        <w:t>октября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77EE6">
        <w:rPr>
          <w:rFonts w:ascii="Times New Roman" w:hAnsi="Times New Roman"/>
          <w:b/>
          <w:sz w:val="24"/>
        </w:rPr>
        <w:t>2014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Срок для определения оферты для акцепта – до «</w:t>
      </w:r>
      <w:r w:rsidR="00C33F1D">
        <w:rPr>
          <w:rFonts w:ascii="Times New Roman" w:hAnsi="Times New Roman"/>
          <w:b/>
          <w:sz w:val="24"/>
        </w:rPr>
        <w:t>31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C362D8">
        <w:rPr>
          <w:rFonts w:ascii="Times New Roman" w:hAnsi="Times New Roman"/>
          <w:b/>
          <w:sz w:val="24"/>
        </w:rPr>
        <w:t>декабря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77EE6">
        <w:rPr>
          <w:rFonts w:ascii="Times New Roman" w:hAnsi="Times New Roman"/>
          <w:b/>
          <w:sz w:val="24"/>
        </w:rPr>
        <w:t>201</w:t>
      </w:r>
      <w:r w:rsidR="00C362D8">
        <w:rPr>
          <w:rFonts w:ascii="Times New Roman" w:hAnsi="Times New Roman"/>
          <w:b/>
          <w:sz w:val="24"/>
        </w:rPr>
        <w:t>4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</w:t>
      </w:r>
      <w:r w:rsidR="00D83760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3816B5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www</w:t>
      </w:r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sn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-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mng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ru</w:t>
      </w:r>
      <w:proofErr w:type="spellEnd"/>
      <w:r w:rsidRPr="003816B5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816B5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="00444F6E">
        <w:rPr>
          <w:rFonts w:ascii="Times New Roman" w:hAnsi="Times New Roman"/>
          <w:b/>
          <w:sz w:val="24"/>
        </w:rPr>
        <w:t>«Предложение на №</w:t>
      </w:r>
      <w:r w:rsidR="00326641">
        <w:rPr>
          <w:rFonts w:ascii="Times New Roman" w:hAnsi="Times New Roman"/>
          <w:b/>
          <w:sz w:val="24"/>
        </w:rPr>
        <w:t>60</w:t>
      </w:r>
      <w:r w:rsidR="004C10CA">
        <w:rPr>
          <w:rFonts w:ascii="Times New Roman" w:hAnsi="Times New Roman"/>
          <w:b/>
          <w:sz w:val="24"/>
        </w:rPr>
        <w:t>8</w:t>
      </w:r>
      <w:r w:rsidR="00376CDD" w:rsidRPr="00EC377C">
        <w:rPr>
          <w:rFonts w:ascii="Times New Roman" w:hAnsi="Times New Roman"/>
          <w:b/>
          <w:sz w:val="24"/>
        </w:rPr>
        <w:t>/ТК/2014</w:t>
      </w:r>
      <w:r w:rsidR="00EC377C">
        <w:rPr>
          <w:rFonts w:ascii="Times New Roman" w:hAnsi="Times New Roman"/>
          <w:b/>
          <w:sz w:val="24"/>
        </w:rPr>
        <w:t>».</w:t>
      </w:r>
    </w:p>
    <w:p w:rsidR="00C362D8" w:rsidRDefault="00C362D8" w:rsidP="00ED7A97">
      <w:pPr>
        <w:spacing w:before="0"/>
        <w:ind w:firstLine="708"/>
        <w:jc w:val="both"/>
        <w:rPr>
          <w:rFonts w:ascii="Times New Roman" w:hAnsi="Times New Roman"/>
          <w:sz w:val="24"/>
          <w:u w:val="single"/>
        </w:rPr>
      </w:pPr>
      <w:r w:rsidRPr="00942C3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C01804">
        <w:rPr>
          <w:rFonts w:ascii="Times New Roman" w:hAnsi="Times New Roman"/>
          <w:sz w:val="24"/>
          <w:u w:val="single"/>
        </w:rPr>
        <w:t xml:space="preserve"> </w:t>
      </w:r>
      <w:r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C01804">
        <w:rPr>
          <w:rFonts w:ascii="Times New Roman" w:hAnsi="Times New Roman"/>
          <w:sz w:val="24"/>
          <w:u w:val="single"/>
        </w:rPr>
        <w:t xml:space="preserve"> с описью</w:t>
      </w:r>
      <w:r>
        <w:rPr>
          <w:rFonts w:ascii="Times New Roman" w:hAnsi="Times New Roman"/>
          <w:sz w:val="24"/>
          <w:u w:val="single"/>
        </w:rPr>
        <w:t>.</w:t>
      </w:r>
    </w:p>
    <w:p w:rsidR="00C362D8" w:rsidRDefault="00C362D8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proofErr w:type="gramStart"/>
      <w:r w:rsidRPr="00D25316">
        <w:rPr>
          <w:rFonts w:ascii="Times New Roman" w:hAnsi="Times New Roman"/>
          <w:sz w:val="24"/>
        </w:rPr>
        <w:t xml:space="preserve">Участник передает </w:t>
      </w:r>
      <w:r w:rsidRPr="00D25316">
        <w:rPr>
          <w:rFonts w:ascii="Times New Roman" w:hAnsi="Times New Roman"/>
          <w:b/>
          <w:sz w:val="24"/>
        </w:rPr>
        <w:t xml:space="preserve">четыре </w:t>
      </w:r>
      <w:r w:rsidRPr="00942771">
        <w:rPr>
          <w:rFonts w:ascii="Times New Roman" w:hAnsi="Times New Roman"/>
          <w:b/>
          <w:sz w:val="24"/>
        </w:rPr>
        <w:t>конверта</w:t>
      </w:r>
      <w:r w:rsidRPr="00942771">
        <w:rPr>
          <w:rFonts w:ascii="Times New Roman" w:hAnsi="Times New Roman"/>
          <w:sz w:val="24"/>
        </w:rPr>
        <w:t xml:space="preserve"> документов</w:t>
      </w:r>
      <w:r w:rsidRPr="00D25316">
        <w:rPr>
          <w:rFonts w:ascii="Times New Roman" w:hAnsi="Times New Roman"/>
          <w:sz w:val="24"/>
        </w:rPr>
        <w:t xml:space="preserve">: </w:t>
      </w:r>
      <w:r w:rsidRPr="00D25316">
        <w:rPr>
          <w:rFonts w:ascii="Times New Roman" w:hAnsi="Times New Roman"/>
          <w:b/>
          <w:sz w:val="24"/>
        </w:rPr>
        <w:t>первый конверт (техническая часть)</w:t>
      </w:r>
      <w:r w:rsidRPr="00D25316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 w:rsidR="004C10CA">
        <w:rPr>
          <w:rFonts w:ascii="Times New Roman" w:hAnsi="Times New Roman"/>
          <w:sz w:val="24"/>
        </w:rPr>
        <w:t>критериев технической оценки оферт по т</w:t>
      </w:r>
      <w:r w:rsidRPr="00D25316">
        <w:rPr>
          <w:rFonts w:ascii="Times New Roman" w:hAnsi="Times New Roman"/>
          <w:sz w:val="24"/>
        </w:rPr>
        <w:t xml:space="preserve">ипу сделки </w:t>
      </w:r>
      <w:r w:rsidRPr="00C362D8">
        <w:rPr>
          <w:rFonts w:ascii="Times New Roman" w:hAnsi="Times New Roman"/>
          <w:sz w:val="24"/>
        </w:rPr>
        <w:t>№1</w:t>
      </w:r>
      <w:r w:rsidR="004C10CA">
        <w:rPr>
          <w:rFonts w:ascii="Times New Roman" w:hAnsi="Times New Roman"/>
          <w:sz w:val="24"/>
        </w:rPr>
        <w:t>903</w:t>
      </w:r>
      <w:r w:rsidRPr="00C362D8">
        <w:rPr>
          <w:rFonts w:ascii="Times New Roman" w:hAnsi="Times New Roman"/>
          <w:sz w:val="24"/>
        </w:rPr>
        <w:t xml:space="preserve"> «</w:t>
      </w:r>
      <w:r w:rsidR="004C10CA">
        <w:rPr>
          <w:rFonts w:ascii="Times New Roman" w:hAnsi="Times New Roman"/>
          <w:sz w:val="24"/>
        </w:rPr>
        <w:t>Прочая общехозяйственная деятельность»</w:t>
      </w:r>
      <w:r w:rsidRPr="00C362D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(в соответствии с Формой 9)</w:t>
      </w:r>
      <w:r w:rsidRPr="00D25316">
        <w:rPr>
          <w:rFonts w:ascii="Times New Roman" w:hAnsi="Times New Roman"/>
          <w:sz w:val="24"/>
        </w:rPr>
        <w:t xml:space="preserve"> (без указания сумм, цен и т.п.), </w:t>
      </w:r>
      <w:r w:rsidRPr="00D25316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D25316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D25316">
        <w:rPr>
          <w:rFonts w:ascii="Times New Roman" w:hAnsi="Times New Roman"/>
          <w:b/>
          <w:sz w:val="24"/>
        </w:rPr>
        <w:t>третий конверт</w:t>
      </w:r>
      <w:proofErr w:type="gramEnd"/>
      <w:r w:rsidRPr="00D25316">
        <w:rPr>
          <w:rFonts w:ascii="Times New Roman" w:hAnsi="Times New Roman"/>
          <w:b/>
          <w:sz w:val="24"/>
        </w:rPr>
        <w:t xml:space="preserve"> (</w:t>
      </w:r>
      <w:proofErr w:type="gramStart"/>
      <w:r w:rsidRPr="00D25316">
        <w:rPr>
          <w:rFonts w:ascii="Times New Roman" w:hAnsi="Times New Roman"/>
          <w:b/>
          <w:sz w:val="24"/>
        </w:rPr>
        <w:t>с пометкой «Оригинал»)</w:t>
      </w:r>
      <w:r w:rsidRPr="00D25316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</w:t>
      </w:r>
      <w:r>
        <w:rPr>
          <w:rFonts w:ascii="Times New Roman" w:hAnsi="Times New Roman"/>
          <w:sz w:val="24"/>
        </w:rPr>
        <w:t>ая таблица цен</w:t>
      </w:r>
      <w:r w:rsidRPr="00D25316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</w:t>
      </w:r>
      <w:r w:rsidRPr="00C362D8">
        <w:rPr>
          <w:rFonts w:ascii="Times New Roman" w:hAnsi="Times New Roman"/>
          <w:sz w:val="24"/>
        </w:rPr>
        <w:t xml:space="preserve">заполненная и подписанная </w:t>
      </w:r>
      <w:r w:rsidRPr="00C362D8">
        <w:rPr>
          <w:rFonts w:ascii="Times New Roman" w:hAnsi="Times New Roman"/>
          <w:bCs/>
          <w:sz w:val="24"/>
        </w:rPr>
        <w:t>калькуляция на производство единицы</w:t>
      </w:r>
      <w:proofErr w:type="gramEnd"/>
      <w:r w:rsidRPr="00C362D8">
        <w:rPr>
          <w:rFonts w:ascii="Times New Roman" w:hAnsi="Times New Roman"/>
          <w:bCs/>
          <w:sz w:val="24"/>
        </w:rPr>
        <w:t xml:space="preserve"> работ с расшифровкой по статьям затрат</w:t>
      </w:r>
      <w:r w:rsidRPr="00C362D8">
        <w:rPr>
          <w:rFonts w:ascii="Times New Roman" w:hAnsi="Times New Roman"/>
          <w:sz w:val="24"/>
        </w:rPr>
        <w:t xml:space="preserve"> (Форма 8); </w:t>
      </w:r>
      <w:r w:rsidRPr="004B3BF2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4B3BF2">
        <w:rPr>
          <w:rFonts w:ascii="Times New Roman" w:hAnsi="Times New Roman"/>
          <w:sz w:val="24"/>
        </w:rPr>
        <w:t>, содержащий копии документов, находящихся в третьем конверте»</w:t>
      </w:r>
      <w:r>
        <w:rPr>
          <w:rFonts w:ascii="Times New Roman" w:hAnsi="Times New Roman"/>
          <w:sz w:val="24"/>
        </w:rPr>
        <w:t>.</w:t>
      </w:r>
    </w:p>
    <w:p w:rsidR="00C362D8" w:rsidRDefault="00C362D8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362D8">
        <w:rPr>
          <w:rFonts w:ascii="Times New Roman" w:hAnsi="Times New Roman"/>
          <w:sz w:val="24"/>
        </w:rPr>
        <w:t xml:space="preserve">В конверт с пометкой «Оригинал» </w:t>
      </w:r>
      <w:r w:rsidRPr="00C362D8">
        <w:rPr>
          <w:rFonts w:ascii="Times New Roman" w:hAnsi="Times New Roman"/>
          <w:sz w:val="24"/>
          <w:u w:val="single"/>
        </w:rPr>
        <w:t>коммерческой</w:t>
      </w:r>
      <w:r w:rsidRPr="00C362D8">
        <w:rPr>
          <w:rFonts w:ascii="Times New Roman" w:hAnsi="Times New Roman"/>
          <w:sz w:val="24"/>
        </w:rPr>
        <w:t xml:space="preserve"> части вкладывается диск с электронной</w:t>
      </w:r>
      <w:r w:rsidRPr="00D25316">
        <w:rPr>
          <w:rFonts w:ascii="Times New Roman" w:hAnsi="Times New Roman"/>
          <w:sz w:val="24"/>
        </w:rPr>
        <w:t xml:space="preserve"> версией Формы 4 (</w:t>
      </w:r>
      <w:r>
        <w:rPr>
          <w:rFonts w:ascii="Times New Roman" w:hAnsi="Times New Roman"/>
          <w:sz w:val="24"/>
        </w:rPr>
        <w:t>«Таблица цен»</w:t>
      </w:r>
      <w:r w:rsidRPr="00D25316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</w:t>
      </w:r>
      <w:r w:rsidRPr="00D25316">
        <w:rPr>
          <w:rFonts w:ascii="Times New Roman" w:hAnsi="Times New Roman"/>
          <w:sz w:val="24"/>
        </w:rPr>
        <w:t>и отсканированными оригиналами документов (содержащимися в конверте). Документы в конверте с пометкой «Оригинал»</w:t>
      </w:r>
      <w:r>
        <w:rPr>
          <w:rFonts w:ascii="Times New Roman" w:hAnsi="Times New Roman"/>
          <w:sz w:val="24"/>
        </w:rPr>
        <w:t xml:space="preserve"> (коммерческой части)</w:t>
      </w:r>
      <w:r w:rsidRPr="00D25316">
        <w:rPr>
          <w:rFonts w:ascii="Times New Roman" w:hAnsi="Times New Roman"/>
          <w:sz w:val="24"/>
        </w:rPr>
        <w:t xml:space="preserve"> являются официальной офертой</w:t>
      </w:r>
      <w:r>
        <w:rPr>
          <w:rFonts w:ascii="Times New Roman" w:hAnsi="Times New Roman"/>
          <w:sz w:val="24"/>
        </w:rPr>
        <w:t>.</w:t>
      </w:r>
    </w:p>
    <w:p w:rsidR="00C362D8" w:rsidRPr="00EC377C" w:rsidRDefault="00C362D8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Pr="003816B5">
        <w:rPr>
          <w:rFonts w:ascii="Times New Roman" w:hAnsi="Times New Roman"/>
          <w:sz w:val="24"/>
        </w:rPr>
        <w:t>экспресс-почтой</w:t>
      </w:r>
      <w:proofErr w:type="gramEnd"/>
      <w:r w:rsidRPr="003816B5">
        <w:rPr>
          <w:rFonts w:ascii="Times New Roman" w:hAnsi="Times New Roman"/>
          <w:sz w:val="24"/>
        </w:rPr>
        <w:t xml:space="preserve"> или заказным </w:t>
      </w:r>
      <w:r w:rsidRPr="0052440E">
        <w:rPr>
          <w:rFonts w:ascii="Times New Roman" w:hAnsi="Times New Roman"/>
          <w:sz w:val="24"/>
        </w:rPr>
        <w:t xml:space="preserve">письмом с уведомлением о вручении по адресу: </w:t>
      </w:r>
      <w:r w:rsidR="0052440E" w:rsidRPr="0052440E">
        <w:rPr>
          <w:rFonts w:ascii="Times New Roman" w:hAnsi="Times New Roman"/>
          <w:sz w:val="24"/>
        </w:rPr>
        <w:t xml:space="preserve">628684, ХМАО-Югра, г. </w:t>
      </w:r>
      <w:proofErr w:type="spellStart"/>
      <w:r w:rsidR="0052440E" w:rsidRPr="0052440E">
        <w:rPr>
          <w:rFonts w:ascii="Times New Roman" w:hAnsi="Times New Roman"/>
          <w:sz w:val="24"/>
        </w:rPr>
        <w:t>Мегион</w:t>
      </w:r>
      <w:proofErr w:type="spellEnd"/>
      <w:r w:rsidR="0052440E" w:rsidRPr="0052440E">
        <w:rPr>
          <w:rFonts w:ascii="Times New Roman" w:hAnsi="Times New Roman"/>
          <w:sz w:val="24"/>
        </w:rPr>
        <w:t>, улица Кузьмина, дом 51,</w:t>
      </w:r>
      <w:r w:rsidRPr="0052440E">
        <w:rPr>
          <w:rFonts w:ascii="Times New Roman" w:hAnsi="Times New Roman"/>
          <w:sz w:val="24"/>
        </w:rPr>
        <w:t xml:space="preserve"> в Тендерный комитет, на конверте с оригиналами документов делается пометка</w:t>
      </w:r>
      <w:r w:rsidRPr="003816B5">
        <w:rPr>
          <w:rFonts w:ascii="Times New Roman" w:hAnsi="Times New Roman"/>
          <w:sz w:val="24"/>
        </w:rPr>
        <w:t xml:space="preserve"> «Оригинал», на конверте с копиями документов делается пометка «Копия».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Оферты, полученные позже указанного срока, к рассмотрению не принимаются.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</w:t>
      </w:r>
      <w:r w:rsidR="00C13F3F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>» имеет право продлить срок подачи оферт.</w:t>
      </w:r>
    </w:p>
    <w:p w:rsid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63764B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</w:t>
      </w:r>
      <w:r w:rsidRPr="00D83760">
        <w:rPr>
          <w:rFonts w:ascii="Times New Roman" w:hAnsi="Times New Roman"/>
          <w:sz w:val="24"/>
        </w:rPr>
        <w:t xml:space="preserve">настоящего предложения, полученные не позднее, </w:t>
      </w:r>
      <w:r w:rsidRPr="008C26FE">
        <w:rPr>
          <w:rFonts w:ascii="Times New Roman" w:hAnsi="Times New Roman"/>
          <w:b/>
          <w:sz w:val="24"/>
        </w:rPr>
        <w:t>«</w:t>
      </w:r>
      <w:r w:rsidR="008C26FE" w:rsidRPr="008C26FE">
        <w:rPr>
          <w:rFonts w:ascii="Times New Roman" w:hAnsi="Times New Roman"/>
          <w:b/>
          <w:sz w:val="24"/>
        </w:rPr>
        <w:t>13</w:t>
      </w:r>
      <w:r w:rsidRPr="008C26FE">
        <w:rPr>
          <w:rFonts w:ascii="Times New Roman" w:hAnsi="Times New Roman"/>
          <w:b/>
          <w:sz w:val="24"/>
        </w:rPr>
        <w:t xml:space="preserve">» </w:t>
      </w:r>
      <w:r w:rsidR="008C26FE" w:rsidRPr="008C26FE">
        <w:rPr>
          <w:rFonts w:ascii="Times New Roman" w:hAnsi="Times New Roman"/>
          <w:b/>
          <w:sz w:val="24"/>
        </w:rPr>
        <w:t>октября</w:t>
      </w:r>
      <w:r w:rsidRPr="008C26FE">
        <w:rPr>
          <w:rFonts w:ascii="Times New Roman" w:hAnsi="Times New Roman"/>
          <w:b/>
          <w:sz w:val="24"/>
        </w:rPr>
        <w:t xml:space="preserve"> </w:t>
      </w:r>
      <w:r w:rsidR="00D83760" w:rsidRPr="008C26FE">
        <w:rPr>
          <w:rFonts w:ascii="Times New Roman" w:hAnsi="Times New Roman"/>
          <w:b/>
          <w:sz w:val="24"/>
        </w:rPr>
        <w:t xml:space="preserve">2014 </w:t>
      </w:r>
      <w:r w:rsidRPr="008C26FE">
        <w:rPr>
          <w:rFonts w:ascii="Times New Roman" w:hAnsi="Times New Roman"/>
          <w:b/>
          <w:sz w:val="24"/>
        </w:rPr>
        <w:t>года</w:t>
      </w:r>
      <w:r w:rsidR="005A0DA9">
        <w:rPr>
          <w:rFonts w:ascii="Times New Roman" w:hAnsi="Times New Roman"/>
          <w:sz w:val="24"/>
        </w:rPr>
        <w:t>.</w:t>
      </w:r>
      <w:r w:rsidRPr="00D83760">
        <w:rPr>
          <w:rFonts w:ascii="Times New Roman" w:hAnsi="Times New Roman"/>
          <w:sz w:val="24"/>
        </w:rPr>
        <w:t xml:space="preserve"> Ответ с </w:t>
      </w:r>
      <w:r w:rsidRPr="003816B5">
        <w:rPr>
          <w:rFonts w:ascii="Times New Roman" w:hAnsi="Times New Roman"/>
          <w:sz w:val="24"/>
        </w:rPr>
        <w:t>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E965EE" w:rsidRPr="003816B5" w:rsidRDefault="00E965EE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816B5" w:rsidRPr="00CB3DE4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CB3DE4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E965EE" w:rsidRPr="00444F6E" w:rsidRDefault="00E5052D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Усанова Елена Александровна</w:t>
      </w:r>
      <w:r w:rsidR="00E965EE">
        <w:rPr>
          <w:rFonts w:ascii="Times New Roman" w:hAnsi="Times New Roman"/>
          <w:sz w:val="24"/>
        </w:rPr>
        <w:t>, тел.: 8(34643)4</w:t>
      </w:r>
      <w:r>
        <w:rPr>
          <w:rFonts w:ascii="Times New Roman" w:hAnsi="Times New Roman"/>
          <w:sz w:val="24"/>
        </w:rPr>
        <w:t>9-297</w:t>
      </w:r>
      <w:r w:rsidR="00E965EE">
        <w:rPr>
          <w:rFonts w:ascii="Times New Roman" w:hAnsi="Times New Roman"/>
          <w:sz w:val="24"/>
        </w:rPr>
        <w:t xml:space="preserve">, </w:t>
      </w:r>
      <w:r w:rsidR="00E965EE">
        <w:rPr>
          <w:rFonts w:ascii="Times New Roman" w:hAnsi="Times New Roman"/>
          <w:sz w:val="24"/>
          <w:lang w:val="en-US"/>
        </w:rPr>
        <w:t>mail</w:t>
      </w:r>
      <w:r w:rsidR="00E965EE" w:rsidRPr="00A1066B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UsanovaEA</w:t>
      </w:r>
      <w:proofErr w:type="spellEnd"/>
      <w:r w:rsidR="00B73A24">
        <w:fldChar w:fldCharType="begin"/>
      </w:r>
      <w:r w:rsidR="00B73A24">
        <w:instrText xml:space="preserve"> HYPERLINK "mailto:SoloveiDV@mng.slavneft.ru" </w:instrText>
      </w:r>
      <w:r w:rsidR="00B73A24">
        <w:fldChar w:fldCharType="separate"/>
      </w:r>
      <w:r w:rsidR="006812A3" w:rsidRPr="00557B2B">
        <w:rPr>
          <w:rStyle w:val="aa"/>
          <w:rFonts w:ascii="Times New Roman" w:hAnsi="Times New Roman"/>
          <w:sz w:val="24"/>
        </w:rPr>
        <w:t>@</w:t>
      </w:r>
      <w:proofErr w:type="spellStart"/>
      <w:r w:rsidR="006812A3" w:rsidRPr="00557B2B">
        <w:rPr>
          <w:rStyle w:val="aa"/>
          <w:rFonts w:ascii="Times New Roman" w:hAnsi="Times New Roman"/>
          <w:sz w:val="24"/>
          <w:lang w:val="en-US"/>
        </w:rPr>
        <w:t>mng</w:t>
      </w:r>
      <w:proofErr w:type="spellEnd"/>
      <w:r w:rsidR="006812A3" w:rsidRPr="00557B2B">
        <w:rPr>
          <w:rStyle w:val="aa"/>
          <w:rFonts w:ascii="Times New Roman" w:hAnsi="Times New Roman"/>
          <w:sz w:val="24"/>
        </w:rPr>
        <w:t>.</w:t>
      </w:r>
      <w:proofErr w:type="spellStart"/>
      <w:r w:rsidR="006812A3" w:rsidRPr="00557B2B">
        <w:rPr>
          <w:rStyle w:val="aa"/>
          <w:rFonts w:ascii="Times New Roman" w:hAnsi="Times New Roman"/>
          <w:sz w:val="24"/>
          <w:lang w:val="en-US"/>
        </w:rPr>
        <w:t>slavneft</w:t>
      </w:r>
      <w:proofErr w:type="spellEnd"/>
      <w:r w:rsidR="006812A3" w:rsidRPr="00557B2B">
        <w:rPr>
          <w:rStyle w:val="aa"/>
          <w:rFonts w:ascii="Times New Roman" w:hAnsi="Times New Roman"/>
          <w:sz w:val="24"/>
        </w:rPr>
        <w:t>.</w:t>
      </w:r>
      <w:proofErr w:type="spellStart"/>
      <w:r w:rsidR="006812A3" w:rsidRPr="00557B2B">
        <w:rPr>
          <w:rStyle w:val="aa"/>
          <w:rFonts w:ascii="Times New Roman" w:hAnsi="Times New Roman"/>
          <w:sz w:val="24"/>
          <w:lang w:val="en-US"/>
        </w:rPr>
        <w:t>ru</w:t>
      </w:r>
      <w:proofErr w:type="spellEnd"/>
      <w:r w:rsidR="00B73A24">
        <w:rPr>
          <w:rStyle w:val="aa"/>
          <w:rFonts w:ascii="Times New Roman" w:hAnsi="Times New Roman"/>
          <w:sz w:val="24"/>
          <w:lang w:val="en-US"/>
        </w:rPr>
        <w:fldChar w:fldCharType="end"/>
      </w:r>
    </w:p>
    <w:p w:rsidR="003816B5" w:rsidRPr="003816B5" w:rsidRDefault="00A1066B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Каримов Ринат Рамильевич, тел.: 8(34643)49-069, </w:t>
      </w:r>
      <w:r>
        <w:rPr>
          <w:rFonts w:ascii="Times New Roman" w:hAnsi="Times New Roman"/>
          <w:sz w:val="24"/>
          <w:lang w:val="en-US"/>
        </w:rPr>
        <w:t>mail</w:t>
      </w:r>
      <w:r w:rsidRPr="00A1066B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KarimovRR</w:t>
      </w:r>
      <w:proofErr w:type="spellEnd"/>
      <w:r w:rsidRPr="00A1066B">
        <w:rPr>
          <w:rFonts w:ascii="Times New Roman" w:hAnsi="Times New Roman"/>
          <w:sz w:val="24"/>
        </w:rPr>
        <w:t>@</w:t>
      </w:r>
      <w:proofErr w:type="spellStart"/>
      <w:r>
        <w:rPr>
          <w:rFonts w:ascii="Times New Roman" w:hAnsi="Times New Roman"/>
          <w:sz w:val="24"/>
          <w:lang w:val="en-US"/>
        </w:rPr>
        <w:t>mng</w:t>
      </w:r>
      <w:proofErr w:type="spellEnd"/>
      <w:r w:rsidRPr="00A1066B">
        <w:rPr>
          <w:rFonts w:ascii="Times New Roman" w:hAnsi="Times New Roman"/>
          <w:sz w:val="24"/>
        </w:rPr>
        <w:t>.</w:t>
      </w:r>
      <w:proofErr w:type="spellStart"/>
      <w:r>
        <w:rPr>
          <w:rFonts w:ascii="Times New Roman" w:hAnsi="Times New Roman"/>
          <w:sz w:val="24"/>
          <w:lang w:val="en-US"/>
        </w:rPr>
        <w:t>slavneft</w:t>
      </w:r>
      <w:proofErr w:type="spellEnd"/>
      <w:r w:rsidRPr="00A1066B">
        <w:rPr>
          <w:rFonts w:ascii="Times New Roman" w:hAnsi="Times New Roman"/>
          <w:sz w:val="24"/>
        </w:rPr>
        <w:t>.</w:t>
      </w:r>
      <w:proofErr w:type="spellStart"/>
      <w:r>
        <w:rPr>
          <w:rFonts w:ascii="Times New Roman" w:hAnsi="Times New Roman"/>
          <w:sz w:val="24"/>
          <w:lang w:val="en-US"/>
        </w:rPr>
        <w:t>ru</w:t>
      </w:r>
      <w:proofErr w:type="spellEnd"/>
    </w:p>
    <w:p w:rsidR="003816B5" w:rsidRPr="00CB3DE4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CB3DE4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E965EE" w:rsidRPr="00376CDD" w:rsidRDefault="0013210B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Акимова Елена Викторовна</w:t>
      </w:r>
      <w:r w:rsidR="00376CDD">
        <w:rPr>
          <w:rFonts w:ascii="Times New Roman" w:hAnsi="Times New Roman"/>
          <w:sz w:val="24"/>
        </w:rPr>
        <w:t>, тел.: 8(34643)46-</w:t>
      </w:r>
      <w:r>
        <w:rPr>
          <w:rFonts w:ascii="Times New Roman" w:hAnsi="Times New Roman"/>
          <w:sz w:val="24"/>
        </w:rPr>
        <w:t>021</w:t>
      </w:r>
      <w:r w:rsidR="00376CDD">
        <w:rPr>
          <w:rFonts w:ascii="Times New Roman" w:hAnsi="Times New Roman"/>
          <w:sz w:val="24"/>
        </w:rPr>
        <w:t xml:space="preserve">, </w:t>
      </w:r>
      <w:r w:rsidR="00E965EE">
        <w:rPr>
          <w:rFonts w:ascii="Times New Roman" w:hAnsi="Times New Roman"/>
          <w:sz w:val="24"/>
          <w:lang w:val="en-US"/>
        </w:rPr>
        <w:t>mail</w:t>
      </w:r>
      <w:r w:rsidR="00E965EE" w:rsidRPr="00A1066B">
        <w:rPr>
          <w:rFonts w:ascii="Times New Roman" w:hAnsi="Times New Roman"/>
          <w:sz w:val="24"/>
        </w:rPr>
        <w:t xml:space="preserve">: </w:t>
      </w:r>
      <w:hyperlink r:id="rId6" w:history="1"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tender</w:t>
        </w:r>
        <w:r w:rsidR="00E965EE" w:rsidRPr="00077E9D">
          <w:rPr>
            <w:rStyle w:val="aa"/>
            <w:rFonts w:ascii="Times New Roman" w:hAnsi="Times New Roman"/>
            <w:sz w:val="24"/>
          </w:rPr>
          <w:t>@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mng</w:t>
        </w:r>
        <w:proofErr w:type="spellEnd"/>
        <w:r w:rsidR="00E965EE" w:rsidRPr="00077E9D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slavneft</w:t>
        </w:r>
        <w:proofErr w:type="spellEnd"/>
        <w:r w:rsidR="00E965EE" w:rsidRPr="00077E9D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</w:p>
    <w:p w:rsidR="00E965EE" w:rsidRPr="00376CDD" w:rsidRDefault="00E965EE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r w:rsidR="00376CDD" w:rsidRPr="00811B1E">
        <w:rPr>
          <w:rFonts w:ascii="Times New Roman" w:hAnsi="Times New Roman"/>
          <w:b/>
          <w:sz w:val="24"/>
          <w:lang w:val="en-US"/>
        </w:rPr>
        <w:t>http</w:t>
      </w:r>
      <w:r w:rsidR="00376CDD" w:rsidRPr="00811B1E">
        <w:rPr>
          <w:rFonts w:ascii="Times New Roman" w:hAnsi="Times New Roman"/>
          <w:b/>
          <w:sz w:val="24"/>
        </w:rPr>
        <w:t>://</w:t>
      </w:r>
      <w:r w:rsidR="00376CDD" w:rsidRPr="00811B1E">
        <w:rPr>
          <w:rFonts w:ascii="Times New Roman" w:hAnsi="Times New Roman"/>
          <w:b/>
          <w:sz w:val="24"/>
          <w:lang w:val="en-US"/>
        </w:rPr>
        <w:t>www</w:t>
      </w:r>
      <w:r w:rsidR="00376CDD" w:rsidRPr="00811B1E">
        <w:rPr>
          <w:rFonts w:ascii="Times New Roman" w:hAnsi="Times New Roman"/>
          <w:b/>
          <w:sz w:val="24"/>
        </w:rPr>
        <w:t>.</w:t>
      </w:r>
      <w:proofErr w:type="spellStart"/>
      <w:r w:rsidR="00376CDD" w:rsidRPr="00811B1E">
        <w:rPr>
          <w:rFonts w:ascii="Times New Roman" w:hAnsi="Times New Roman"/>
          <w:b/>
          <w:sz w:val="24"/>
          <w:lang w:val="en-US"/>
        </w:rPr>
        <w:t>sn</w:t>
      </w:r>
      <w:proofErr w:type="spellEnd"/>
      <w:r w:rsidR="00376CDD" w:rsidRPr="00811B1E">
        <w:rPr>
          <w:rFonts w:ascii="Times New Roman" w:hAnsi="Times New Roman"/>
          <w:b/>
          <w:sz w:val="24"/>
        </w:rPr>
        <w:t>-</w:t>
      </w:r>
      <w:proofErr w:type="spellStart"/>
      <w:r w:rsidR="00376CDD" w:rsidRPr="00811B1E">
        <w:rPr>
          <w:rFonts w:ascii="Times New Roman" w:hAnsi="Times New Roman"/>
          <w:b/>
          <w:sz w:val="24"/>
          <w:lang w:val="en-US"/>
        </w:rPr>
        <w:t>mng</w:t>
      </w:r>
      <w:proofErr w:type="spellEnd"/>
      <w:r w:rsidR="00376CDD" w:rsidRPr="00811B1E">
        <w:rPr>
          <w:rFonts w:ascii="Times New Roman" w:hAnsi="Times New Roman"/>
          <w:b/>
          <w:sz w:val="24"/>
        </w:rPr>
        <w:t>.</w:t>
      </w:r>
      <w:proofErr w:type="spellStart"/>
      <w:r w:rsidR="00376CDD" w:rsidRPr="00811B1E">
        <w:rPr>
          <w:rFonts w:ascii="Times New Roman" w:hAnsi="Times New Roman"/>
          <w:b/>
          <w:sz w:val="24"/>
          <w:lang w:val="en-US"/>
        </w:rPr>
        <w:t>ru</w:t>
      </w:r>
      <w:proofErr w:type="spellEnd"/>
      <w:r w:rsidR="00811B1E" w:rsidRPr="00811B1E">
        <w:rPr>
          <w:rFonts w:ascii="Times New Roman" w:hAnsi="Times New Roman"/>
          <w:b/>
          <w:sz w:val="24"/>
        </w:rPr>
        <w:t>/</w:t>
      </w:r>
      <w:r w:rsidR="00811B1E" w:rsidRPr="00811B1E">
        <w:rPr>
          <w:rFonts w:ascii="Times New Roman" w:hAnsi="Times New Roman"/>
          <w:b/>
          <w:sz w:val="24"/>
          <w:lang w:val="en-US"/>
        </w:rPr>
        <w:t>supplier</w:t>
      </w:r>
      <w:r w:rsidR="00811B1E" w:rsidRPr="00811B1E">
        <w:rPr>
          <w:rFonts w:ascii="Times New Roman" w:hAnsi="Times New Roman"/>
          <w:b/>
          <w:sz w:val="24"/>
        </w:rPr>
        <w:t>/</w:t>
      </w:r>
      <w:r w:rsidR="00811B1E" w:rsidRPr="00811B1E">
        <w:rPr>
          <w:rFonts w:ascii="Times New Roman" w:hAnsi="Times New Roman"/>
          <w:b/>
          <w:sz w:val="24"/>
          <w:lang w:val="en-US"/>
        </w:rPr>
        <w:t>tenders</w:t>
      </w:r>
      <w:r w:rsidR="00811B1E" w:rsidRPr="00811B1E">
        <w:rPr>
          <w:rFonts w:ascii="Times New Roman" w:hAnsi="Times New Roman"/>
          <w:b/>
          <w:sz w:val="24"/>
        </w:rPr>
        <w:t>/</w:t>
      </w:r>
      <w:r w:rsidRPr="003816B5">
        <w:rPr>
          <w:rFonts w:ascii="Times New Roman" w:hAnsi="Times New Roman"/>
          <w:sz w:val="24"/>
        </w:rPr>
        <w:t>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3816B5">
        <w:rPr>
          <w:rFonts w:ascii="Times New Roman" w:hAnsi="Times New Roman"/>
          <w:b/>
          <w:sz w:val="24"/>
        </w:rPr>
        <w:t>предложение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3816B5">
        <w:rPr>
          <w:rFonts w:ascii="Times New Roman" w:hAnsi="Times New Roman"/>
          <w:b/>
          <w:sz w:val="24"/>
        </w:rPr>
        <w:t>каких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«С</w:t>
      </w:r>
      <w:r w:rsidR="0063764B">
        <w:rPr>
          <w:rFonts w:ascii="Times New Roman" w:hAnsi="Times New Roman"/>
          <w:b/>
          <w:sz w:val="24"/>
        </w:rPr>
        <w:t>Н-МНГ</w:t>
      </w:r>
      <w:r w:rsidRPr="003816B5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3816B5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816B5" w:rsidRPr="0063764B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63764B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</w:t>
      </w:r>
      <w:r w:rsidR="006037C4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3816B5">
        <w:rPr>
          <w:rFonts w:ascii="Times New Roman" w:hAnsi="Times New Roman"/>
          <w:sz w:val="24"/>
        </w:rPr>
        <w:t>действий</w:t>
      </w:r>
      <w:proofErr w:type="gramEnd"/>
      <w:r w:rsidRPr="003816B5">
        <w:rPr>
          <w:rFonts w:ascii="Times New Roman" w:hAnsi="Times New Roman"/>
          <w:sz w:val="24"/>
        </w:rPr>
        <w:t xml:space="preserve"> как работниками Общества, так и в отношении них. </w:t>
      </w:r>
      <w:r w:rsidRPr="003816B5">
        <w:rPr>
          <w:rFonts w:ascii="Times New Roman" w:hAnsi="Times New Roman"/>
          <w:color w:val="FF0000"/>
          <w:sz w:val="24"/>
        </w:rPr>
        <w:t xml:space="preserve">Телефон «Горячей линии»: +7 (495) 777-74-15, электронная почта </w:t>
      </w:r>
      <w:hyperlink r:id="rId7" w:history="1">
        <w:r w:rsidRPr="003816B5">
          <w:rPr>
            <w:rFonts w:ascii="Times New Roman" w:hAnsi="Times New Roman"/>
            <w:color w:val="FF0000"/>
            <w:sz w:val="24"/>
            <w:u w:val="single"/>
          </w:rPr>
          <w:t>hotline@slavneft.ru.</w:t>
        </w:r>
      </w:hyperlink>
    </w:p>
    <w:p w:rsidR="003816B5" w:rsidRPr="003816B5" w:rsidRDefault="003816B5" w:rsidP="00ED7A97">
      <w:pPr>
        <w:spacing w:before="0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8C26FE" w:rsidRDefault="008C26FE" w:rsidP="00ED7A97">
      <w:pPr>
        <w:spacing w:before="0"/>
        <w:rPr>
          <w:rFonts w:ascii="Times New Roman" w:hAnsi="Times New Roman"/>
          <w:sz w:val="24"/>
        </w:rPr>
      </w:pPr>
    </w:p>
    <w:p w:rsidR="008C26FE" w:rsidRDefault="008C26FE" w:rsidP="00ED7A97">
      <w:pPr>
        <w:spacing w:before="0"/>
        <w:rPr>
          <w:rFonts w:ascii="Times New Roman" w:hAnsi="Times New Roman"/>
          <w:sz w:val="24"/>
        </w:rPr>
      </w:pPr>
    </w:p>
    <w:p w:rsidR="008C26FE" w:rsidRDefault="008C26FE" w:rsidP="00ED7A97">
      <w:pPr>
        <w:spacing w:before="0"/>
        <w:rPr>
          <w:rFonts w:ascii="Times New Roman" w:hAnsi="Times New Roman"/>
          <w:sz w:val="24"/>
        </w:rPr>
      </w:pPr>
    </w:p>
    <w:p w:rsidR="008C26FE" w:rsidRDefault="008C26FE" w:rsidP="00ED7A97">
      <w:pPr>
        <w:spacing w:before="0"/>
        <w:rPr>
          <w:rFonts w:ascii="Times New Roman" w:hAnsi="Times New Roman"/>
          <w:sz w:val="24"/>
        </w:rPr>
      </w:pPr>
    </w:p>
    <w:p w:rsidR="008C26FE" w:rsidRDefault="008C26FE" w:rsidP="00ED7A97">
      <w:pPr>
        <w:spacing w:before="0"/>
        <w:rPr>
          <w:rFonts w:ascii="Times New Roman" w:hAnsi="Times New Roman"/>
          <w:sz w:val="24"/>
        </w:rPr>
      </w:pPr>
    </w:p>
    <w:p w:rsidR="008C26FE" w:rsidRDefault="008C26FE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BA63E6" w:rsidRDefault="00BA63E6" w:rsidP="00ED7A97">
      <w:pPr>
        <w:spacing w:before="0"/>
        <w:rPr>
          <w:rFonts w:ascii="Times New Roman" w:hAnsi="Times New Roman"/>
          <w:sz w:val="24"/>
        </w:rPr>
      </w:pPr>
    </w:p>
    <w:p w:rsidR="00BA63E6" w:rsidRDefault="00BA63E6" w:rsidP="00ED7A97">
      <w:pPr>
        <w:spacing w:before="0"/>
        <w:rPr>
          <w:rFonts w:ascii="Times New Roman" w:hAnsi="Times New Roman"/>
          <w:sz w:val="24"/>
        </w:rPr>
      </w:pPr>
    </w:p>
    <w:p w:rsidR="00BA63E6" w:rsidRDefault="00BA63E6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326641" w:rsidRDefault="00326641" w:rsidP="00ED7A97">
      <w:pPr>
        <w:spacing w:before="0"/>
        <w:rPr>
          <w:rFonts w:ascii="Times New Roman" w:hAnsi="Times New Roman"/>
          <w:sz w:val="24"/>
        </w:rPr>
      </w:pPr>
    </w:p>
    <w:p w:rsidR="00326641" w:rsidRDefault="00326641" w:rsidP="00ED7A97">
      <w:pPr>
        <w:spacing w:before="0"/>
        <w:rPr>
          <w:rFonts w:ascii="Times New Roman" w:hAnsi="Times New Roman"/>
          <w:sz w:val="24"/>
        </w:rPr>
      </w:pPr>
    </w:p>
    <w:p w:rsidR="00326641" w:rsidRDefault="00326641" w:rsidP="00ED7A97">
      <w:pPr>
        <w:spacing w:before="0"/>
        <w:rPr>
          <w:rFonts w:ascii="Times New Roman" w:hAnsi="Times New Roman"/>
          <w:sz w:val="24"/>
        </w:rPr>
      </w:pPr>
    </w:p>
    <w:p w:rsidR="00BA63E6" w:rsidRDefault="00BA63E6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Форма 2</w:t>
      </w:r>
      <w:r w:rsidR="00F63E16">
        <w:rPr>
          <w:rFonts w:ascii="Times New Roman" w:hAnsi="Times New Roman"/>
          <w:b/>
          <w:sz w:val="24"/>
        </w:rPr>
        <w:t xml:space="preserve"> «Извещение о согласии сделать Оферту»</w:t>
      </w:r>
    </w:p>
    <w:p w:rsidR="00580A9C" w:rsidRDefault="00580A9C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B3DE4" w:rsidRDefault="00CB3DE4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B3DE4" w:rsidRDefault="00CB3DE4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spacing w:before="0"/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Извещение</w:t>
      </w:r>
    </w:p>
    <w:p w:rsidR="00580A9C" w:rsidRPr="00924885" w:rsidRDefault="00580A9C" w:rsidP="00ED7A97">
      <w:pPr>
        <w:spacing w:before="0"/>
        <w:jc w:val="center"/>
        <w:rPr>
          <w:rFonts w:ascii="Times New Roman" w:hAnsi="Times New Roman"/>
          <w:b/>
          <w:sz w:val="24"/>
        </w:rPr>
      </w:pPr>
      <w:r w:rsidRPr="00924885">
        <w:rPr>
          <w:rFonts w:ascii="Times New Roman" w:hAnsi="Times New Roman"/>
          <w:b/>
          <w:sz w:val="24"/>
        </w:rPr>
        <w:t>о согласии сделать оферту</w:t>
      </w:r>
    </w:p>
    <w:p w:rsidR="00924885" w:rsidRPr="00580A9C" w:rsidRDefault="00924885" w:rsidP="00ED7A97">
      <w:pPr>
        <w:spacing w:before="0"/>
        <w:jc w:val="center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1. </w:t>
      </w:r>
      <w:proofErr w:type="gramStart"/>
      <w:r w:rsidRPr="00580A9C">
        <w:rPr>
          <w:rFonts w:ascii="Times New Roman" w:hAnsi="Times New Roman"/>
          <w:sz w:val="24"/>
        </w:rPr>
        <w:t>Изучив условия предложения делать оферты №</w:t>
      </w:r>
      <w:r w:rsidR="00326641" w:rsidRPr="00326641">
        <w:rPr>
          <w:rFonts w:ascii="Times New Roman" w:hAnsi="Times New Roman"/>
          <w:b/>
          <w:sz w:val="24"/>
        </w:rPr>
        <w:t>60</w:t>
      </w:r>
      <w:r w:rsidR="004C10CA">
        <w:rPr>
          <w:rFonts w:ascii="Times New Roman" w:hAnsi="Times New Roman"/>
          <w:b/>
          <w:sz w:val="24"/>
        </w:rPr>
        <w:t>8</w:t>
      </w:r>
      <w:r w:rsidR="00376CDD" w:rsidRPr="00444F6E">
        <w:rPr>
          <w:rFonts w:ascii="Times New Roman" w:hAnsi="Times New Roman"/>
          <w:b/>
          <w:sz w:val="24"/>
        </w:rPr>
        <w:t>/</w:t>
      </w:r>
      <w:r w:rsidR="00376CDD" w:rsidRPr="00811B1E">
        <w:rPr>
          <w:rFonts w:ascii="Times New Roman" w:hAnsi="Times New Roman"/>
          <w:b/>
          <w:sz w:val="24"/>
        </w:rPr>
        <w:t>ТК/2014</w:t>
      </w:r>
      <w:r w:rsidR="00E51AE0">
        <w:rPr>
          <w:rFonts w:ascii="Times New Roman" w:hAnsi="Times New Roman"/>
          <w:b/>
          <w:sz w:val="24"/>
        </w:rPr>
        <w:t xml:space="preserve"> от </w:t>
      </w:r>
      <w:r w:rsidR="008C26FE">
        <w:rPr>
          <w:rFonts w:ascii="Times New Roman" w:hAnsi="Times New Roman"/>
          <w:b/>
          <w:sz w:val="24"/>
        </w:rPr>
        <w:t>03.10.</w:t>
      </w:r>
      <w:r w:rsidR="00E51AE0">
        <w:rPr>
          <w:rFonts w:ascii="Times New Roman" w:hAnsi="Times New Roman"/>
          <w:b/>
          <w:sz w:val="24"/>
        </w:rPr>
        <w:t>2014 г.</w:t>
      </w:r>
      <w:r w:rsidRPr="00580A9C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</w:t>
      </w:r>
      <w:r w:rsidR="00326641" w:rsidRPr="00326641">
        <w:rPr>
          <w:rFonts w:ascii="Times New Roman" w:hAnsi="Times New Roman"/>
          <w:b/>
          <w:sz w:val="24"/>
        </w:rPr>
        <w:t>60</w:t>
      </w:r>
      <w:r w:rsidR="004C10CA">
        <w:rPr>
          <w:rFonts w:ascii="Times New Roman" w:hAnsi="Times New Roman"/>
          <w:b/>
          <w:sz w:val="24"/>
        </w:rPr>
        <w:t>8</w:t>
      </w:r>
      <w:r w:rsidR="00444F6E" w:rsidRPr="00326641">
        <w:rPr>
          <w:rFonts w:ascii="Times New Roman" w:hAnsi="Times New Roman"/>
          <w:b/>
          <w:sz w:val="24"/>
        </w:rPr>
        <w:t>/ТК</w:t>
      </w:r>
      <w:r w:rsidR="00444F6E">
        <w:rPr>
          <w:rFonts w:ascii="Times New Roman" w:hAnsi="Times New Roman"/>
          <w:b/>
          <w:sz w:val="24"/>
        </w:rPr>
        <w:t>/2014</w:t>
      </w:r>
      <w:r w:rsidR="00E51AE0">
        <w:rPr>
          <w:rFonts w:ascii="Times New Roman" w:hAnsi="Times New Roman"/>
          <w:b/>
          <w:sz w:val="24"/>
        </w:rPr>
        <w:t xml:space="preserve"> от </w:t>
      </w:r>
      <w:r w:rsidR="008C26FE">
        <w:rPr>
          <w:rFonts w:ascii="Times New Roman" w:hAnsi="Times New Roman"/>
          <w:b/>
          <w:sz w:val="24"/>
        </w:rPr>
        <w:t>03.10.</w:t>
      </w:r>
      <w:r w:rsidR="00E51AE0">
        <w:rPr>
          <w:rFonts w:ascii="Times New Roman" w:hAnsi="Times New Roman"/>
          <w:b/>
          <w:sz w:val="24"/>
        </w:rPr>
        <w:t>2014 г.</w:t>
      </w:r>
      <w:r w:rsidRPr="00580A9C">
        <w:rPr>
          <w:rFonts w:ascii="Times New Roman" w:hAnsi="Times New Roman"/>
          <w:sz w:val="24"/>
        </w:rPr>
        <w:t xml:space="preserve"> и, в случае принятия нашей оферты, заключить с ОАО 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договор </w:t>
      </w:r>
      <w:r w:rsidR="00E5052D" w:rsidRPr="00765095">
        <w:rPr>
          <w:rFonts w:ascii="Times New Roman" w:hAnsi="Times New Roman"/>
          <w:b/>
          <w:szCs w:val="22"/>
        </w:rPr>
        <w:t xml:space="preserve">на </w:t>
      </w:r>
      <w:r w:rsidR="00E5052D">
        <w:rPr>
          <w:rFonts w:ascii="Times New Roman" w:hAnsi="Times New Roman"/>
          <w:b/>
          <w:szCs w:val="22"/>
        </w:rPr>
        <w:t>оказание услуг по изготовлению и печати тиража корпоративной газеты «Мегионнефтегаз-Вести»</w:t>
      </w:r>
      <w:r w:rsidR="00D83760" w:rsidRPr="00580A9C">
        <w:rPr>
          <w:rFonts w:ascii="Times New Roman" w:hAnsi="Times New Roman"/>
          <w:sz w:val="24"/>
        </w:rPr>
        <w:t xml:space="preserve"> </w:t>
      </w:r>
      <w:r w:rsidRPr="00580A9C">
        <w:rPr>
          <w:rFonts w:ascii="Times New Roman" w:hAnsi="Times New Roman"/>
          <w:sz w:val="24"/>
        </w:rPr>
        <w:t>на условиях указанного</w:t>
      </w:r>
      <w:proofErr w:type="gramEnd"/>
      <w:r w:rsidRPr="00580A9C">
        <w:rPr>
          <w:rFonts w:ascii="Times New Roman" w:hAnsi="Times New Roman"/>
          <w:sz w:val="24"/>
        </w:rPr>
        <w:t xml:space="preserve"> ПДО не позднее 20 дней с момента уведомления о принятии нашего предложения. </w:t>
      </w: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2. Сообщаем о себе следующее: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БИК__________________________________, 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ИНН __________________________________</w:t>
      </w:r>
    </w:p>
    <w:p w:rsidR="00580A9C" w:rsidRPr="00580A9C" w:rsidRDefault="00580A9C" w:rsidP="00ED7A97">
      <w:pPr>
        <w:pBdr>
          <w:bottom w:val="single" w:sz="4" w:space="1" w:color="auto"/>
        </w:pBdr>
        <w:spacing w:before="0"/>
        <w:ind w:left="54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580A9C" w:rsidRPr="00580A9C" w:rsidRDefault="00580A9C" w:rsidP="00ED7A97">
      <w:pPr>
        <w:pBdr>
          <w:bottom w:val="single" w:sz="4" w:space="1" w:color="auto"/>
        </w:pBdr>
        <w:spacing w:before="0"/>
        <w:ind w:left="54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ind w:left="539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3. Мы признаем право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».</w:t>
      </w:r>
    </w:p>
    <w:p w:rsidR="00580A9C" w:rsidRPr="00580A9C" w:rsidRDefault="00580A9C" w:rsidP="00ED7A97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580A9C" w:rsidRPr="00580A9C" w:rsidRDefault="00580A9C" w:rsidP="00ED7A97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Руководитель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spacing w:before="0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  <w:t xml:space="preserve">          (подпись)</w:t>
      </w:r>
    </w:p>
    <w:p w:rsidR="00924885" w:rsidRDefault="00924885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Главный бухгалтер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spacing w:before="0"/>
        <w:ind w:left="1418" w:firstLine="709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(подпись)</w:t>
      </w: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lastRenderedPageBreak/>
        <w:t>Форма 3</w:t>
      </w:r>
      <w:r w:rsidR="00F63E16">
        <w:rPr>
          <w:rFonts w:ascii="Times New Roman" w:hAnsi="Times New Roman"/>
          <w:b/>
          <w:sz w:val="24"/>
        </w:rPr>
        <w:t xml:space="preserve"> «Предложение о заключении договора»</w:t>
      </w: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 бланке участника закупки</w:t>
      </w:r>
    </w:p>
    <w:p w:rsidR="00580A9C" w:rsidRDefault="00580A9C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Адрес: 628684, ХМАО-Югра, </w:t>
      </w:r>
      <w:proofErr w:type="spellStart"/>
      <w:r>
        <w:rPr>
          <w:rFonts w:ascii="Times New Roman" w:hAnsi="Times New Roman"/>
          <w:sz w:val="24"/>
        </w:rPr>
        <w:t>г</w:t>
      </w:r>
      <w:proofErr w:type="gramStart"/>
      <w:r>
        <w:rPr>
          <w:rFonts w:ascii="Times New Roman" w:hAnsi="Times New Roman"/>
          <w:sz w:val="24"/>
        </w:rPr>
        <w:t>.М</w:t>
      </w:r>
      <w:proofErr w:type="gramEnd"/>
      <w:r>
        <w:rPr>
          <w:rFonts w:ascii="Times New Roman" w:hAnsi="Times New Roman"/>
          <w:sz w:val="24"/>
        </w:rPr>
        <w:t>егион</w:t>
      </w:r>
      <w:proofErr w:type="spellEnd"/>
      <w:r>
        <w:rPr>
          <w:rFonts w:ascii="Times New Roman" w:hAnsi="Times New Roman"/>
          <w:sz w:val="24"/>
        </w:rPr>
        <w:t>,</w:t>
      </w:r>
    </w:p>
    <w:p w:rsidR="00580A9C" w:rsidRPr="00580A9C" w:rsidRDefault="00580A9C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улица Кузьмина, дом 51</w:t>
      </w:r>
    </w:p>
    <w:p w:rsidR="00580A9C" w:rsidRDefault="00580A9C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от____________________________</w:t>
      </w:r>
      <w:r w:rsidRPr="00580A9C">
        <w:rPr>
          <w:rFonts w:ascii="Times New Roman" w:hAnsi="Times New Roman"/>
          <w:sz w:val="24"/>
        </w:rPr>
        <w:br/>
        <w:t xml:space="preserve"> _____________________________</w:t>
      </w:r>
    </w:p>
    <w:p w:rsidR="00580A9C" w:rsidRDefault="00580A9C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580A9C" w:rsidRDefault="00580A9C" w:rsidP="00ED7A97">
      <w:pPr>
        <w:spacing w:before="0"/>
        <w:jc w:val="center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(безотзывная оферта)</w:t>
      </w:r>
    </w:p>
    <w:p w:rsidR="00924885" w:rsidRPr="00580A9C" w:rsidRDefault="00924885" w:rsidP="00ED7A97">
      <w:pPr>
        <w:spacing w:before="0"/>
        <w:jc w:val="center"/>
        <w:rPr>
          <w:rFonts w:ascii="Times New Roman" w:hAnsi="Times New Roman"/>
          <w:sz w:val="24"/>
        </w:rPr>
      </w:pPr>
    </w:p>
    <w:p w:rsidR="00580A9C" w:rsidRDefault="00580A9C" w:rsidP="00924885">
      <w:pPr>
        <w:spacing w:before="0"/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«____» __________________ </w:t>
      </w:r>
      <w:r w:rsidR="00924885">
        <w:rPr>
          <w:rFonts w:ascii="Times New Roman" w:hAnsi="Times New Roman"/>
          <w:sz w:val="24"/>
        </w:rPr>
        <w:t>2014</w:t>
      </w:r>
      <w:r w:rsidRPr="00580A9C">
        <w:rPr>
          <w:rFonts w:ascii="Times New Roman" w:hAnsi="Times New Roman"/>
          <w:sz w:val="24"/>
        </w:rPr>
        <w:t xml:space="preserve"> г.</w:t>
      </w:r>
    </w:p>
    <w:p w:rsidR="00924885" w:rsidRPr="00580A9C" w:rsidRDefault="00924885" w:rsidP="00924885">
      <w:pPr>
        <w:spacing w:before="0"/>
        <w:ind w:left="5400"/>
        <w:jc w:val="right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 направляет настоящую оферту ОАО «С</w:t>
      </w:r>
      <w:r w:rsidR="0063764B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с целью заключения договора </w:t>
      </w:r>
      <w:r w:rsidR="00E5052D" w:rsidRPr="00765095">
        <w:rPr>
          <w:rFonts w:ascii="Times New Roman" w:hAnsi="Times New Roman"/>
          <w:b/>
          <w:szCs w:val="22"/>
        </w:rPr>
        <w:t xml:space="preserve">на </w:t>
      </w:r>
      <w:r w:rsidR="00E5052D">
        <w:rPr>
          <w:rFonts w:ascii="Times New Roman" w:hAnsi="Times New Roman"/>
          <w:b/>
          <w:szCs w:val="22"/>
        </w:rPr>
        <w:t>оказание услуг по изготовлению и печати тиража корпоративной газеты «Мегионнефтегаз-Вести»</w:t>
      </w:r>
      <w:r w:rsidRPr="00580A9C">
        <w:rPr>
          <w:rFonts w:ascii="Times New Roman" w:hAnsi="Times New Roman"/>
          <w:sz w:val="24"/>
        </w:rPr>
        <w:t xml:space="preserve">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3827"/>
      </w:tblGrid>
      <w:tr w:rsidR="00902E02" w:rsidRPr="00902E02" w:rsidTr="00902E02">
        <w:trPr>
          <w:trHeight w:val="561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&lt;в соответствии с требованием к предмету Оферты&gt;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Сроки оказания работ/услуг</w:t>
            </w:r>
          </w:p>
          <w:p w:rsidR="00902E02" w:rsidRPr="00902E02" w:rsidRDefault="00902E02" w:rsidP="006812A3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 01.</w:t>
            </w:r>
            <w:r w:rsidR="00745729">
              <w:rPr>
                <w:rFonts w:ascii="Times New Roman" w:hAnsi="Times New Roman"/>
                <w:sz w:val="23"/>
                <w:szCs w:val="23"/>
              </w:rPr>
              <w:t>0</w:t>
            </w:r>
            <w:r w:rsidR="006812A3" w:rsidRPr="00E5052D">
              <w:rPr>
                <w:rFonts w:ascii="Times New Roman" w:hAnsi="Times New Roman"/>
                <w:sz w:val="23"/>
                <w:szCs w:val="23"/>
              </w:rPr>
              <w:t>1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.201</w:t>
            </w:r>
            <w:r w:rsidR="00745729">
              <w:rPr>
                <w:rFonts w:ascii="Times New Roman" w:hAnsi="Times New Roman"/>
                <w:sz w:val="23"/>
                <w:szCs w:val="23"/>
              </w:rPr>
              <w:t>5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 по 3</w:t>
            </w:r>
            <w:r w:rsidR="005A0DA9">
              <w:rPr>
                <w:rFonts w:ascii="Times New Roman" w:hAnsi="Times New Roman"/>
                <w:sz w:val="23"/>
                <w:szCs w:val="23"/>
              </w:rPr>
              <w:t>1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.1</w:t>
            </w:r>
            <w:r w:rsidR="006812A3" w:rsidRPr="00E5052D">
              <w:rPr>
                <w:rFonts w:ascii="Times New Roman" w:hAnsi="Times New Roman"/>
                <w:sz w:val="23"/>
                <w:szCs w:val="23"/>
              </w:rPr>
              <w:t>2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.201</w:t>
            </w:r>
            <w:r w:rsidR="00444F6E">
              <w:rPr>
                <w:rFonts w:ascii="Times New Roman" w:hAnsi="Times New Roman"/>
                <w:sz w:val="23"/>
                <w:szCs w:val="23"/>
              </w:rPr>
              <w:t>5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г.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Стоимость предложения в руб. (без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Сумма предложения в руб. (с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Принятие договора (Форма 6) в неизменном виде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E5052D" w:rsidRDefault="00902E02" w:rsidP="00E5052D">
            <w:pPr>
              <w:pStyle w:val="ad"/>
              <w:jc w:val="both"/>
              <w:rPr>
                <w:rFonts w:ascii="Times New Roman" w:hAnsi="Times New Roman"/>
                <w:sz w:val="24"/>
              </w:rPr>
            </w:pPr>
            <w:r w:rsidRPr="00E5052D">
              <w:rPr>
                <w:rFonts w:ascii="Times New Roman" w:hAnsi="Times New Roman"/>
                <w:sz w:val="24"/>
              </w:rPr>
              <w:t>Условия оплаты:</w:t>
            </w:r>
          </w:p>
          <w:p w:rsidR="00E5052D" w:rsidRPr="00E5052D" w:rsidRDefault="00E5052D" w:rsidP="00E5052D">
            <w:pPr>
              <w:pStyle w:val="ad"/>
              <w:jc w:val="both"/>
              <w:rPr>
                <w:rFonts w:ascii="Times New Roman" w:hAnsi="Times New Roman"/>
                <w:sz w:val="24"/>
              </w:rPr>
            </w:pPr>
            <w:r w:rsidRPr="00E5052D">
              <w:rPr>
                <w:rFonts w:ascii="Times New Roman" w:hAnsi="Times New Roman"/>
                <w:sz w:val="24"/>
              </w:rPr>
              <w:t xml:space="preserve">Заказчик обязуется осуществить оплату оказанных услуг в течение 90 (Девяносто) календарных дней, но не ранее 60 (Шестидесяти) дней </w:t>
            </w:r>
            <w:proofErr w:type="gramStart"/>
            <w:r w:rsidRPr="00E5052D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E5052D">
              <w:rPr>
                <w:rFonts w:ascii="Times New Roman" w:hAnsi="Times New Roman"/>
                <w:sz w:val="24"/>
              </w:rPr>
              <w:t xml:space="preserve"> от Исполнителя оригиналов следующих документов:</w:t>
            </w:r>
          </w:p>
          <w:p w:rsidR="00E5052D" w:rsidRPr="00E5052D" w:rsidRDefault="00E5052D" w:rsidP="00E5052D">
            <w:pPr>
              <w:pStyle w:val="ad"/>
              <w:jc w:val="both"/>
              <w:rPr>
                <w:rFonts w:ascii="Times New Roman" w:hAnsi="Times New Roman"/>
                <w:sz w:val="24"/>
              </w:rPr>
            </w:pPr>
            <w:r w:rsidRPr="00E5052D">
              <w:rPr>
                <w:rFonts w:ascii="Times New Roman" w:hAnsi="Times New Roman"/>
                <w:sz w:val="24"/>
              </w:rPr>
              <w:t>- акта сдачи-приемки оказанных услуг;</w:t>
            </w:r>
          </w:p>
          <w:p w:rsidR="00E5052D" w:rsidRPr="00E5052D" w:rsidRDefault="00E5052D" w:rsidP="00E5052D">
            <w:pPr>
              <w:pStyle w:val="ad"/>
              <w:jc w:val="both"/>
              <w:rPr>
                <w:rFonts w:ascii="Times New Roman" w:hAnsi="Times New Roman"/>
                <w:sz w:val="24"/>
              </w:rPr>
            </w:pPr>
            <w:r w:rsidRPr="00E5052D">
              <w:rPr>
                <w:rFonts w:ascii="Times New Roman" w:hAnsi="Times New Roman"/>
                <w:sz w:val="24"/>
              </w:rPr>
              <w:t xml:space="preserve">- </w:t>
            </w:r>
            <w:proofErr w:type="gramStart"/>
            <w:r w:rsidRPr="00E5052D">
              <w:rPr>
                <w:rFonts w:ascii="Times New Roman" w:hAnsi="Times New Roman"/>
                <w:sz w:val="24"/>
              </w:rPr>
              <w:t>счет-фактуры</w:t>
            </w:r>
            <w:proofErr w:type="gramEnd"/>
            <w:r w:rsidRPr="00E5052D">
              <w:rPr>
                <w:rFonts w:ascii="Times New Roman" w:hAnsi="Times New Roman"/>
                <w:sz w:val="24"/>
              </w:rPr>
              <w:t>.</w:t>
            </w:r>
          </w:p>
          <w:p w:rsidR="00902E02" w:rsidRPr="00E5052D" w:rsidRDefault="00E5052D" w:rsidP="00E5052D">
            <w:pPr>
              <w:pStyle w:val="ad"/>
              <w:jc w:val="both"/>
            </w:pPr>
            <w:r w:rsidRPr="00E5052D">
              <w:rPr>
                <w:rFonts w:ascii="Times New Roman" w:hAnsi="Times New Roman"/>
                <w:sz w:val="24"/>
              </w:rPr>
              <w:t>Все расчеты по договору производятся в безналичном порядке путем перечисления денежных средств по реквизитам Исполнителя, указанным в настоящем Договоре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Дополнительные условия:</w:t>
            </w:r>
          </w:p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</w:tbl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действует до «</w:t>
      </w:r>
      <w:r w:rsidR="00152D25">
        <w:rPr>
          <w:rFonts w:ascii="Times New Roman" w:hAnsi="Times New Roman"/>
          <w:sz w:val="24"/>
        </w:rPr>
        <w:t>31</w:t>
      </w:r>
      <w:r w:rsidRPr="00580A9C">
        <w:rPr>
          <w:rFonts w:ascii="Times New Roman" w:hAnsi="Times New Roman"/>
          <w:sz w:val="24"/>
        </w:rPr>
        <w:t xml:space="preserve">» </w:t>
      </w:r>
      <w:r w:rsidR="006812A3">
        <w:rPr>
          <w:rFonts w:ascii="Times New Roman" w:hAnsi="Times New Roman"/>
          <w:sz w:val="24"/>
        </w:rPr>
        <w:t>декабря</w:t>
      </w:r>
      <w:r w:rsidR="00152D25">
        <w:rPr>
          <w:rFonts w:ascii="Times New Roman" w:hAnsi="Times New Roman"/>
          <w:sz w:val="24"/>
        </w:rPr>
        <w:t xml:space="preserve"> 201</w:t>
      </w:r>
      <w:r w:rsidR="006812A3">
        <w:rPr>
          <w:rFonts w:ascii="Times New Roman" w:hAnsi="Times New Roman"/>
          <w:sz w:val="24"/>
        </w:rPr>
        <w:t>4</w:t>
      </w:r>
      <w:r w:rsidR="00152D25">
        <w:rPr>
          <w:rFonts w:ascii="Times New Roman" w:hAnsi="Times New Roman"/>
          <w:sz w:val="24"/>
        </w:rPr>
        <w:t xml:space="preserve"> </w:t>
      </w:r>
      <w:r w:rsidRPr="00580A9C">
        <w:rPr>
          <w:rFonts w:ascii="Times New Roman" w:hAnsi="Times New Roman"/>
          <w:sz w:val="24"/>
        </w:rPr>
        <w:t>г.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сочетании.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Подпись:</w:t>
      </w: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  <w:t>МП</w:t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sz w:val="24"/>
        </w:rPr>
        <w:sectPr w:rsidR="00580A9C" w:rsidRPr="00580A9C" w:rsidSect="00580A9C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lastRenderedPageBreak/>
        <w:t>Форма 4</w:t>
      </w:r>
      <w:r w:rsidR="00F63E16">
        <w:rPr>
          <w:rFonts w:ascii="Times New Roman" w:hAnsi="Times New Roman"/>
          <w:b/>
          <w:sz w:val="24"/>
        </w:rPr>
        <w:t xml:space="preserve"> «Таблица цен»</w:t>
      </w: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spacing w:before="0"/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ТАБЛИЦА ЦЕН</w:t>
      </w:r>
    </w:p>
    <w:tbl>
      <w:tblPr>
        <w:tblW w:w="15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567"/>
        <w:gridCol w:w="709"/>
        <w:gridCol w:w="567"/>
        <w:gridCol w:w="567"/>
        <w:gridCol w:w="709"/>
        <w:gridCol w:w="567"/>
        <w:gridCol w:w="567"/>
        <w:gridCol w:w="708"/>
        <w:gridCol w:w="709"/>
        <w:gridCol w:w="567"/>
        <w:gridCol w:w="567"/>
        <w:gridCol w:w="709"/>
        <w:gridCol w:w="567"/>
        <w:gridCol w:w="567"/>
        <w:gridCol w:w="1134"/>
        <w:gridCol w:w="992"/>
        <w:gridCol w:w="992"/>
        <w:gridCol w:w="1563"/>
      </w:tblGrid>
      <w:tr w:rsidR="00604D5D" w:rsidRPr="00580A9C" w:rsidTr="00B73A24">
        <w:trPr>
          <w:cantSplit/>
          <w:trHeight w:val="299"/>
        </w:trPr>
        <w:tc>
          <w:tcPr>
            <w:tcW w:w="534" w:type="dxa"/>
            <w:vMerge w:val="restart"/>
            <w:vAlign w:val="center"/>
          </w:tcPr>
          <w:p w:rsidR="00604D5D" w:rsidRPr="00D0638B" w:rsidRDefault="00604D5D" w:rsidP="003D6B6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п</w:t>
            </w:r>
            <w:proofErr w:type="gramEnd"/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/п</w:t>
            </w:r>
          </w:p>
        </w:tc>
        <w:tc>
          <w:tcPr>
            <w:tcW w:w="1984" w:type="dxa"/>
            <w:vMerge w:val="restart"/>
            <w:vAlign w:val="center"/>
          </w:tcPr>
          <w:p w:rsidR="00604D5D" w:rsidRPr="00C44346" w:rsidRDefault="00604D5D" w:rsidP="003D6B6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Наименование работ/услуг</w:t>
            </w:r>
          </w:p>
        </w:tc>
        <w:tc>
          <w:tcPr>
            <w:tcW w:w="567" w:type="dxa"/>
            <w:vMerge w:val="restart"/>
            <w:vAlign w:val="center"/>
          </w:tcPr>
          <w:p w:rsidR="00604D5D" w:rsidRDefault="00604D5D" w:rsidP="003D6B6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ЕИ</w:t>
            </w:r>
          </w:p>
        </w:tc>
        <w:tc>
          <w:tcPr>
            <w:tcW w:w="709" w:type="dxa"/>
            <w:vMerge w:val="restart"/>
            <w:vAlign w:val="center"/>
          </w:tcPr>
          <w:p w:rsidR="00604D5D" w:rsidRPr="00F63E16" w:rsidRDefault="00604D5D" w:rsidP="00604D5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Объем 2015 г.</w:t>
            </w:r>
          </w:p>
        </w:tc>
        <w:tc>
          <w:tcPr>
            <w:tcW w:w="7371" w:type="dxa"/>
            <w:gridSpan w:val="12"/>
            <w:vAlign w:val="center"/>
          </w:tcPr>
          <w:p w:rsidR="00604D5D" w:rsidRDefault="00604D5D" w:rsidP="00604D5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т.ч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. по месяцам</w:t>
            </w:r>
          </w:p>
        </w:tc>
        <w:tc>
          <w:tcPr>
            <w:tcW w:w="1134" w:type="dxa"/>
            <w:vMerge w:val="restart"/>
            <w:vAlign w:val="center"/>
          </w:tcPr>
          <w:p w:rsidR="00604D5D" w:rsidRPr="00C44346" w:rsidRDefault="00604D5D" w:rsidP="004C10CA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 xml:space="preserve">Цена за 1 </w:t>
            </w:r>
            <w:r w:rsidR="004C10CA"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экз</w:t>
            </w: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.,  руб. (</w:t>
            </w:r>
            <w:r w:rsidR="00B73A24"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б</w:t>
            </w: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ез НДС)</w:t>
            </w:r>
          </w:p>
        </w:tc>
        <w:tc>
          <w:tcPr>
            <w:tcW w:w="992" w:type="dxa"/>
            <w:vMerge w:val="restart"/>
            <w:vAlign w:val="center"/>
          </w:tcPr>
          <w:p w:rsidR="00604D5D" w:rsidRPr="00C44346" w:rsidRDefault="00604D5D" w:rsidP="003D6B6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Сумма без НДС, руб.</w:t>
            </w:r>
          </w:p>
        </w:tc>
        <w:tc>
          <w:tcPr>
            <w:tcW w:w="992" w:type="dxa"/>
            <w:vMerge w:val="restart"/>
            <w:vAlign w:val="center"/>
          </w:tcPr>
          <w:p w:rsidR="00604D5D" w:rsidRPr="00C44346" w:rsidRDefault="00604D5D" w:rsidP="003D6B6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Сумма НДС (18%), руб.</w:t>
            </w:r>
          </w:p>
        </w:tc>
        <w:tc>
          <w:tcPr>
            <w:tcW w:w="1563" w:type="dxa"/>
            <w:vMerge w:val="restart"/>
            <w:vAlign w:val="center"/>
          </w:tcPr>
          <w:p w:rsidR="00604D5D" w:rsidRPr="00C44346" w:rsidRDefault="00604D5D" w:rsidP="003D6B6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Сумма с НДС (18%), руб.</w:t>
            </w:r>
          </w:p>
        </w:tc>
      </w:tr>
      <w:tr w:rsidR="00604D5D" w:rsidRPr="00580A9C" w:rsidTr="00B73A24">
        <w:trPr>
          <w:cantSplit/>
          <w:trHeight w:val="1550"/>
        </w:trPr>
        <w:tc>
          <w:tcPr>
            <w:tcW w:w="534" w:type="dxa"/>
            <w:vMerge/>
            <w:vAlign w:val="center"/>
          </w:tcPr>
          <w:p w:rsidR="00604D5D" w:rsidRDefault="00604D5D" w:rsidP="00604D5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</w:p>
        </w:tc>
        <w:tc>
          <w:tcPr>
            <w:tcW w:w="1984" w:type="dxa"/>
            <w:vMerge/>
            <w:vAlign w:val="center"/>
          </w:tcPr>
          <w:p w:rsidR="00604D5D" w:rsidRDefault="00604D5D" w:rsidP="00604D5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</w:p>
        </w:tc>
        <w:tc>
          <w:tcPr>
            <w:tcW w:w="567" w:type="dxa"/>
            <w:vMerge/>
            <w:vAlign w:val="center"/>
          </w:tcPr>
          <w:p w:rsidR="00604D5D" w:rsidRDefault="00604D5D" w:rsidP="00604D5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</w:p>
        </w:tc>
        <w:tc>
          <w:tcPr>
            <w:tcW w:w="709" w:type="dxa"/>
            <w:vMerge/>
            <w:vAlign w:val="center"/>
          </w:tcPr>
          <w:p w:rsidR="00604D5D" w:rsidRDefault="00604D5D" w:rsidP="00604D5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</w:p>
        </w:tc>
        <w:tc>
          <w:tcPr>
            <w:tcW w:w="567" w:type="dxa"/>
            <w:vAlign w:val="center"/>
          </w:tcPr>
          <w:p w:rsidR="00604D5D" w:rsidRDefault="00604D5D" w:rsidP="00604D5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Янв.</w:t>
            </w:r>
          </w:p>
        </w:tc>
        <w:tc>
          <w:tcPr>
            <w:tcW w:w="567" w:type="dxa"/>
            <w:vAlign w:val="center"/>
          </w:tcPr>
          <w:p w:rsidR="00604D5D" w:rsidRDefault="00604D5D" w:rsidP="00604D5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Фев.</w:t>
            </w:r>
          </w:p>
        </w:tc>
        <w:tc>
          <w:tcPr>
            <w:tcW w:w="709" w:type="dxa"/>
            <w:vAlign w:val="center"/>
          </w:tcPr>
          <w:p w:rsidR="00604D5D" w:rsidRDefault="00604D5D" w:rsidP="00604D5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Март</w:t>
            </w:r>
          </w:p>
        </w:tc>
        <w:tc>
          <w:tcPr>
            <w:tcW w:w="567" w:type="dxa"/>
            <w:vAlign w:val="center"/>
          </w:tcPr>
          <w:p w:rsidR="00604D5D" w:rsidRDefault="00604D5D" w:rsidP="00604D5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Апр.</w:t>
            </w:r>
          </w:p>
        </w:tc>
        <w:tc>
          <w:tcPr>
            <w:tcW w:w="567" w:type="dxa"/>
            <w:vAlign w:val="center"/>
          </w:tcPr>
          <w:p w:rsidR="00604D5D" w:rsidRDefault="00604D5D" w:rsidP="00604D5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Май</w:t>
            </w:r>
          </w:p>
        </w:tc>
        <w:tc>
          <w:tcPr>
            <w:tcW w:w="708" w:type="dxa"/>
            <w:vAlign w:val="center"/>
          </w:tcPr>
          <w:p w:rsidR="00604D5D" w:rsidRDefault="00604D5D" w:rsidP="00604D5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Июн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.</w:t>
            </w:r>
          </w:p>
        </w:tc>
        <w:tc>
          <w:tcPr>
            <w:tcW w:w="709" w:type="dxa"/>
            <w:vAlign w:val="center"/>
          </w:tcPr>
          <w:p w:rsidR="00604D5D" w:rsidRDefault="00604D5D" w:rsidP="00604D5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Июл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.</w:t>
            </w:r>
          </w:p>
        </w:tc>
        <w:tc>
          <w:tcPr>
            <w:tcW w:w="567" w:type="dxa"/>
            <w:vAlign w:val="center"/>
          </w:tcPr>
          <w:p w:rsidR="00604D5D" w:rsidRDefault="00604D5D" w:rsidP="00604D5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Авг.</w:t>
            </w:r>
          </w:p>
        </w:tc>
        <w:tc>
          <w:tcPr>
            <w:tcW w:w="567" w:type="dxa"/>
            <w:vAlign w:val="center"/>
          </w:tcPr>
          <w:p w:rsidR="00604D5D" w:rsidRDefault="00604D5D" w:rsidP="00604D5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Сен.</w:t>
            </w:r>
          </w:p>
        </w:tc>
        <w:tc>
          <w:tcPr>
            <w:tcW w:w="709" w:type="dxa"/>
            <w:vAlign w:val="center"/>
          </w:tcPr>
          <w:p w:rsidR="00604D5D" w:rsidRDefault="00604D5D" w:rsidP="00604D5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Окт.</w:t>
            </w:r>
          </w:p>
        </w:tc>
        <w:tc>
          <w:tcPr>
            <w:tcW w:w="567" w:type="dxa"/>
            <w:vAlign w:val="center"/>
          </w:tcPr>
          <w:p w:rsidR="00604D5D" w:rsidRDefault="00604D5D" w:rsidP="00604D5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Ноя.</w:t>
            </w:r>
          </w:p>
        </w:tc>
        <w:tc>
          <w:tcPr>
            <w:tcW w:w="567" w:type="dxa"/>
            <w:vAlign w:val="center"/>
          </w:tcPr>
          <w:p w:rsidR="00604D5D" w:rsidRDefault="00604D5D" w:rsidP="00604D5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Дек.</w:t>
            </w:r>
          </w:p>
        </w:tc>
        <w:tc>
          <w:tcPr>
            <w:tcW w:w="1134" w:type="dxa"/>
            <w:vMerge/>
            <w:vAlign w:val="center"/>
          </w:tcPr>
          <w:p w:rsidR="00604D5D" w:rsidRDefault="00604D5D" w:rsidP="00604D5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</w:p>
        </w:tc>
        <w:tc>
          <w:tcPr>
            <w:tcW w:w="992" w:type="dxa"/>
            <w:vMerge/>
            <w:vAlign w:val="center"/>
          </w:tcPr>
          <w:p w:rsidR="00604D5D" w:rsidRDefault="00604D5D" w:rsidP="00604D5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</w:p>
        </w:tc>
        <w:tc>
          <w:tcPr>
            <w:tcW w:w="992" w:type="dxa"/>
            <w:vMerge/>
            <w:vAlign w:val="center"/>
          </w:tcPr>
          <w:p w:rsidR="00604D5D" w:rsidRDefault="00604D5D" w:rsidP="00604D5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</w:p>
        </w:tc>
        <w:tc>
          <w:tcPr>
            <w:tcW w:w="1563" w:type="dxa"/>
            <w:vMerge/>
            <w:vAlign w:val="center"/>
          </w:tcPr>
          <w:p w:rsidR="00604D5D" w:rsidRDefault="00604D5D" w:rsidP="00604D5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</w:p>
        </w:tc>
      </w:tr>
      <w:tr w:rsidR="00604D5D" w:rsidRPr="00C44346" w:rsidTr="00B73A24">
        <w:trPr>
          <w:cantSplit/>
          <w:trHeight w:val="1134"/>
        </w:trPr>
        <w:tc>
          <w:tcPr>
            <w:tcW w:w="534" w:type="dxa"/>
            <w:vAlign w:val="center"/>
          </w:tcPr>
          <w:p w:rsidR="00604D5D" w:rsidRPr="00C44346" w:rsidRDefault="00604D5D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984" w:type="dxa"/>
            <w:vAlign w:val="center"/>
          </w:tcPr>
          <w:p w:rsidR="00604D5D" w:rsidRPr="00604D5D" w:rsidRDefault="00604D5D" w:rsidP="00D0638B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Pr="00604D5D">
              <w:rPr>
                <w:rFonts w:ascii="Times New Roman" w:hAnsi="Times New Roman"/>
                <w:sz w:val="18"/>
                <w:szCs w:val="18"/>
              </w:rPr>
              <w:t>казание услуг по изготовлению и печати тиража корпоративной газеты «Мегионнефтегаз-Вести»</w:t>
            </w:r>
          </w:p>
        </w:tc>
        <w:tc>
          <w:tcPr>
            <w:tcW w:w="567" w:type="dxa"/>
            <w:vAlign w:val="center"/>
          </w:tcPr>
          <w:p w:rsidR="00604D5D" w:rsidRPr="00C44346" w:rsidRDefault="004C10CA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экз</w:t>
            </w:r>
            <w:r w:rsidR="00604D5D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709" w:type="dxa"/>
            <w:textDirection w:val="btLr"/>
            <w:vAlign w:val="center"/>
          </w:tcPr>
          <w:p w:rsidR="00604D5D" w:rsidRPr="00C44346" w:rsidRDefault="00604D5D" w:rsidP="00604D5D">
            <w:pPr>
              <w:pStyle w:val="ad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156 000</w:t>
            </w:r>
          </w:p>
        </w:tc>
        <w:tc>
          <w:tcPr>
            <w:tcW w:w="567" w:type="dxa"/>
            <w:textDirection w:val="btLr"/>
            <w:vAlign w:val="center"/>
          </w:tcPr>
          <w:p w:rsidR="00604D5D" w:rsidRPr="00C44346" w:rsidRDefault="00604D5D" w:rsidP="00604D5D">
            <w:pPr>
              <w:pStyle w:val="ad"/>
              <w:ind w:left="113" w:right="113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15 000</w:t>
            </w:r>
          </w:p>
        </w:tc>
        <w:tc>
          <w:tcPr>
            <w:tcW w:w="567" w:type="dxa"/>
            <w:textDirection w:val="btLr"/>
            <w:vAlign w:val="center"/>
          </w:tcPr>
          <w:p w:rsidR="00604D5D" w:rsidRPr="00C44346" w:rsidRDefault="00604D5D" w:rsidP="00604D5D">
            <w:pPr>
              <w:pStyle w:val="ad"/>
              <w:ind w:left="113" w:right="113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12 000</w:t>
            </w:r>
          </w:p>
        </w:tc>
        <w:tc>
          <w:tcPr>
            <w:tcW w:w="709" w:type="dxa"/>
            <w:textDirection w:val="btLr"/>
            <w:vAlign w:val="center"/>
          </w:tcPr>
          <w:p w:rsidR="00604D5D" w:rsidRPr="00C44346" w:rsidRDefault="00604D5D" w:rsidP="00604D5D">
            <w:pPr>
              <w:pStyle w:val="ad"/>
              <w:ind w:left="113" w:right="113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12 000</w:t>
            </w:r>
          </w:p>
        </w:tc>
        <w:tc>
          <w:tcPr>
            <w:tcW w:w="567" w:type="dxa"/>
            <w:textDirection w:val="btLr"/>
            <w:vAlign w:val="center"/>
          </w:tcPr>
          <w:p w:rsidR="00604D5D" w:rsidRPr="00C44346" w:rsidRDefault="00604D5D" w:rsidP="00604D5D">
            <w:pPr>
              <w:pStyle w:val="ad"/>
              <w:ind w:left="113" w:right="113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12 000</w:t>
            </w:r>
          </w:p>
        </w:tc>
        <w:tc>
          <w:tcPr>
            <w:tcW w:w="567" w:type="dxa"/>
            <w:textDirection w:val="btLr"/>
            <w:vAlign w:val="center"/>
          </w:tcPr>
          <w:p w:rsidR="00604D5D" w:rsidRPr="00C44346" w:rsidRDefault="00604D5D" w:rsidP="00604D5D">
            <w:pPr>
              <w:pStyle w:val="ad"/>
              <w:ind w:left="113" w:right="113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15 000</w:t>
            </w:r>
          </w:p>
        </w:tc>
        <w:tc>
          <w:tcPr>
            <w:tcW w:w="708" w:type="dxa"/>
            <w:textDirection w:val="btLr"/>
            <w:vAlign w:val="center"/>
          </w:tcPr>
          <w:p w:rsidR="00604D5D" w:rsidRPr="00C44346" w:rsidRDefault="00604D5D" w:rsidP="00604D5D">
            <w:pPr>
              <w:pStyle w:val="ad"/>
              <w:ind w:left="113" w:right="113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12 000</w:t>
            </w:r>
          </w:p>
        </w:tc>
        <w:tc>
          <w:tcPr>
            <w:tcW w:w="709" w:type="dxa"/>
            <w:textDirection w:val="btLr"/>
            <w:vAlign w:val="center"/>
          </w:tcPr>
          <w:p w:rsidR="00604D5D" w:rsidRPr="00C44346" w:rsidRDefault="00604D5D" w:rsidP="00604D5D">
            <w:pPr>
              <w:pStyle w:val="ad"/>
              <w:ind w:left="113" w:right="113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15 000</w:t>
            </w:r>
          </w:p>
        </w:tc>
        <w:tc>
          <w:tcPr>
            <w:tcW w:w="567" w:type="dxa"/>
            <w:textDirection w:val="btLr"/>
            <w:vAlign w:val="center"/>
          </w:tcPr>
          <w:p w:rsidR="00604D5D" w:rsidRPr="00C44346" w:rsidRDefault="00604D5D" w:rsidP="00604D5D">
            <w:pPr>
              <w:pStyle w:val="ad"/>
              <w:ind w:left="113" w:right="113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12 000</w:t>
            </w:r>
          </w:p>
        </w:tc>
        <w:tc>
          <w:tcPr>
            <w:tcW w:w="567" w:type="dxa"/>
            <w:textDirection w:val="btLr"/>
            <w:vAlign w:val="center"/>
          </w:tcPr>
          <w:p w:rsidR="00604D5D" w:rsidRPr="00C44346" w:rsidRDefault="00604D5D" w:rsidP="00604D5D">
            <w:pPr>
              <w:pStyle w:val="ad"/>
              <w:ind w:left="113" w:right="113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12 000</w:t>
            </w:r>
          </w:p>
        </w:tc>
        <w:tc>
          <w:tcPr>
            <w:tcW w:w="709" w:type="dxa"/>
            <w:textDirection w:val="btLr"/>
            <w:vAlign w:val="center"/>
          </w:tcPr>
          <w:p w:rsidR="00604D5D" w:rsidRPr="00C44346" w:rsidRDefault="00604D5D" w:rsidP="00604D5D">
            <w:pPr>
              <w:pStyle w:val="ad"/>
              <w:ind w:left="113" w:right="113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15 000</w:t>
            </w:r>
          </w:p>
        </w:tc>
        <w:tc>
          <w:tcPr>
            <w:tcW w:w="567" w:type="dxa"/>
            <w:textDirection w:val="btLr"/>
            <w:vAlign w:val="center"/>
          </w:tcPr>
          <w:p w:rsidR="00604D5D" w:rsidRPr="00C44346" w:rsidRDefault="00604D5D" w:rsidP="00604D5D">
            <w:pPr>
              <w:pStyle w:val="ad"/>
              <w:ind w:left="113" w:right="113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12 000</w:t>
            </w:r>
          </w:p>
        </w:tc>
        <w:tc>
          <w:tcPr>
            <w:tcW w:w="567" w:type="dxa"/>
            <w:textDirection w:val="btLr"/>
            <w:vAlign w:val="center"/>
          </w:tcPr>
          <w:p w:rsidR="00604D5D" w:rsidRPr="00C44346" w:rsidRDefault="00604D5D" w:rsidP="00604D5D">
            <w:pPr>
              <w:pStyle w:val="ad"/>
              <w:ind w:left="113" w:right="113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12 000</w:t>
            </w:r>
          </w:p>
        </w:tc>
        <w:tc>
          <w:tcPr>
            <w:tcW w:w="1134" w:type="dxa"/>
            <w:vAlign w:val="center"/>
          </w:tcPr>
          <w:p w:rsidR="00604D5D" w:rsidRPr="00C44346" w:rsidRDefault="00604D5D" w:rsidP="00D0638B">
            <w:pPr>
              <w:pStyle w:val="ad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604D5D" w:rsidRPr="00C44346" w:rsidRDefault="00604D5D" w:rsidP="00D0638B">
            <w:pPr>
              <w:pStyle w:val="ad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604D5D" w:rsidRPr="00C44346" w:rsidRDefault="00604D5D" w:rsidP="00D0638B">
            <w:pPr>
              <w:pStyle w:val="ad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563" w:type="dxa"/>
            <w:vAlign w:val="center"/>
          </w:tcPr>
          <w:p w:rsidR="00604D5D" w:rsidRPr="00C44346" w:rsidRDefault="00604D5D" w:rsidP="00D0638B">
            <w:pPr>
              <w:pStyle w:val="ad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</w:tr>
      <w:tr w:rsidR="00604D5D" w:rsidRPr="00547DEB" w:rsidTr="00B73A24">
        <w:trPr>
          <w:trHeight w:val="273"/>
        </w:trPr>
        <w:tc>
          <w:tcPr>
            <w:tcW w:w="534" w:type="dxa"/>
            <w:vAlign w:val="center"/>
          </w:tcPr>
          <w:p w:rsidR="00604D5D" w:rsidRPr="00547DEB" w:rsidRDefault="00604D5D" w:rsidP="004B731F">
            <w:pPr>
              <w:pStyle w:val="ad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1984" w:type="dxa"/>
          </w:tcPr>
          <w:p w:rsidR="00604D5D" w:rsidRPr="00117B4F" w:rsidRDefault="00604D5D" w:rsidP="00C362D8">
            <w:pPr>
              <w:pStyle w:val="ad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604D5D" w:rsidRPr="00547DEB" w:rsidRDefault="00604D5D" w:rsidP="004B731F">
            <w:pPr>
              <w:pStyle w:val="ad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604D5D" w:rsidRPr="00875CC6" w:rsidRDefault="00604D5D" w:rsidP="009C2F17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604D5D" w:rsidRPr="00547DEB" w:rsidRDefault="00604D5D" w:rsidP="004B731F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567" w:type="dxa"/>
          </w:tcPr>
          <w:p w:rsidR="00604D5D" w:rsidRPr="00547DEB" w:rsidRDefault="00604D5D" w:rsidP="004B731F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709" w:type="dxa"/>
          </w:tcPr>
          <w:p w:rsidR="00604D5D" w:rsidRPr="00547DEB" w:rsidRDefault="00604D5D" w:rsidP="004B731F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567" w:type="dxa"/>
          </w:tcPr>
          <w:p w:rsidR="00604D5D" w:rsidRPr="00547DEB" w:rsidRDefault="00604D5D" w:rsidP="004B731F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567" w:type="dxa"/>
          </w:tcPr>
          <w:p w:rsidR="00604D5D" w:rsidRPr="00547DEB" w:rsidRDefault="00604D5D" w:rsidP="004B731F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708" w:type="dxa"/>
          </w:tcPr>
          <w:p w:rsidR="00604D5D" w:rsidRPr="00547DEB" w:rsidRDefault="00604D5D" w:rsidP="004B731F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709" w:type="dxa"/>
          </w:tcPr>
          <w:p w:rsidR="00604D5D" w:rsidRPr="00547DEB" w:rsidRDefault="00604D5D" w:rsidP="004B731F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567" w:type="dxa"/>
          </w:tcPr>
          <w:p w:rsidR="00604D5D" w:rsidRPr="00547DEB" w:rsidRDefault="00604D5D" w:rsidP="004B731F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567" w:type="dxa"/>
          </w:tcPr>
          <w:p w:rsidR="00604D5D" w:rsidRPr="00547DEB" w:rsidRDefault="00604D5D" w:rsidP="004B731F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709" w:type="dxa"/>
          </w:tcPr>
          <w:p w:rsidR="00604D5D" w:rsidRPr="00547DEB" w:rsidRDefault="00604D5D" w:rsidP="004B731F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567" w:type="dxa"/>
          </w:tcPr>
          <w:p w:rsidR="00604D5D" w:rsidRPr="00547DEB" w:rsidRDefault="00604D5D" w:rsidP="004B731F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567" w:type="dxa"/>
          </w:tcPr>
          <w:p w:rsidR="00604D5D" w:rsidRPr="00547DEB" w:rsidRDefault="00604D5D" w:rsidP="004B731F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134" w:type="dxa"/>
            <w:vAlign w:val="center"/>
          </w:tcPr>
          <w:p w:rsidR="00604D5D" w:rsidRPr="00547DEB" w:rsidRDefault="00604D5D" w:rsidP="004B731F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992" w:type="dxa"/>
            <w:vAlign w:val="center"/>
          </w:tcPr>
          <w:p w:rsidR="00604D5D" w:rsidRPr="00547DEB" w:rsidRDefault="00604D5D" w:rsidP="004B731F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992" w:type="dxa"/>
            <w:vAlign w:val="center"/>
          </w:tcPr>
          <w:p w:rsidR="00604D5D" w:rsidRPr="00547DEB" w:rsidRDefault="00604D5D" w:rsidP="004B731F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563" w:type="dxa"/>
            <w:vAlign w:val="center"/>
          </w:tcPr>
          <w:p w:rsidR="00604D5D" w:rsidRPr="00547DEB" w:rsidRDefault="00604D5D" w:rsidP="004B731F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</w:tr>
      <w:tr w:rsidR="00604D5D" w:rsidRPr="00C44346" w:rsidTr="00B73A24">
        <w:trPr>
          <w:trHeight w:val="273"/>
        </w:trPr>
        <w:tc>
          <w:tcPr>
            <w:tcW w:w="534" w:type="dxa"/>
            <w:vAlign w:val="center"/>
          </w:tcPr>
          <w:p w:rsidR="00604D5D" w:rsidRPr="00C44346" w:rsidRDefault="00604D5D" w:rsidP="00C44346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1984" w:type="dxa"/>
            <w:vAlign w:val="center"/>
          </w:tcPr>
          <w:p w:rsidR="00604D5D" w:rsidRPr="00C44346" w:rsidRDefault="00604D5D" w:rsidP="00C44346">
            <w:pPr>
              <w:pStyle w:val="ad"/>
              <w:rPr>
                <w:rFonts w:ascii="Times New Roman" w:hAnsi="Times New Roman"/>
                <w:b/>
                <w:sz w:val="18"/>
                <w:szCs w:val="18"/>
              </w:rPr>
            </w:pPr>
            <w:r w:rsidRPr="00C44346">
              <w:rPr>
                <w:rFonts w:ascii="Times New Roman" w:hAnsi="Times New Roman"/>
                <w:b/>
                <w:sz w:val="18"/>
                <w:szCs w:val="18"/>
              </w:rPr>
              <w:t>ИТОГО</w:t>
            </w:r>
          </w:p>
        </w:tc>
        <w:tc>
          <w:tcPr>
            <w:tcW w:w="567" w:type="dxa"/>
            <w:vAlign w:val="center"/>
          </w:tcPr>
          <w:p w:rsidR="00604D5D" w:rsidRPr="00C44346" w:rsidRDefault="00604D5D" w:rsidP="00C44346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604D5D" w:rsidRPr="00C44346" w:rsidRDefault="00604D5D" w:rsidP="00C44346">
            <w:pPr>
              <w:pStyle w:val="ad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604D5D" w:rsidRPr="00C44346" w:rsidRDefault="00604D5D" w:rsidP="00C44346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567" w:type="dxa"/>
          </w:tcPr>
          <w:p w:rsidR="00604D5D" w:rsidRPr="00C44346" w:rsidRDefault="00604D5D" w:rsidP="00C44346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709" w:type="dxa"/>
          </w:tcPr>
          <w:p w:rsidR="00604D5D" w:rsidRPr="00C44346" w:rsidRDefault="00604D5D" w:rsidP="00C44346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567" w:type="dxa"/>
          </w:tcPr>
          <w:p w:rsidR="00604D5D" w:rsidRPr="00C44346" w:rsidRDefault="00604D5D" w:rsidP="00C44346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567" w:type="dxa"/>
          </w:tcPr>
          <w:p w:rsidR="00604D5D" w:rsidRPr="00C44346" w:rsidRDefault="00604D5D" w:rsidP="00C44346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708" w:type="dxa"/>
          </w:tcPr>
          <w:p w:rsidR="00604D5D" w:rsidRPr="00C44346" w:rsidRDefault="00604D5D" w:rsidP="00C44346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709" w:type="dxa"/>
          </w:tcPr>
          <w:p w:rsidR="00604D5D" w:rsidRPr="00C44346" w:rsidRDefault="00604D5D" w:rsidP="00C44346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567" w:type="dxa"/>
          </w:tcPr>
          <w:p w:rsidR="00604D5D" w:rsidRPr="00C44346" w:rsidRDefault="00604D5D" w:rsidP="00C44346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567" w:type="dxa"/>
          </w:tcPr>
          <w:p w:rsidR="00604D5D" w:rsidRPr="00C44346" w:rsidRDefault="00604D5D" w:rsidP="00C44346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709" w:type="dxa"/>
          </w:tcPr>
          <w:p w:rsidR="00604D5D" w:rsidRPr="00C44346" w:rsidRDefault="00604D5D" w:rsidP="00C44346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567" w:type="dxa"/>
          </w:tcPr>
          <w:p w:rsidR="00604D5D" w:rsidRPr="00C44346" w:rsidRDefault="00604D5D" w:rsidP="00C44346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567" w:type="dxa"/>
          </w:tcPr>
          <w:p w:rsidR="00604D5D" w:rsidRPr="00C44346" w:rsidRDefault="00604D5D" w:rsidP="00C44346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134" w:type="dxa"/>
            <w:vAlign w:val="center"/>
          </w:tcPr>
          <w:p w:rsidR="00604D5D" w:rsidRPr="00C44346" w:rsidRDefault="00604D5D" w:rsidP="00C44346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992" w:type="dxa"/>
            <w:vAlign w:val="center"/>
          </w:tcPr>
          <w:p w:rsidR="00604D5D" w:rsidRPr="00C44346" w:rsidRDefault="00604D5D" w:rsidP="00C44346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992" w:type="dxa"/>
            <w:vAlign w:val="center"/>
          </w:tcPr>
          <w:p w:rsidR="00604D5D" w:rsidRPr="00C44346" w:rsidRDefault="00604D5D" w:rsidP="00C44346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563" w:type="dxa"/>
            <w:vAlign w:val="center"/>
          </w:tcPr>
          <w:p w:rsidR="00604D5D" w:rsidRPr="00C44346" w:rsidRDefault="00604D5D" w:rsidP="00C44346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</w:tr>
    </w:tbl>
    <w:p w:rsidR="00580A9C" w:rsidRPr="00580A9C" w:rsidRDefault="00580A9C" w:rsidP="00ED7A97">
      <w:pPr>
        <w:spacing w:before="0"/>
        <w:jc w:val="both"/>
        <w:rPr>
          <w:rFonts w:ascii="Times New Roman" w:hAnsi="Times New Roman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8505"/>
      </w:tblGrid>
      <w:tr w:rsidR="00580A9C" w:rsidRPr="00580A9C" w:rsidTr="00580A9C">
        <w:tc>
          <w:tcPr>
            <w:tcW w:w="4077" w:type="dxa"/>
          </w:tcPr>
          <w:p w:rsidR="00580A9C" w:rsidRPr="00547DEB" w:rsidRDefault="00580A9C" w:rsidP="00E5052D">
            <w:pPr>
              <w:spacing w:before="0"/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  <w:t xml:space="preserve">Базис </w:t>
            </w:r>
            <w:r w:rsidR="00E5052D"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  <w:t>оказания услуг</w:t>
            </w:r>
          </w:p>
        </w:tc>
        <w:tc>
          <w:tcPr>
            <w:tcW w:w="8505" w:type="dxa"/>
            <w:vAlign w:val="center"/>
          </w:tcPr>
          <w:p w:rsidR="00580A9C" w:rsidRPr="00152D25" w:rsidRDefault="00326641" w:rsidP="00ED7A97">
            <w:pPr>
              <w:spacing w:before="0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На территории Исполнителя</w:t>
            </w:r>
          </w:p>
        </w:tc>
      </w:tr>
      <w:tr w:rsidR="00580A9C" w:rsidRPr="00580A9C" w:rsidTr="00580A9C">
        <w:tc>
          <w:tcPr>
            <w:tcW w:w="4077" w:type="dxa"/>
            <w:vAlign w:val="center"/>
          </w:tcPr>
          <w:p w:rsidR="00580A9C" w:rsidRPr="00580A9C" w:rsidRDefault="00580A9C" w:rsidP="00ED7A97">
            <w:pPr>
              <w:spacing w:before="0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  <w:t>Форма оплаты</w:t>
            </w:r>
          </w:p>
        </w:tc>
        <w:tc>
          <w:tcPr>
            <w:tcW w:w="8505" w:type="dxa"/>
            <w:vAlign w:val="center"/>
          </w:tcPr>
          <w:p w:rsidR="00E5052D" w:rsidRPr="00E5052D" w:rsidRDefault="00E5052D" w:rsidP="00E5052D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5052D">
              <w:rPr>
                <w:rFonts w:ascii="Times New Roman" w:hAnsi="Times New Roman"/>
                <w:sz w:val="18"/>
                <w:szCs w:val="18"/>
              </w:rPr>
              <w:t xml:space="preserve">Заказчик обязуется осуществить оплату оказанных услуг в течение 90 (Девяносто) календарных дней, но не ранее 60 (Шестидесяти) дней </w:t>
            </w:r>
            <w:proofErr w:type="gramStart"/>
            <w:r w:rsidRPr="00E5052D">
              <w:rPr>
                <w:rFonts w:ascii="Times New Roman" w:hAnsi="Times New Roman"/>
                <w:sz w:val="18"/>
                <w:szCs w:val="18"/>
              </w:rPr>
              <w:t>с даты получения</w:t>
            </w:r>
            <w:proofErr w:type="gramEnd"/>
            <w:r w:rsidRPr="00E5052D">
              <w:rPr>
                <w:rFonts w:ascii="Times New Roman" w:hAnsi="Times New Roman"/>
                <w:sz w:val="18"/>
                <w:szCs w:val="18"/>
              </w:rPr>
              <w:t xml:space="preserve"> от Исполнителя оригиналов следующих документов:</w:t>
            </w:r>
          </w:p>
          <w:p w:rsidR="00E5052D" w:rsidRPr="00E5052D" w:rsidRDefault="00E5052D" w:rsidP="00E5052D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5052D">
              <w:rPr>
                <w:rFonts w:ascii="Times New Roman" w:hAnsi="Times New Roman"/>
                <w:sz w:val="18"/>
                <w:szCs w:val="18"/>
              </w:rPr>
              <w:t>- акта сдачи-приемки оказанных услуг;</w:t>
            </w:r>
          </w:p>
          <w:p w:rsidR="00E5052D" w:rsidRPr="00E5052D" w:rsidRDefault="00E5052D" w:rsidP="00E5052D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5052D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proofErr w:type="gramStart"/>
            <w:r w:rsidRPr="00E5052D">
              <w:rPr>
                <w:rFonts w:ascii="Times New Roman" w:hAnsi="Times New Roman"/>
                <w:sz w:val="18"/>
                <w:szCs w:val="18"/>
              </w:rPr>
              <w:t>счет-фактуры</w:t>
            </w:r>
            <w:proofErr w:type="gramEnd"/>
            <w:r w:rsidRPr="00E5052D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580A9C" w:rsidRPr="005A0DA9" w:rsidRDefault="00E5052D" w:rsidP="00E5052D">
            <w:pPr>
              <w:spacing w:before="0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  <w:r w:rsidRPr="00E5052D">
              <w:rPr>
                <w:rFonts w:ascii="Times New Roman" w:hAnsi="Times New Roman"/>
                <w:sz w:val="18"/>
                <w:szCs w:val="18"/>
              </w:rPr>
              <w:t>Все расчеты по договору производятся в безналичном порядке путем перечисления денежных средств по реквизитам Исполнителя, указанным в настоящем Договоре.</w:t>
            </w:r>
          </w:p>
        </w:tc>
      </w:tr>
      <w:tr w:rsidR="00580A9C" w:rsidRPr="00580A9C" w:rsidTr="00580A9C">
        <w:tc>
          <w:tcPr>
            <w:tcW w:w="4077" w:type="dxa"/>
            <w:vAlign w:val="center"/>
          </w:tcPr>
          <w:p w:rsidR="00580A9C" w:rsidRPr="00547DEB" w:rsidRDefault="00580A9C" w:rsidP="004C10CA">
            <w:pPr>
              <w:spacing w:before="0"/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  <w:t xml:space="preserve">Срок </w:t>
            </w:r>
            <w:r w:rsidR="004C10CA"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  <w:t>оказания услуг</w:t>
            </w:r>
          </w:p>
        </w:tc>
        <w:tc>
          <w:tcPr>
            <w:tcW w:w="8505" w:type="dxa"/>
            <w:vAlign w:val="center"/>
          </w:tcPr>
          <w:p w:rsidR="00580A9C" w:rsidRPr="00152D25" w:rsidRDefault="00152D25" w:rsidP="006812A3">
            <w:pPr>
              <w:spacing w:before="0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с 01.</w:t>
            </w:r>
            <w:r w:rsidR="008341F8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0</w:t>
            </w:r>
            <w:r w:rsidR="006812A3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1</w:t>
            </w: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.201</w:t>
            </w:r>
            <w:r w:rsidR="008341F8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5</w:t>
            </w: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 xml:space="preserve"> г. по 31.1</w:t>
            </w:r>
            <w:r w:rsidR="006812A3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2</w:t>
            </w: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.201</w:t>
            </w:r>
            <w:r w:rsidR="008341F8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5</w:t>
            </w: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 xml:space="preserve"> г.</w:t>
            </w:r>
          </w:p>
        </w:tc>
      </w:tr>
    </w:tbl>
    <w:p w:rsidR="00924885" w:rsidRDefault="00924885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</w:t>
      </w: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                           (подпись, М.П.)</w:t>
      </w: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</w:t>
      </w:r>
    </w:p>
    <w:p w:rsidR="00580A9C" w:rsidRPr="00580A9C" w:rsidRDefault="00580A9C" w:rsidP="00ED7A97">
      <w:pPr>
        <w:spacing w:before="0"/>
        <w:rPr>
          <w:rFonts w:ascii="Times New Roman" w:hAnsi="Times New Roman"/>
          <w:sz w:val="16"/>
          <w:szCs w:val="16"/>
        </w:rPr>
        <w:sectPr w:rsidR="00580A9C" w:rsidRPr="00580A9C" w:rsidSect="00EA07E0">
          <w:pgSz w:w="16834" w:h="11909" w:orient="landscape"/>
          <w:pgMar w:top="1134" w:right="567" w:bottom="567" w:left="567" w:header="720" w:footer="720" w:gutter="0"/>
          <w:cols w:space="60"/>
          <w:noEndnote/>
          <w:titlePg/>
          <w:docGrid w:linePitch="326"/>
        </w:sectPr>
      </w:pPr>
      <w:r w:rsidRPr="00580A9C">
        <w:rPr>
          <w:rFonts w:ascii="Times New Roman" w:hAnsi="Times New Roman"/>
          <w:sz w:val="16"/>
          <w:szCs w:val="16"/>
        </w:rPr>
        <w:t xml:space="preserve">                     (Ф.И.О. </w:t>
      </w:r>
      <w:proofErr w:type="gramStart"/>
      <w:r w:rsidRPr="00580A9C">
        <w:rPr>
          <w:rFonts w:ascii="Times New Roman" w:hAnsi="Times New Roman"/>
          <w:sz w:val="16"/>
          <w:szCs w:val="16"/>
        </w:rPr>
        <w:t>подписавшего</w:t>
      </w:r>
      <w:proofErr w:type="gramEnd"/>
      <w:r w:rsidRPr="00580A9C">
        <w:rPr>
          <w:rFonts w:ascii="Times New Roman" w:hAnsi="Times New Roman"/>
          <w:sz w:val="16"/>
          <w:szCs w:val="16"/>
        </w:rPr>
        <w:t>, должность)</w:t>
      </w:r>
    </w:p>
    <w:p w:rsidR="00933AF1" w:rsidRPr="00933AF1" w:rsidRDefault="00933AF1" w:rsidP="00ED7A97">
      <w:pPr>
        <w:spacing w:before="0"/>
        <w:jc w:val="right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lastRenderedPageBreak/>
        <w:t>Форма 5</w:t>
      </w:r>
      <w:r w:rsidR="00F63E16">
        <w:rPr>
          <w:rFonts w:ascii="Times New Roman" w:hAnsi="Times New Roman"/>
          <w:b/>
          <w:sz w:val="24"/>
        </w:rPr>
        <w:t xml:space="preserve"> «Техническое задание»</w:t>
      </w:r>
    </w:p>
    <w:p w:rsidR="00933AF1" w:rsidRDefault="00933AF1" w:rsidP="00ED7A97">
      <w:pPr>
        <w:spacing w:before="0"/>
        <w:jc w:val="right"/>
        <w:rPr>
          <w:rFonts w:ascii="Times New Roman" w:hAnsi="Times New Roman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777"/>
      </w:tblGrid>
      <w:tr w:rsidR="00924885" w:rsidTr="00EA07E0">
        <w:tc>
          <w:tcPr>
            <w:tcW w:w="4644" w:type="dxa"/>
          </w:tcPr>
          <w:p w:rsidR="00924885" w:rsidRDefault="00924885" w:rsidP="00EA07E0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EA07E0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EA07E0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8C26FE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</w:t>
            </w:r>
            <w:r w:rsidR="008C26FE">
              <w:rPr>
                <w:rFonts w:ascii="Times New Roman" w:hAnsi="Times New Roman"/>
                <w:sz w:val="24"/>
              </w:rPr>
              <w:t>301_</w:t>
            </w:r>
            <w:r>
              <w:rPr>
                <w:rFonts w:ascii="Times New Roman" w:hAnsi="Times New Roman"/>
                <w:sz w:val="24"/>
              </w:rPr>
              <w:t>_ от «_</w:t>
            </w:r>
            <w:r w:rsidR="008C26FE">
              <w:rPr>
                <w:rFonts w:ascii="Times New Roman" w:hAnsi="Times New Roman"/>
                <w:sz w:val="24"/>
              </w:rPr>
              <w:t>03</w:t>
            </w:r>
            <w:r>
              <w:rPr>
                <w:rFonts w:ascii="Times New Roman" w:hAnsi="Times New Roman"/>
                <w:sz w:val="24"/>
              </w:rPr>
              <w:t>_»__</w:t>
            </w:r>
            <w:r w:rsidR="008C26FE"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z w:val="24"/>
              </w:rPr>
              <w:t>___2014 г.</w:t>
            </w:r>
          </w:p>
        </w:tc>
      </w:tr>
    </w:tbl>
    <w:p w:rsidR="00933AF1" w:rsidRDefault="00933AF1" w:rsidP="00ED7A97">
      <w:pPr>
        <w:spacing w:before="0"/>
        <w:jc w:val="right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jc w:val="right"/>
        <w:rPr>
          <w:rFonts w:ascii="Times New Roman" w:hAnsi="Times New Roman"/>
          <w:sz w:val="24"/>
        </w:rPr>
      </w:pPr>
    </w:p>
    <w:p w:rsidR="00992C5C" w:rsidRDefault="00992C5C" w:rsidP="00ED7A97">
      <w:pPr>
        <w:spacing w:before="0"/>
        <w:jc w:val="right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ТРЕБОВАНИЯ К ПРЕДМЕТУ ОФЕРТЫ</w:t>
      </w:r>
    </w:p>
    <w:p w:rsidR="009532F0" w:rsidRPr="00933AF1" w:rsidRDefault="009532F0" w:rsidP="00ED7A97">
      <w:pPr>
        <w:spacing w:before="0"/>
        <w:ind w:firstLine="709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(техническое задание)</w:t>
      </w: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1</w:t>
      </w:r>
      <w:r w:rsidR="002412C9" w:rsidRPr="002412C9">
        <w:rPr>
          <w:rFonts w:ascii="Times New Roman" w:hAnsi="Times New Roman"/>
          <w:b/>
          <w:iCs/>
          <w:sz w:val="24"/>
        </w:rPr>
        <w:t xml:space="preserve"> </w:t>
      </w:r>
      <w:r w:rsidRPr="002412C9">
        <w:rPr>
          <w:rFonts w:ascii="Times New Roman" w:hAnsi="Times New Roman"/>
          <w:b/>
          <w:iCs/>
          <w:sz w:val="24"/>
        </w:rPr>
        <w:t xml:space="preserve">.Общие положения.      </w:t>
      </w:r>
    </w:p>
    <w:p w:rsidR="0063302F" w:rsidRPr="003F61D8" w:rsidRDefault="0063302F" w:rsidP="00992C5C">
      <w:pPr>
        <w:pStyle w:val="a"/>
        <w:numPr>
          <w:ilvl w:val="0"/>
          <w:numId w:val="8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3F61D8">
        <w:rPr>
          <w:rFonts w:ascii="Times New Roman" w:hAnsi="Times New Roman" w:cs="Times New Roman"/>
          <w:sz w:val="24"/>
          <w:szCs w:val="24"/>
        </w:rPr>
        <w:t xml:space="preserve">Предмет закупки: </w:t>
      </w:r>
      <w:r w:rsidR="00E5052D">
        <w:rPr>
          <w:rFonts w:ascii="Times New Roman" w:hAnsi="Times New Roman"/>
          <w:b/>
        </w:rPr>
        <w:t>оказание услуг по изготовлению и печати тиража корпоративной газеты «Мегионнефтегаз-Вести»</w:t>
      </w:r>
      <w:r w:rsidR="009E487D" w:rsidRPr="006812A3">
        <w:rPr>
          <w:rFonts w:ascii="Times New Roman" w:hAnsi="Times New Roman" w:cs="Times New Roman"/>
          <w:sz w:val="24"/>
          <w:szCs w:val="24"/>
        </w:rPr>
        <w:t>.</w:t>
      </w:r>
      <w:r w:rsidRPr="003F61D8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8308D7" w:rsidRDefault="0063302F" w:rsidP="00992C5C">
      <w:pPr>
        <w:pStyle w:val="a"/>
        <w:numPr>
          <w:ilvl w:val="0"/>
          <w:numId w:val="8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63302F">
        <w:rPr>
          <w:rFonts w:ascii="Times New Roman" w:hAnsi="Times New Roman" w:cs="Times New Roman"/>
          <w:sz w:val="24"/>
          <w:szCs w:val="24"/>
        </w:rPr>
        <w:t xml:space="preserve">Инициатор закупки: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3302F">
        <w:rPr>
          <w:rFonts w:ascii="Times New Roman" w:hAnsi="Times New Roman" w:cs="Times New Roman"/>
          <w:sz w:val="24"/>
          <w:szCs w:val="24"/>
        </w:rPr>
        <w:t>ткрытое акционерное общество «</w:t>
      </w:r>
      <w:proofErr w:type="spellStart"/>
      <w:r w:rsidRPr="0063302F">
        <w:rPr>
          <w:rFonts w:ascii="Times New Roman" w:hAnsi="Times New Roman" w:cs="Times New Roman"/>
          <w:sz w:val="24"/>
          <w:szCs w:val="24"/>
        </w:rPr>
        <w:t>Славнефть</w:t>
      </w:r>
      <w:proofErr w:type="spellEnd"/>
      <w:r w:rsidRPr="0063302F">
        <w:rPr>
          <w:rFonts w:ascii="Times New Roman" w:hAnsi="Times New Roman" w:cs="Times New Roman"/>
          <w:sz w:val="24"/>
          <w:szCs w:val="24"/>
        </w:rPr>
        <w:t>-Мегионнефтегаз» (ОАО «СН-МНГ»).</w:t>
      </w:r>
    </w:p>
    <w:p w:rsidR="0063302F" w:rsidRDefault="0063302F" w:rsidP="00992C5C">
      <w:pPr>
        <w:pStyle w:val="a"/>
        <w:numPr>
          <w:ilvl w:val="0"/>
          <w:numId w:val="8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63302F">
        <w:rPr>
          <w:rFonts w:ascii="Times New Roman" w:hAnsi="Times New Roman" w:cs="Times New Roman"/>
          <w:sz w:val="24"/>
          <w:szCs w:val="24"/>
        </w:rPr>
        <w:t xml:space="preserve">Плановые сроки </w:t>
      </w:r>
      <w:r w:rsidR="00130C5A">
        <w:rPr>
          <w:rFonts w:ascii="Times New Roman" w:hAnsi="Times New Roman" w:cs="Times New Roman"/>
          <w:sz w:val="24"/>
          <w:szCs w:val="24"/>
        </w:rPr>
        <w:t>выполнения работ</w:t>
      </w:r>
      <w:r w:rsidR="008308D7">
        <w:rPr>
          <w:rFonts w:ascii="Times New Roman" w:hAnsi="Times New Roman" w:cs="Times New Roman"/>
          <w:sz w:val="24"/>
          <w:szCs w:val="24"/>
        </w:rPr>
        <w:t>: с 01.</w:t>
      </w:r>
      <w:r w:rsidR="009C2F17">
        <w:rPr>
          <w:rFonts w:ascii="Times New Roman" w:hAnsi="Times New Roman" w:cs="Times New Roman"/>
          <w:sz w:val="24"/>
          <w:szCs w:val="24"/>
        </w:rPr>
        <w:t>0</w:t>
      </w:r>
      <w:r w:rsidR="006812A3">
        <w:rPr>
          <w:rFonts w:ascii="Times New Roman" w:hAnsi="Times New Roman" w:cs="Times New Roman"/>
          <w:sz w:val="24"/>
          <w:szCs w:val="24"/>
        </w:rPr>
        <w:t>1</w:t>
      </w:r>
      <w:r w:rsidR="008308D7">
        <w:rPr>
          <w:rFonts w:ascii="Times New Roman" w:hAnsi="Times New Roman" w:cs="Times New Roman"/>
          <w:sz w:val="24"/>
          <w:szCs w:val="24"/>
        </w:rPr>
        <w:t>.201</w:t>
      </w:r>
      <w:r w:rsidR="009C2F17">
        <w:rPr>
          <w:rFonts w:ascii="Times New Roman" w:hAnsi="Times New Roman" w:cs="Times New Roman"/>
          <w:sz w:val="24"/>
          <w:szCs w:val="24"/>
        </w:rPr>
        <w:t>5</w:t>
      </w:r>
      <w:r w:rsidR="008308D7">
        <w:rPr>
          <w:rFonts w:ascii="Times New Roman" w:hAnsi="Times New Roman" w:cs="Times New Roman"/>
          <w:sz w:val="24"/>
          <w:szCs w:val="24"/>
        </w:rPr>
        <w:t xml:space="preserve"> г. по 31.1</w:t>
      </w:r>
      <w:r w:rsidR="00C44346">
        <w:rPr>
          <w:rFonts w:ascii="Times New Roman" w:hAnsi="Times New Roman" w:cs="Times New Roman"/>
          <w:sz w:val="24"/>
          <w:szCs w:val="24"/>
        </w:rPr>
        <w:t>2</w:t>
      </w:r>
      <w:r w:rsidR="008308D7">
        <w:rPr>
          <w:rFonts w:ascii="Times New Roman" w:hAnsi="Times New Roman" w:cs="Times New Roman"/>
          <w:sz w:val="24"/>
          <w:szCs w:val="24"/>
        </w:rPr>
        <w:t>.201</w:t>
      </w:r>
      <w:r w:rsidR="009C2F17">
        <w:rPr>
          <w:rFonts w:ascii="Times New Roman" w:hAnsi="Times New Roman" w:cs="Times New Roman"/>
          <w:sz w:val="24"/>
          <w:szCs w:val="24"/>
        </w:rPr>
        <w:t>5</w:t>
      </w:r>
      <w:r w:rsidR="008308D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63302F" w:rsidRPr="0063302F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2. Основные требования. </w:t>
      </w:r>
    </w:p>
    <w:p w:rsidR="00C44346" w:rsidRPr="00992C5C" w:rsidRDefault="00C44346" w:rsidP="00C44346">
      <w:pPr>
        <w:numPr>
          <w:ilvl w:val="0"/>
          <w:numId w:val="22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Быть правоспособным на осуществление предлагаемого вида работ;</w:t>
      </w:r>
    </w:p>
    <w:p w:rsidR="00C44346" w:rsidRPr="00992C5C" w:rsidRDefault="00C44346" w:rsidP="00C44346">
      <w:pPr>
        <w:numPr>
          <w:ilvl w:val="0"/>
          <w:numId w:val="22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Исполнять обязательства по уплате налогов в бюджеты всех уровней;</w:t>
      </w:r>
    </w:p>
    <w:p w:rsidR="00C44346" w:rsidRPr="00992C5C" w:rsidRDefault="00C44346" w:rsidP="00C44346">
      <w:pPr>
        <w:numPr>
          <w:ilvl w:val="0"/>
          <w:numId w:val="22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Не должен быть неплатежеспособным, находиться в состоянии ликвидации (для юридического лица) или быть признанным несостоятельным (банкротом);</w:t>
      </w:r>
    </w:p>
    <w:p w:rsidR="00C44346" w:rsidRPr="00992C5C" w:rsidRDefault="00C44346" w:rsidP="00C44346">
      <w:pPr>
        <w:numPr>
          <w:ilvl w:val="0"/>
          <w:numId w:val="22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Иметь необходимые лицензии;</w:t>
      </w:r>
    </w:p>
    <w:p w:rsidR="00376CDD" w:rsidRPr="00A941D2" w:rsidRDefault="009C2F17" w:rsidP="00A941D2">
      <w:pPr>
        <w:pStyle w:val="ac"/>
        <w:widowControl w:val="0"/>
        <w:numPr>
          <w:ilvl w:val="0"/>
          <w:numId w:val="22"/>
        </w:numPr>
        <w:shd w:val="clear" w:color="auto" w:fill="FFFFFF"/>
        <w:tabs>
          <w:tab w:val="left" w:pos="0"/>
          <w:tab w:val="left" w:pos="709"/>
          <w:tab w:val="num" w:pos="851"/>
          <w:tab w:val="left" w:pos="1440"/>
        </w:tabs>
        <w:suppressAutoHyphens/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2044BF">
        <w:rPr>
          <w:rFonts w:ascii="FreeSetCTT" w:hAnsi="FreeSetCTT"/>
        </w:rPr>
        <w:t>Согласие на заключение договора в редакции</w:t>
      </w:r>
      <w:r>
        <w:rPr>
          <w:rFonts w:ascii="FreeSetCTT" w:hAnsi="FreeSetCTT"/>
        </w:rPr>
        <w:t xml:space="preserve"> Заказчика</w:t>
      </w:r>
      <w:r w:rsidR="00376CDD" w:rsidRPr="00A941D2">
        <w:rPr>
          <w:rFonts w:ascii="Times New Roman" w:hAnsi="Times New Roman"/>
          <w:sz w:val="24"/>
        </w:rPr>
        <w:t>.</w:t>
      </w:r>
    </w:p>
    <w:p w:rsidR="00376CDD" w:rsidRDefault="009C2F17" w:rsidP="00376CDD">
      <w:pPr>
        <w:pStyle w:val="ac"/>
        <w:widowControl w:val="0"/>
        <w:numPr>
          <w:ilvl w:val="0"/>
          <w:numId w:val="22"/>
        </w:numPr>
        <w:suppressAutoHyphens/>
        <w:autoSpaceDE w:val="0"/>
        <w:spacing w:before="0"/>
        <w:jc w:val="both"/>
        <w:rPr>
          <w:rFonts w:ascii="Times New Roman" w:hAnsi="Times New Roman"/>
          <w:sz w:val="24"/>
        </w:rPr>
      </w:pPr>
      <w:r w:rsidRPr="002044BF">
        <w:rPr>
          <w:rFonts w:ascii="FreeSetCTT" w:hAnsi="FreeSetCTT"/>
        </w:rPr>
        <w:t>Способность и согласие на выполнение работ без предоплаты</w:t>
      </w:r>
      <w:r w:rsidR="00376CDD">
        <w:rPr>
          <w:rFonts w:ascii="Times New Roman" w:hAnsi="Times New Roman"/>
          <w:sz w:val="24"/>
        </w:rPr>
        <w:t>.</w:t>
      </w:r>
    </w:p>
    <w:p w:rsidR="009C2F17" w:rsidRPr="006B35E0" w:rsidRDefault="00C44346" w:rsidP="00376CDD">
      <w:pPr>
        <w:pStyle w:val="ac"/>
        <w:widowControl w:val="0"/>
        <w:numPr>
          <w:ilvl w:val="0"/>
          <w:numId w:val="22"/>
        </w:numPr>
        <w:suppressAutoHyphens/>
        <w:autoSpaceDE w:val="0"/>
        <w:spacing w:before="0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Привлекать компетентный, достаточно квалифицированный, профессиональный обученный персонал</w:t>
      </w:r>
      <w:r w:rsidR="009C2F17">
        <w:rPr>
          <w:rFonts w:ascii="FreeSetCTT" w:hAnsi="FreeSetCTT"/>
        </w:rPr>
        <w:t>.</w:t>
      </w:r>
    </w:p>
    <w:p w:rsidR="006B35E0" w:rsidRDefault="006B35E0" w:rsidP="006B35E0">
      <w:pPr>
        <w:widowControl w:val="0"/>
        <w:numPr>
          <w:ilvl w:val="0"/>
          <w:numId w:val="22"/>
        </w:numPr>
        <w:suppressAutoHyphens/>
        <w:autoSpaceDE w:val="0"/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6B35E0" w:rsidRDefault="006B35E0" w:rsidP="006B35E0">
      <w:pPr>
        <w:widowControl w:val="0"/>
        <w:tabs>
          <w:tab w:val="left" w:pos="993"/>
        </w:tabs>
        <w:suppressAutoHyphens/>
        <w:autoSpaceDE w:val="0"/>
        <w:spacing w:before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смерть в результате несчастного случая;</w:t>
      </w:r>
    </w:p>
    <w:p w:rsidR="006B35E0" w:rsidRPr="00376CDD" w:rsidRDefault="006B35E0" w:rsidP="006B35E0">
      <w:pPr>
        <w:pStyle w:val="ac"/>
        <w:widowControl w:val="0"/>
        <w:tabs>
          <w:tab w:val="left" w:pos="851"/>
        </w:tabs>
        <w:suppressAutoHyphens/>
        <w:autoSpaceDE w:val="0"/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>
        <w:rPr>
          <w:rFonts w:ascii="Times New Roman" w:hAnsi="Times New Roman"/>
          <w:sz w:val="24"/>
          <w:lang w:val="en-US"/>
        </w:rPr>
        <w:t>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</w:t>
      </w:r>
    </w:p>
    <w:p w:rsidR="0063302F" w:rsidRPr="0063302F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3. Основные требования к Контрагенту.           </w:t>
      </w:r>
    </w:p>
    <w:p w:rsidR="00195801" w:rsidRPr="00195801" w:rsidRDefault="00C44346" w:rsidP="00195801">
      <w:pPr>
        <w:pStyle w:val="ac"/>
        <w:numPr>
          <w:ilvl w:val="0"/>
          <w:numId w:val="24"/>
        </w:numPr>
        <w:tabs>
          <w:tab w:val="left" w:pos="993"/>
        </w:tabs>
        <w:spacing w:before="60"/>
        <w:jc w:val="both"/>
        <w:rPr>
          <w:rFonts w:ascii="Times New Roman" w:hAnsi="Times New Roman"/>
          <w:sz w:val="24"/>
        </w:rPr>
      </w:pPr>
      <w:r w:rsidRPr="008F1D6F">
        <w:rPr>
          <w:rFonts w:ascii="Times New Roman" w:hAnsi="Times New Roman"/>
          <w:iCs/>
          <w:sz w:val="24"/>
        </w:rPr>
        <w:t xml:space="preserve">Соответствие контрагента критериям </w:t>
      </w:r>
      <w:r>
        <w:rPr>
          <w:rFonts w:ascii="Times New Roman" w:hAnsi="Times New Roman"/>
          <w:iCs/>
          <w:sz w:val="24"/>
        </w:rPr>
        <w:t>т</w:t>
      </w:r>
      <w:r w:rsidRPr="008F1D6F">
        <w:rPr>
          <w:rFonts w:ascii="Times New Roman" w:hAnsi="Times New Roman"/>
          <w:iCs/>
          <w:sz w:val="24"/>
        </w:rPr>
        <w:t xml:space="preserve">ехнической оценки </w:t>
      </w:r>
      <w:r>
        <w:rPr>
          <w:rFonts w:ascii="Times New Roman" w:hAnsi="Times New Roman"/>
          <w:iCs/>
          <w:sz w:val="24"/>
        </w:rPr>
        <w:t xml:space="preserve">оферт Претендентов </w:t>
      </w:r>
      <w:r w:rsidRPr="008F1D6F">
        <w:rPr>
          <w:rFonts w:ascii="Times New Roman" w:hAnsi="Times New Roman"/>
          <w:iCs/>
          <w:sz w:val="24"/>
        </w:rPr>
        <w:t xml:space="preserve">(форма </w:t>
      </w:r>
      <w:r>
        <w:rPr>
          <w:rFonts w:ascii="Times New Roman" w:hAnsi="Times New Roman"/>
          <w:iCs/>
          <w:sz w:val="24"/>
        </w:rPr>
        <w:t>9</w:t>
      </w:r>
      <w:r w:rsidRPr="008F1D6F">
        <w:rPr>
          <w:rFonts w:ascii="Times New Roman" w:hAnsi="Times New Roman"/>
          <w:iCs/>
          <w:sz w:val="24"/>
        </w:rPr>
        <w:t>)</w:t>
      </w:r>
      <w:r>
        <w:rPr>
          <w:rFonts w:ascii="Times New Roman" w:hAnsi="Times New Roman"/>
          <w:iCs/>
          <w:sz w:val="24"/>
        </w:rPr>
        <w:t>.</w:t>
      </w:r>
    </w:p>
    <w:p w:rsidR="002412C9" w:rsidRPr="0063302F" w:rsidRDefault="002412C9" w:rsidP="002412C9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</w:p>
    <w:p w:rsidR="0063302F" w:rsidRPr="00130C5A" w:rsidRDefault="0063302F" w:rsidP="00130C5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130C5A">
        <w:rPr>
          <w:rFonts w:ascii="Times New Roman" w:hAnsi="Times New Roman"/>
          <w:b/>
          <w:iCs/>
          <w:sz w:val="24"/>
        </w:rPr>
        <w:t xml:space="preserve">4. Условия выполнения работ. </w:t>
      </w:r>
    </w:p>
    <w:p w:rsidR="00195801" w:rsidRDefault="00195801" w:rsidP="00195801">
      <w:pPr>
        <w:pStyle w:val="ac"/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195801">
        <w:rPr>
          <w:rFonts w:ascii="Times New Roman" w:hAnsi="Times New Roman"/>
          <w:sz w:val="24"/>
        </w:rPr>
        <w:t>Выполнять Работы с надлежащим качеством, в объеме и в сроки, установленные в соответствии с Договором, а также в соответствии с локальными нормативными актами Заказчика, требованиями действующего законодательства РФ и Договора.</w:t>
      </w:r>
    </w:p>
    <w:p w:rsidR="004C10CA" w:rsidRPr="004C10CA" w:rsidRDefault="004C10CA" w:rsidP="004C10CA">
      <w:pPr>
        <w:jc w:val="both"/>
        <w:rPr>
          <w:rFonts w:ascii="Times New Roman" w:hAnsi="Times New Roman"/>
          <w:b/>
          <w:sz w:val="24"/>
        </w:rPr>
      </w:pPr>
      <w:r w:rsidRPr="004C10CA">
        <w:rPr>
          <w:rFonts w:ascii="Times New Roman" w:hAnsi="Times New Roman"/>
          <w:b/>
          <w:sz w:val="24"/>
        </w:rPr>
        <w:t>5. Особые условия.</w:t>
      </w:r>
    </w:p>
    <w:p w:rsidR="004C10CA" w:rsidRPr="004C10CA" w:rsidRDefault="004C10CA" w:rsidP="004C10CA">
      <w:pPr>
        <w:pStyle w:val="ac"/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Подробное техническое задание изложено в Приложении №1 к данной форме.</w:t>
      </w:r>
    </w:p>
    <w:p w:rsidR="00933AF1" w:rsidRPr="00992C5C" w:rsidRDefault="00933AF1" w:rsidP="00992C5C">
      <w:pPr>
        <w:pStyle w:val="ac"/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8C26FE" w:rsidRDefault="008C26FE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C26FE" w:rsidRDefault="008C26FE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C26FE" w:rsidRDefault="008C26FE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33AF1" w:rsidRPr="00933AF1" w:rsidRDefault="00933AF1" w:rsidP="00ED7A97">
      <w:pPr>
        <w:spacing w:before="0"/>
        <w:jc w:val="right"/>
        <w:rPr>
          <w:rFonts w:ascii="Times New Roman" w:hAnsi="Times New Roman"/>
          <w:b/>
          <w:sz w:val="24"/>
        </w:rPr>
      </w:pPr>
      <w:bookmarkStart w:id="0" w:name="_GoBack"/>
      <w:bookmarkEnd w:id="0"/>
      <w:r w:rsidRPr="00933AF1">
        <w:rPr>
          <w:rFonts w:ascii="Times New Roman" w:hAnsi="Times New Roman"/>
          <w:b/>
          <w:sz w:val="24"/>
        </w:rPr>
        <w:lastRenderedPageBreak/>
        <w:t>Форма 7</w:t>
      </w:r>
      <w:r w:rsidR="00F63E16">
        <w:rPr>
          <w:rFonts w:ascii="Times New Roman" w:hAnsi="Times New Roman"/>
          <w:b/>
          <w:sz w:val="24"/>
        </w:rPr>
        <w:t xml:space="preserve"> «Перечень аффилированных организаций»</w:t>
      </w: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933AF1" w:rsidRPr="00933AF1" w:rsidRDefault="00933AF1" w:rsidP="00ED7A97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933AF1" w:rsidRPr="00933AF1" w:rsidTr="00933AF1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№</w:t>
            </w:r>
          </w:p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proofErr w:type="gramStart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</w:t>
            </w:r>
            <w:proofErr w:type="gramEnd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ОКПО</w:t>
            </w:r>
          </w:p>
        </w:tc>
      </w:tr>
      <w:tr w:rsidR="00933AF1" w:rsidRPr="00933AF1" w:rsidTr="00EA07E0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EA07E0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EA07E0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EA07E0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EA07E0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EA07E0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EA07E0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92C5C" w:rsidRDefault="00992C5C" w:rsidP="00902E02">
      <w:pPr>
        <w:suppressAutoHyphens/>
        <w:jc w:val="right"/>
        <w:rPr>
          <w:rFonts w:ascii="Times New Roman" w:hAnsi="Times New Roman"/>
          <w:b/>
          <w:sz w:val="24"/>
        </w:rPr>
      </w:pPr>
    </w:p>
    <w:p w:rsidR="00902E02" w:rsidRPr="00902E02" w:rsidRDefault="00902E02" w:rsidP="00902E02">
      <w:pPr>
        <w:suppressAutoHyphens/>
        <w:jc w:val="right"/>
        <w:rPr>
          <w:rFonts w:ascii="Times New Roman" w:hAnsi="Times New Roman"/>
          <w:b/>
          <w:sz w:val="24"/>
        </w:rPr>
      </w:pPr>
      <w:r w:rsidRPr="00902E02">
        <w:rPr>
          <w:rFonts w:ascii="Times New Roman" w:hAnsi="Times New Roman"/>
          <w:b/>
          <w:sz w:val="24"/>
        </w:rPr>
        <w:lastRenderedPageBreak/>
        <w:t xml:space="preserve">Форма </w:t>
      </w:r>
      <w:r w:rsidR="00444F6E">
        <w:rPr>
          <w:rFonts w:ascii="Times New Roman" w:hAnsi="Times New Roman"/>
          <w:b/>
          <w:sz w:val="24"/>
        </w:rPr>
        <w:t>8</w:t>
      </w:r>
      <w:r w:rsidR="00F63E16">
        <w:rPr>
          <w:rFonts w:ascii="Times New Roman" w:hAnsi="Times New Roman"/>
          <w:b/>
          <w:sz w:val="24"/>
        </w:rPr>
        <w:t xml:space="preserve"> «Калькуляция»</w:t>
      </w:r>
    </w:p>
    <w:p w:rsidR="00902E02" w:rsidRDefault="00902E02" w:rsidP="00902E02">
      <w:pPr>
        <w:pStyle w:val="ae"/>
        <w:jc w:val="both"/>
        <w:rPr>
          <w:bCs w:val="0"/>
          <w:szCs w:val="28"/>
          <w:lang w:val="ru-RU"/>
        </w:rPr>
      </w:pPr>
    </w:p>
    <w:p w:rsidR="00902E02" w:rsidRPr="00523749" w:rsidRDefault="00902E02" w:rsidP="00902E02">
      <w:pPr>
        <w:pStyle w:val="ae"/>
        <w:jc w:val="both"/>
        <w:rPr>
          <w:bCs w:val="0"/>
          <w:szCs w:val="28"/>
          <w:lang w:val="ru-RU"/>
        </w:rPr>
      </w:pPr>
    </w:p>
    <w:p w:rsidR="00902E02" w:rsidRDefault="00902E02" w:rsidP="00902E02">
      <w:pPr>
        <w:pStyle w:val="ae"/>
        <w:rPr>
          <w:sz w:val="24"/>
          <w:lang w:val="ru-RU"/>
        </w:rPr>
      </w:pPr>
      <w:r>
        <w:rPr>
          <w:sz w:val="24"/>
          <w:lang w:val="ru-RU"/>
        </w:rPr>
        <w:t>К</w:t>
      </w:r>
      <w:proofErr w:type="spellStart"/>
      <w:r w:rsidRPr="00523749">
        <w:rPr>
          <w:sz w:val="24"/>
        </w:rPr>
        <w:t>алькуляц</w:t>
      </w:r>
      <w:r>
        <w:rPr>
          <w:sz w:val="24"/>
          <w:lang w:val="ru-RU"/>
        </w:rPr>
        <w:t>ия</w:t>
      </w:r>
      <w:proofErr w:type="spellEnd"/>
      <w:r w:rsidRPr="00523749">
        <w:rPr>
          <w:sz w:val="24"/>
        </w:rPr>
        <w:t xml:space="preserve"> на производство единицы работ</w:t>
      </w:r>
    </w:p>
    <w:p w:rsidR="00902E02" w:rsidRPr="00523749" w:rsidRDefault="00902E02" w:rsidP="00902E02">
      <w:pPr>
        <w:pStyle w:val="ae"/>
        <w:rPr>
          <w:b w:val="0"/>
          <w:bCs w:val="0"/>
          <w:sz w:val="24"/>
        </w:rPr>
      </w:pPr>
      <w:r w:rsidRPr="00523749">
        <w:rPr>
          <w:sz w:val="24"/>
        </w:rPr>
        <w:t>с расшифровкой по статьям затрат</w:t>
      </w:r>
    </w:p>
    <w:p w:rsidR="00902E02" w:rsidRPr="00523749" w:rsidRDefault="00902E02" w:rsidP="00902E02">
      <w:pPr>
        <w:pStyle w:val="ae"/>
        <w:ind w:firstLine="709"/>
        <w:jc w:val="right"/>
        <w:rPr>
          <w:b w:val="0"/>
          <w:bCs w:val="0"/>
          <w:sz w:val="24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902E02" w:rsidRPr="00523749" w:rsidTr="00EA07E0">
        <w:trPr>
          <w:trHeight w:val="545"/>
        </w:trPr>
        <w:tc>
          <w:tcPr>
            <w:tcW w:w="905" w:type="dxa"/>
            <w:shd w:val="clear" w:color="auto" w:fill="auto"/>
            <w:vAlign w:val="center"/>
          </w:tcPr>
          <w:p w:rsidR="00902E02" w:rsidRPr="00523749" w:rsidRDefault="00902E02" w:rsidP="00EA07E0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№</w:t>
            </w:r>
          </w:p>
          <w:p w:rsidR="00902E02" w:rsidRPr="00523749" w:rsidRDefault="00902E02" w:rsidP="00EA07E0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п/п</w:t>
            </w:r>
          </w:p>
        </w:tc>
        <w:tc>
          <w:tcPr>
            <w:tcW w:w="3881" w:type="dxa"/>
            <w:shd w:val="clear" w:color="auto" w:fill="auto"/>
            <w:vAlign w:val="center"/>
          </w:tcPr>
          <w:p w:rsidR="00902E02" w:rsidRPr="00523749" w:rsidRDefault="00902E02" w:rsidP="00EA07E0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Статьи затрат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902E02" w:rsidRPr="00874170" w:rsidRDefault="00902E02" w:rsidP="00EA07E0">
            <w:pPr>
              <w:jc w:val="center"/>
              <w:rPr>
                <w:rFonts w:ascii="Times New Roman" w:hAnsi="Times New Roman"/>
                <w:b/>
                <w:i/>
                <w:snapToGrid w:val="0"/>
                <w:sz w:val="20"/>
                <w:szCs w:val="20"/>
              </w:rPr>
            </w:pPr>
            <w:r w:rsidRPr="00874170">
              <w:rPr>
                <w:rFonts w:ascii="Times New Roman" w:hAnsi="Times New Roman"/>
                <w:b/>
                <w:i/>
                <w:snapToGrid w:val="0"/>
                <w:sz w:val="20"/>
                <w:szCs w:val="20"/>
              </w:rPr>
              <w:t>Итого (руб.)</w:t>
            </w:r>
          </w:p>
        </w:tc>
        <w:tc>
          <w:tcPr>
            <w:tcW w:w="2417" w:type="dxa"/>
            <w:shd w:val="clear" w:color="auto" w:fill="auto"/>
            <w:vAlign w:val="center"/>
          </w:tcPr>
          <w:p w:rsidR="00902E02" w:rsidRPr="00874170" w:rsidRDefault="00902E02" w:rsidP="00EA07E0">
            <w:pPr>
              <w:pStyle w:val="ae"/>
              <w:rPr>
                <w:i/>
                <w:sz w:val="20"/>
                <w:szCs w:val="20"/>
              </w:rPr>
            </w:pPr>
            <w:r w:rsidRPr="00874170">
              <w:rPr>
                <w:i/>
                <w:sz w:val="20"/>
                <w:szCs w:val="20"/>
              </w:rPr>
              <w:t>Удельный вес (%)</w:t>
            </w:r>
          </w:p>
          <w:p w:rsidR="00902E02" w:rsidRPr="00874170" w:rsidRDefault="00902E02" w:rsidP="00EA07E0">
            <w:pPr>
              <w:pStyle w:val="ae"/>
              <w:rPr>
                <w:i/>
                <w:sz w:val="20"/>
                <w:szCs w:val="20"/>
              </w:rPr>
            </w:pPr>
            <w:r w:rsidRPr="00874170">
              <w:rPr>
                <w:i/>
                <w:sz w:val="20"/>
                <w:szCs w:val="20"/>
              </w:rPr>
              <w:t>от всего стоимости работ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Материалы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2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Электроэнергия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=(п2/п13)%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3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Фонд заработной платы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=(п3/п13)%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4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Страховые взносы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=(п4/п13)%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5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=(п5/п13)%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6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Транспортные услуги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=(п6/п13)%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7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Связь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=(п7/п13)%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8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Прочие расходы*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=(п8/п13)%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9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прямых затрат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=п1+п2+п3+п4+п5+п6+п7+п8</w:t>
            </w: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=(п9/п13)%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10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 xml:space="preserve">Накладные расходы 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=(п10/п13)%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11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=п9+п10</w:t>
            </w: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=(п11/п13)%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12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Рентабельность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=(п12/п13)%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13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Всего стоимость работ (1 ед.)**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=п11+п12</w:t>
            </w: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100</w:t>
            </w:r>
          </w:p>
        </w:tc>
      </w:tr>
    </w:tbl>
    <w:p w:rsidR="00902E02" w:rsidRPr="00523749" w:rsidRDefault="00902E02" w:rsidP="00902E02">
      <w:pPr>
        <w:pStyle w:val="ae"/>
        <w:ind w:firstLine="709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 </w:t>
      </w:r>
    </w:p>
    <w:p w:rsidR="00902E02" w:rsidRPr="00523749" w:rsidRDefault="00902E02" w:rsidP="00902E02">
      <w:pPr>
        <w:pStyle w:val="ae"/>
        <w:ind w:firstLine="709"/>
        <w:jc w:val="both"/>
        <w:rPr>
          <w:b w:val="0"/>
          <w:sz w:val="24"/>
        </w:rPr>
      </w:pP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 </w:t>
      </w:r>
      <w:r w:rsidRPr="00523749">
        <w:rPr>
          <w:b w:val="0"/>
          <w:sz w:val="24"/>
        </w:rPr>
        <w:tab/>
        <w:t>п 8 «Прочие расходы» необходимо дополнительно расшифровать (внутри калькуляции) в случае если удельный вес затрат по данной статье составляет 10% и  более 10%.</w:t>
      </w: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 </w:t>
      </w:r>
      <w:r w:rsidRPr="00523749">
        <w:rPr>
          <w:b w:val="0"/>
          <w:sz w:val="24"/>
        </w:rPr>
        <w:tab/>
        <w:t>Дополнительно  необходимо  предоставить расшифровку (в разрезе количественных и ценовых показателей) по статьям затрат, удельный вес которых составляет 10% и более 10%</w:t>
      </w: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933AF1" w:rsidRPr="00902E02" w:rsidRDefault="00933AF1" w:rsidP="00ED7A97">
      <w:pPr>
        <w:spacing w:before="0"/>
        <w:rPr>
          <w:rFonts w:ascii="Times New Roman" w:hAnsi="Times New Roman"/>
          <w:sz w:val="24"/>
          <w:lang w:val="x-none"/>
        </w:rPr>
      </w:pPr>
    </w:p>
    <w:sectPr w:rsidR="00933AF1" w:rsidRPr="00902E02" w:rsidSect="00ED7A9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108EC"/>
    <w:multiLevelType w:val="hybridMultilevel"/>
    <w:tmpl w:val="0284E50C"/>
    <w:lvl w:ilvl="0" w:tplc="F0C42A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4EE4B9A"/>
    <w:multiLevelType w:val="multilevel"/>
    <w:tmpl w:val="EA6605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ED5379"/>
    <w:multiLevelType w:val="hybridMultilevel"/>
    <w:tmpl w:val="027C9B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DA55E9"/>
    <w:multiLevelType w:val="multilevel"/>
    <w:tmpl w:val="E5905428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2580"/>
        </w:tabs>
        <w:ind w:left="2580" w:hanging="4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08915FA0"/>
    <w:multiLevelType w:val="hybridMultilevel"/>
    <w:tmpl w:val="E6E0B43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6">
    <w:nsid w:val="0B130AD8"/>
    <w:multiLevelType w:val="hybridMultilevel"/>
    <w:tmpl w:val="62D876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C5771D"/>
    <w:multiLevelType w:val="hybridMultilevel"/>
    <w:tmpl w:val="BD12F0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8E5CDA"/>
    <w:multiLevelType w:val="hybridMultilevel"/>
    <w:tmpl w:val="C4F0AE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A6704D"/>
    <w:multiLevelType w:val="hybridMultilevel"/>
    <w:tmpl w:val="F79482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E234AD"/>
    <w:multiLevelType w:val="multilevel"/>
    <w:tmpl w:val="F1563B60"/>
    <w:lvl w:ilvl="0">
      <w:start w:val="4"/>
      <w:numFmt w:val="decimal"/>
      <w:lvlText w:val="%1."/>
      <w:lvlJc w:val="left"/>
      <w:pPr>
        <w:tabs>
          <w:tab w:val="num" w:pos="1320"/>
        </w:tabs>
        <w:ind w:left="13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988"/>
        </w:tabs>
        <w:ind w:left="988" w:hanging="420"/>
      </w:pPr>
      <w:rPr>
        <w:rFonts w:hint="default"/>
        <w:b w:val="0"/>
      </w:rPr>
    </w:lvl>
    <w:lvl w:ilvl="2"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26BE0A2C"/>
    <w:multiLevelType w:val="multilevel"/>
    <w:tmpl w:val="2BFE2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2">
    <w:nsid w:val="28976BD4"/>
    <w:multiLevelType w:val="hybridMultilevel"/>
    <w:tmpl w:val="ECA898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771964"/>
    <w:multiLevelType w:val="hybridMultilevel"/>
    <w:tmpl w:val="869A5AD4"/>
    <w:lvl w:ilvl="0" w:tplc="7136AB1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316209A"/>
    <w:multiLevelType w:val="hybridMultilevel"/>
    <w:tmpl w:val="E49841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D51285"/>
    <w:multiLevelType w:val="hybridMultilevel"/>
    <w:tmpl w:val="367E01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0D6016B"/>
    <w:multiLevelType w:val="hybridMultilevel"/>
    <w:tmpl w:val="47B8D9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E402DF"/>
    <w:multiLevelType w:val="multilevel"/>
    <w:tmpl w:val="A7D2C9A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2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9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3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208" w:hanging="2160"/>
      </w:pPr>
      <w:rPr>
        <w:rFonts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50AC0C28"/>
    <w:multiLevelType w:val="hybridMultilevel"/>
    <w:tmpl w:val="FE6E50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7634669"/>
    <w:multiLevelType w:val="hybridMultilevel"/>
    <w:tmpl w:val="B92AF252"/>
    <w:lvl w:ilvl="0" w:tplc="F0C42A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0C42A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A180628"/>
    <w:multiLevelType w:val="hybridMultilevel"/>
    <w:tmpl w:val="D430EE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40E459B"/>
    <w:multiLevelType w:val="hybridMultilevel"/>
    <w:tmpl w:val="40F6A8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44B65A9"/>
    <w:multiLevelType w:val="hybridMultilevel"/>
    <w:tmpl w:val="C7D6F5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4AE3D56"/>
    <w:multiLevelType w:val="hybridMultilevel"/>
    <w:tmpl w:val="94F891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6162AEE"/>
    <w:multiLevelType w:val="hybridMultilevel"/>
    <w:tmpl w:val="11287722"/>
    <w:lvl w:ilvl="0" w:tplc="041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27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>
    <w:nsid w:val="6DB76528"/>
    <w:multiLevelType w:val="hybridMultilevel"/>
    <w:tmpl w:val="6A62C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4"/>
  </w:num>
  <w:num w:numId="3">
    <w:abstractNumId w:val="20"/>
  </w:num>
  <w:num w:numId="4">
    <w:abstractNumId w:val="27"/>
  </w:num>
  <w:num w:numId="5">
    <w:abstractNumId w:val="5"/>
  </w:num>
  <w:num w:numId="6">
    <w:abstractNumId w:val="16"/>
  </w:num>
  <w:num w:numId="7">
    <w:abstractNumId w:val="1"/>
  </w:num>
  <w:num w:numId="8">
    <w:abstractNumId w:val="12"/>
  </w:num>
  <w:num w:numId="9">
    <w:abstractNumId w:val="9"/>
  </w:num>
  <w:num w:numId="10">
    <w:abstractNumId w:val="4"/>
  </w:num>
  <w:num w:numId="11">
    <w:abstractNumId w:val="13"/>
  </w:num>
  <w:num w:numId="12">
    <w:abstractNumId w:val="18"/>
  </w:num>
  <w:num w:numId="13">
    <w:abstractNumId w:val="15"/>
  </w:num>
  <w:num w:numId="14">
    <w:abstractNumId w:val="3"/>
  </w:num>
  <w:num w:numId="15">
    <w:abstractNumId w:val="11"/>
  </w:num>
  <w:num w:numId="16">
    <w:abstractNumId w:val="25"/>
  </w:num>
  <w:num w:numId="17">
    <w:abstractNumId w:val="8"/>
  </w:num>
  <w:num w:numId="18">
    <w:abstractNumId w:val="23"/>
  </w:num>
  <w:num w:numId="19">
    <w:abstractNumId w:val="17"/>
  </w:num>
  <w:num w:numId="20">
    <w:abstractNumId w:val="6"/>
  </w:num>
  <w:num w:numId="21">
    <w:abstractNumId w:val="2"/>
  </w:num>
  <w:num w:numId="22">
    <w:abstractNumId w:val="28"/>
  </w:num>
  <w:num w:numId="23">
    <w:abstractNumId w:val="10"/>
  </w:num>
  <w:num w:numId="24">
    <w:abstractNumId w:val="7"/>
  </w:num>
  <w:num w:numId="25">
    <w:abstractNumId w:val="24"/>
  </w:num>
  <w:num w:numId="26">
    <w:abstractNumId w:val="0"/>
  </w:num>
  <w:num w:numId="27">
    <w:abstractNumId w:val="21"/>
  </w:num>
  <w:num w:numId="28">
    <w:abstractNumId w:val="22"/>
  </w:num>
  <w:num w:numId="2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531"/>
    <w:rsid w:val="00016466"/>
    <w:rsid w:val="00033AA9"/>
    <w:rsid w:val="000405C7"/>
    <w:rsid w:val="00051B49"/>
    <w:rsid w:val="000679C8"/>
    <w:rsid w:val="000A19BF"/>
    <w:rsid w:val="000B5CA0"/>
    <w:rsid w:val="000D03FA"/>
    <w:rsid w:val="00105BBB"/>
    <w:rsid w:val="00117B4F"/>
    <w:rsid w:val="00130C5A"/>
    <w:rsid w:val="0013210B"/>
    <w:rsid w:val="001425C1"/>
    <w:rsid w:val="0014456C"/>
    <w:rsid w:val="00152D25"/>
    <w:rsid w:val="001625BF"/>
    <w:rsid w:val="00166DAE"/>
    <w:rsid w:val="0018259D"/>
    <w:rsid w:val="001843A2"/>
    <w:rsid w:val="00184970"/>
    <w:rsid w:val="00193DCC"/>
    <w:rsid w:val="00194A72"/>
    <w:rsid w:val="00195801"/>
    <w:rsid w:val="001A1DF8"/>
    <w:rsid w:val="001A7599"/>
    <w:rsid w:val="001D4BFB"/>
    <w:rsid w:val="00203AE2"/>
    <w:rsid w:val="0021200A"/>
    <w:rsid w:val="00222A75"/>
    <w:rsid w:val="002260A7"/>
    <w:rsid w:val="002343BC"/>
    <w:rsid w:val="00240D1A"/>
    <w:rsid w:val="002412C9"/>
    <w:rsid w:val="002906E1"/>
    <w:rsid w:val="002913C5"/>
    <w:rsid w:val="00292E7D"/>
    <w:rsid w:val="002B57E3"/>
    <w:rsid w:val="002C0EB1"/>
    <w:rsid w:val="002C4218"/>
    <w:rsid w:val="002C7DAD"/>
    <w:rsid w:val="002D7EE5"/>
    <w:rsid w:val="0030279C"/>
    <w:rsid w:val="00314BB2"/>
    <w:rsid w:val="00325FD6"/>
    <w:rsid w:val="00326641"/>
    <w:rsid w:val="00327DB1"/>
    <w:rsid w:val="00334D89"/>
    <w:rsid w:val="00335D84"/>
    <w:rsid w:val="00376CDD"/>
    <w:rsid w:val="003815A6"/>
    <w:rsid w:val="003816B5"/>
    <w:rsid w:val="00385F58"/>
    <w:rsid w:val="003C2F3B"/>
    <w:rsid w:val="003D4163"/>
    <w:rsid w:val="003D6B6D"/>
    <w:rsid w:val="003E10B9"/>
    <w:rsid w:val="003E555B"/>
    <w:rsid w:val="003F61D8"/>
    <w:rsid w:val="00415355"/>
    <w:rsid w:val="0042779A"/>
    <w:rsid w:val="00432F17"/>
    <w:rsid w:val="00444F6E"/>
    <w:rsid w:val="00452515"/>
    <w:rsid w:val="0049010E"/>
    <w:rsid w:val="004A14E6"/>
    <w:rsid w:val="004A7581"/>
    <w:rsid w:val="004B731F"/>
    <w:rsid w:val="004C10CA"/>
    <w:rsid w:val="004E264E"/>
    <w:rsid w:val="005011BF"/>
    <w:rsid w:val="00515FE2"/>
    <w:rsid w:val="005165B3"/>
    <w:rsid w:val="0052440E"/>
    <w:rsid w:val="00537785"/>
    <w:rsid w:val="00547DEB"/>
    <w:rsid w:val="0057661E"/>
    <w:rsid w:val="00580A9C"/>
    <w:rsid w:val="00593CA4"/>
    <w:rsid w:val="005A0DA9"/>
    <w:rsid w:val="005C635A"/>
    <w:rsid w:val="005C7C03"/>
    <w:rsid w:val="006037C4"/>
    <w:rsid w:val="00604D5D"/>
    <w:rsid w:val="0063302F"/>
    <w:rsid w:val="0063764B"/>
    <w:rsid w:val="006431F4"/>
    <w:rsid w:val="006812A3"/>
    <w:rsid w:val="00683B52"/>
    <w:rsid w:val="006B0B87"/>
    <w:rsid w:val="006B308F"/>
    <w:rsid w:val="006B35E0"/>
    <w:rsid w:val="00724370"/>
    <w:rsid w:val="00732939"/>
    <w:rsid w:val="00740238"/>
    <w:rsid w:val="00745729"/>
    <w:rsid w:val="0075128F"/>
    <w:rsid w:val="00756583"/>
    <w:rsid w:val="007571D5"/>
    <w:rsid w:val="00764F60"/>
    <w:rsid w:val="00767E47"/>
    <w:rsid w:val="007E1A62"/>
    <w:rsid w:val="007E571C"/>
    <w:rsid w:val="007F20F0"/>
    <w:rsid w:val="00802C01"/>
    <w:rsid w:val="00811B1E"/>
    <w:rsid w:val="008308D7"/>
    <w:rsid w:val="008341F8"/>
    <w:rsid w:val="008377F5"/>
    <w:rsid w:val="0084327A"/>
    <w:rsid w:val="00864C46"/>
    <w:rsid w:val="00874170"/>
    <w:rsid w:val="00875CC6"/>
    <w:rsid w:val="00880DC6"/>
    <w:rsid w:val="008937F9"/>
    <w:rsid w:val="00897CF5"/>
    <w:rsid w:val="008B16CF"/>
    <w:rsid w:val="008C26FE"/>
    <w:rsid w:val="008C3877"/>
    <w:rsid w:val="008D69A2"/>
    <w:rsid w:val="008F5C36"/>
    <w:rsid w:val="00902E02"/>
    <w:rsid w:val="00924885"/>
    <w:rsid w:val="00933AF1"/>
    <w:rsid w:val="00942211"/>
    <w:rsid w:val="0094744B"/>
    <w:rsid w:val="009532F0"/>
    <w:rsid w:val="00976CF3"/>
    <w:rsid w:val="00985206"/>
    <w:rsid w:val="00992C5C"/>
    <w:rsid w:val="009B35DF"/>
    <w:rsid w:val="009C2F17"/>
    <w:rsid w:val="009C51DF"/>
    <w:rsid w:val="009C7ED6"/>
    <w:rsid w:val="009D779E"/>
    <w:rsid w:val="009E15B9"/>
    <w:rsid w:val="009E1B75"/>
    <w:rsid w:val="009E487D"/>
    <w:rsid w:val="009F167C"/>
    <w:rsid w:val="00A1066B"/>
    <w:rsid w:val="00A31A51"/>
    <w:rsid w:val="00A359AF"/>
    <w:rsid w:val="00A42DEC"/>
    <w:rsid w:val="00A70638"/>
    <w:rsid w:val="00A941D2"/>
    <w:rsid w:val="00B07405"/>
    <w:rsid w:val="00B07981"/>
    <w:rsid w:val="00B15431"/>
    <w:rsid w:val="00B244D0"/>
    <w:rsid w:val="00B40ECD"/>
    <w:rsid w:val="00B52BA2"/>
    <w:rsid w:val="00B55B52"/>
    <w:rsid w:val="00B71A82"/>
    <w:rsid w:val="00B73A24"/>
    <w:rsid w:val="00B77EE6"/>
    <w:rsid w:val="00BA63E6"/>
    <w:rsid w:val="00BB78A5"/>
    <w:rsid w:val="00BE12EF"/>
    <w:rsid w:val="00BF0F5B"/>
    <w:rsid w:val="00C042BF"/>
    <w:rsid w:val="00C13F3F"/>
    <w:rsid w:val="00C258D1"/>
    <w:rsid w:val="00C33F1D"/>
    <w:rsid w:val="00C362D8"/>
    <w:rsid w:val="00C44346"/>
    <w:rsid w:val="00C811A0"/>
    <w:rsid w:val="00C8741E"/>
    <w:rsid w:val="00CB3DE4"/>
    <w:rsid w:val="00CB4D0A"/>
    <w:rsid w:val="00CD05B7"/>
    <w:rsid w:val="00CD5075"/>
    <w:rsid w:val="00D0638B"/>
    <w:rsid w:val="00D21794"/>
    <w:rsid w:val="00D26D62"/>
    <w:rsid w:val="00D64E2B"/>
    <w:rsid w:val="00D83760"/>
    <w:rsid w:val="00DB35A7"/>
    <w:rsid w:val="00DE3531"/>
    <w:rsid w:val="00DE428A"/>
    <w:rsid w:val="00E01D52"/>
    <w:rsid w:val="00E026AB"/>
    <w:rsid w:val="00E063E6"/>
    <w:rsid w:val="00E074CA"/>
    <w:rsid w:val="00E34D1E"/>
    <w:rsid w:val="00E5052D"/>
    <w:rsid w:val="00E51AE0"/>
    <w:rsid w:val="00E52AB9"/>
    <w:rsid w:val="00E64662"/>
    <w:rsid w:val="00E745D9"/>
    <w:rsid w:val="00E77152"/>
    <w:rsid w:val="00E81725"/>
    <w:rsid w:val="00E85620"/>
    <w:rsid w:val="00E965EE"/>
    <w:rsid w:val="00EA07E0"/>
    <w:rsid w:val="00EA5351"/>
    <w:rsid w:val="00EC377C"/>
    <w:rsid w:val="00ED1DAB"/>
    <w:rsid w:val="00ED3793"/>
    <w:rsid w:val="00ED7A97"/>
    <w:rsid w:val="00EE4B31"/>
    <w:rsid w:val="00EE6FD5"/>
    <w:rsid w:val="00F028B6"/>
    <w:rsid w:val="00F21BCA"/>
    <w:rsid w:val="00F40A5B"/>
    <w:rsid w:val="00F63E16"/>
    <w:rsid w:val="00F94F19"/>
    <w:rsid w:val="00F95725"/>
    <w:rsid w:val="00FA5068"/>
    <w:rsid w:val="00FB16CA"/>
    <w:rsid w:val="00FB5238"/>
    <w:rsid w:val="00FE0CD5"/>
    <w:rsid w:val="00FE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816B5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spacing w:before="0"/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customStyle="1" w:styleId="1KGK9">
    <w:name w:val="1KG=K9"/>
    <w:rsid w:val="00D83760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styleId="2">
    <w:name w:val="Body Text 2"/>
    <w:basedOn w:val="a0"/>
    <w:link w:val="20"/>
    <w:rsid w:val="00D83760"/>
    <w:pPr>
      <w:shd w:val="clear" w:color="auto" w:fill="FFFFFF"/>
      <w:spacing w:before="0" w:line="322" w:lineRule="exact"/>
      <w:ind w:right="10"/>
      <w:jc w:val="both"/>
    </w:pPr>
    <w:rPr>
      <w:rFonts w:ascii="Times New Roman" w:hAnsi="Times New Roman"/>
      <w:sz w:val="24"/>
    </w:rPr>
  </w:style>
  <w:style w:type="character" w:customStyle="1" w:styleId="20">
    <w:name w:val="Основной текст 2 Знак"/>
    <w:basedOn w:val="a1"/>
    <w:link w:val="2"/>
    <w:rsid w:val="00D83760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customStyle="1" w:styleId="21">
    <w:name w:val="Основной текст 21"/>
    <w:basedOn w:val="a0"/>
    <w:rsid w:val="003F61D8"/>
    <w:pPr>
      <w:spacing w:before="0"/>
      <w:ind w:firstLine="709"/>
      <w:jc w:val="both"/>
    </w:pPr>
    <w:rPr>
      <w:rFonts w:ascii="Times New Roman" w:hAnsi="Times New Roman"/>
      <w:b/>
      <w:sz w:val="26"/>
      <w:szCs w:val="20"/>
    </w:rPr>
  </w:style>
  <w:style w:type="paragraph" w:customStyle="1" w:styleId="210">
    <w:name w:val="Основной текст 21"/>
    <w:basedOn w:val="a0"/>
    <w:rsid w:val="003F61D8"/>
    <w:pPr>
      <w:spacing w:before="0"/>
      <w:ind w:firstLine="709"/>
      <w:jc w:val="both"/>
    </w:pPr>
    <w:rPr>
      <w:rFonts w:ascii="Times New Roman" w:hAnsi="Times New Roman"/>
      <w:b/>
      <w:sz w:val="26"/>
      <w:szCs w:val="20"/>
    </w:rPr>
  </w:style>
  <w:style w:type="paragraph" w:styleId="af0">
    <w:name w:val="footer"/>
    <w:basedOn w:val="a0"/>
    <w:link w:val="af1"/>
    <w:rsid w:val="00376CDD"/>
    <w:pPr>
      <w:widowControl w:val="0"/>
      <w:tabs>
        <w:tab w:val="center" w:pos="4153"/>
        <w:tab w:val="right" w:pos="8306"/>
      </w:tabs>
      <w:spacing w:before="0"/>
    </w:pPr>
    <w:rPr>
      <w:rFonts w:ascii="Times New Roman" w:hAnsi="Times New Roman"/>
      <w:snapToGrid w:val="0"/>
      <w:sz w:val="20"/>
      <w:szCs w:val="20"/>
    </w:rPr>
  </w:style>
  <w:style w:type="character" w:customStyle="1" w:styleId="af1">
    <w:name w:val="Нижний колонтитул Знак"/>
    <w:basedOn w:val="a1"/>
    <w:link w:val="af0"/>
    <w:rsid w:val="00376CDD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Text">
    <w:name w:val="Text"/>
    <w:basedOn w:val="a0"/>
    <w:rsid w:val="00A941D2"/>
    <w:pPr>
      <w:overflowPunct w:val="0"/>
      <w:autoSpaceDE w:val="0"/>
      <w:autoSpaceDN w:val="0"/>
      <w:adjustRightInd w:val="0"/>
      <w:spacing w:before="0" w:after="240"/>
      <w:ind w:left="720" w:hanging="720"/>
      <w:textAlignment w:val="baseline"/>
    </w:pPr>
    <w:rPr>
      <w:rFonts w:ascii="Times New Roman" w:hAnsi="Times New Roman"/>
      <w:color w:val="000000"/>
      <w:sz w:val="24"/>
      <w:szCs w:val="20"/>
      <w:lang w:val="en-US" w:eastAsia="en-US"/>
    </w:rPr>
  </w:style>
  <w:style w:type="paragraph" w:styleId="af2">
    <w:name w:val="Plain Text"/>
    <w:basedOn w:val="a0"/>
    <w:link w:val="af3"/>
    <w:rsid w:val="005A0DA9"/>
    <w:pPr>
      <w:spacing w:before="0"/>
    </w:pPr>
    <w:rPr>
      <w:rFonts w:ascii="Courier New" w:hAnsi="Courier New"/>
      <w:b/>
      <w:sz w:val="20"/>
      <w:szCs w:val="20"/>
    </w:rPr>
  </w:style>
  <w:style w:type="character" w:customStyle="1" w:styleId="af3">
    <w:name w:val="Текст Знак"/>
    <w:basedOn w:val="a1"/>
    <w:link w:val="af2"/>
    <w:rsid w:val="005A0DA9"/>
    <w:rPr>
      <w:rFonts w:ascii="Courier New" w:eastAsia="Times New Roman" w:hAnsi="Courier New" w:cs="Times New Roman"/>
      <w:b/>
      <w:sz w:val="20"/>
      <w:szCs w:val="20"/>
      <w:lang w:eastAsia="ru-RU"/>
    </w:rPr>
  </w:style>
  <w:style w:type="paragraph" w:styleId="22">
    <w:name w:val="Body Text Indent 2"/>
    <w:basedOn w:val="a0"/>
    <w:link w:val="23"/>
    <w:uiPriority w:val="99"/>
    <w:semiHidden/>
    <w:unhideWhenUsed/>
    <w:rsid w:val="00E5052D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uiPriority w:val="99"/>
    <w:semiHidden/>
    <w:rsid w:val="00E5052D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816B5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spacing w:before="0"/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customStyle="1" w:styleId="1KGK9">
    <w:name w:val="1KG=K9"/>
    <w:rsid w:val="00D83760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styleId="2">
    <w:name w:val="Body Text 2"/>
    <w:basedOn w:val="a0"/>
    <w:link w:val="20"/>
    <w:rsid w:val="00D83760"/>
    <w:pPr>
      <w:shd w:val="clear" w:color="auto" w:fill="FFFFFF"/>
      <w:spacing w:before="0" w:line="322" w:lineRule="exact"/>
      <w:ind w:right="10"/>
      <w:jc w:val="both"/>
    </w:pPr>
    <w:rPr>
      <w:rFonts w:ascii="Times New Roman" w:hAnsi="Times New Roman"/>
      <w:sz w:val="24"/>
    </w:rPr>
  </w:style>
  <w:style w:type="character" w:customStyle="1" w:styleId="20">
    <w:name w:val="Основной текст 2 Знак"/>
    <w:basedOn w:val="a1"/>
    <w:link w:val="2"/>
    <w:rsid w:val="00D83760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customStyle="1" w:styleId="21">
    <w:name w:val="Основной текст 21"/>
    <w:basedOn w:val="a0"/>
    <w:rsid w:val="003F61D8"/>
    <w:pPr>
      <w:spacing w:before="0"/>
      <w:ind w:firstLine="709"/>
      <w:jc w:val="both"/>
    </w:pPr>
    <w:rPr>
      <w:rFonts w:ascii="Times New Roman" w:hAnsi="Times New Roman"/>
      <w:b/>
      <w:sz w:val="26"/>
      <w:szCs w:val="20"/>
    </w:rPr>
  </w:style>
  <w:style w:type="paragraph" w:customStyle="1" w:styleId="210">
    <w:name w:val="Основной текст 21"/>
    <w:basedOn w:val="a0"/>
    <w:rsid w:val="003F61D8"/>
    <w:pPr>
      <w:spacing w:before="0"/>
      <w:ind w:firstLine="709"/>
      <w:jc w:val="both"/>
    </w:pPr>
    <w:rPr>
      <w:rFonts w:ascii="Times New Roman" w:hAnsi="Times New Roman"/>
      <w:b/>
      <w:sz w:val="26"/>
      <w:szCs w:val="20"/>
    </w:rPr>
  </w:style>
  <w:style w:type="paragraph" w:styleId="af0">
    <w:name w:val="footer"/>
    <w:basedOn w:val="a0"/>
    <w:link w:val="af1"/>
    <w:rsid w:val="00376CDD"/>
    <w:pPr>
      <w:widowControl w:val="0"/>
      <w:tabs>
        <w:tab w:val="center" w:pos="4153"/>
        <w:tab w:val="right" w:pos="8306"/>
      </w:tabs>
      <w:spacing w:before="0"/>
    </w:pPr>
    <w:rPr>
      <w:rFonts w:ascii="Times New Roman" w:hAnsi="Times New Roman"/>
      <w:snapToGrid w:val="0"/>
      <w:sz w:val="20"/>
      <w:szCs w:val="20"/>
    </w:rPr>
  </w:style>
  <w:style w:type="character" w:customStyle="1" w:styleId="af1">
    <w:name w:val="Нижний колонтитул Знак"/>
    <w:basedOn w:val="a1"/>
    <w:link w:val="af0"/>
    <w:rsid w:val="00376CDD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Text">
    <w:name w:val="Text"/>
    <w:basedOn w:val="a0"/>
    <w:rsid w:val="00A941D2"/>
    <w:pPr>
      <w:overflowPunct w:val="0"/>
      <w:autoSpaceDE w:val="0"/>
      <w:autoSpaceDN w:val="0"/>
      <w:adjustRightInd w:val="0"/>
      <w:spacing w:before="0" w:after="240"/>
      <w:ind w:left="720" w:hanging="720"/>
      <w:textAlignment w:val="baseline"/>
    </w:pPr>
    <w:rPr>
      <w:rFonts w:ascii="Times New Roman" w:hAnsi="Times New Roman"/>
      <w:color w:val="000000"/>
      <w:sz w:val="24"/>
      <w:szCs w:val="20"/>
      <w:lang w:val="en-US" w:eastAsia="en-US"/>
    </w:rPr>
  </w:style>
  <w:style w:type="paragraph" w:styleId="af2">
    <w:name w:val="Plain Text"/>
    <w:basedOn w:val="a0"/>
    <w:link w:val="af3"/>
    <w:rsid w:val="005A0DA9"/>
    <w:pPr>
      <w:spacing w:before="0"/>
    </w:pPr>
    <w:rPr>
      <w:rFonts w:ascii="Courier New" w:hAnsi="Courier New"/>
      <w:b/>
      <w:sz w:val="20"/>
      <w:szCs w:val="20"/>
    </w:rPr>
  </w:style>
  <w:style w:type="character" w:customStyle="1" w:styleId="af3">
    <w:name w:val="Текст Знак"/>
    <w:basedOn w:val="a1"/>
    <w:link w:val="af2"/>
    <w:rsid w:val="005A0DA9"/>
    <w:rPr>
      <w:rFonts w:ascii="Courier New" w:eastAsia="Times New Roman" w:hAnsi="Courier New" w:cs="Times New Roman"/>
      <w:b/>
      <w:sz w:val="20"/>
      <w:szCs w:val="20"/>
      <w:lang w:eastAsia="ru-RU"/>
    </w:rPr>
  </w:style>
  <w:style w:type="paragraph" w:styleId="22">
    <w:name w:val="Body Text Indent 2"/>
    <w:basedOn w:val="a0"/>
    <w:link w:val="23"/>
    <w:uiPriority w:val="99"/>
    <w:semiHidden/>
    <w:unhideWhenUsed/>
    <w:rsid w:val="00E5052D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uiPriority w:val="99"/>
    <w:semiHidden/>
    <w:rsid w:val="00E5052D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hotline@slavneft.ru.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ender@mng.slavnef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1613</TotalTime>
  <Pages>9</Pages>
  <Words>2512</Words>
  <Characters>14323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Ринат Рамильевич Каримов</dc:creator>
  <cp:keywords/>
  <dc:description/>
  <cp:lastModifiedBy>Елена Викторовна Акимова</cp:lastModifiedBy>
  <cp:revision>44</cp:revision>
  <cp:lastPrinted>2014-09-23T11:19:00Z</cp:lastPrinted>
  <dcterms:created xsi:type="dcterms:W3CDTF">2014-07-22T02:24:00Z</dcterms:created>
  <dcterms:modified xsi:type="dcterms:W3CDTF">2014-10-02T06:31:00Z</dcterms:modified>
</cp:coreProperties>
</file>